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0F8" w:rsidRDefault="00AF60F8">
      <w:pPr>
        <w:bidi w:val="0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Curriculum Vitae</w:t>
      </w:r>
    </w:p>
    <w:p w:rsidR="00AF60F8" w:rsidRDefault="00AF60F8">
      <w:pPr>
        <w:bidi w:val="0"/>
        <w:jc w:val="center"/>
        <w:rPr>
          <w:b/>
          <w:bCs/>
          <w:sz w:val="48"/>
          <w:szCs w:val="48"/>
          <w:rtl/>
        </w:rPr>
      </w:pPr>
    </w:p>
    <w:p w:rsidR="00AF60F8" w:rsidRDefault="00AF60F8">
      <w:pPr>
        <w:numPr>
          <w:ilvl w:val="0"/>
          <w:numId w:val="13"/>
        </w:numPr>
        <w:bidi w:val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Name:</w:t>
      </w:r>
      <w:r w:rsidR="007C19CC">
        <w:rPr>
          <w:sz w:val="28"/>
          <w:szCs w:val="28"/>
        </w:rPr>
        <w:t xml:space="preserve"> </w:t>
      </w:r>
      <w:bookmarkStart w:id="0" w:name="_GoBack"/>
      <w:r w:rsidR="007C19CC">
        <w:rPr>
          <w:sz w:val="28"/>
          <w:szCs w:val="28"/>
        </w:rPr>
        <w:t xml:space="preserve">Abdullah Mohammed A.  </w:t>
      </w:r>
      <w:proofErr w:type="spellStart"/>
      <w:r w:rsidR="007C19CC">
        <w:rPr>
          <w:sz w:val="28"/>
          <w:szCs w:val="28"/>
        </w:rPr>
        <w:t>Alm</w:t>
      </w:r>
      <w:r>
        <w:rPr>
          <w:sz w:val="28"/>
          <w:szCs w:val="28"/>
        </w:rPr>
        <w:t>ofawez</w:t>
      </w:r>
      <w:bookmarkEnd w:id="0"/>
      <w:proofErr w:type="spellEnd"/>
    </w:p>
    <w:p w:rsidR="00AF60F8" w:rsidRDefault="00AF60F8">
      <w:pPr>
        <w:numPr>
          <w:ilvl w:val="0"/>
          <w:numId w:val="10"/>
        </w:numPr>
        <w:bidi w:val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Date of Birth:</w:t>
      </w:r>
      <w:r>
        <w:rPr>
          <w:sz w:val="28"/>
          <w:szCs w:val="28"/>
        </w:rPr>
        <w:t xml:space="preserve"> 06/17/1987 </w:t>
      </w:r>
    </w:p>
    <w:p w:rsidR="00AF60F8" w:rsidRDefault="00AF60F8">
      <w:pPr>
        <w:numPr>
          <w:ilvl w:val="0"/>
          <w:numId w:val="24"/>
        </w:numPr>
        <w:bidi w:val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Place of Birth:</w:t>
      </w:r>
      <w:r>
        <w:rPr>
          <w:sz w:val="28"/>
          <w:szCs w:val="28"/>
        </w:rPr>
        <w:t xml:space="preserve"> Riyadh</w:t>
      </w:r>
    </w:p>
    <w:p w:rsidR="00AF60F8" w:rsidRDefault="00AF60F8">
      <w:pPr>
        <w:numPr>
          <w:ilvl w:val="0"/>
          <w:numId w:val="6"/>
        </w:numPr>
        <w:bidi w:val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Nationality:</w:t>
      </w:r>
      <w:r>
        <w:rPr>
          <w:sz w:val="28"/>
          <w:szCs w:val="28"/>
        </w:rPr>
        <w:t xml:space="preserve"> Saudi</w:t>
      </w:r>
    </w:p>
    <w:p w:rsidR="00AF60F8" w:rsidRDefault="00F26997">
      <w:pPr>
        <w:numPr>
          <w:ilvl w:val="0"/>
          <w:numId w:val="9"/>
        </w:numPr>
        <w:bidi w:val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Marital</w:t>
      </w:r>
      <w:r w:rsidR="00AF60F8">
        <w:rPr>
          <w:b/>
          <w:bCs/>
          <w:sz w:val="28"/>
          <w:szCs w:val="28"/>
        </w:rPr>
        <w:t xml:space="preserve"> status:</w:t>
      </w:r>
      <w:r w:rsidR="00AF60F8">
        <w:rPr>
          <w:sz w:val="28"/>
          <w:szCs w:val="28"/>
        </w:rPr>
        <w:t xml:space="preserve"> Married</w:t>
      </w:r>
    </w:p>
    <w:p w:rsidR="00AF60F8" w:rsidRDefault="00AF60F8">
      <w:pPr>
        <w:numPr>
          <w:ilvl w:val="0"/>
          <w:numId w:val="9"/>
        </w:numPr>
        <w:bidi w:val="0"/>
        <w:jc w:val="left"/>
        <w:rPr>
          <w:sz w:val="28"/>
          <w:szCs w:val="28"/>
        </w:rPr>
      </w:pPr>
      <w:r>
        <w:rPr>
          <w:b/>
          <w:bCs/>
          <w:sz w:val="28"/>
          <w:szCs w:val="28"/>
        </w:rPr>
        <w:t>Mobile phone:</w:t>
      </w:r>
      <w:r>
        <w:rPr>
          <w:sz w:val="28"/>
          <w:szCs w:val="28"/>
        </w:rPr>
        <w:t xml:space="preserve"> +966554449715</w:t>
      </w:r>
    </w:p>
    <w:p w:rsidR="00295013" w:rsidRPr="00295013" w:rsidRDefault="00AF60F8" w:rsidP="00295013">
      <w:pPr>
        <w:numPr>
          <w:ilvl w:val="0"/>
          <w:numId w:val="5"/>
        </w:numPr>
        <w:bidi w:val="0"/>
        <w:jc w:val="left"/>
        <w:rPr>
          <w:sz w:val="28"/>
          <w:szCs w:val="28"/>
        </w:rPr>
      </w:pPr>
      <w:r w:rsidRPr="00295013">
        <w:rPr>
          <w:b/>
          <w:bCs/>
          <w:sz w:val="28"/>
          <w:szCs w:val="28"/>
        </w:rPr>
        <w:t>Address:</w:t>
      </w:r>
      <w:r w:rsidRPr="00295013">
        <w:rPr>
          <w:sz w:val="28"/>
          <w:szCs w:val="28"/>
        </w:rPr>
        <w:t xml:space="preserve"> </w:t>
      </w:r>
      <w:r w:rsidR="00295013" w:rsidRPr="00295013">
        <w:rPr>
          <w:sz w:val="28"/>
          <w:szCs w:val="28"/>
        </w:rPr>
        <w:t>P.O.BOX: 16895 Riyadh11474 Saudi Arabia</w:t>
      </w:r>
    </w:p>
    <w:p w:rsidR="00295013" w:rsidRDefault="008D531B" w:rsidP="00B9470B">
      <w:pPr>
        <w:bidi w:val="0"/>
        <w:ind w:left="840"/>
        <w:jc w:val="left"/>
        <w:rPr>
          <w:b/>
          <w:bCs/>
          <w:sz w:val="28"/>
          <w:szCs w:val="28"/>
        </w:rPr>
      </w:pPr>
      <w:r>
        <w:rPr>
          <w:sz w:val="28"/>
          <w:szCs w:val="28"/>
        </w:rPr>
        <w:t>Building No.: 3, Office: 2A26</w:t>
      </w:r>
      <w:r w:rsidR="00295013" w:rsidRPr="00295013">
        <w:rPr>
          <w:sz w:val="28"/>
          <w:szCs w:val="28"/>
        </w:rPr>
        <w:t xml:space="preserve">, Phone: </w:t>
      </w:r>
      <w:r w:rsidR="00F64222">
        <w:rPr>
          <w:sz w:val="28"/>
          <w:szCs w:val="28"/>
        </w:rPr>
        <w:t>011</w:t>
      </w:r>
      <w:r w:rsidR="00295013" w:rsidRPr="00295013">
        <w:rPr>
          <w:sz w:val="28"/>
          <w:szCs w:val="28"/>
        </w:rPr>
        <w:t>46</w:t>
      </w:r>
      <w:r w:rsidR="00B9470B">
        <w:rPr>
          <w:sz w:val="28"/>
          <w:szCs w:val="28"/>
        </w:rPr>
        <w:t>95815</w:t>
      </w:r>
      <w:r w:rsidR="00295013" w:rsidRPr="00295013">
        <w:rPr>
          <w:b/>
          <w:bCs/>
          <w:sz w:val="28"/>
          <w:szCs w:val="28"/>
        </w:rPr>
        <w:t xml:space="preserve"> </w:t>
      </w:r>
    </w:p>
    <w:p w:rsidR="00AF60F8" w:rsidRPr="00295013" w:rsidRDefault="00AF60F8" w:rsidP="00D1764B">
      <w:pPr>
        <w:bidi w:val="0"/>
        <w:ind w:left="840"/>
        <w:jc w:val="left"/>
        <w:rPr>
          <w:b/>
          <w:bCs/>
          <w:sz w:val="32"/>
          <w:szCs w:val="32"/>
        </w:rPr>
      </w:pPr>
      <w:r w:rsidRPr="00295013">
        <w:rPr>
          <w:b/>
          <w:bCs/>
          <w:sz w:val="28"/>
          <w:szCs w:val="28"/>
        </w:rPr>
        <w:t>E-mail Address:</w:t>
      </w:r>
      <w:r w:rsidRPr="00295013">
        <w:rPr>
          <w:sz w:val="28"/>
          <w:szCs w:val="28"/>
        </w:rPr>
        <w:t xml:space="preserve"> </w:t>
      </w:r>
      <w:r w:rsidR="00F93D01" w:rsidRPr="00F93D01">
        <w:t>eng_almofa</w:t>
      </w:r>
      <w:r w:rsidR="00F93D01">
        <w:t>wez@hotmail.com</w:t>
      </w:r>
    </w:p>
    <w:p w:rsidR="00AF60F8" w:rsidRDefault="00AF60F8">
      <w:pPr>
        <w:bidi w:val="0"/>
        <w:jc w:val="left"/>
        <w:rPr>
          <w:b/>
          <w:bCs/>
          <w:sz w:val="32"/>
          <w:szCs w:val="32"/>
        </w:rPr>
      </w:pPr>
    </w:p>
    <w:p w:rsidR="00AF60F8" w:rsidRDefault="00AF60F8">
      <w:pPr>
        <w:bidi w:val="0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Education</w:t>
      </w:r>
      <w:r w:rsidR="001E5E88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:</w:t>
      </w:r>
    </w:p>
    <w:p w:rsidR="00F26997" w:rsidRDefault="00F26997" w:rsidP="00F26997">
      <w:pPr>
        <w:bidi w:val="0"/>
        <w:jc w:val="left"/>
        <w:rPr>
          <w:b/>
          <w:bCs/>
          <w:sz w:val="32"/>
          <w:szCs w:val="32"/>
        </w:rPr>
      </w:pPr>
    </w:p>
    <w:p w:rsidR="00AF60F8" w:rsidRDefault="00C7092B" w:rsidP="00B9470B">
      <w:pPr>
        <w:numPr>
          <w:ilvl w:val="0"/>
          <w:numId w:val="28"/>
        </w:numPr>
        <w:bidi w:val="0"/>
        <w:jc w:val="both"/>
        <w:rPr>
          <w:b/>
          <w:bCs/>
          <w:sz w:val="32"/>
          <w:szCs w:val="32"/>
        </w:rPr>
      </w:pPr>
      <w:r>
        <w:rPr>
          <w:sz w:val="28"/>
          <w:szCs w:val="28"/>
        </w:rPr>
        <w:t>M</w:t>
      </w:r>
      <w:r w:rsidR="00F26997">
        <w:rPr>
          <w:sz w:val="28"/>
          <w:szCs w:val="28"/>
        </w:rPr>
        <w:t>aster</w:t>
      </w:r>
      <w:r w:rsidR="008C72EE">
        <w:rPr>
          <w:sz w:val="28"/>
          <w:szCs w:val="28"/>
        </w:rPr>
        <w:t>'s</w:t>
      </w:r>
      <w:r w:rsidR="00F26997">
        <w:rPr>
          <w:sz w:val="28"/>
          <w:szCs w:val="28"/>
        </w:rPr>
        <w:t xml:space="preserve"> degree in construction engineering and management</w:t>
      </w:r>
      <w:r>
        <w:rPr>
          <w:b/>
          <w:bCs/>
          <w:sz w:val="32"/>
          <w:szCs w:val="32"/>
        </w:rPr>
        <w:t xml:space="preserve"> </w:t>
      </w:r>
      <w:r w:rsidRPr="00C7092B">
        <w:rPr>
          <w:sz w:val="28"/>
          <w:szCs w:val="28"/>
        </w:rPr>
        <w:t>from</w:t>
      </w:r>
      <w:r w:rsidR="008C72EE">
        <w:rPr>
          <w:sz w:val="32"/>
          <w:szCs w:val="32"/>
        </w:rPr>
        <w:t xml:space="preserve"> </w:t>
      </w:r>
      <w:r w:rsidR="008C72EE" w:rsidRPr="008C72EE">
        <w:rPr>
          <w:sz w:val="28"/>
          <w:szCs w:val="28"/>
        </w:rPr>
        <w:t>North</w:t>
      </w:r>
      <w:r w:rsidR="008C72EE">
        <w:rPr>
          <w:sz w:val="32"/>
          <w:szCs w:val="32"/>
        </w:rPr>
        <w:t xml:space="preserve"> </w:t>
      </w:r>
      <w:r w:rsidR="00F64222">
        <w:rPr>
          <w:sz w:val="28"/>
          <w:szCs w:val="28"/>
        </w:rPr>
        <w:t xml:space="preserve">          </w:t>
      </w:r>
      <w:r w:rsidR="008C72EE">
        <w:rPr>
          <w:sz w:val="28"/>
          <w:szCs w:val="28"/>
        </w:rPr>
        <w:t>Carolina State University</w:t>
      </w:r>
      <w:r w:rsidR="00295013">
        <w:rPr>
          <w:sz w:val="28"/>
          <w:szCs w:val="28"/>
        </w:rPr>
        <w:t xml:space="preserve"> (NCSU)</w:t>
      </w:r>
      <w:r w:rsidR="008C72EE">
        <w:rPr>
          <w:sz w:val="28"/>
          <w:szCs w:val="28"/>
        </w:rPr>
        <w:t xml:space="preserve"> in December 2013 with Excellent</w:t>
      </w:r>
      <w:r w:rsidR="00295013">
        <w:rPr>
          <w:sz w:val="28"/>
          <w:szCs w:val="28"/>
        </w:rPr>
        <w:t xml:space="preserve"> grade</w:t>
      </w:r>
      <w:r w:rsidR="00F64222">
        <w:rPr>
          <w:sz w:val="28"/>
          <w:szCs w:val="28"/>
        </w:rPr>
        <w:t xml:space="preserve"> (4 out    of 4)</w:t>
      </w:r>
    </w:p>
    <w:p w:rsidR="00F64222" w:rsidRDefault="008C72EE" w:rsidP="00B9470B">
      <w:pPr>
        <w:numPr>
          <w:ilvl w:val="0"/>
          <w:numId w:val="28"/>
        </w:numPr>
        <w:bidi w:val="0"/>
        <w:jc w:val="both"/>
        <w:rPr>
          <w:b/>
          <w:bCs/>
          <w:sz w:val="32"/>
          <w:szCs w:val="32"/>
        </w:rPr>
      </w:pPr>
      <w:r w:rsidRPr="00F64222">
        <w:rPr>
          <w:color w:val="000000"/>
          <w:sz w:val="28"/>
          <w:szCs w:val="28"/>
        </w:rPr>
        <w:t xml:space="preserve">Bachelor's degree in Civil Engineering from </w:t>
      </w:r>
      <w:r w:rsidR="00AF60F8" w:rsidRPr="00F64222">
        <w:rPr>
          <w:color w:val="000000"/>
          <w:sz w:val="28"/>
          <w:szCs w:val="28"/>
        </w:rPr>
        <w:t>King Saud University</w:t>
      </w:r>
      <w:r w:rsidRPr="00F64222">
        <w:rPr>
          <w:color w:val="000000"/>
          <w:sz w:val="28"/>
          <w:szCs w:val="28"/>
        </w:rPr>
        <w:t xml:space="preserve"> in 2009 with GPA 3.94 out of 5.00 (Very Good)</w:t>
      </w:r>
    </w:p>
    <w:p w:rsidR="00F64222" w:rsidRDefault="008C72EE" w:rsidP="00B9470B">
      <w:pPr>
        <w:numPr>
          <w:ilvl w:val="0"/>
          <w:numId w:val="28"/>
        </w:numPr>
        <w:bidi w:val="0"/>
        <w:jc w:val="both"/>
        <w:rPr>
          <w:b/>
          <w:bCs/>
          <w:sz w:val="32"/>
          <w:szCs w:val="32"/>
        </w:rPr>
      </w:pPr>
      <w:r w:rsidRPr="00F64222">
        <w:rPr>
          <w:color w:val="000000"/>
          <w:sz w:val="28"/>
          <w:szCs w:val="28"/>
        </w:rPr>
        <w:t>G</w:t>
      </w:r>
      <w:r w:rsidR="00AF60F8" w:rsidRPr="00F64222">
        <w:rPr>
          <w:color w:val="000000"/>
          <w:sz w:val="28"/>
          <w:szCs w:val="28"/>
        </w:rPr>
        <w:t>raduation project "Time Development of  Local Scour At a Bridge Pier"</w:t>
      </w:r>
    </w:p>
    <w:p w:rsidR="00F64222" w:rsidRDefault="00AF60F8" w:rsidP="00B9470B">
      <w:pPr>
        <w:numPr>
          <w:ilvl w:val="0"/>
          <w:numId w:val="28"/>
        </w:numPr>
        <w:bidi w:val="0"/>
        <w:jc w:val="both"/>
        <w:rPr>
          <w:b/>
          <w:bCs/>
          <w:sz w:val="32"/>
          <w:szCs w:val="32"/>
        </w:rPr>
      </w:pPr>
      <w:r w:rsidRPr="00F64222">
        <w:rPr>
          <w:color w:val="000000"/>
          <w:sz w:val="28"/>
          <w:szCs w:val="28"/>
        </w:rPr>
        <w:t>Grade : B+ ( in the 1st semester)</w:t>
      </w:r>
    </w:p>
    <w:p w:rsidR="00AF60F8" w:rsidRPr="00F64222" w:rsidRDefault="00AF60F8" w:rsidP="00B9470B">
      <w:pPr>
        <w:numPr>
          <w:ilvl w:val="0"/>
          <w:numId w:val="28"/>
        </w:numPr>
        <w:bidi w:val="0"/>
        <w:jc w:val="both"/>
        <w:rPr>
          <w:b/>
          <w:bCs/>
          <w:sz w:val="32"/>
          <w:szCs w:val="32"/>
        </w:rPr>
      </w:pPr>
      <w:r w:rsidRPr="00F64222">
        <w:rPr>
          <w:color w:val="000000"/>
          <w:sz w:val="28"/>
          <w:szCs w:val="28"/>
        </w:rPr>
        <w:t>Grade : B+ (in the 2nd semester)</w:t>
      </w:r>
    </w:p>
    <w:p w:rsidR="00AF60F8" w:rsidRDefault="008C72EE" w:rsidP="00B9470B">
      <w:pPr>
        <w:numPr>
          <w:ilvl w:val="0"/>
          <w:numId w:val="12"/>
        </w:numPr>
        <w:bidi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Graduated from </w:t>
      </w:r>
      <w:proofErr w:type="spellStart"/>
      <w:r>
        <w:rPr>
          <w:color w:val="000000"/>
          <w:sz w:val="28"/>
          <w:szCs w:val="28"/>
        </w:rPr>
        <w:t>Ashurra</w:t>
      </w:r>
      <w:proofErr w:type="spellEnd"/>
      <w:r>
        <w:rPr>
          <w:color w:val="000000"/>
          <w:sz w:val="28"/>
          <w:szCs w:val="28"/>
        </w:rPr>
        <w:t xml:space="preserve"> </w:t>
      </w:r>
      <w:r w:rsidR="00AF60F8">
        <w:rPr>
          <w:color w:val="000000"/>
          <w:sz w:val="28"/>
          <w:szCs w:val="28"/>
        </w:rPr>
        <w:t>high school</w:t>
      </w:r>
      <w:r>
        <w:rPr>
          <w:color w:val="000000"/>
          <w:sz w:val="28"/>
          <w:szCs w:val="28"/>
        </w:rPr>
        <w:t xml:space="preserve"> with grade of  97.00%</w:t>
      </w:r>
    </w:p>
    <w:p w:rsidR="00AF60F8" w:rsidRDefault="00AF60F8">
      <w:pPr>
        <w:bidi w:val="0"/>
        <w:jc w:val="left"/>
        <w:rPr>
          <w:b/>
          <w:bCs/>
          <w:sz w:val="48"/>
          <w:szCs w:val="48"/>
        </w:rPr>
      </w:pPr>
    </w:p>
    <w:p w:rsidR="00A40B97" w:rsidRDefault="00AF60F8" w:rsidP="00A40B97">
      <w:pPr>
        <w:bidi w:val="0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Work Experience:</w:t>
      </w:r>
    </w:p>
    <w:p w:rsidR="00AF60F8" w:rsidRDefault="00AF60F8">
      <w:pPr>
        <w:bidi w:val="0"/>
        <w:jc w:val="left"/>
        <w:rPr>
          <w:b/>
          <w:bCs/>
          <w:sz w:val="32"/>
          <w:szCs w:val="32"/>
        </w:rPr>
      </w:pPr>
    </w:p>
    <w:p w:rsidR="00B9470B" w:rsidRDefault="00B9470B" w:rsidP="00B9470B">
      <w:pPr>
        <w:numPr>
          <w:ilvl w:val="0"/>
          <w:numId w:val="8"/>
        </w:numPr>
        <w:bidi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Working as a project manager for King Saud University Endowments Towers      ( December 2015- now)</w:t>
      </w:r>
    </w:p>
    <w:p w:rsidR="00A40B97" w:rsidRDefault="00A40B97" w:rsidP="00B9470B">
      <w:pPr>
        <w:numPr>
          <w:ilvl w:val="0"/>
          <w:numId w:val="8"/>
        </w:numPr>
        <w:bidi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Assigned as a manager for project management department in King Saud University (Al-</w:t>
      </w:r>
      <w:proofErr w:type="spellStart"/>
      <w:r>
        <w:rPr>
          <w:color w:val="000000"/>
          <w:sz w:val="28"/>
          <w:szCs w:val="28"/>
        </w:rPr>
        <w:t>Muzahmmia</w:t>
      </w:r>
      <w:proofErr w:type="spellEnd"/>
      <w:r>
        <w:rPr>
          <w:color w:val="000000"/>
          <w:sz w:val="28"/>
          <w:szCs w:val="28"/>
        </w:rPr>
        <w:t xml:space="preserve"> branch) (</w:t>
      </w:r>
      <w:r w:rsidR="00926514">
        <w:rPr>
          <w:color w:val="000000"/>
          <w:sz w:val="28"/>
          <w:szCs w:val="28"/>
        </w:rPr>
        <w:t>February</w:t>
      </w:r>
      <w:r>
        <w:rPr>
          <w:color w:val="000000"/>
          <w:sz w:val="28"/>
          <w:szCs w:val="28"/>
        </w:rPr>
        <w:t xml:space="preserve"> 2015 – </w:t>
      </w:r>
      <w:r w:rsidR="00B9470B">
        <w:rPr>
          <w:color w:val="000000"/>
          <w:sz w:val="28"/>
          <w:szCs w:val="28"/>
        </w:rPr>
        <w:t>December 2015</w:t>
      </w:r>
      <w:r>
        <w:rPr>
          <w:color w:val="000000"/>
          <w:sz w:val="28"/>
          <w:szCs w:val="28"/>
        </w:rPr>
        <w:t>)</w:t>
      </w:r>
    </w:p>
    <w:p w:rsidR="00AF60F8" w:rsidRDefault="008C72EE" w:rsidP="00B9470B">
      <w:pPr>
        <w:numPr>
          <w:ilvl w:val="0"/>
          <w:numId w:val="8"/>
        </w:numPr>
        <w:bidi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Teaching Assistant</w:t>
      </w:r>
      <w:r w:rsidR="00295013">
        <w:rPr>
          <w:color w:val="000000"/>
          <w:sz w:val="28"/>
          <w:szCs w:val="28"/>
        </w:rPr>
        <w:t xml:space="preserve"> in KSU- Civil Engineering </w:t>
      </w:r>
      <w:r w:rsidR="00B77257">
        <w:rPr>
          <w:color w:val="000000"/>
          <w:sz w:val="28"/>
          <w:szCs w:val="28"/>
        </w:rPr>
        <w:t>(</w:t>
      </w:r>
      <w:r w:rsidR="00AF60F8">
        <w:rPr>
          <w:color w:val="000000"/>
          <w:sz w:val="28"/>
          <w:szCs w:val="28"/>
        </w:rPr>
        <w:t>September 201</w:t>
      </w:r>
      <w:r>
        <w:rPr>
          <w:color w:val="000000"/>
          <w:sz w:val="28"/>
          <w:szCs w:val="28"/>
        </w:rPr>
        <w:t>0</w:t>
      </w:r>
      <w:r w:rsidR="00B77257">
        <w:rPr>
          <w:color w:val="000000"/>
          <w:sz w:val="28"/>
          <w:szCs w:val="28"/>
        </w:rPr>
        <w:t>- now)</w:t>
      </w:r>
    </w:p>
    <w:p w:rsidR="00AF60F8" w:rsidRDefault="00AF60F8" w:rsidP="00B9470B">
      <w:pPr>
        <w:numPr>
          <w:ilvl w:val="0"/>
          <w:numId w:val="8"/>
        </w:numPr>
        <w:bidi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AF762A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months with Future Consult Company for Engineering Consultant.</w:t>
      </w:r>
    </w:p>
    <w:p w:rsidR="00AF60F8" w:rsidRDefault="00AF60F8">
      <w:pPr>
        <w:bidi w:val="0"/>
        <w:ind w:left="75"/>
        <w:jc w:val="left"/>
        <w:rPr>
          <w:b/>
          <w:bCs/>
          <w:sz w:val="32"/>
          <w:szCs w:val="32"/>
        </w:rPr>
      </w:pPr>
    </w:p>
    <w:p w:rsidR="00AF60F8" w:rsidRDefault="00AF60F8">
      <w:pPr>
        <w:bidi w:val="0"/>
        <w:ind w:left="75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Career objectives:</w:t>
      </w:r>
    </w:p>
    <w:p w:rsidR="00D707FA" w:rsidRDefault="00D707FA" w:rsidP="006C6B33">
      <w:pPr>
        <w:bidi w:val="0"/>
        <w:jc w:val="left"/>
        <w:rPr>
          <w:color w:val="000000"/>
          <w:sz w:val="28"/>
          <w:szCs w:val="28"/>
        </w:rPr>
      </w:pPr>
    </w:p>
    <w:p w:rsidR="00AF60F8" w:rsidRDefault="00AF60F8" w:rsidP="00B9470B">
      <w:pPr>
        <w:numPr>
          <w:ilvl w:val="0"/>
          <w:numId w:val="8"/>
        </w:numPr>
        <w:bidi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Apply the concepts and the systems that were obtained </w:t>
      </w:r>
      <w:r w:rsidR="008C72EE">
        <w:rPr>
          <w:color w:val="000000"/>
          <w:sz w:val="28"/>
          <w:szCs w:val="28"/>
        </w:rPr>
        <w:t>academically</w:t>
      </w:r>
      <w:r>
        <w:rPr>
          <w:color w:val="000000"/>
          <w:sz w:val="28"/>
          <w:szCs w:val="28"/>
        </w:rPr>
        <w:t xml:space="preserve"> on the ground.</w:t>
      </w:r>
    </w:p>
    <w:p w:rsidR="00AF60F8" w:rsidRDefault="00AF60F8" w:rsidP="00B9470B">
      <w:pPr>
        <w:numPr>
          <w:ilvl w:val="0"/>
          <w:numId w:val="8"/>
        </w:numPr>
        <w:bidi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Th</w:t>
      </w:r>
      <w:r w:rsidR="00387F59">
        <w:rPr>
          <w:color w:val="000000"/>
          <w:sz w:val="28"/>
          <w:szCs w:val="28"/>
        </w:rPr>
        <w:t>e acquisition of new experience exists</w:t>
      </w:r>
      <w:r>
        <w:rPr>
          <w:color w:val="000000"/>
          <w:sz w:val="28"/>
          <w:szCs w:val="28"/>
        </w:rPr>
        <w:t xml:space="preserve"> of new practices in the company.</w:t>
      </w:r>
    </w:p>
    <w:p w:rsidR="00AF60F8" w:rsidRDefault="008C72EE" w:rsidP="00B9470B">
      <w:pPr>
        <w:numPr>
          <w:ilvl w:val="0"/>
          <w:numId w:val="8"/>
        </w:numPr>
        <w:bidi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Inspiration, innovation and</w:t>
      </w:r>
      <w:r w:rsidR="00AF60F8">
        <w:rPr>
          <w:color w:val="000000"/>
          <w:sz w:val="28"/>
          <w:szCs w:val="28"/>
        </w:rPr>
        <w:t xml:space="preserve"> development that impact on daily practice in the company.</w:t>
      </w:r>
    </w:p>
    <w:p w:rsidR="00AF60F8" w:rsidRDefault="00AF60F8" w:rsidP="00B9470B">
      <w:pPr>
        <w:numPr>
          <w:ilvl w:val="0"/>
          <w:numId w:val="8"/>
        </w:numPr>
        <w:bidi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Follow-up innovations in the workplace to develop individual skills and self-help potential.</w:t>
      </w:r>
    </w:p>
    <w:p w:rsidR="00AF60F8" w:rsidRDefault="00AF60F8" w:rsidP="00B9470B">
      <w:pPr>
        <w:numPr>
          <w:ilvl w:val="0"/>
          <w:numId w:val="8"/>
        </w:numPr>
        <w:bidi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Get the scientific sessions of the institutes.</w:t>
      </w:r>
    </w:p>
    <w:p w:rsidR="00B248E5" w:rsidRDefault="00B248E5" w:rsidP="00B9470B">
      <w:pPr>
        <w:numPr>
          <w:ilvl w:val="0"/>
          <w:numId w:val="8"/>
        </w:numPr>
        <w:bidi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Making relationships that would benefit the environment of the company.</w:t>
      </w:r>
    </w:p>
    <w:p w:rsidR="00D707FA" w:rsidRDefault="00D707FA" w:rsidP="00D707FA">
      <w:pPr>
        <w:bidi w:val="0"/>
        <w:ind w:left="720"/>
        <w:jc w:val="left"/>
        <w:rPr>
          <w:color w:val="000000"/>
          <w:sz w:val="28"/>
          <w:szCs w:val="28"/>
        </w:rPr>
      </w:pPr>
    </w:p>
    <w:p w:rsidR="00AF60F8" w:rsidRDefault="00AF60F8">
      <w:pPr>
        <w:bidi w:val="0"/>
        <w:jc w:val="left"/>
        <w:rPr>
          <w:b/>
          <w:bCs/>
          <w:sz w:val="32"/>
          <w:szCs w:val="32"/>
        </w:rPr>
      </w:pPr>
    </w:p>
    <w:p w:rsidR="00AF60F8" w:rsidRDefault="00AF60F8">
      <w:pPr>
        <w:bidi w:val="0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Qualifications include:</w:t>
      </w:r>
    </w:p>
    <w:p w:rsidR="00AF60F8" w:rsidRDefault="00AF60F8">
      <w:pPr>
        <w:bidi w:val="0"/>
        <w:jc w:val="left"/>
        <w:rPr>
          <w:b/>
          <w:bCs/>
          <w:sz w:val="32"/>
          <w:szCs w:val="32"/>
        </w:rPr>
      </w:pPr>
    </w:p>
    <w:p w:rsidR="00AF60F8" w:rsidRDefault="00AF60F8">
      <w:pPr>
        <w:numPr>
          <w:ilvl w:val="0"/>
          <w:numId w:val="15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Communication and negotiation skills.</w:t>
      </w:r>
    </w:p>
    <w:p w:rsidR="00AF60F8" w:rsidRDefault="00AF60F8">
      <w:pPr>
        <w:numPr>
          <w:ilvl w:val="0"/>
          <w:numId w:val="15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Ability to prioritize, handle multiple tasks simultaneously.</w:t>
      </w:r>
    </w:p>
    <w:p w:rsidR="00AF60F8" w:rsidRDefault="00AF60F8">
      <w:pPr>
        <w:numPr>
          <w:ilvl w:val="0"/>
          <w:numId w:val="15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7"/>
          <w:szCs w:val="27"/>
        </w:rPr>
        <w:t>W</w:t>
      </w:r>
      <w:r>
        <w:rPr>
          <w:color w:val="000000"/>
          <w:sz w:val="28"/>
          <w:szCs w:val="28"/>
        </w:rPr>
        <w:t>orking under pressure.</w:t>
      </w:r>
    </w:p>
    <w:p w:rsidR="00AF60F8" w:rsidRDefault="00AF60F8">
      <w:pPr>
        <w:numPr>
          <w:ilvl w:val="0"/>
          <w:numId w:val="25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Ability to learn new tasks.</w:t>
      </w:r>
    </w:p>
    <w:p w:rsidR="00AF60F8" w:rsidRDefault="007C19CC" w:rsidP="007C19CC">
      <w:pPr>
        <w:numPr>
          <w:ilvl w:val="0"/>
          <w:numId w:val="7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Elaboration</w:t>
      </w:r>
      <w:r w:rsidR="00AF60F8">
        <w:rPr>
          <w:color w:val="000000"/>
          <w:sz w:val="28"/>
          <w:szCs w:val="28"/>
        </w:rPr>
        <w:t xml:space="preserve"> and strong follow-up skills.</w:t>
      </w:r>
    </w:p>
    <w:p w:rsidR="00AF60F8" w:rsidRDefault="00AF60F8">
      <w:pPr>
        <w:numPr>
          <w:ilvl w:val="0"/>
          <w:numId w:val="14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Enthusiasm and energy.</w:t>
      </w:r>
    </w:p>
    <w:p w:rsidR="00AF60F8" w:rsidRDefault="00AF60F8">
      <w:pPr>
        <w:bidi w:val="0"/>
        <w:jc w:val="left"/>
        <w:rPr>
          <w:color w:val="000000"/>
          <w:sz w:val="32"/>
          <w:szCs w:val="32"/>
        </w:rPr>
      </w:pPr>
    </w:p>
    <w:p w:rsidR="00AF60F8" w:rsidRDefault="00AF60F8">
      <w:pPr>
        <w:bidi w:val="0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Languages:</w:t>
      </w:r>
    </w:p>
    <w:p w:rsidR="00AF60F8" w:rsidRDefault="00AF60F8">
      <w:pPr>
        <w:bidi w:val="0"/>
        <w:jc w:val="left"/>
        <w:rPr>
          <w:b/>
          <w:bCs/>
          <w:sz w:val="32"/>
          <w:szCs w:val="32"/>
        </w:rPr>
      </w:pPr>
    </w:p>
    <w:p w:rsidR="00AF60F8" w:rsidRDefault="00AF60F8">
      <w:pPr>
        <w:numPr>
          <w:ilvl w:val="0"/>
          <w:numId w:val="17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Arabic: Native language.</w:t>
      </w:r>
    </w:p>
    <w:p w:rsidR="00AF60F8" w:rsidRDefault="00AF60F8">
      <w:pPr>
        <w:numPr>
          <w:ilvl w:val="0"/>
          <w:numId w:val="11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English: Excellent command-spoken and written.</w:t>
      </w:r>
    </w:p>
    <w:p w:rsidR="00AF60F8" w:rsidRDefault="00AF60F8">
      <w:pPr>
        <w:bidi w:val="0"/>
        <w:jc w:val="left"/>
        <w:rPr>
          <w:sz w:val="32"/>
          <w:szCs w:val="32"/>
        </w:rPr>
      </w:pPr>
    </w:p>
    <w:p w:rsidR="00AF60F8" w:rsidRDefault="00AF60F8">
      <w:pPr>
        <w:bidi w:val="0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Computer Skills:</w:t>
      </w:r>
    </w:p>
    <w:p w:rsidR="00AF60F8" w:rsidRDefault="00AF60F8">
      <w:pPr>
        <w:bidi w:val="0"/>
        <w:jc w:val="left"/>
        <w:rPr>
          <w:b/>
          <w:bCs/>
          <w:sz w:val="32"/>
          <w:szCs w:val="32"/>
        </w:rPr>
      </w:pPr>
    </w:p>
    <w:p w:rsidR="00AF60F8" w:rsidRDefault="00AF60F8">
      <w:pPr>
        <w:numPr>
          <w:ilvl w:val="0"/>
          <w:numId w:val="22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Microsoft Office applications (Word, Excel and Power Point).</w:t>
      </w:r>
    </w:p>
    <w:p w:rsidR="00AF60F8" w:rsidRDefault="00F26997" w:rsidP="00F26997">
      <w:pPr>
        <w:numPr>
          <w:ilvl w:val="0"/>
          <w:numId w:val="1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Good</w:t>
      </w:r>
      <w:r w:rsidR="00AF60F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experience</w:t>
      </w:r>
      <w:r w:rsidR="00AF60F8">
        <w:rPr>
          <w:color w:val="000000"/>
          <w:sz w:val="28"/>
          <w:szCs w:val="28"/>
        </w:rPr>
        <w:t xml:space="preserve"> in </w:t>
      </w:r>
      <w:proofErr w:type="spellStart"/>
      <w:r w:rsidR="00AF60F8">
        <w:rPr>
          <w:color w:val="000000"/>
          <w:sz w:val="28"/>
          <w:szCs w:val="28"/>
        </w:rPr>
        <w:t>Matlab</w:t>
      </w:r>
      <w:proofErr w:type="spellEnd"/>
      <w:r w:rsidR="00AF60F8">
        <w:rPr>
          <w:color w:val="000000"/>
          <w:sz w:val="28"/>
          <w:szCs w:val="28"/>
        </w:rPr>
        <w:t xml:space="preserve"> Program.</w:t>
      </w:r>
    </w:p>
    <w:p w:rsidR="00AF60F8" w:rsidRDefault="00AF60F8">
      <w:pPr>
        <w:numPr>
          <w:ilvl w:val="0"/>
          <w:numId w:val="1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Weak familiarity in </w:t>
      </w:r>
      <w:proofErr w:type="spellStart"/>
      <w:r>
        <w:rPr>
          <w:color w:val="000000"/>
          <w:sz w:val="28"/>
          <w:szCs w:val="28"/>
        </w:rPr>
        <w:t>Autocad</w:t>
      </w:r>
      <w:proofErr w:type="spellEnd"/>
      <w:r>
        <w:rPr>
          <w:color w:val="000000"/>
          <w:sz w:val="28"/>
          <w:szCs w:val="28"/>
        </w:rPr>
        <w:t xml:space="preserve"> Program.</w:t>
      </w:r>
    </w:p>
    <w:p w:rsidR="007C19CC" w:rsidRDefault="007C19CC" w:rsidP="007C19CC">
      <w:pPr>
        <w:numPr>
          <w:ilvl w:val="0"/>
          <w:numId w:val="1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Basic knowledge in Microsoft Project.</w:t>
      </w:r>
    </w:p>
    <w:p w:rsidR="007C19CC" w:rsidRDefault="007C19CC" w:rsidP="007C19CC">
      <w:pPr>
        <w:numPr>
          <w:ilvl w:val="0"/>
          <w:numId w:val="1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Basic Knowledge in Building Information Modeling (BIM)</w:t>
      </w:r>
    </w:p>
    <w:p w:rsidR="00AF60F8" w:rsidRDefault="00AF60F8">
      <w:pPr>
        <w:numPr>
          <w:ilvl w:val="0"/>
          <w:numId w:val="23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Excellent internet search skills.</w:t>
      </w:r>
    </w:p>
    <w:p w:rsidR="00AF60F8" w:rsidRDefault="00F26997">
      <w:pPr>
        <w:numPr>
          <w:ilvl w:val="0"/>
          <w:numId w:val="23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Typing more</w:t>
      </w:r>
      <w:r w:rsidR="00926514">
        <w:rPr>
          <w:color w:val="000000"/>
          <w:sz w:val="28"/>
          <w:szCs w:val="28"/>
        </w:rPr>
        <w:t xml:space="preserve"> than</w:t>
      </w:r>
      <w:r>
        <w:rPr>
          <w:color w:val="000000"/>
          <w:sz w:val="28"/>
          <w:szCs w:val="28"/>
        </w:rPr>
        <w:t xml:space="preserve"> 45 wpm</w:t>
      </w:r>
      <w:r w:rsidR="00AF60F8">
        <w:rPr>
          <w:color w:val="000000"/>
          <w:sz w:val="28"/>
          <w:szCs w:val="28"/>
        </w:rPr>
        <w:t>.</w:t>
      </w:r>
    </w:p>
    <w:p w:rsidR="00F64222" w:rsidRDefault="00F64222" w:rsidP="00F64222">
      <w:pPr>
        <w:bidi w:val="0"/>
        <w:jc w:val="left"/>
        <w:rPr>
          <w:color w:val="000000"/>
          <w:sz w:val="28"/>
          <w:szCs w:val="28"/>
        </w:rPr>
      </w:pPr>
    </w:p>
    <w:p w:rsidR="00F64222" w:rsidRDefault="00B15996" w:rsidP="00B15996">
      <w:pPr>
        <w:bidi w:val="0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Memberships and </w:t>
      </w:r>
      <w:r w:rsidR="00F64222">
        <w:rPr>
          <w:b/>
          <w:bCs/>
          <w:sz w:val="32"/>
          <w:szCs w:val="32"/>
        </w:rPr>
        <w:t>C</w:t>
      </w:r>
      <w:r>
        <w:rPr>
          <w:b/>
          <w:bCs/>
          <w:sz w:val="32"/>
          <w:szCs w:val="32"/>
        </w:rPr>
        <w:t>ontributions</w:t>
      </w:r>
      <w:r w:rsidR="00F64222">
        <w:rPr>
          <w:b/>
          <w:bCs/>
          <w:sz w:val="32"/>
          <w:szCs w:val="32"/>
        </w:rPr>
        <w:t>:</w:t>
      </w:r>
    </w:p>
    <w:p w:rsidR="00F64222" w:rsidRDefault="00F64222" w:rsidP="00F64222">
      <w:pPr>
        <w:bidi w:val="0"/>
        <w:jc w:val="left"/>
        <w:rPr>
          <w:b/>
          <w:bCs/>
          <w:sz w:val="32"/>
          <w:szCs w:val="32"/>
        </w:rPr>
      </w:pPr>
    </w:p>
    <w:p w:rsidR="00F64222" w:rsidRPr="00F64222" w:rsidRDefault="00F64222" w:rsidP="00F64222">
      <w:pPr>
        <w:pStyle w:val="ListParagraph"/>
        <w:numPr>
          <w:ilvl w:val="0"/>
          <w:numId w:val="29"/>
        </w:numPr>
        <w:bidi w:val="0"/>
        <w:jc w:val="left"/>
        <w:rPr>
          <w:b/>
          <w:bCs/>
          <w:sz w:val="32"/>
          <w:szCs w:val="32"/>
        </w:rPr>
      </w:pPr>
      <w:r>
        <w:rPr>
          <w:color w:val="000000"/>
          <w:sz w:val="28"/>
          <w:szCs w:val="28"/>
        </w:rPr>
        <w:t>Member in the American Society for Civil Engineers (ASCE).</w:t>
      </w:r>
    </w:p>
    <w:p w:rsidR="00F64222" w:rsidRPr="00F64222" w:rsidRDefault="00F64222" w:rsidP="00F64222">
      <w:pPr>
        <w:pStyle w:val="ListParagraph"/>
        <w:numPr>
          <w:ilvl w:val="0"/>
          <w:numId w:val="29"/>
        </w:numPr>
        <w:bidi w:val="0"/>
        <w:jc w:val="left"/>
        <w:rPr>
          <w:b/>
          <w:bCs/>
          <w:sz w:val="32"/>
          <w:szCs w:val="32"/>
        </w:rPr>
      </w:pPr>
      <w:r>
        <w:rPr>
          <w:color w:val="000000"/>
          <w:sz w:val="28"/>
          <w:szCs w:val="28"/>
        </w:rPr>
        <w:t>Member in Project Management Institute (PMI).</w:t>
      </w:r>
    </w:p>
    <w:p w:rsidR="00F64222" w:rsidRPr="00B15996" w:rsidRDefault="00F64222" w:rsidP="00F64222">
      <w:pPr>
        <w:pStyle w:val="ListParagraph"/>
        <w:numPr>
          <w:ilvl w:val="0"/>
          <w:numId w:val="29"/>
        </w:numPr>
        <w:bidi w:val="0"/>
        <w:jc w:val="left"/>
        <w:rPr>
          <w:b/>
          <w:bCs/>
          <w:sz w:val="32"/>
          <w:szCs w:val="32"/>
        </w:rPr>
      </w:pPr>
      <w:r>
        <w:rPr>
          <w:color w:val="000000"/>
          <w:sz w:val="28"/>
          <w:szCs w:val="28"/>
        </w:rPr>
        <w:t xml:space="preserve">Member in Kappa Phi Kappa </w:t>
      </w:r>
      <w:r w:rsidR="00B15996">
        <w:rPr>
          <w:color w:val="000000"/>
          <w:sz w:val="28"/>
          <w:szCs w:val="28"/>
        </w:rPr>
        <w:t>organization.</w:t>
      </w:r>
    </w:p>
    <w:p w:rsidR="00B15996" w:rsidRPr="00B15996" w:rsidRDefault="00B15996" w:rsidP="00B15996">
      <w:pPr>
        <w:pStyle w:val="ListParagraph"/>
        <w:numPr>
          <w:ilvl w:val="0"/>
          <w:numId w:val="29"/>
        </w:numPr>
        <w:bidi w:val="0"/>
        <w:jc w:val="left"/>
        <w:rPr>
          <w:b/>
          <w:bCs/>
          <w:sz w:val="32"/>
          <w:szCs w:val="32"/>
        </w:rPr>
      </w:pPr>
      <w:r>
        <w:rPr>
          <w:color w:val="000000"/>
          <w:sz w:val="28"/>
          <w:szCs w:val="28"/>
        </w:rPr>
        <w:t xml:space="preserve">Making a contribution in the university for the National Commission for Assessment </w:t>
      </w:r>
      <w:r w:rsidRPr="00B15996">
        <w:rPr>
          <w:color w:val="000000"/>
          <w:sz w:val="28"/>
          <w:szCs w:val="28"/>
        </w:rPr>
        <w:t>and Academic Accreditation (NCAAA).</w:t>
      </w:r>
    </w:p>
    <w:p w:rsidR="00AF60F8" w:rsidRDefault="00AF60F8">
      <w:pPr>
        <w:bidi w:val="0"/>
        <w:jc w:val="left"/>
        <w:rPr>
          <w:sz w:val="32"/>
          <w:szCs w:val="32"/>
        </w:rPr>
      </w:pPr>
    </w:p>
    <w:p w:rsidR="00AF60F8" w:rsidRDefault="00AF60F8">
      <w:pPr>
        <w:bidi w:val="0"/>
        <w:jc w:val="lef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Interest and activities:</w:t>
      </w:r>
    </w:p>
    <w:p w:rsidR="00AF60F8" w:rsidRDefault="00AF60F8">
      <w:pPr>
        <w:bidi w:val="0"/>
        <w:jc w:val="left"/>
        <w:rPr>
          <w:b/>
          <w:bCs/>
          <w:sz w:val="32"/>
          <w:szCs w:val="32"/>
        </w:rPr>
      </w:pPr>
    </w:p>
    <w:p w:rsidR="00AF60F8" w:rsidRDefault="00AF60F8">
      <w:pPr>
        <w:numPr>
          <w:ilvl w:val="0"/>
          <w:numId w:val="19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Solve puzzles &amp; math quizzes.</w:t>
      </w:r>
    </w:p>
    <w:p w:rsidR="00AF60F8" w:rsidRDefault="00AF60F8">
      <w:pPr>
        <w:numPr>
          <w:ilvl w:val="0"/>
          <w:numId w:val="18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Traveling around the globe.</w:t>
      </w:r>
    </w:p>
    <w:p w:rsidR="00AF60F8" w:rsidRDefault="00AF60F8">
      <w:pPr>
        <w:numPr>
          <w:ilvl w:val="0"/>
          <w:numId w:val="20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Internet browsing.</w:t>
      </w:r>
    </w:p>
    <w:p w:rsidR="00AF60F8" w:rsidRPr="00F26997" w:rsidRDefault="00AF60F8" w:rsidP="00F26997">
      <w:pPr>
        <w:numPr>
          <w:ilvl w:val="0"/>
          <w:numId w:val="20"/>
        </w:numPr>
        <w:bidi w:val="0"/>
        <w:jc w:val="lef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Playing </w:t>
      </w:r>
      <w:r w:rsidR="00F26997">
        <w:rPr>
          <w:color w:val="000000"/>
          <w:sz w:val="28"/>
          <w:szCs w:val="28"/>
        </w:rPr>
        <w:t xml:space="preserve">and watching </w:t>
      </w:r>
      <w:r>
        <w:rPr>
          <w:color w:val="000000"/>
          <w:sz w:val="28"/>
          <w:szCs w:val="28"/>
        </w:rPr>
        <w:t>soccer</w:t>
      </w:r>
      <w:r w:rsidR="00F26997">
        <w:rPr>
          <w:color w:val="000000"/>
          <w:sz w:val="28"/>
          <w:szCs w:val="28"/>
        </w:rPr>
        <w:t xml:space="preserve"> games</w:t>
      </w:r>
      <w:r w:rsidR="00B15996">
        <w:rPr>
          <w:color w:val="000000"/>
          <w:sz w:val="28"/>
          <w:szCs w:val="28"/>
        </w:rPr>
        <w:t>.</w:t>
      </w:r>
    </w:p>
    <w:sectPr w:rsidR="00AF60F8" w:rsidRPr="00F26997" w:rsidSect="00CD52F8">
      <w:pgSz w:w="11906" w:h="16838"/>
      <w:pgMar w:top="770" w:right="1121" w:bottom="761" w:left="941" w:header="720" w:footer="720" w:gutter="0"/>
      <w:pgBorders>
        <w:top w:val="double" w:sz="40" w:space="31" w:color="000000"/>
        <w:left w:val="double" w:sz="40" w:space="31" w:color="000000"/>
        <w:bottom w:val="double" w:sz="40" w:space="17" w:color="000000"/>
        <w:right w:val="double" w:sz="40" w:space="31" w:color="000000"/>
      </w:pgBorders>
      <w:cols w:space="720"/>
      <w:bidi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WenQuanYi Micro Hei">
    <w:charset w:val="80"/>
    <w:family w:val="auto"/>
    <w:pitch w:val="variable"/>
    <w:sig w:usb0="00000000" w:usb1="00000000" w:usb2="00000000" w:usb3="00000000" w:csb0="00000000" w:csb1="00000000"/>
  </w:font>
  <w:font w:name="Lohit Hindi">
    <w:altName w:val="MS Mincho"/>
    <w:charset w:val="8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Cs w:val="32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  <w:szCs w:val="32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Cs w:val="32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  <w:szCs w:val="32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  <w:szCs w:val="32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Cs w:val="32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  <w:szCs w:val="32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  <w:szCs w:val="32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  <w:szCs w:val="32"/>
      </w:rPr>
    </w:lvl>
  </w:abstractNum>
  <w:abstractNum w:abstractNumId="13">
    <w:nsid w:val="0000000E"/>
    <w:multiLevelType w:val="single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  <w:szCs w:val="32"/>
      </w:rPr>
    </w:lvl>
  </w:abstractNum>
  <w:abstractNum w:abstractNumId="14">
    <w:nsid w:val="0000000F"/>
    <w:multiLevelType w:val="singleLevel"/>
    <w:tmpl w:val="0000000F"/>
    <w:name w:val="WW8Num15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  <w:szCs w:val="32"/>
      </w:rPr>
    </w:lvl>
  </w:abstractNum>
  <w:abstractNum w:abstractNumId="15">
    <w:nsid w:val="00000010"/>
    <w:multiLevelType w:val="singleLevel"/>
    <w:tmpl w:val="00000010"/>
    <w:name w:val="WW8Num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Cs w:val="32"/>
      </w:rPr>
    </w:lvl>
  </w:abstractNum>
  <w:abstractNum w:abstractNumId="16">
    <w:nsid w:val="00000011"/>
    <w:multiLevelType w:val="singleLevel"/>
    <w:tmpl w:val="00000011"/>
    <w:name w:val="WW8Num1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Cs w:val="32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9">
    <w:nsid w:val="00000014"/>
    <w:multiLevelType w:val="singleLevel"/>
    <w:tmpl w:val="00000014"/>
    <w:name w:val="WW8Num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Cs w:val="32"/>
      </w:rPr>
    </w:lvl>
  </w:abstractNum>
  <w:abstractNum w:abstractNumId="20">
    <w:nsid w:val="00000015"/>
    <w:multiLevelType w:val="singleLevel"/>
    <w:tmpl w:val="00000015"/>
    <w:name w:val="WW8Num21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  <w:szCs w:val="32"/>
      </w:rPr>
    </w:lvl>
  </w:abstractNum>
  <w:abstractNum w:abstractNumId="21">
    <w:nsid w:val="00000016"/>
    <w:multiLevelType w:val="singleLevel"/>
    <w:tmpl w:val="00000016"/>
    <w:name w:val="WW8Num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2">
    <w:nsid w:val="00000017"/>
    <w:multiLevelType w:val="singleLevel"/>
    <w:tmpl w:val="00000017"/>
    <w:name w:val="WW8Num2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  <w:szCs w:val="32"/>
      </w:rPr>
    </w:lvl>
  </w:abstractNum>
  <w:abstractNum w:abstractNumId="23">
    <w:nsid w:val="00000018"/>
    <w:multiLevelType w:val="singleLevel"/>
    <w:tmpl w:val="00000018"/>
    <w:name w:val="WW8Num24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  <w:szCs w:val="32"/>
      </w:rPr>
    </w:lvl>
  </w:abstractNum>
  <w:abstractNum w:abstractNumId="24">
    <w:nsid w:val="00000019"/>
    <w:multiLevelType w:val="singleLevel"/>
    <w:tmpl w:val="00000019"/>
    <w:name w:val="WW8Num25"/>
    <w:lvl w:ilvl="0">
      <w:start w:val="1"/>
      <w:numFmt w:val="bullet"/>
      <w:lvlText w:val=""/>
      <w:lvlJc w:val="left"/>
      <w:pPr>
        <w:tabs>
          <w:tab w:val="num" w:pos="840"/>
        </w:tabs>
        <w:ind w:left="840" w:hanging="360"/>
      </w:pPr>
      <w:rPr>
        <w:rFonts w:ascii="Wingdings" w:hAnsi="Wingdings" w:cs="Wingdings"/>
        <w:szCs w:val="32"/>
      </w:r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cs="Wingdings"/>
        <w:szCs w:val="32"/>
      </w:rPr>
    </w:lvl>
  </w:abstractNum>
  <w:abstractNum w:abstractNumId="26">
    <w:nsid w:val="0000001B"/>
    <w:multiLevelType w:val="multilevel"/>
    <w:tmpl w:val="0000001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1DAF0AC7"/>
    <w:multiLevelType w:val="hybridMultilevel"/>
    <w:tmpl w:val="5ED22D4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5595E7E"/>
    <w:multiLevelType w:val="hybridMultilevel"/>
    <w:tmpl w:val="2E68BB4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8"/>
  </w:num>
  <w:num w:numId="2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F26997"/>
    <w:rsid w:val="000548D9"/>
    <w:rsid w:val="001E5E88"/>
    <w:rsid w:val="00295013"/>
    <w:rsid w:val="00387F59"/>
    <w:rsid w:val="00543B69"/>
    <w:rsid w:val="006C6B33"/>
    <w:rsid w:val="007C19CC"/>
    <w:rsid w:val="00850BF8"/>
    <w:rsid w:val="00862337"/>
    <w:rsid w:val="008C72EE"/>
    <w:rsid w:val="008D531B"/>
    <w:rsid w:val="008F5C0D"/>
    <w:rsid w:val="00926514"/>
    <w:rsid w:val="00960386"/>
    <w:rsid w:val="009E1DC7"/>
    <w:rsid w:val="009F1272"/>
    <w:rsid w:val="00A40B97"/>
    <w:rsid w:val="00A819CC"/>
    <w:rsid w:val="00AF60F8"/>
    <w:rsid w:val="00AF762A"/>
    <w:rsid w:val="00B15996"/>
    <w:rsid w:val="00B248E5"/>
    <w:rsid w:val="00B77257"/>
    <w:rsid w:val="00B9470B"/>
    <w:rsid w:val="00BC21F1"/>
    <w:rsid w:val="00C7092B"/>
    <w:rsid w:val="00CD52F8"/>
    <w:rsid w:val="00D05A4C"/>
    <w:rsid w:val="00D1764B"/>
    <w:rsid w:val="00D707FA"/>
    <w:rsid w:val="00F26997"/>
    <w:rsid w:val="00F64222"/>
    <w:rsid w:val="00F93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2F8"/>
    <w:pPr>
      <w:suppressAutoHyphens/>
      <w:bidi/>
      <w:jc w:val="right"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CD52F8"/>
    <w:rPr>
      <w:rFonts w:ascii="Wingdings" w:hAnsi="Wingdings" w:cs="Wingdings"/>
      <w:szCs w:val="32"/>
    </w:rPr>
  </w:style>
  <w:style w:type="character" w:customStyle="1" w:styleId="WW8Num2z0">
    <w:name w:val="WW8Num2z0"/>
    <w:rsid w:val="00CD52F8"/>
    <w:rPr>
      <w:rFonts w:ascii="Wingdings" w:hAnsi="Wingdings" w:cs="Wingdings"/>
      <w:szCs w:val="32"/>
    </w:rPr>
  </w:style>
  <w:style w:type="character" w:customStyle="1" w:styleId="WW8Num3z0">
    <w:name w:val="WW8Num3z0"/>
    <w:rsid w:val="00CD52F8"/>
    <w:rPr>
      <w:rFonts w:ascii="Wingdings" w:hAnsi="Wingdings" w:cs="Wingdings"/>
    </w:rPr>
  </w:style>
  <w:style w:type="character" w:customStyle="1" w:styleId="WW8Num4z0">
    <w:name w:val="WW8Num4z0"/>
    <w:rsid w:val="00CD52F8"/>
    <w:rPr>
      <w:rFonts w:ascii="Wingdings" w:hAnsi="Wingdings" w:cs="Wingdings"/>
      <w:szCs w:val="32"/>
    </w:rPr>
  </w:style>
  <w:style w:type="character" w:customStyle="1" w:styleId="WW8Num5z0">
    <w:name w:val="WW8Num5z0"/>
    <w:rsid w:val="00CD52F8"/>
    <w:rPr>
      <w:rFonts w:ascii="Wingdings" w:hAnsi="Wingdings" w:cs="Wingdings"/>
    </w:rPr>
  </w:style>
  <w:style w:type="character" w:customStyle="1" w:styleId="WW8Num6z0">
    <w:name w:val="WW8Num6z0"/>
    <w:rsid w:val="00CD52F8"/>
    <w:rPr>
      <w:rFonts w:ascii="Wingdings" w:hAnsi="Wingdings" w:cs="Wingdings"/>
      <w:szCs w:val="32"/>
    </w:rPr>
  </w:style>
  <w:style w:type="character" w:customStyle="1" w:styleId="WW8Num7z0">
    <w:name w:val="WW8Num7z0"/>
    <w:rsid w:val="00CD52F8"/>
    <w:rPr>
      <w:rFonts w:ascii="Wingdings" w:hAnsi="Wingdings" w:cs="Wingdings"/>
      <w:szCs w:val="32"/>
    </w:rPr>
  </w:style>
  <w:style w:type="character" w:customStyle="1" w:styleId="WW8Num8z0">
    <w:name w:val="WW8Num8z0"/>
    <w:rsid w:val="00CD52F8"/>
    <w:rPr>
      <w:rFonts w:ascii="Wingdings" w:hAnsi="Wingdings" w:cs="Wingdings"/>
      <w:szCs w:val="32"/>
    </w:rPr>
  </w:style>
  <w:style w:type="character" w:customStyle="1" w:styleId="WW8Num9z0">
    <w:name w:val="WW8Num9z0"/>
    <w:rsid w:val="00CD52F8"/>
    <w:rPr>
      <w:rFonts w:ascii="Wingdings" w:hAnsi="Wingdings" w:cs="Wingdings"/>
      <w:szCs w:val="32"/>
    </w:rPr>
  </w:style>
  <w:style w:type="character" w:customStyle="1" w:styleId="WW8Num10z0">
    <w:name w:val="WW8Num10z0"/>
    <w:rsid w:val="00CD52F8"/>
    <w:rPr>
      <w:rFonts w:ascii="Wingdings" w:hAnsi="Wingdings" w:cs="Wingdings"/>
      <w:szCs w:val="32"/>
    </w:rPr>
  </w:style>
  <w:style w:type="character" w:customStyle="1" w:styleId="WW8Num11z0">
    <w:name w:val="WW8Num11z0"/>
    <w:rsid w:val="00CD52F8"/>
    <w:rPr>
      <w:rFonts w:ascii="Wingdings" w:hAnsi="Wingdings" w:cs="Wingdings"/>
    </w:rPr>
  </w:style>
  <w:style w:type="character" w:customStyle="1" w:styleId="WW8Num12z0">
    <w:name w:val="WW8Num12z0"/>
    <w:rsid w:val="00CD52F8"/>
    <w:rPr>
      <w:rFonts w:ascii="Wingdings" w:hAnsi="Wingdings" w:cs="Wingdings"/>
    </w:rPr>
  </w:style>
  <w:style w:type="character" w:customStyle="1" w:styleId="WW8Num13z0">
    <w:name w:val="WW8Num13z0"/>
    <w:rsid w:val="00CD52F8"/>
    <w:rPr>
      <w:rFonts w:ascii="Wingdings" w:hAnsi="Wingdings" w:cs="Wingdings"/>
      <w:szCs w:val="32"/>
    </w:rPr>
  </w:style>
  <w:style w:type="character" w:customStyle="1" w:styleId="WW8Num14z0">
    <w:name w:val="WW8Num14z0"/>
    <w:rsid w:val="00CD52F8"/>
    <w:rPr>
      <w:rFonts w:ascii="Wingdings" w:hAnsi="Wingdings" w:cs="Wingdings"/>
      <w:szCs w:val="32"/>
    </w:rPr>
  </w:style>
  <w:style w:type="character" w:customStyle="1" w:styleId="WW8Num15z0">
    <w:name w:val="WW8Num15z0"/>
    <w:rsid w:val="00CD52F8"/>
    <w:rPr>
      <w:rFonts w:ascii="Wingdings" w:hAnsi="Wingdings" w:cs="Wingdings"/>
      <w:szCs w:val="32"/>
    </w:rPr>
  </w:style>
  <w:style w:type="character" w:customStyle="1" w:styleId="WW8Num16z0">
    <w:name w:val="WW8Num16z0"/>
    <w:rsid w:val="00CD52F8"/>
    <w:rPr>
      <w:rFonts w:ascii="Wingdings" w:hAnsi="Wingdings" w:cs="Wingdings"/>
      <w:szCs w:val="32"/>
    </w:rPr>
  </w:style>
  <w:style w:type="character" w:customStyle="1" w:styleId="WW8Num17z0">
    <w:name w:val="WW8Num17z0"/>
    <w:rsid w:val="00CD52F8"/>
    <w:rPr>
      <w:rFonts w:ascii="Wingdings" w:hAnsi="Wingdings" w:cs="Wingdings"/>
    </w:rPr>
  </w:style>
  <w:style w:type="character" w:customStyle="1" w:styleId="WW8Num18z0">
    <w:name w:val="WW8Num18z0"/>
    <w:rsid w:val="00CD52F8"/>
    <w:rPr>
      <w:rFonts w:ascii="Wingdings" w:hAnsi="Wingdings" w:cs="Wingdings"/>
      <w:szCs w:val="32"/>
    </w:rPr>
  </w:style>
  <w:style w:type="character" w:customStyle="1" w:styleId="WW8Num19z0">
    <w:name w:val="WW8Num19z0"/>
    <w:rsid w:val="00CD52F8"/>
    <w:rPr>
      <w:rFonts w:ascii="Wingdings" w:hAnsi="Wingdings" w:cs="Wingdings"/>
    </w:rPr>
  </w:style>
  <w:style w:type="character" w:customStyle="1" w:styleId="WW8Num20z0">
    <w:name w:val="WW8Num20z0"/>
    <w:rsid w:val="00CD52F8"/>
    <w:rPr>
      <w:rFonts w:ascii="Wingdings" w:hAnsi="Wingdings" w:cs="Wingdings"/>
      <w:szCs w:val="32"/>
    </w:rPr>
  </w:style>
  <w:style w:type="character" w:customStyle="1" w:styleId="WW8Num21z0">
    <w:name w:val="WW8Num21z0"/>
    <w:rsid w:val="00CD52F8"/>
    <w:rPr>
      <w:rFonts w:ascii="Wingdings" w:hAnsi="Wingdings" w:cs="Wingdings"/>
      <w:szCs w:val="32"/>
    </w:rPr>
  </w:style>
  <w:style w:type="character" w:customStyle="1" w:styleId="WW8Num22z0">
    <w:name w:val="WW8Num22z0"/>
    <w:rsid w:val="00CD52F8"/>
    <w:rPr>
      <w:rFonts w:ascii="Wingdings" w:hAnsi="Wingdings" w:cs="Wingdings"/>
    </w:rPr>
  </w:style>
  <w:style w:type="character" w:customStyle="1" w:styleId="WW8Num23z0">
    <w:name w:val="WW8Num23z0"/>
    <w:rsid w:val="00CD52F8"/>
    <w:rPr>
      <w:rFonts w:ascii="Wingdings" w:hAnsi="Wingdings" w:cs="Wingdings"/>
      <w:szCs w:val="32"/>
    </w:rPr>
  </w:style>
  <w:style w:type="character" w:customStyle="1" w:styleId="WW8Num24z0">
    <w:name w:val="WW8Num24z0"/>
    <w:rsid w:val="00CD52F8"/>
    <w:rPr>
      <w:rFonts w:ascii="Wingdings" w:hAnsi="Wingdings" w:cs="Wingdings"/>
      <w:szCs w:val="32"/>
    </w:rPr>
  </w:style>
  <w:style w:type="character" w:customStyle="1" w:styleId="WW8Num25z0">
    <w:name w:val="WW8Num25z0"/>
    <w:rsid w:val="00CD52F8"/>
    <w:rPr>
      <w:rFonts w:ascii="Wingdings" w:hAnsi="Wingdings" w:cs="Wingdings"/>
      <w:szCs w:val="32"/>
    </w:rPr>
  </w:style>
  <w:style w:type="character" w:customStyle="1" w:styleId="WW8Num26z0">
    <w:name w:val="WW8Num26z0"/>
    <w:rsid w:val="00CD52F8"/>
    <w:rPr>
      <w:rFonts w:ascii="Wingdings" w:hAnsi="Wingdings" w:cs="Wingdings"/>
      <w:szCs w:val="32"/>
    </w:rPr>
  </w:style>
  <w:style w:type="character" w:customStyle="1" w:styleId="Absatz-Standardschriftart">
    <w:name w:val="Absatz-Standardschriftart"/>
    <w:rsid w:val="00CD52F8"/>
  </w:style>
  <w:style w:type="character" w:customStyle="1" w:styleId="WW-Absatz-Standardschriftart">
    <w:name w:val="WW-Absatz-Standardschriftart"/>
    <w:rsid w:val="00CD52F8"/>
  </w:style>
  <w:style w:type="character" w:customStyle="1" w:styleId="WW-Absatz-Standardschriftart1">
    <w:name w:val="WW-Absatz-Standardschriftart1"/>
    <w:rsid w:val="00CD52F8"/>
  </w:style>
  <w:style w:type="character" w:customStyle="1" w:styleId="WW-Absatz-Standardschriftart11">
    <w:name w:val="WW-Absatz-Standardschriftart11"/>
    <w:rsid w:val="00CD52F8"/>
  </w:style>
  <w:style w:type="character" w:customStyle="1" w:styleId="WW-Absatz-Standardschriftart111">
    <w:name w:val="WW-Absatz-Standardschriftart111"/>
    <w:rsid w:val="00CD52F8"/>
  </w:style>
  <w:style w:type="character" w:customStyle="1" w:styleId="WW8Num1z1">
    <w:name w:val="WW8Num1z1"/>
    <w:rsid w:val="00CD52F8"/>
    <w:rPr>
      <w:rFonts w:ascii="Courier New" w:hAnsi="Courier New" w:cs="Courier New"/>
    </w:rPr>
  </w:style>
  <w:style w:type="character" w:customStyle="1" w:styleId="WW8Num1z2">
    <w:name w:val="WW8Num1z2"/>
    <w:rsid w:val="00CD52F8"/>
    <w:rPr>
      <w:rFonts w:ascii="Wingdings" w:hAnsi="Wingdings" w:cs="Wingdings"/>
    </w:rPr>
  </w:style>
  <w:style w:type="character" w:customStyle="1" w:styleId="WW8Num1z3">
    <w:name w:val="WW8Num1z3"/>
    <w:rsid w:val="00CD52F8"/>
    <w:rPr>
      <w:rFonts w:ascii="Symbol" w:hAnsi="Symbol" w:cs="Symbol"/>
    </w:rPr>
  </w:style>
  <w:style w:type="character" w:customStyle="1" w:styleId="WW8Num2z1">
    <w:name w:val="WW8Num2z1"/>
    <w:rsid w:val="00CD52F8"/>
    <w:rPr>
      <w:rFonts w:ascii="Courier New" w:hAnsi="Courier New" w:cs="Courier New"/>
    </w:rPr>
  </w:style>
  <w:style w:type="character" w:customStyle="1" w:styleId="WW8Num2z2">
    <w:name w:val="WW8Num2z2"/>
    <w:rsid w:val="00CD52F8"/>
    <w:rPr>
      <w:rFonts w:ascii="Wingdings" w:hAnsi="Wingdings" w:cs="Wingdings"/>
    </w:rPr>
  </w:style>
  <w:style w:type="character" w:customStyle="1" w:styleId="WW8Num2z3">
    <w:name w:val="WW8Num2z3"/>
    <w:rsid w:val="00CD52F8"/>
    <w:rPr>
      <w:rFonts w:ascii="Symbol" w:hAnsi="Symbol" w:cs="Symbol"/>
    </w:rPr>
  </w:style>
  <w:style w:type="character" w:customStyle="1" w:styleId="WW8Num3z1">
    <w:name w:val="WW8Num3z1"/>
    <w:rsid w:val="00CD52F8"/>
    <w:rPr>
      <w:rFonts w:ascii="Courier New" w:hAnsi="Courier New" w:cs="Courier New"/>
    </w:rPr>
  </w:style>
  <w:style w:type="character" w:customStyle="1" w:styleId="WW8Num3z3">
    <w:name w:val="WW8Num3z3"/>
    <w:rsid w:val="00CD52F8"/>
    <w:rPr>
      <w:rFonts w:ascii="Symbol" w:hAnsi="Symbol" w:cs="Symbol"/>
    </w:rPr>
  </w:style>
  <w:style w:type="character" w:customStyle="1" w:styleId="WW8Num4z1">
    <w:name w:val="WW8Num4z1"/>
    <w:rsid w:val="00CD52F8"/>
    <w:rPr>
      <w:rFonts w:ascii="Courier New" w:hAnsi="Courier New" w:cs="Courier New"/>
    </w:rPr>
  </w:style>
  <w:style w:type="character" w:customStyle="1" w:styleId="WW8Num4z2">
    <w:name w:val="WW8Num4z2"/>
    <w:rsid w:val="00CD52F8"/>
    <w:rPr>
      <w:rFonts w:ascii="Wingdings" w:hAnsi="Wingdings" w:cs="Wingdings"/>
    </w:rPr>
  </w:style>
  <w:style w:type="character" w:customStyle="1" w:styleId="WW8Num4z3">
    <w:name w:val="WW8Num4z3"/>
    <w:rsid w:val="00CD52F8"/>
    <w:rPr>
      <w:rFonts w:ascii="Symbol" w:hAnsi="Symbol" w:cs="Symbol"/>
    </w:rPr>
  </w:style>
  <w:style w:type="character" w:customStyle="1" w:styleId="WW8Num5z1">
    <w:name w:val="WW8Num5z1"/>
    <w:rsid w:val="00CD52F8"/>
    <w:rPr>
      <w:rFonts w:ascii="Courier New" w:hAnsi="Courier New" w:cs="Courier New"/>
    </w:rPr>
  </w:style>
  <w:style w:type="character" w:customStyle="1" w:styleId="WW8Num5z3">
    <w:name w:val="WW8Num5z3"/>
    <w:rsid w:val="00CD52F8"/>
    <w:rPr>
      <w:rFonts w:ascii="Symbol" w:hAnsi="Symbol" w:cs="Symbol"/>
    </w:rPr>
  </w:style>
  <w:style w:type="character" w:customStyle="1" w:styleId="WW8Num6z1">
    <w:name w:val="WW8Num6z1"/>
    <w:rsid w:val="00CD52F8"/>
    <w:rPr>
      <w:rFonts w:ascii="Courier New" w:hAnsi="Courier New" w:cs="Courier New"/>
    </w:rPr>
  </w:style>
  <w:style w:type="character" w:customStyle="1" w:styleId="WW8Num6z2">
    <w:name w:val="WW8Num6z2"/>
    <w:rsid w:val="00CD52F8"/>
    <w:rPr>
      <w:rFonts w:ascii="Wingdings" w:hAnsi="Wingdings" w:cs="Wingdings"/>
    </w:rPr>
  </w:style>
  <w:style w:type="character" w:customStyle="1" w:styleId="WW8Num6z3">
    <w:name w:val="WW8Num6z3"/>
    <w:rsid w:val="00CD52F8"/>
    <w:rPr>
      <w:rFonts w:ascii="Symbol" w:hAnsi="Symbol" w:cs="Symbol"/>
    </w:rPr>
  </w:style>
  <w:style w:type="character" w:customStyle="1" w:styleId="WW8Num7z1">
    <w:name w:val="WW8Num7z1"/>
    <w:rsid w:val="00CD52F8"/>
    <w:rPr>
      <w:rFonts w:ascii="Courier New" w:hAnsi="Courier New" w:cs="Courier New"/>
    </w:rPr>
  </w:style>
  <w:style w:type="character" w:customStyle="1" w:styleId="WW8Num7z2">
    <w:name w:val="WW8Num7z2"/>
    <w:rsid w:val="00CD52F8"/>
    <w:rPr>
      <w:rFonts w:ascii="Wingdings" w:hAnsi="Wingdings" w:cs="Wingdings"/>
    </w:rPr>
  </w:style>
  <w:style w:type="character" w:customStyle="1" w:styleId="WW8Num7z3">
    <w:name w:val="WW8Num7z3"/>
    <w:rsid w:val="00CD52F8"/>
    <w:rPr>
      <w:rFonts w:ascii="Symbol" w:hAnsi="Symbol" w:cs="Symbol"/>
    </w:rPr>
  </w:style>
  <w:style w:type="character" w:customStyle="1" w:styleId="WW8Num8z1">
    <w:name w:val="WW8Num8z1"/>
    <w:rsid w:val="00CD52F8"/>
    <w:rPr>
      <w:rFonts w:ascii="Courier New" w:hAnsi="Courier New" w:cs="Courier New"/>
    </w:rPr>
  </w:style>
  <w:style w:type="character" w:customStyle="1" w:styleId="WW8Num8z2">
    <w:name w:val="WW8Num8z2"/>
    <w:rsid w:val="00CD52F8"/>
    <w:rPr>
      <w:rFonts w:ascii="Wingdings" w:hAnsi="Wingdings" w:cs="Wingdings"/>
    </w:rPr>
  </w:style>
  <w:style w:type="character" w:customStyle="1" w:styleId="WW8Num8z3">
    <w:name w:val="WW8Num8z3"/>
    <w:rsid w:val="00CD52F8"/>
    <w:rPr>
      <w:rFonts w:ascii="Symbol" w:hAnsi="Symbol" w:cs="Symbol"/>
    </w:rPr>
  </w:style>
  <w:style w:type="character" w:customStyle="1" w:styleId="WW8Num9z1">
    <w:name w:val="WW8Num9z1"/>
    <w:rsid w:val="00CD52F8"/>
    <w:rPr>
      <w:rFonts w:ascii="Courier New" w:hAnsi="Courier New" w:cs="Courier New"/>
    </w:rPr>
  </w:style>
  <w:style w:type="character" w:customStyle="1" w:styleId="WW8Num9z2">
    <w:name w:val="WW8Num9z2"/>
    <w:rsid w:val="00CD52F8"/>
    <w:rPr>
      <w:rFonts w:ascii="Wingdings" w:hAnsi="Wingdings" w:cs="Wingdings"/>
    </w:rPr>
  </w:style>
  <w:style w:type="character" w:customStyle="1" w:styleId="WW8Num9z3">
    <w:name w:val="WW8Num9z3"/>
    <w:rsid w:val="00CD52F8"/>
    <w:rPr>
      <w:rFonts w:ascii="Symbol" w:hAnsi="Symbol" w:cs="Symbol"/>
    </w:rPr>
  </w:style>
  <w:style w:type="character" w:customStyle="1" w:styleId="WW8Num10z1">
    <w:name w:val="WW8Num10z1"/>
    <w:rsid w:val="00CD52F8"/>
    <w:rPr>
      <w:rFonts w:ascii="Courier New" w:hAnsi="Courier New" w:cs="Courier New"/>
    </w:rPr>
  </w:style>
  <w:style w:type="character" w:customStyle="1" w:styleId="WW8Num10z2">
    <w:name w:val="WW8Num10z2"/>
    <w:rsid w:val="00CD52F8"/>
    <w:rPr>
      <w:rFonts w:ascii="Wingdings" w:hAnsi="Wingdings" w:cs="Wingdings"/>
    </w:rPr>
  </w:style>
  <w:style w:type="character" w:customStyle="1" w:styleId="WW8Num10z3">
    <w:name w:val="WW8Num10z3"/>
    <w:rsid w:val="00CD52F8"/>
    <w:rPr>
      <w:rFonts w:ascii="Symbol" w:hAnsi="Symbol" w:cs="Symbol"/>
    </w:rPr>
  </w:style>
  <w:style w:type="character" w:customStyle="1" w:styleId="WW8Num11z1">
    <w:name w:val="WW8Num11z1"/>
    <w:rsid w:val="00CD52F8"/>
    <w:rPr>
      <w:rFonts w:ascii="Courier New" w:hAnsi="Courier New" w:cs="Courier New"/>
    </w:rPr>
  </w:style>
  <w:style w:type="character" w:customStyle="1" w:styleId="WW8Num11z3">
    <w:name w:val="WW8Num11z3"/>
    <w:rsid w:val="00CD52F8"/>
    <w:rPr>
      <w:rFonts w:ascii="Symbol" w:hAnsi="Symbol" w:cs="Symbol"/>
    </w:rPr>
  </w:style>
  <w:style w:type="character" w:customStyle="1" w:styleId="WW8Num12z1">
    <w:name w:val="WW8Num12z1"/>
    <w:rsid w:val="00CD52F8"/>
    <w:rPr>
      <w:rFonts w:ascii="Courier New" w:hAnsi="Courier New" w:cs="Courier New"/>
    </w:rPr>
  </w:style>
  <w:style w:type="character" w:customStyle="1" w:styleId="WW8Num12z3">
    <w:name w:val="WW8Num12z3"/>
    <w:rsid w:val="00CD52F8"/>
    <w:rPr>
      <w:rFonts w:ascii="Symbol" w:hAnsi="Symbol" w:cs="Symbol"/>
    </w:rPr>
  </w:style>
  <w:style w:type="character" w:customStyle="1" w:styleId="WW8Num13z1">
    <w:name w:val="WW8Num13z1"/>
    <w:rsid w:val="00CD52F8"/>
    <w:rPr>
      <w:rFonts w:ascii="Courier New" w:hAnsi="Courier New" w:cs="Courier New"/>
    </w:rPr>
  </w:style>
  <w:style w:type="character" w:customStyle="1" w:styleId="WW8Num13z2">
    <w:name w:val="WW8Num13z2"/>
    <w:rsid w:val="00CD52F8"/>
    <w:rPr>
      <w:rFonts w:ascii="Wingdings" w:hAnsi="Wingdings" w:cs="Wingdings"/>
    </w:rPr>
  </w:style>
  <w:style w:type="character" w:customStyle="1" w:styleId="WW8Num13z3">
    <w:name w:val="WW8Num13z3"/>
    <w:rsid w:val="00CD52F8"/>
    <w:rPr>
      <w:rFonts w:ascii="Symbol" w:hAnsi="Symbol" w:cs="Symbol"/>
    </w:rPr>
  </w:style>
  <w:style w:type="character" w:customStyle="1" w:styleId="WW8Num14z1">
    <w:name w:val="WW8Num14z1"/>
    <w:rsid w:val="00CD52F8"/>
    <w:rPr>
      <w:rFonts w:ascii="Courier New" w:hAnsi="Courier New" w:cs="Courier New"/>
    </w:rPr>
  </w:style>
  <w:style w:type="character" w:customStyle="1" w:styleId="WW8Num14z2">
    <w:name w:val="WW8Num14z2"/>
    <w:rsid w:val="00CD52F8"/>
    <w:rPr>
      <w:rFonts w:ascii="Wingdings" w:hAnsi="Wingdings" w:cs="Wingdings"/>
    </w:rPr>
  </w:style>
  <w:style w:type="character" w:customStyle="1" w:styleId="WW8Num14z3">
    <w:name w:val="WW8Num14z3"/>
    <w:rsid w:val="00CD52F8"/>
    <w:rPr>
      <w:rFonts w:ascii="Symbol" w:hAnsi="Symbol" w:cs="Symbol"/>
    </w:rPr>
  </w:style>
  <w:style w:type="character" w:customStyle="1" w:styleId="WW8Num15z1">
    <w:name w:val="WW8Num15z1"/>
    <w:rsid w:val="00CD52F8"/>
    <w:rPr>
      <w:rFonts w:ascii="Courier New" w:hAnsi="Courier New" w:cs="Courier New"/>
    </w:rPr>
  </w:style>
  <w:style w:type="character" w:customStyle="1" w:styleId="WW8Num15z2">
    <w:name w:val="WW8Num15z2"/>
    <w:rsid w:val="00CD52F8"/>
    <w:rPr>
      <w:rFonts w:ascii="Wingdings" w:hAnsi="Wingdings" w:cs="Wingdings"/>
    </w:rPr>
  </w:style>
  <w:style w:type="character" w:customStyle="1" w:styleId="WW8Num15z3">
    <w:name w:val="WW8Num15z3"/>
    <w:rsid w:val="00CD52F8"/>
    <w:rPr>
      <w:rFonts w:ascii="Symbol" w:hAnsi="Symbol" w:cs="Symbol"/>
    </w:rPr>
  </w:style>
  <w:style w:type="character" w:customStyle="1" w:styleId="WW8Num16z1">
    <w:name w:val="WW8Num16z1"/>
    <w:rsid w:val="00CD52F8"/>
    <w:rPr>
      <w:rFonts w:ascii="Courier New" w:hAnsi="Courier New" w:cs="Courier New"/>
    </w:rPr>
  </w:style>
  <w:style w:type="character" w:customStyle="1" w:styleId="WW8Num16z2">
    <w:name w:val="WW8Num16z2"/>
    <w:rsid w:val="00CD52F8"/>
    <w:rPr>
      <w:rFonts w:ascii="Wingdings" w:hAnsi="Wingdings" w:cs="Wingdings"/>
    </w:rPr>
  </w:style>
  <w:style w:type="character" w:customStyle="1" w:styleId="WW8Num16z3">
    <w:name w:val="WW8Num16z3"/>
    <w:rsid w:val="00CD52F8"/>
    <w:rPr>
      <w:rFonts w:ascii="Symbol" w:hAnsi="Symbol" w:cs="Symbol"/>
    </w:rPr>
  </w:style>
  <w:style w:type="character" w:customStyle="1" w:styleId="WW8Num17z1">
    <w:name w:val="WW8Num17z1"/>
    <w:rsid w:val="00CD52F8"/>
    <w:rPr>
      <w:rFonts w:ascii="Courier New" w:hAnsi="Courier New" w:cs="Courier New"/>
    </w:rPr>
  </w:style>
  <w:style w:type="character" w:customStyle="1" w:styleId="WW8Num17z3">
    <w:name w:val="WW8Num17z3"/>
    <w:rsid w:val="00CD52F8"/>
    <w:rPr>
      <w:rFonts w:ascii="Symbol" w:hAnsi="Symbol" w:cs="Symbol"/>
    </w:rPr>
  </w:style>
  <w:style w:type="character" w:customStyle="1" w:styleId="WW8Num18z1">
    <w:name w:val="WW8Num18z1"/>
    <w:rsid w:val="00CD52F8"/>
    <w:rPr>
      <w:rFonts w:ascii="Courier New" w:hAnsi="Courier New" w:cs="Courier New"/>
    </w:rPr>
  </w:style>
  <w:style w:type="character" w:customStyle="1" w:styleId="WW8Num18z2">
    <w:name w:val="WW8Num18z2"/>
    <w:rsid w:val="00CD52F8"/>
    <w:rPr>
      <w:rFonts w:ascii="Wingdings" w:hAnsi="Wingdings" w:cs="Wingdings"/>
    </w:rPr>
  </w:style>
  <w:style w:type="character" w:customStyle="1" w:styleId="WW8Num18z3">
    <w:name w:val="WW8Num18z3"/>
    <w:rsid w:val="00CD52F8"/>
    <w:rPr>
      <w:rFonts w:ascii="Symbol" w:hAnsi="Symbol" w:cs="Symbol"/>
    </w:rPr>
  </w:style>
  <w:style w:type="character" w:customStyle="1" w:styleId="WW8Num19z1">
    <w:name w:val="WW8Num19z1"/>
    <w:rsid w:val="00CD52F8"/>
    <w:rPr>
      <w:rFonts w:ascii="Courier New" w:hAnsi="Courier New" w:cs="Courier New"/>
    </w:rPr>
  </w:style>
  <w:style w:type="character" w:customStyle="1" w:styleId="WW8Num19z3">
    <w:name w:val="WW8Num19z3"/>
    <w:rsid w:val="00CD52F8"/>
    <w:rPr>
      <w:rFonts w:ascii="Symbol" w:hAnsi="Symbol" w:cs="Symbol"/>
    </w:rPr>
  </w:style>
  <w:style w:type="character" w:customStyle="1" w:styleId="WW8Num20z1">
    <w:name w:val="WW8Num20z1"/>
    <w:rsid w:val="00CD52F8"/>
    <w:rPr>
      <w:rFonts w:ascii="Courier New" w:hAnsi="Courier New" w:cs="Courier New"/>
    </w:rPr>
  </w:style>
  <w:style w:type="character" w:customStyle="1" w:styleId="WW8Num20z2">
    <w:name w:val="WW8Num20z2"/>
    <w:rsid w:val="00CD52F8"/>
    <w:rPr>
      <w:rFonts w:ascii="Wingdings" w:hAnsi="Wingdings" w:cs="Wingdings"/>
    </w:rPr>
  </w:style>
  <w:style w:type="character" w:customStyle="1" w:styleId="WW8Num20z3">
    <w:name w:val="WW8Num20z3"/>
    <w:rsid w:val="00CD52F8"/>
    <w:rPr>
      <w:rFonts w:ascii="Symbol" w:hAnsi="Symbol" w:cs="Symbol"/>
    </w:rPr>
  </w:style>
  <w:style w:type="character" w:customStyle="1" w:styleId="WW8Num21z1">
    <w:name w:val="WW8Num21z1"/>
    <w:rsid w:val="00CD52F8"/>
    <w:rPr>
      <w:rFonts w:ascii="Courier New" w:hAnsi="Courier New" w:cs="Courier New"/>
    </w:rPr>
  </w:style>
  <w:style w:type="character" w:customStyle="1" w:styleId="WW8Num21z2">
    <w:name w:val="WW8Num21z2"/>
    <w:rsid w:val="00CD52F8"/>
    <w:rPr>
      <w:rFonts w:ascii="Wingdings" w:hAnsi="Wingdings" w:cs="Wingdings"/>
    </w:rPr>
  </w:style>
  <w:style w:type="character" w:customStyle="1" w:styleId="WW8Num21z3">
    <w:name w:val="WW8Num21z3"/>
    <w:rsid w:val="00CD52F8"/>
    <w:rPr>
      <w:rFonts w:ascii="Symbol" w:hAnsi="Symbol" w:cs="Symbol"/>
    </w:rPr>
  </w:style>
  <w:style w:type="character" w:customStyle="1" w:styleId="WW8Num22z1">
    <w:name w:val="WW8Num22z1"/>
    <w:rsid w:val="00CD52F8"/>
    <w:rPr>
      <w:rFonts w:ascii="Courier New" w:hAnsi="Courier New" w:cs="Courier New"/>
    </w:rPr>
  </w:style>
  <w:style w:type="character" w:customStyle="1" w:styleId="WW8Num22z3">
    <w:name w:val="WW8Num22z3"/>
    <w:rsid w:val="00CD52F8"/>
    <w:rPr>
      <w:rFonts w:ascii="Symbol" w:hAnsi="Symbol" w:cs="Symbol"/>
    </w:rPr>
  </w:style>
  <w:style w:type="character" w:customStyle="1" w:styleId="WW8Num23z1">
    <w:name w:val="WW8Num23z1"/>
    <w:rsid w:val="00CD52F8"/>
    <w:rPr>
      <w:rFonts w:ascii="Courier New" w:hAnsi="Courier New" w:cs="Courier New"/>
    </w:rPr>
  </w:style>
  <w:style w:type="character" w:customStyle="1" w:styleId="WW8Num23z2">
    <w:name w:val="WW8Num23z2"/>
    <w:rsid w:val="00CD52F8"/>
    <w:rPr>
      <w:rFonts w:ascii="Wingdings" w:hAnsi="Wingdings" w:cs="Wingdings"/>
    </w:rPr>
  </w:style>
  <w:style w:type="character" w:customStyle="1" w:styleId="WW8Num23z3">
    <w:name w:val="WW8Num23z3"/>
    <w:rsid w:val="00CD52F8"/>
    <w:rPr>
      <w:rFonts w:ascii="Symbol" w:hAnsi="Symbol" w:cs="Symbol"/>
    </w:rPr>
  </w:style>
  <w:style w:type="character" w:customStyle="1" w:styleId="WW8Num24z1">
    <w:name w:val="WW8Num24z1"/>
    <w:rsid w:val="00CD52F8"/>
    <w:rPr>
      <w:rFonts w:ascii="Courier New" w:hAnsi="Courier New" w:cs="Courier New"/>
    </w:rPr>
  </w:style>
  <w:style w:type="character" w:customStyle="1" w:styleId="WW8Num24z2">
    <w:name w:val="WW8Num24z2"/>
    <w:rsid w:val="00CD52F8"/>
    <w:rPr>
      <w:rFonts w:ascii="Wingdings" w:hAnsi="Wingdings" w:cs="Wingdings"/>
    </w:rPr>
  </w:style>
  <w:style w:type="character" w:customStyle="1" w:styleId="WW8Num24z3">
    <w:name w:val="WW8Num24z3"/>
    <w:rsid w:val="00CD52F8"/>
    <w:rPr>
      <w:rFonts w:ascii="Symbol" w:hAnsi="Symbol" w:cs="Symbol"/>
    </w:rPr>
  </w:style>
  <w:style w:type="character" w:customStyle="1" w:styleId="WW8Num25z1">
    <w:name w:val="WW8Num25z1"/>
    <w:rsid w:val="00CD52F8"/>
    <w:rPr>
      <w:rFonts w:ascii="Courier New" w:hAnsi="Courier New" w:cs="Courier New"/>
    </w:rPr>
  </w:style>
  <w:style w:type="character" w:customStyle="1" w:styleId="WW8Num25z2">
    <w:name w:val="WW8Num25z2"/>
    <w:rsid w:val="00CD52F8"/>
    <w:rPr>
      <w:rFonts w:ascii="Wingdings" w:hAnsi="Wingdings" w:cs="Wingdings"/>
    </w:rPr>
  </w:style>
  <w:style w:type="character" w:customStyle="1" w:styleId="WW8Num25z3">
    <w:name w:val="WW8Num25z3"/>
    <w:rsid w:val="00CD52F8"/>
    <w:rPr>
      <w:rFonts w:ascii="Symbol" w:hAnsi="Symbol" w:cs="Symbol"/>
    </w:rPr>
  </w:style>
  <w:style w:type="character" w:customStyle="1" w:styleId="WW8Num26z1">
    <w:name w:val="WW8Num26z1"/>
    <w:rsid w:val="00CD52F8"/>
    <w:rPr>
      <w:rFonts w:ascii="Courier New" w:hAnsi="Courier New" w:cs="Courier New"/>
    </w:rPr>
  </w:style>
  <w:style w:type="character" w:customStyle="1" w:styleId="WW8Num26z2">
    <w:name w:val="WW8Num26z2"/>
    <w:rsid w:val="00CD52F8"/>
    <w:rPr>
      <w:rFonts w:ascii="Wingdings" w:hAnsi="Wingdings" w:cs="Wingdings"/>
    </w:rPr>
  </w:style>
  <w:style w:type="character" w:customStyle="1" w:styleId="WW8Num26z3">
    <w:name w:val="WW8Num26z3"/>
    <w:rsid w:val="00CD52F8"/>
    <w:rPr>
      <w:rFonts w:ascii="Symbol" w:hAnsi="Symbol" w:cs="Symbol"/>
    </w:rPr>
  </w:style>
  <w:style w:type="character" w:customStyle="1" w:styleId="WW8Num27z0">
    <w:name w:val="WW8Num27z0"/>
    <w:rsid w:val="00CD52F8"/>
    <w:rPr>
      <w:rFonts w:ascii="Wingdings" w:hAnsi="Wingdings" w:cs="Wingdings"/>
      <w:szCs w:val="32"/>
    </w:rPr>
  </w:style>
  <w:style w:type="character" w:customStyle="1" w:styleId="WW8Num27z1">
    <w:name w:val="WW8Num27z1"/>
    <w:rsid w:val="00CD52F8"/>
    <w:rPr>
      <w:rFonts w:ascii="Courier New" w:hAnsi="Courier New" w:cs="Courier New"/>
    </w:rPr>
  </w:style>
  <w:style w:type="character" w:customStyle="1" w:styleId="WW8Num27z2">
    <w:name w:val="WW8Num27z2"/>
    <w:rsid w:val="00CD52F8"/>
    <w:rPr>
      <w:rFonts w:ascii="Wingdings" w:hAnsi="Wingdings" w:cs="Wingdings"/>
    </w:rPr>
  </w:style>
  <w:style w:type="character" w:customStyle="1" w:styleId="WW8Num27z3">
    <w:name w:val="WW8Num27z3"/>
    <w:rsid w:val="00CD52F8"/>
    <w:rPr>
      <w:rFonts w:ascii="Symbol" w:hAnsi="Symbol" w:cs="Symbol"/>
    </w:rPr>
  </w:style>
  <w:style w:type="character" w:customStyle="1" w:styleId="WW8Num28z0">
    <w:name w:val="WW8Num28z0"/>
    <w:rsid w:val="00CD52F8"/>
    <w:rPr>
      <w:rFonts w:ascii="Wingdings" w:hAnsi="Wingdings" w:cs="Wingdings"/>
      <w:szCs w:val="32"/>
    </w:rPr>
  </w:style>
  <w:style w:type="character" w:customStyle="1" w:styleId="WW8Num28z1">
    <w:name w:val="WW8Num28z1"/>
    <w:rsid w:val="00CD52F8"/>
    <w:rPr>
      <w:rFonts w:ascii="Courier New" w:hAnsi="Courier New" w:cs="Courier New"/>
    </w:rPr>
  </w:style>
  <w:style w:type="character" w:customStyle="1" w:styleId="WW8Num28z2">
    <w:name w:val="WW8Num28z2"/>
    <w:rsid w:val="00CD52F8"/>
    <w:rPr>
      <w:rFonts w:ascii="Wingdings" w:hAnsi="Wingdings" w:cs="Wingdings"/>
    </w:rPr>
  </w:style>
  <w:style w:type="character" w:customStyle="1" w:styleId="WW8Num28z3">
    <w:name w:val="WW8Num28z3"/>
    <w:rsid w:val="00CD52F8"/>
    <w:rPr>
      <w:rFonts w:ascii="Symbol" w:hAnsi="Symbol" w:cs="Symbol"/>
    </w:rPr>
  </w:style>
  <w:style w:type="character" w:customStyle="1" w:styleId="WW8Num29z0">
    <w:name w:val="WW8Num29z0"/>
    <w:rsid w:val="00CD52F8"/>
    <w:rPr>
      <w:rFonts w:ascii="Wingdings" w:hAnsi="Wingdings" w:cs="Wingdings"/>
      <w:szCs w:val="32"/>
    </w:rPr>
  </w:style>
  <w:style w:type="character" w:customStyle="1" w:styleId="WW8Num29z1">
    <w:name w:val="WW8Num29z1"/>
    <w:rsid w:val="00CD52F8"/>
    <w:rPr>
      <w:rFonts w:ascii="Courier New" w:hAnsi="Courier New" w:cs="Courier New"/>
    </w:rPr>
  </w:style>
  <w:style w:type="character" w:customStyle="1" w:styleId="WW8Num29z2">
    <w:name w:val="WW8Num29z2"/>
    <w:rsid w:val="00CD52F8"/>
    <w:rPr>
      <w:rFonts w:ascii="Wingdings" w:hAnsi="Wingdings" w:cs="Wingdings"/>
    </w:rPr>
  </w:style>
  <w:style w:type="character" w:customStyle="1" w:styleId="WW8Num29z3">
    <w:name w:val="WW8Num29z3"/>
    <w:rsid w:val="00CD52F8"/>
    <w:rPr>
      <w:rFonts w:ascii="Symbol" w:hAnsi="Symbol" w:cs="Symbol"/>
    </w:rPr>
  </w:style>
  <w:style w:type="character" w:customStyle="1" w:styleId="WW8Num30z0">
    <w:name w:val="WW8Num30z0"/>
    <w:rsid w:val="00CD52F8"/>
    <w:rPr>
      <w:rFonts w:ascii="Wingdings" w:hAnsi="Wingdings" w:cs="Wingdings"/>
      <w:szCs w:val="32"/>
    </w:rPr>
  </w:style>
  <w:style w:type="character" w:customStyle="1" w:styleId="WW8Num30z1">
    <w:name w:val="WW8Num30z1"/>
    <w:rsid w:val="00CD52F8"/>
    <w:rPr>
      <w:rFonts w:ascii="Courier New" w:hAnsi="Courier New" w:cs="Courier New"/>
    </w:rPr>
  </w:style>
  <w:style w:type="character" w:customStyle="1" w:styleId="WW8Num30z2">
    <w:name w:val="WW8Num30z2"/>
    <w:rsid w:val="00CD52F8"/>
    <w:rPr>
      <w:rFonts w:ascii="Wingdings" w:hAnsi="Wingdings" w:cs="Wingdings"/>
    </w:rPr>
  </w:style>
  <w:style w:type="character" w:customStyle="1" w:styleId="WW8Num30z3">
    <w:name w:val="WW8Num30z3"/>
    <w:rsid w:val="00CD52F8"/>
    <w:rPr>
      <w:rFonts w:ascii="Symbol" w:hAnsi="Symbol" w:cs="Symbol"/>
    </w:rPr>
  </w:style>
  <w:style w:type="character" w:customStyle="1" w:styleId="WW8Num31z0">
    <w:name w:val="WW8Num31z0"/>
    <w:rsid w:val="00CD52F8"/>
    <w:rPr>
      <w:rFonts w:ascii="Wingdings" w:hAnsi="Wingdings" w:cs="Wingdings"/>
      <w:szCs w:val="32"/>
    </w:rPr>
  </w:style>
  <w:style w:type="character" w:customStyle="1" w:styleId="WW8Num31z1">
    <w:name w:val="WW8Num31z1"/>
    <w:rsid w:val="00CD52F8"/>
    <w:rPr>
      <w:rFonts w:ascii="Courier New" w:hAnsi="Courier New" w:cs="Courier New"/>
    </w:rPr>
  </w:style>
  <w:style w:type="character" w:customStyle="1" w:styleId="WW8Num31z2">
    <w:name w:val="WW8Num31z2"/>
    <w:rsid w:val="00CD52F8"/>
    <w:rPr>
      <w:rFonts w:ascii="Wingdings" w:hAnsi="Wingdings" w:cs="Wingdings"/>
    </w:rPr>
  </w:style>
  <w:style w:type="character" w:customStyle="1" w:styleId="WW8Num31z3">
    <w:name w:val="WW8Num31z3"/>
    <w:rsid w:val="00CD52F8"/>
    <w:rPr>
      <w:rFonts w:ascii="Symbol" w:hAnsi="Symbol" w:cs="Symbol"/>
    </w:rPr>
  </w:style>
  <w:style w:type="character" w:customStyle="1" w:styleId="WW8Num32z0">
    <w:name w:val="WW8Num32z0"/>
    <w:rsid w:val="00CD52F8"/>
    <w:rPr>
      <w:rFonts w:ascii="Wingdings" w:hAnsi="Wingdings" w:cs="Wingdings"/>
      <w:szCs w:val="32"/>
    </w:rPr>
  </w:style>
  <w:style w:type="character" w:customStyle="1" w:styleId="WW8Num32z1">
    <w:name w:val="WW8Num32z1"/>
    <w:rsid w:val="00CD52F8"/>
    <w:rPr>
      <w:rFonts w:ascii="Courier New" w:hAnsi="Courier New" w:cs="Courier New"/>
    </w:rPr>
  </w:style>
  <w:style w:type="character" w:customStyle="1" w:styleId="WW8Num32z2">
    <w:name w:val="WW8Num32z2"/>
    <w:rsid w:val="00CD52F8"/>
    <w:rPr>
      <w:rFonts w:ascii="Wingdings" w:hAnsi="Wingdings" w:cs="Wingdings"/>
    </w:rPr>
  </w:style>
  <w:style w:type="character" w:customStyle="1" w:styleId="WW8Num32z3">
    <w:name w:val="WW8Num32z3"/>
    <w:rsid w:val="00CD52F8"/>
    <w:rPr>
      <w:rFonts w:ascii="Symbol" w:hAnsi="Symbol" w:cs="Symbol"/>
    </w:rPr>
  </w:style>
  <w:style w:type="character" w:customStyle="1" w:styleId="WW8Num33z0">
    <w:name w:val="WW8Num33z0"/>
    <w:rsid w:val="00CD52F8"/>
    <w:rPr>
      <w:rFonts w:ascii="Wingdings" w:hAnsi="Wingdings" w:cs="Wingdings"/>
      <w:szCs w:val="32"/>
    </w:rPr>
  </w:style>
  <w:style w:type="character" w:customStyle="1" w:styleId="WW8Num33z1">
    <w:name w:val="WW8Num33z1"/>
    <w:rsid w:val="00CD52F8"/>
    <w:rPr>
      <w:rFonts w:ascii="Courier New" w:hAnsi="Courier New" w:cs="Courier New"/>
    </w:rPr>
  </w:style>
  <w:style w:type="character" w:customStyle="1" w:styleId="WW8Num33z2">
    <w:name w:val="WW8Num33z2"/>
    <w:rsid w:val="00CD52F8"/>
    <w:rPr>
      <w:rFonts w:ascii="Wingdings" w:hAnsi="Wingdings" w:cs="Wingdings"/>
    </w:rPr>
  </w:style>
  <w:style w:type="character" w:customStyle="1" w:styleId="WW8Num33z3">
    <w:name w:val="WW8Num33z3"/>
    <w:rsid w:val="00CD52F8"/>
    <w:rPr>
      <w:rFonts w:ascii="Symbol" w:hAnsi="Symbol" w:cs="Symbol"/>
    </w:rPr>
  </w:style>
  <w:style w:type="character" w:customStyle="1" w:styleId="WW8Num34z0">
    <w:name w:val="WW8Num34z0"/>
    <w:rsid w:val="00CD52F8"/>
    <w:rPr>
      <w:rFonts w:ascii="Wingdings" w:hAnsi="Wingdings" w:cs="Wingdings"/>
    </w:rPr>
  </w:style>
  <w:style w:type="character" w:customStyle="1" w:styleId="WW8Num34z1">
    <w:name w:val="WW8Num34z1"/>
    <w:rsid w:val="00CD52F8"/>
    <w:rPr>
      <w:rFonts w:ascii="Courier New" w:hAnsi="Courier New" w:cs="Courier New"/>
    </w:rPr>
  </w:style>
  <w:style w:type="character" w:customStyle="1" w:styleId="WW8Num34z3">
    <w:name w:val="WW8Num34z3"/>
    <w:rsid w:val="00CD52F8"/>
    <w:rPr>
      <w:rFonts w:ascii="Symbol" w:hAnsi="Symbol" w:cs="Symbol"/>
    </w:rPr>
  </w:style>
  <w:style w:type="character" w:customStyle="1" w:styleId="WW8Num35z0">
    <w:name w:val="WW8Num35z0"/>
    <w:rsid w:val="00CD52F8"/>
    <w:rPr>
      <w:rFonts w:ascii="Wingdings" w:hAnsi="Wingdings" w:cs="Wingdings"/>
      <w:szCs w:val="32"/>
    </w:rPr>
  </w:style>
  <w:style w:type="character" w:customStyle="1" w:styleId="WW8Num35z1">
    <w:name w:val="WW8Num35z1"/>
    <w:rsid w:val="00CD52F8"/>
    <w:rPr>
      <w:rFonts w:ascii="Courier New" w:hAnsi="Courier New" w:cs="Courier New"/>
    </w:rPr>
  </w:style>
  <w:style w:type="character" w:customStyle="1" w:styleId="WW8Num35z2">
    <w:name w:val="WW8Num35z2"/>
    <w:rsid w:val="00CD52F8"/>
    <w:rPr>
      <w:rFonts w:ascii="Wingdings" w:hAnsi="Wingdings" w:cs="Wingdings"/>
    </w:rPr>
  </w:style>
  <w:style w:type="character" w:customStyle="1" w:styleId="WW8Num35z3">
    <w:name w:val="WW8Num35z3"/>
    <w:rsid w:val="00CD52F8"/>
    <w:rPr>
      <w:rFonts w:ascii="Symbol" w:hAnsi="Symbol" w:cs="Symbol"/>
    </w:rPr>
  </w:style>
  <w:style w:type="character" w:customStyle="1" w:styleId="WW8Num36z0">
    <w:name w:val="WW8Num36z0"/>
    <w:rsid w:val="00CD52F8"/>
    <w:rPr>
      <w:rFonts w:ascii="Wingdings" w:hAnsi="Wingdings" w:cs="Wingdings"/>
      <w:szCs w:val="32"/>
    </w:rPr>
  </w:style>
  <w:style w:type="character" w:customStyle="1" w:styleId="WW8Num36z1">
    <w:name w:val="WW8Num36z1"/>
    <w:rsid w:val="00CD52F8"/>
    <w:rPr>
      <w:rFonts w:ascii="Courier New" w:hAnsi="Courier New" w:cs="Courier New"/>
    </w:rPr>
  </w:style>
  <w:style w:type="character" w:customStyle="1" w:styleId="WW8Num36z2">
    <w:name w:val="WW8Num36z2"/>
    <w:rsid w:val="00CD52F8"/>
    <w:rPr>
      <w:rFonts w:ascii="Wingdings" w:hAnsi="Wingdings" w:cs="Wingdings"/>
    </w:rPr>
  </w:style>
  <w:style w:type="character" w:customStyle="1" w:styleId="WW8Num36z3">
    <w:name w:val="WW8Num36z3"/>
    <w:rsid w:val="00CD52F8"/>
    <w:rPr>
      <w:rFonts w:ascii="Symbol" w:hAnsi="Symbol" w:cs="Symbol"/>
    </w:rPr>
  </w:style>
  <w:style w:type="character" w:customStyle="1" w:styleId="WW8Num37z0">
    <w:name w:val="WW8Num37z0"/>
    <w:rsid w:val="00CD52F8"/>
    <w:rPr>
      <w:rFonts w:ascii="Wingdings" w:hAnsi="Wingdings" w:cs="Wingdings"/>
      <w:szCs w:val="32"/>
    </w:rPr>
  </w:style>
  <w:style w:type="character" w:customStyle="1" w:styleId="WW8Num37z1">
    <w:name w:val="WW8Num37z1"/>
    <w:rsid w:val="00CD52F8"/>
    <w:rPr>
      <w:rFonts w:ascii="Courier New" w:hAnsi="Courier New" w:cs="Courier New"/>
    </w:rPr>
  </w:style>
  <w:style w:type="character" w:customStyle="1" w:styleId="WW8Num37z2">
    <w:name w:val="WW8Num37z2"/>
    <w:rsid w:val="00CD52F8"/>
    <w:rPr>
      <w:rFonts w:ascii="Wingdings" w:hAnsi="Wingdings" w:cs="Wingdings"/>
    </w:rPr>
  </w:style>
  <w:style w:type="character" w:customStyle="1" w:styleId="WW8Num37z3">
    <w:name w:val="WW8Num37z3"/>
    <w:rsid w:val="00CD52F8"/>
    <w:rPr>
      <w:rFonts w:ascii="Symbol" w:hAnsi="Symbol" w:cs="Symbol"/>
    </w:rPr>
  </w:style>
  <w:style w:type="character" w:customStyle="1" w:styleId="WW8Num38z0">
    <w:name w:val="WW8Num38z0"/>
    <w:rsid w:val="00CD52F8"/>
    <w:rPr>
      <w:rFonts w:ascii="Wingdings" w:hAnsi="Wingdings" w:cs="Wingdings"/>
    </w:rPr>
  </w:style>
  <w:style w:type="character" w:customStyle="1" w:styleId="WW8Num38z1">
    <w:name w:val="WW8Num38z1"/>
    <w:rsid w:val="00CD52F8"/>
    <w:rPr>
      <w:rFonts w:ascii="Courier New" w:hAnsi="Courier New" w:cs="Courier New"/>
    </w:rPr>
  </w:style>
  <w:style w:type="character" w:customStyle="1" w:styleId="WW8Num38z3">
    <w:name w:val="WW8Num38z3"/>
    <w:rsid w:val="00CD52F8"/>
    <w:rPr>
      <w:rFonts w:ascii="Symbol" w:hAnsi="Symbol" w:cs="Symbol"/>
    </w:rPr>
  </w:style>
  <w:style w:type="character" w:customStyle="1" w:styleId="WW8Num39z0">
    <w:name w:val="WW8Num39z0"/>
    <w:rsid w:val="00CD52F8"/>
    <w:rPr>
      <w:rFonts w:ascii="Wingdings" w:hAnsi="Wingdings" w:cs="Wingdings"/>
      <w:szCs w:val="32"/>
    </w:rPr>
  </w:style>
  <w:style w:type="character" w:customStyle="1" w:styleId="WW8Num39z1">
    <w:name w:val="WW8Num39z1"/>
    <w:rsid w:val="00CD52F8"/>
    <w:rPr>
      <w:rFonts w:ascii="Courier New" w:hAnsi="Courier New" w:cs="Courier New"/>
    </w:rPr>
  </w:style>
  <w:style w:type="character" w:customStyle="1" w:styleId="WW8Num39z2">
    <w:name w:val="WW8Num39z2"/>
    <w:rsid w:val="00CD52F8"/>
    <w:rPr>
      <w:rFonts w:ascii="Wingdings" w:hAnsi="Wingdings" w:cs="Wingdings"/>
    </w:rPr>
  </w:style>
  <w:style w:type="character" w:customStyle="1" w:styleId="WW8Num39z3">
    <w:name w:val="WW8Num39z3"/>
    <w:rsid w:val="00CD52F8"/>
    <w:rPr>
      <w:rFonts w:ascii="Symbol" w:hAnsi="Symbol" w:cs="Symbol"/>
    </w:rPr>
  </w:style>
  <w:style w:type="character" w:customStyle="1" w:styleId="WW8Num40z0">
    <w:name w:val="WW8Num40z0"/>
    <w:rsid w:val="00CD52F8"/>
    <w:rPr>
      <w:rFonts w:ascii="Wingdings" w:hAnsi="Wingdings" w:cs="Wingdings"/>
    </w:rPr>
  </w:style>
  <w:style w:type="character" w:customStyle="1" w:styleId="WW8Num40z1">
    <w:name w:val="WW8Num40z1"/>
    <w:rsid w:val="00CD52F8"/>
    <w:rPr>
      <w:rFonts w:ascii="Courier New" w:hAnsi="Courier New" w:cs="Courier New"/>
    </w:rPr>
  </w:style>
  <w:style w:type="character" w:customStyle="1" w:styleId="WW8Num40z3">
    <w:name w:val="WW8Num40z3"/>
    <w:rsid w:val="00CD52F8"/>
    <w:rPr>
      <w:rFonts w:ascii="Symbol" w:hAnsi="Symbol" w:cs="Symbol"/>
    </w:rPr>
  </w:style>
  <w:style w:type="character" w:customStyle="1" w:styleId="WW8Num41z0">
    <w:name w:val="WW8Num41z0"/>
    <w:rsid w:val="00CD52F8"/>
    <w:rPr>
      <w:rFonts w:ascii="Wingdings" w:hAnsi="Wingdings" w:cs="Wingdings"/>
      <w:szCs w:val="32"/>
    </w:rPr>
  </w:style>
  <w:style w:type="character" w:customStyle="1" w:styleId="WW8Num41z1">
    <w:name w:val="WW8Num41z1"/>
    <w:rsid w:val="00CD52F8"/>
    <w:rPr>
      <w:rFonts w:ascii="Courier New" w:hAnsi="Courier New" w:cs="Courier New"/>
    </w:rPr>
  </w:style>
  <w:style w:type="character" w:customStyle="1" w:styleId="WW8Num41z2">
    <w:name w:val="WW8Num41z2"/>
    <w:rsid w:val="00CD52F8"/>
    <w:rPr>
      <w:rFonts w:ascii="Wingdings" w:hAnsi="Wingdings" w:cs="Wingdings"/>
    </w:rPr>
  </w:style>
  <w:style w:type="character" w:customStyle="1" w:styleId="WW8Num41z3">
    <w:name w:val="WW8Num41z3"/>
    <w:rsid w:val="00CD52F8"/>
    <w:rPr>
      <w:rFonts w:ascii="Symbol" w:hAnsi="Symbol" w:cs="Symbol"/>
    </w:rPr>
  </w:style>
  <w:style w:type="character" w:customStyle="1" w:styleId="1">
    <w:name w:val="خط الفقرة الافتراضي1"/>
    <w:rsid w:val="00CD52F8"/>
  </w:style>
  <w:style w:type="character" w:styleId="Hyperlink">
    <w:name w:val="Hyperlink"/>
    <w:rsid w:val="00CD52F8"/>
    <w:rPr>
      <w:color w:val="0000FF"/>
      <w:u w:val="single"/>
    </w:rPr>
  </w:style>
  <w:style w:type="paragraph" w:customStyle="1" w:styleId="Heading">
    <w:name w:val="Heading"/>
    <w:basedOn w:val="Normal"/>
    <w:next w:val="BodyText"/>
    <w:rsid w:val="00CD52F8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styleId="BodyText">
    <w:name w:val="Body Text"/>
    <w:basedOn w:val="Normal"/>
    <w:rsid w:val="00CD52F8"/>
    <w:pPr>
      <w:spacing w:after="120"/>
    </w:pPr>
  </w:style>
  <w:style w:type="paragraph" w:styleId="List">
    <w:name w:val="List"/>
    <w:basedOn w:val="BodyText"/>
    <w:rsid w:val="00CD52F8"/>
    <w:rPr>
      <w:rFonts w:cs="Lohit Hindi"/>
    </w:rPr>
  </w:style>
  <w:style w:type="paragraph" w:styleId="Caption">
    <w:name w:val="caption"/>
    <w:basedOn w:val="Normal"/>
    <w:qFormat/>
    <w:rsid w:val="00CD52F8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rsid w:val="00CD52F8"/>
    <w:pPr>
      <w:suppressLineNumbers/>
    </w:pPr>
    <w:rPr>
      <w:rFonts w:cs="Lohit Hindi"/>
    </w:rPr>
  </w:style>
  <w:style w:type="paragraph" w:customStyle="1" w:styleId="ececmsonormal">
    <w:name w:val="ec_ec_msonormal"/>
    <w:basedOn w:val="Normal"/>
    <w:rsid w:val="00CD52F8"/>
    <w:pPr>
      <w:bidi w:val="0"/>
      <w:spacing w:before="280" w:after="280"/>
    </w:pPr>
  </w:style>
  <w:style w:type="paragraph" w:customStyle="1" w:styleId="10">
    <w:name w:val="نص في بالون1"/>
    <w:basedOn w:val="Normal"/>
    <w:rsid w:val="00CD52F8"/>
    <w:pPr>
      <w:jc w:val="left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2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Curriculum Vitae</vt:lpstr>
      <vt:lpstr>Curriculum Vitae</vt:lpstr>
    </vt:vector>
  </TitlesOfParts>
  <Company/>
  <LinksUpToDate>false</LinksUpToDate>
  <CharactersWithSpaces>2727</CharactersWithSpaces>
  <SharedDoc>false</SharedDoc>
  <HLinks>
    <vt:vector size="6" baseType="variant">
      <vt:variant>
        <vt:i4>1572886</vt:i4>
      </vt:variant>
      <vt:variant>
        <vt:i4>0</vt:i4>
      </vt:variant>
      <vt:variant>
        <vt:i4>0</vt:i4>
      </vt:variant>
      <vt:variant>
        <vt:i4>5</vt:i4>
      </vt:variant>
      <vt:variant>
        <vt:lpwstr>mailto:eng_almofawez@hotmail.com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Majed AlDeeri-Saudi Arabia-Riyadh</dc:creator>
  <cp:lastModifiedBy>jilani</cp:lastModifiedBy>
  <cp:revision>6</cp:revision>
  <cp:lastPrinted>2011-03-08T03:03:00Z</cp:lastPrinted>
  <dcterms:created xsi:type="dcterms:W3CDTF">2017-05-16T07:26:00Z</dcterms:created>
  <dcterms:modified xsi:type="dcterms:W3CDTF">2017-07-10T12:26:00Z</dcterms:modified>
</cp:coreProperties>
</file>