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BBF97" w14:textId="77777777" w:rsidR="004A6738" w:rsidRDefault="004A6738" w:rsidP="007E55BA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02A1DDD9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14:paraId="16C88715" w14:textId="53CC8854" w:rsidR="004A6738" w:rsidRDefault="004A6738" w:rsidP="006F5B50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 w:rsidR="00490FFC">
        <w:rPr>
          <w:rFonts w:eastAsiaTheme="minorHAnsi"/>
          <w:b/>
          <w:bCs/>
        </w:rPr>
        <w:t>Lab11</w:t>
      </w:r>
    </w:p>
    <w:p w14:paraId="25F2DB6B" w14:textId="74F25524" w:rsidR="004A6738" w:rsidRDefault="00490FFC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Array of objects</w:t>
      </w:r>
    </w:p>
    <w:p w14:paraId="70D8577C" w14:textId="77777777" w:rsidR="004A6738" w:rsidRDefault="004A6738" w:rsidP="004A6738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36A1120E" w14:textId="77777777" w:rsidR="004A6738" w:rsidRPr="004A6738" w:rsidRDefault="004A6738" w:rsidP="004A6738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0FAEAE07" w14:textId="14A712C8" w:rsidR="00A0307E" w:rsidRDefault="00A0307E" w:rsidP="00E76AD9">
      <w:pPr>
        <w:pStyle w:val="Heading1"/>
        <w:spacing w:line="360" w:lineRule="auto"/>
      </w:pPr>
      <w:r>
        <w:t>Instructions</w:t>
      </w:r>
    </w:p>
    <w:p w14:paraId="3B5706A7" w14:textId="4D607EB6" w:rsidR="00A0307E" w:rsidRDefault="00A0307E" w:rsidP="00A0307E">
      <w:r>
        <w:t>Web-CAT submission URL:</w:t>
      </w:r>
    </w:p>
    <w:p w14:paraId="7912E928" w14:textId="77777777" w:rsidR="00A618E6" w:rsidRDefault="00BB02F1" w:rsidP="00A618E6">
      <w:pPr>
        <w:rPr>
          <w:rFonts w:ascii="Courier" w:hAnsi="Courier"/>
        </w:rPr>
      </w:pPr>
      <w:hyperlink r:id="rId7" w:history="1">
        <w:r w:rsidR="00A618E6" w:rsidRPr="00E75266">
          <w:rPr>
            <w:rStyle w:val="Hyperlink"/>
            <w:rFonts w:ascii="Courier" w:hAnsi="Courier"/>
          </w:rPr>
          <w:t>http://10.131.240.28:8080/Web-CAT/WebObjects/Web-CAT.woa/wa/assignments/eclipse</w:t>
        </w:r>
      </w:hyperlink>
    </w:p>
    <w:p w14:paraId="1FA70BB7" w14:textId="77777777" w:rsidR="00A618E6" w:rsidRDefault="00A618E6" w:rsidP="00A618E6">
      <w:pPr>
        <w:rPr>
          <w:rFonts w:ascii="Courier" w:hAnsi="Courier"/>
        </w:rPr>
      </w:pPr>
    </w:p>
    <w:p w14:paraId="5C3E6D0A" w14:textId="6587A3E2" w:rsidR="00E76AD9" w:rsidRPr="00A618E6" w:rsidRDefault="00E76AD9" w:rsidP="00A618E6">
      <w:pPr>
        <w:pStyle w:val="Heading1"/>
        <w:rPr>
          <w:rFonts w:ascii="Courier" w:hAnsi="Courier"/>
        </w:rPr>
      </w:pPr>
      <w:r>
        <w:t>Objectives:</w:t>
      </w:r>
    </w:p>
    <w:p w14:paraId="0A5F0C53" w14:textId="10E55A86" w:rsidR="008D153E" w:rsidRDefault="00EE5DBF" w:rsidP="003E63D6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To know how to define and create an array.</w:t>
      </w:r>
    </w:p>
    <w:p w14:paraId="3C684095" w14:textId="191807A9" w:rsidR="00EE5DBF" w:rsidRDefault="00EE5DBF" w:rsidP="00EE5DBF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To know how to </w:t>
      </w:r>
      <w:r w:rsidR="00A602AB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pass array to method and return array from method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.</w:t>
      </w:r>
    </w:p>
    <w:p w14:paraId="02520306" w14:textId="49ED4706" w:rsidR="00EE5DBF" w:rsidRPr="00EE5DBF" w:rsidRDefault="00EE5DBF" w:rsidP="00EE5DBF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To know how to </w:t>
      </w:r>
      <w:r w:rsidR="00A602AB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create object with arrays as attributes</w:t>
      </w:r>
    </w:p>
    <w:p w14:paraId="2C69434C" w14:textId="6578F9F2" w:rsidR="00A602AB" w:rsidRPr="00A602AB" w:rsidRDefault="00EE5DBF" w:rsidP="00A602AB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To know how to </w:t>
      </w:r>
      <w:r w:rsidR="00A602AB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add elements to arrays</w:t>
      </w:r>
    </w:p>
    <w:p w14:paraId="0C198584" w14:textId="17A61FF1" w:rsidR="00A602AB" w:rsidRPr="00A602AB" w:rsidRDefault="00A602AB" w:rsidP="00A602AB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To know how to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search arrays</w:t>
      </w:r>
    </w:p>
    <w:p w14:paraId="767309C4" w14:textId="04F9E0DB" w:rsidR="00A602AB" w:rsidRPr="00A602AB" w:rsidRDefault="00A602AB" w:rsidP="00A602AB">
      <w:pPr>
        <w:pStyle w:val="Heading1"/>
        <w:numPr>
          <w:ilvl w:val="0"/>
          <w:numId w:val="17"/>
        </w:numPr>
        <w:spacing w:before="120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EE5DBF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To know how to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 xml:space="preserve">find max element in an </w:t>
      </w:r>
      <w:r w:rsidR="00BB591C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array</w:t>
      </w:r>
    </w:p>
    <w:p w14:paraId="13EFED65" w14:textId="77777777" w:rsidR="00A602AB" w:rsidRPr="00EE5DBF" w:rsidRDefault="00A602AB" w:rsidP="00EE5DBF"/>
    <w:p w14:paraId="682F9312" w14:textId="77777777" w:rsidR="00EE5DBF" w:rsidRPr="00EE5DBF" w:rsidRDefault="00EE5DBF" w:rsidP="00EE5DBF"/>
    <w:p w14:paraId="0ABDEB2B" w14:textId="77777777" w:rsidR="00AF338B" w:rsidRPr="00AF338B" w:rsidRDefault="00AF338B" w:rsidP="00AF338B"/>
    <w:p w14:paraId="4A14BD9F" w14:textId="77777777" w:rsidR="003E63D6" w:rsidRPr="003E63D6" w:rsidRDefault="003E63D6" w:rsidP="003E63D6"/>
    <w:p w14:paraId="12D329EA" w14:textId="77777777" w:rsidR="003E63D6" w:rsidRPr="003E63D6" w:rsidRDefault="003E63D6" w:rsidP="003E63D6"/>
    <w:p w14:paraId="6831B47C" w14:textId="77777777" w:rsidR="0038636D" w:rsidRDefault="008D153E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br w:type="page"/>
      </w:r>
    </w:p>
    <w:p w14:paraId="55E5D89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public class Student {</w:t>
      </w:r>
    </w:p>
    <w:p w14:paraId="6DB2964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int id;</w:t>
      </w:r>
    </w:p>
    <w:p w14:paraId="773D27C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String name;</w:t>
      </w:r>
    </w:p>
    <w:p w14:paraId="002C818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double score;</w:t>
      </w:r>
    </w:p>
    <w:p w14:paraId="46719F0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14:paraId="0FEE0BD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Student(int id, String name, double score) {</w:t>
      </w:r>
    </w:p>
    <w:p w14:paraId="3A47E4A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this.id = id;</w:t>
      </w:r>
    </w:p>
    <w:p w14:paraId="731AEBE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this.name = name;</w:t>
      </w:r>
    </w:p>
    <w:p w14:paraId="6AD9AB1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this.score = score;</w:t>
      </w:r>
    </w:p>
    <w:p w14:paraId="3B85F3B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1CE3834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5F3025C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int getId() {</w:t>
      </w:r>
    </w:p>
    <w:p w14:paraId="55269EE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return id;</w:t>
      </w:r>
    </w:p>
    <w:p w14:paraId="45AB130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4F05F13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202FC7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String getName() {</w:t>
      </w:r>
    </w:p>
    <w:p w14:paraId="379BE08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return name;</w:t>
      </w:r>
    </w:p>
    <w:p w14:paraId="72028F6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67458C1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721BFE1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double getScore() {</w:t>
      </w:r>
    </w:p>
    <w:p w14:paraId="36EF608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return score;</w:t>
      </w:r>
    </w:p>
    <w:p w14:paraId="18568F9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4BCF029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5FA4702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1BEE6D97" w14:textId="129519B7" w:rsidR="00A618E6" w:rsidRPr="008D153E" w:rsidRDefault="00A618E6" w:rsidP="008D153E"/>
    <w:p w14:paraId="5321D454" w14:textId="2E45D66B" w:rsidR="006F2CDF" w:rsidRDefault="006F2CDF" w:rsidP="00A618E6">
      <w:pPr>
        <w:pStyle w:val="Heading1"/>
        <w:spacing w:line="360" w:lineRule="auto"/>
      </w:pPr>
      <w:r>
        <w:t>Lab Exercise 1</w:t>
      </w:r>
      <w:r w:rsidR="0021437C">
        <w:t xml:space="preserve"> (Lab Homework</w:t>
      </w:r>
      <w:r w:rsidR="009816B8">
        <w:t>)</w:t>
      </w:r>
      <w:r w:rsidR="004D56CB">
        <w:t xml:space="preserve"> – </w:t>
      </w:r>
      <w:r w:rsidR="00E67401">
        <w:t xml:space="preserve">Expected </w:t>
      </w:r>
      <w:r w:rsidR="004D56CB">
        <w:t xml:space="preserve">Time: </w:t>
      </w:r>
      <w:r w:rsidR="00A23FD0">
        <w:t>2 hours</w:t>
      </w:r>
    </w:p>
    <w:p w14:paraId="411DDFB8" w14:textId="602645DD" w:rsidR="00F75E7A" w:rsidRDefault="00F75E7A" w:rsidP="00F75E7A">
      <w:pPr>
        <w:pStyle w:val="Heading2"/>
        <w:spacing w:line="360" w:lineRule="auto"/>
      </w:pPr>
      <w:r>
        <w:t>Part 1</w:t>
      </w:r>
      <w:r w:rsidR="004A38C5">
        <w:t xml:space="preserve"> (</w:t>
      </w:r>
      <w:r w:rsidR="00B84CF1">
        <w:t xml:space="preserve">read/write </w:t>
      </w:r>
      <w:r w:rsidR="004A38C5">
        <w:t xml:space="preserve">array </w:t>
      </w:r>
      <w:r w:rsidR="00B84CF1">
        <w:t>values</w:t>
      </w:r>
      <w:r w:rsidR="004A38C5">
        <w:t>)</w:t>
      </w:r>
    </w:p>
    <w:p w14:paraId="631B9C88" w14:textId="63DEDF8D" w:rsidR="00615928" w:rsidRDefault="001E26BD" w:rsidP="00F75E7A">
      <w:pPr>
        <w:spacing w:line="360" w:lineRule="auto"/>
      </w:pPr>
      <w:r>
        <w:t>Write a program</w:t>
      </w:r>
      <w:r w:rsidR="001D5862">
        <w:t xml:space="preserve"> </w:t>
      </w:r>
      <w:r w:rsidR="001D5862" w:rsidRPr="001D5862">
        <w:rPr>
          <w:rFonts w:ascii="Monaco" w:hAnsi="Monaco" w:cs="Monaco"/>
          <w:b/>
          <w:color w:val="000000"/>
        </w:rPr>
        <w:t>CourseManager1</w:t>
      </w:r>
      <w:r w:rsidRPr="001D5862">
        <w:rPr>
          <w:b/>
        </w:rPr>
        <w:t xml:space="preserve"> </w:t>
      </w:r>
      <w:r w:rsidR="00652588">
        <w:t xml:space="preserve">that reads and prints </w:t>
      </w:r>
      <w:r w:rsidR="00615928">
        <w:t>scores of students in a course</w:t>
      </w:r>
      <w:r w:rsidR="00F81453">
        <w:t>.</w:t>
      </w:r>
      <w:r w:rsidR="00615928">
        <w:t xml:space="preserve"> The scores are double numbers between 0 and 100. </w:t>
      </w:r>
    </w:p>
    <w:p w14:paraId="4A9C2407" w14:textId="35510BE3" w:rsidR="00BF595F" w:rsidRDefault="00615928" w:rsidP="00615928">
      <w:pPr>
        <w:pStyle w:val="ListParagraph"/>
        <w:numPr>
          <w:ilvl w:val="0"/>
          <w:numId w:val="43"/>
        </w:numPr>
      </w:pPr>
      <w:r>
        <w:t>Your program should start by reading the number of the students taking the course.</w:t>
      </w:r>
    </w:p>
    <w:p w14:paraId="03E3791D" w14:textId="46547493" w:rsidR="00615928" w:rsidRDefault="00615928" w:rsidP="00615928">
      <w:pPr>
        <w:pStyle w:val="ListParagraph"/>
        <w:numPr>
          <w:ilvl w:val="0"/>
          <w:numId w:val="43"/>
        </w:numPr>
      </w:pPr>
      <w:r>
        <w:t>Then it reads and stores the scores in an array.</w:t>
      </w:r>
      <w:r w:rsidR="002D1668">
        <w:t xml:space="preserve"> If a score is invalid then your program should store 0.</w:t>
      </w:r>
    </w:p>
    <w:p w14:paraId="670FD791" w14:textId="06C5C2C5" w:rsidR="00DA7A98" w:rsidRPr="00BF595F" w:rsidRDefault="00DA7A98" w:rsidP="00615928">
      <w:pPr>
        <w:pStyle w:val="ListParagraph"/>
        <w:numPr>
          <w:ilvl w:val="0"/>
          <w:numId w:val="43"/>
        </w:numPr>
      </w:pPr>
      <w:r>
        <w:t>After that it prints the scores.</w:t>
      </w:r>
    </w:p>
    <w:p w14:paraId="25EB6547" w14:textId="538221C2" w:rsidR="00F52964" w:rsidRPr="00037943" w:rsidRDefault="006F2CDF" w:rsidP="006F2CDF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</w:p>
    <w:p w14:paraId="77953892" w14:textId="4A4C0444" w:rsidR="003E3BA0" w:rsidRPr="00CD094D" w:rsidRDefault="003E3BA0" w:rsidP="0019413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CD094D">
        <w:rPr>
          <w:rFonts w:ascii="Monaco" w:hAnsi="Monaco" w:cs="Monaco"/>
          <w:color w:val="000000"/>
          <w:sz w:val="22"/>
          <w:szCs w:val="22"/>
        </w:rPr>
        <w:t xml:space="preserve">Enter number of students: </w:t>
      </w:r>
      <w:r w:rsidRPr="00CD094D">
        <w:rPr>
          <w:rFonts w:ascii="Monaco" w:hAnsi="Monaco" w:cs="Monaco"/>
          <w:color w:val="00C87D"/>
          <w:sz w:val="22"/>
          <w:szCs w:val="22"/>
        </w:rPr>
        <w:t xml:space="preserve">4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32A82E74" w14:textId="4DE1B4B4" w:rsidR="003E3BA0" w:rsidRPr="00CD094D" w:rsidRDefault="003E3BA0" w:rsidP="0019413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CD094D">
        <w:rPr>
          <w:rFonts w:ascii="Monaco" w:hAnsi="Monaco" w:cs="Monaco"/>
          <w:color w:val="000000"/>
          <w:sz w:val="22"/>
          <w:szCs w:val="22"/>
        </w:rPr>
        <w:t xml:space="preserve">Please enter students' scores: </w:t>
      </w:r>
      <w:r w:rsidRPr="00CD094D">
        <w:rPr>
          <w:rFonts w:ascii="Monaco" w:hAnsi="Monaco" w:cs="Monaco"/>
          <w:color w:val="00C87D"/>
          <w:sz w:val="22"/>
          <w:szCs w:val="22"/>
        </w:rPr>
        <w:t xml:space="preserve">100 -30 75 90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790AE3E4" w14:textId="77777777" w:rsidR="003E3BA0" w:rsidRPr="00CD094D" w:rsidRDefault="003E3BA0" w:rsidP="0019413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CD094D">
        <w:rPr>
          <w:rFonts w:ascii="Monaco" w:hAnsi="Monaco" w:cs="Monaco"/>
          <w:color w:val="000000"/>
          <w:sz w:val="22"/>
          <w:szCs w:val="22"/>
        </w:rPr>
        <w:t>The score -30.0 you entered is wrong. Program will store score 0.</w:t>
      </w:r>
    </w:p>
    <w:p w14:paraId="69A216A7" w14:textId="61D8F177" w:rsidR="003E3BA0" w:rsidRPr="00CD094D" w:rsidRDefault="00F608CE" w:rsidP="00194137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line="360" w:lineRule="auto"/>
        <w:rPr>
          <w:rFonts w:ascii="Monaco" w:hAnsi="Monaco" w:cs="Monaco"/>
          <w:b w:val="0"/>
          <w:color w:val="000000"/>
          <w:sz w:val="22"/>
          <w:szCs w:val="22"/>
        </w:rPr>
      </w:pPr>
      <w:r w:rsidRPr="00CD094D">
        <w:rPr>
          <w:rFonts w:ascii="Monaco" w:hAnsi="Monaco" w:cs="Monaco"/>
          <w:b w:val="0"/>
          <w:color w:val="000000"/>
          <w:sz w:val="22"/>
          <w:szCs w:val="22"/>
        </w:rPr>
        <w:t xml:space="preserve">The scores are: </w:t>
      </w:r>
      <w:r w:rsidR="003E3BA0" w:rsidRPr="00CD094D">
        <w:rPr>
          <w:rFonts w:ascii="Monaco" w:hAnsi="Monaco" w:cs="Monaco"/>
          <w:b w:val="0"/>
          <w:color w:val="000000"/>
          <w:sz w:val="22"/>
          <w:szCs w:val="22"/>
        </w:rPr>
        <w:t>100.0 0.0 75.0 90.0</w:t>
      </w:r>
    </w:p>
    <w:p w14:paraId="3FEBD145" w14:textId="77777777" w:rsidR="009402C7" w:rsidRDefault="009402C7" w:rsidP="00AF7FA8">
      <w:pPr>
        <w:rPr>
          <w:b/>
          <w:sz w:val="36"/>
          <w:szCs w:val="36"/>
        </w:rPr>
      </w:pPr>
      <w:bookmarkStart w:id="0" w:name="_GoBack"/>
      <w:bookmarkEnd w:id="0"/>
    </w:p>
    <w:p w14:paraId="322B042E" w14:textId="14DA4C9D" w:rsidR="00AA47E3" w:rsidRPr="00E414E5" w:rsidRDefault="00AF7FA8" w:rsidP="00E414E5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Complete following pseudo code</w:t>
      </w:r>
    </w:p>
    <w:p w14:paraId="6F7637BC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java.util.Scanner;</w:t>
      </w:r>
    </w:p>
    <w:p w14:paraId="254521CE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CourseManager1 {</w:t>
      </w:r>
    </w:p>
    <w:p w14:paraId="682EB513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r>
        <w:rPr>
          <w:rFonts w:ascii="Consolas" w:hAnsi="Consolas" w:cs="Consolas"/>
          <w:color w:val="6A3E3E"/>
          <w:sz w:val="20"/>
          <w:szCs w:val="20"/>
        </w:rPr>
        <w:t>args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14:paraId="62E5808D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14:paraId="19819B95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Scanner(System.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1C3A6E5C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08A880FD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read the number of students ( array size) </w:t>
      </w:r>
    </w:p>
    <w:p w14:paraId="43691AEA" w14:textId="42D1DD7B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323A54E8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3F7F5F"/>
          <w:sz w:val="20"/>
          <w:szCs w:val="20"/>
        </w:rPr>
        <w:t>/* array size less than 1*/</w:t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 xml:space="preserve"> &lt; 1){</w:t>
      </w:r>
    </w:p>
    <w:p w14:paraId="02D81037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"Number of students is invalid. 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35F2CFD8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read array size  again</w:t>
      </w:r>
    </w:p>
    <w:p w14:paraId="3F1C5E59" w14:textId="082A858A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3E5C54BF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772C0A1C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define and declare the array ( double)</w:t>
      </w:r>
    </w:p>
    <w:p w14:paraId="6F8CD57F" w14:textId="6251B382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08E756C3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"Please enter students' scores: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2DF8206D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//read the array score</w:t>
      </w:r>
    </w:p>
    <w:p w14:paraId="2300C82C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++){</w:t>
      </w:r>
    </w:p>
    <w:p w14:paraId="700BF9E7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54F0DC5B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//read the array score</w:t>
      </w:r>
    </w:p>
    <w:p w14:paraId="20A6651F" w14:textId="37426C32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  <w:highlight w:val="lightGray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&gt;= 0 &amp;&amp; </w:t>
      </w:r>
      <w:r>
        <w:rPr>
          <w:rFonts w:ascii="Consolas" w:hAnsi="Consolas" w:cs="Consolas"/>
          <w:color w:val="6A3E3E"/>
          <w:sz w:val="20"/>
          <w:szCs w:val="20"/>
          <w:highlight w:val="lightGray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&lt;= 100){</w:t>
      </w:r>
    </w:p>
    <w:p w14:paraId="2A821E58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  <w:highlight w:val="lightGray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5CD2E5C4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21C57B34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14:paraId="30143C0E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"The score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6A3E3E"/>
          <w:sz w:val="20"/>
          <w:szCs w:val="20"/>
          <w:highlight w:val="lightGray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 you entered is wrong. Program will store score 0."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1350A77A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1835A440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5CEAF62D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"The scores are: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3CF30EC3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538A36B1" w14:textId="10737AF8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14468BAA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write a code to output the contents of the array (print the array score)</w:t>
      </w:r>
    </w:p>
    <w:p w14:paraId="611A45BE" w14:textId="39412C20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.println();</w:t>
      </w:r>
    </w:p>
    <w:p w14:paraId="47F27DF0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  <w:r>
        <w:rPr>
          <w:rFonts w:ascii="Consolas" w:hAnsi="Consolas" w:cs="Consolas"/>
          <w:color w:val="3F7F5F"/>
          <w:sz w:val="20"/>
          <w:szCs w:val="20"/>
        </w:rPr>
        <w:t xml:space="preserve">// end of main method </w:t>
      </w:r>
    </w:p>
    <w:p w14:paraId="3CD639F4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017A1059" w14:textId="77777777" w:rsidR="00AA47E3" w:rsidRDefault="00AA47E3" w:rsidP="007A35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  <w:r>
        <w:rPr>
          <w:rFonts w:ascii="Consolas" w:hAnsi="Consolas" w:cs="Consolas"/>
          <w:color w:val="3F7F5F"/>
          <w:sz w:val="20"/>
          <w:szCs w:val="20"/>
        </w:rPr>
        <w:t>// end of CourseManager1 class</w:t>
      </w:r>
    </w:p>
    <w:p w14:paraId="6118E79C" w14:textId="477990EA" w:rsidR="0018726C" w:rsidRDefault="0038636D" w:rsidP="003E3BA0">
      <w:pPr>
        <w:pStyle w:val="Heading2"/>
        <w:spacing w:line="360" w:lineRule="auto"/>
        <w:rPr>
          <w:u w:val="single"/>
        </w:rPr>
      </w:pPr>
      <w:r w:rsidRPr="0038636D">
        <w:rPr>
          <w:u w:val="single"/>
        </w:rPr>
        <w:t xml:space="preserve">Answer : </w:t>
      </w:r>
    </w:p>
    <w:p w14:paraId="1DB943D7" w14:textId="77777777" w:rsidR="0038636D" w:rsidRDefault="0038636D" w:rsidP="0038636D"/>
    <w:p w14:paraId="11B2FF7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import java.util.Scanner;</w:t>
      </w:r>
    </w:p>
    <w:p w14:paraId="1B00562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public class CourseManager1 {</w:t>
      </w:r>
    </w:p>
    <w:p w14:paraId="76F5AD5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static void main(String[] args) {</w:t>
      </w:r>
    </w:p>
    <w:p w14:paraId="4A07018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Scanner input = new Scanner(System.in);</w:t>
      </w:r>
    </w:p>
    <w:p w14:paraId="09D155C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System.out.print("Enter number of students: ");</w:t>
      </w:r>
    </w:p>
    <w:p w14:paraId="3ED3A72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int numOfStudents = input.nextInt();</w:t>
      </w:r>
    </w:p>
    <w:p w14:paraId="58C14FE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while (numOfStudents &lt; 1){</w:t>
      </w:r>
    </w:p>
    <w:p w14:paraId="0B24042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System.out.print("Number of students is invalid. Enter number of students: ");</w:t>
      </w:r>
    </w:p>
    <w:p w14:paraId="7FBF0EF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numOfStudents = input.nextInt();</w:t>
      </w:r>
    </w:p>
    <w:p w14:paraId="5FAE4E0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3CF37DC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ab/>
      </w:r>
      <w:r>
        <w:rPr>
          <w:rFonts w:ascii="Courier New" w:hAnsi="Courier New" w:cs="Courier New"/>
          <w:sz w:val="22"/>
          <w:szCs w:val="22"/>
        </w:rPr>
        <w:tab/>
        <w:t>double[] scores = new double[numOfStudents];</w:t>
      </w:r>
    </w:p>
    <w:p w14:paraId="642C964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System.out.print("Please enter students' scores: ");</w:t>
      </w:r>
    </w:p>
    <w:p w14:paraId="1D8E05F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6C87F5A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double score = input.nextDouble();</w:t>
      </w:r>
    </w:p>
    <w:p w14:paraId="36E8CDF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 &gt;= 0 &amp;&amp; score &lt;= 100){</w:t>
      </w:r>
    </w:p>
    <w:p w14:paraId="1C32F1D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scores[i] = score;</w:t>
      </w:r>
    </w:p>
    <w:p w14:paraId="6973E4B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1E1B5CF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{</w:t>
      </w:r>
    </w:p>
    <w:p w14:paraId="1ACA209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System.out.println("The score " + score + " you entered is wrong. Program will store score 0.");</w:t>
      </w:r>
    </w:p>
    <w:p w14:paraId="5750DE7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5472D85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54E15C8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System.out.print("The scores are: ");</w:t>
      </w:r>
    </w:p>
    <w:p w14:paraId="64A7EE0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1964535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System.out.print(scores[i] + " ");</w:t>
      </w:r>
    </w:p>
    <w:p w14:paraId="38DE430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41BDC77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System.out.println();</w:t>
      </w:r>
    </w:p>
    <w:p w14:paraId="289935D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18B308E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2769DF5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676C58FC" w14:textId="77777777" w:rsidR="0038636D" w:rsidRPr="0038636D" w:rsidRDefault="0038636D" w:rsidP="0038636D"/>
    <w:p w14:paraId="1E91B9D1" w14:textId="77777777" w:rsidR="0018726C" w:rsidRPr="007F5A8F" w:rsidRDefault="0018726C" w:rsidP="0018726C">
      <w:pPr>
        <w:shd w:val="clear" w:color="auto" w:fill="CCCCCC"/>
        <w:spacing w:line="480" w:lineRule="auto"/>
        <w:rPr>
          <w:b/>
          <w:sz w:val="28"/>
          <w:szCs w:val="28"/>
        </w:rPr>
      </w:pPr>
      <w:r w:rsidRPr="007F5A8F">
        <w:rPr>
          <w:b/>
          <w:sz w:val="28"/>
          <w:szCs w:val="28"/>
          <w:u w:val="single"/>
        </w:rPr>
        <w:t>At this point, s</w:t>
      </w:r>
      <w:r>
        <w:rPr>
          <w:b/>
          <w:sz w:val="28"/>
          <w:szCs w:val="28"/>
          <w:u w:val="single"/>
        </w:rPr>
        <w:t>ubmit your program to WebCAT</w:t>
      </w:r>
      <w:r w:rsidRPr="007F5A8F">
        <w:rPr>
          <w:b/>
          <w:sz w:val="28"/>
          <w:szCs w:val="28"/>
          <w:u w:val="single"/>
        </w:rPr>
        <w:t>.</w:t>
      </w:r>
    </w:p>
    <w:p w14:paraId="488B2EDD" w14:textId="77777777" w:rsidR="0018726C" w:rsidRPr="0018726C" w:rsidRDefault="0018726C" w:rsidP="0018726C"/>
    <w:p w14:paraId="21D0D79E" w14:textId="67B31082" w:rsidR="00F75E7A" w:rsidRDefault="00F75E7A" w:rsidP="003E3BA0">
      <w:pPr>
        <w:pStyle w:val="Heading2"/>
        <w:spacing w:line="360" w:lineRule="auto"/>
      </w:pPr>
      <w:r>
        <w:t>Part 2</w:t>
      </w:r>
      <w:r w:rsidR="00A81A74">
        <w:t xml:space="preserve"> (copy array, pass array as parameter, return array </w:t>
      </w:r>
      <w:r w:rsidR="00626C5B">
        <w:t>as result</w:t>
      </w:r>
      <w:r w:rsidR="00A81A74">
        <w:t>)</w:t>
      </w:r>
    </w:p>
    <w:p w14:paraId="4D8C3BD0" w14:textId="77777777" w:rsidR="002F1CD1" w:rsidRDefault="000B79FB" w:rsidP="00B34C50">
      <w:pPr>
        <w:spacing w:line="360" w:lineRule="auto"/>
      </w:pPr>
      <w:r>
        <w:t xml:space="preserve">Modify the previous program </w:t>
      </w:r>
      <w:r w:rsidR="00B34C50">
        <w:t>such that after reading the scores, your program compute</w:t>
      </w:r>
      <w:r w:rsidR="002F1CD1">
        <w:t>s</w:t>
      </w:r>
      <w:r w:rsidR="00B34C50">
        <w:t xml:space="preserve"> the letter grades and store them in an array of type </w:t>
      </w:r>
      <w:r w:rsidR="00B34C50" w:rsidRPr="00B34C50">
        <w:rPr>
          <w:rFonts w:ascii="Monaco" w:hAnsi="Monaco"/>
          <w:b/>
        </w:rPr>
        <w:t>char</w:t>
      </w:r>
      <w:r w:rsidR="00B34C50">
        <w:t xml:space="preserve">. </w:t>
      </w:r>
    </w:p>
    <w:p w14:paraId="1E88F95A" w14:textId="77777777" w:rsidR="002C6382" w:rsidRDefault="002F1CD1" w:rsidP="002F1CD1">
      <w:pPr>
        <w:pStyle w:val="ListParagraph"/>
        <w:numPr>
          <w:ilvl w:val="0"/>
          <w:numId w:val="46"/>
        </w:numPr>
      </w:pPr>
      <w:r>
        <w:t>W</w:t>
      </w:r>
      <w:r w:rsidR="00B34C50">
        <w:t xml:space="preserve">rite a </w:t>
      </w:r>
      <w:r w:rsidR="0007324F">
        <w:t xml:space="preserve">static </w:t>
      </w:r>
      <w:r w:rsidR="00B34C50">
        <w:t xml:space="preserve">method </w:t>
      </w:r>
      <w:r w:rsidR="00B34C50" w:rsidRPr="002F1CD1">
        <w:rPr>
          <w:rFonts w:ascii="Monaco" w:hAnsi="Monaco"/>
        </w:rPr>
        <w:t>scoreToGrade</w:t>
      </w:r>
      <w:r w:rsidR="00B34C50">
        <w:t xml:space="preserve"> that</w:t>
      </w:r>
    </w:p>
    <w:p w14:paraId="3CD259B6" w14:textId="77777777" w:rsidR="00BF21F0" w:rsidRDefault="002C6382" w:rsidP="002C6382">
      <w:pPr>
        <w:pStyle w:val="ListParagraph"/>
        <w:numPr>
          <w:ilvl w:val="1"/>
          <w:numId w:val="46"/>
        </w:numPr>
      </w:pPr>
      <w:r>
        <w:t>t</w:t>
      </w:r>
      <w:r w:rsidR="00B34C50">
        <w:t xml:space="preserve">akes the </w:t>
      </w:r>
      <w:r w:rsidR="00B34C50" w:rsidRPr="002F1CD1">
        <w:rPr>
          <w:b/>
        </w:rPr>
        <w:t>scores</w:t>
      </w:r>
      <w:r w:rsidR="00B34C50">
        <w:t xml:space="preserve"> array as parameter, </w:t>
      </w:r>
    </w:p>
    <w:p w14:paraId="5DDA739A" w14:textId="77777777" w:rsidR="00BF21F0" w:rsidRDefault="00B34C50" w:rsidP="002C6382">
      <w:pPr>
        <w:pStyle w:val="ListParagraph"/>
        <w:numPr>
          <w:ilvl w:val="1"/>
          <w:numId w:val="46"/>
        </w:numPr>
      </w:pPr>
      <w:r>
        <w:t xml:space="preserve">creates the </w:t>
      </w:r>
      <w:r w:rsidRPr="002F1CD1">
        <w:rPr>
          <w:b/>
        </w:rPr>
        <w:t>grades</w:t>
      </w:r>
      <w:r>
        <w:t xml:space="preserve"> array, </w:t>
      </w:r>
    </w:p>
    <w:p w14:paraId="5802C1CD" w14:textId="506009B6" w:rsidR="00BF21F0" w:rsidRDefault="00B34C50" w:rsidP="002C6382">
      <w:pPr>
        <w:pStyle w:val="ListParagraph"/>
        <w:numPr>
          <w:ilvl w:val="1"/>
          <w:numId w:val="46"/>
        </w:numPr>
      </w:pPr>
      <w:r>
        <w:t xml:space="preserve">fill </w:t>
      </w:r>
      <w:r w:rsidR="00BF21F0" w:rsidRPr="002F1CD1">
        <w:rPr>
          <w:b/>
        </w:rPr>
        <w:t>grades</w:t>
      </w:r>
      <w:r w:rsidR="00BF21F0">
        <w:t xml:space="preserve"> array </w:t>
      </w:r>
      <w:r>
        <w:t xml:space="preserve">up with letter grades </w:t>
      </w:r>
      <w:r w:rsidR="00544A83">
        <w:t>(A</w:t>
      </w:r>
      <w:r w:rsidR="00556147">
        <w:t>: 90-100</w:t>
      </w:r>
      <w:r w:rsidR="00544A83">
        <w:t>, B</w:t>
      </w:r>
      <w:r w:rsidR="00556147">
        <w:t>: 80-89</w:t>
      </w:r>
      <w:r w:rsidR="00544A83">
        <w:t>, C</w:t>
      </w:r>
      <w:r w:rsidR="00556147">
        <w:t>: 70-79</w:t>
      </w:r>
      <w:r w:rsidR="00544A83">
        <w:t>, D</w:t>
      </w:r>
      <w:r w:rsidR="00556147">
        <w:t>: 60-69</w:t>
      </w:r>
      <w:r w:rsidR="00544A83">
        <w:t>, F</w:t>
      </w:r>
      <w:r w:rsidR="00556147">
        <w:t>: 0-59</w:t>
      </w:r>
      <w:r w:rsidR="00544A83">
        <w:t xml:space="preserve">) </w:t>
      </w:r>
      <w:r>
        <w:t>then return it.</w:t>
      </w:r>
      <w:r w:rsidR="002F1CD1">
        <w:t xml:space="preserve"> </w:t>
      </w:r>
    </w:p>
    <w:p w14:paraId="5FE0BE3E" w14:textId="7487F165" w:rsidR="00B34C50" w:rsidRDefault="008248EE" w:rsidP="00BF21F0">
      <w:pPr>
        <w:ind w:left="720"/>
      </w:pPr>
      <w:r>
        <w:t>Use the rules of KSU t</w:t>
      </w:r>
      <w:r w:rsidR="002F1CD1">
        <w:t>o conv</w:t>
      </w:r>
      <w:r w:rsidR="00AA4E6A">
        <w:t>ert a score into a letter grade.</w:t>
      </w:r>
    </w:p>
    <w:p w14:paraId="500F444F" w14:textId="212343DA" w:rsidR="00833A3F" w:rsidRDefault="00C435DC" w:rsidP="00C435DC">
      <w:pPr>
        <w:pStyle w:val="ListParagraph"/>
        <w:numPr>
          <w:ilvl w:val="0"/>
          <w:numId w:val="46"/>
        </w:numPr>
      </w:pPr>
      <w:r>
        <w:t>Print</w:t>
      </w:r>
      <w:r w:rsidR="00A83CC3">
        <w:t>s</w:t>
      </w:r>
      <w:r>
        <w:t xml:space="preserve"> each score along with the letter grade</w:t>
      </w:r>
      <w:r w:rsidR="00DA4716">
        <w:t xml:space="preserve"> using format </w:t>
      </w:r>
      <w:r w:rsidR="003A338D">
        <w:rPr>
          <w:i/>
        </w:rPr>
        <w:t>score/</w:t>
      </w:r>
      <w:r w:rsidR="00DA4716" w:rsidRPr="00DA4716">
        <w:rPr>
          <w:i/>
        </w:rPr>
        <w:t>letter_grade</w:t>
      </w:r>
      <w:r>
        <w:t>.</w:t>
      </w:r>
    </w:p>
    <w:p w14:paraId="6D67D956" w14:textId="22D25DF8" w:rsidR="00DC3D2A" w:rsidRDefault="00DC3D2A" w:rsidP="00DC3D2A">
      <w:r>
        <w:t xml:space="preserve">Name your new program </w:t>
      </w:r>
      <w:r w:rsidRPr="001D5862">
        <w:rPr>
          <w:rFonts w:ascii="Monaco" w:hAnsi="Monaco" w:cs="Monaco"/>
          <w:b/>
          <w:color w:val="000000"/>
        </w:rPr>
        <w:t>CourseManager</w:t>
      </w:r>
      <w:r>
        <w:rPr>
          <w:rFonts w:ascii="Monaco" w:hAnsi="Monaco" w:cs="Monaco"/>
          <w:b/>
          <w:color w:val="000000"/>
        </w:rPr>
        <w:t>2</w:t>
      </w:r>
      <w:r>
        <w:t>.</w:t>
      </w:r>
    </w:p>
    <w:p w14:paraId="4D80A23D" w14:textId="77777777" w:rsidR="00BF3F01" w:rsidRDefault="00BF3F01" w:rsidP="00AD6C0F">
      <w:pPr>
        <w:rPr>
          <w:b/>
          <w:sz w:val="36"/>
          <w:szCs w:val="36"/>
        </w:rPr>
      </w:pPr>
    </w:p>
    <w:p w14:paraId="472ED4AC" w14:textId="7E193ABC" w:rsidR="00AD6C0F" w:rsidRPr="00AD6C0F" w:rsidRDefault="00AD6C0F" w:rsidP="00AD6C0F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</w:p>
    <w:p w14:paraId="3C3D2CA8" w14:textId="21EA54ED" w:rsidR="00AD6C0F" w:rsidRPr="00AD6C0F" w:rsidRDefault="00AD6C0F" w:rsidP="00AD6C0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 xml:space="preserve">Enter number of students: </w:t>
      </w:r>
      <w:r w:rsidRPr="00AD6C0F">
        <w:rPr>
          <w:rFonts w:ascii="Monaco" w:hAnsi="Monaco" w:cs="Monaco"/>
          <w:color w:val="00C87D"/>
          <w:sz w:val="22"/>
          <w:szCs w:val="22"/>
        </w:rPr>
        <w:t>5</w:t>
      </w:r>
      <w:r w:rsidR="001F7902">
        <w:rPr>
          <w:rFonts w:ascii="Monaco" w:hAnsi="Monaco" w:cs="Monaco"/>
          <w:color w:val="00C87D"/>
          <w:sz w:val="22"/>
          <w:szCs w:val="22"/>
        </w:rPr>
        <w:t xml:space="preserve"> </w:t>
      </w:r>
      <w:r w:rsidR="001F7902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11E6F131" w14:textId="727A34EE" w:rsidR="00AD6C0F" w:rsidRPr="00AD6C0F" w:rsidRDefault="00AD6C0F" w:rsidP="00AD6C0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 xml:space="preserve">Please enter students' scores: </w:t>
      </w:r>
      <w:r w:rsidRPr="00AD6C0F">
        <w:rPr>
          <w:rFonts w:ascii="Monaco" w:hAnsi="Monaco" w:cs="Monaco"/>
          <w:color w:val="00C87D"/>
          <w:sz w:val="22"/>
          <w:szCs w:val="22"/>
        </w:rPr>
        <w:t>100 40 79 89 90</w:t>
      </w:r>
      <w:r w:rsidR="001F7902">
        <w:rPr>
          <w:rFonts w:ascii="Monaco" w:hAnsi="Monaco" w:cs="Monaco"/>
          <w:color w:val="00C87D"/>
          <w:sz w:val="22"/>
          <w:szCs w:val="22"/>
        </w:rPr>
        <w:t xml:space="preserve"> </w:t>
      </w:r>
      <w:r w:rsidR="001F7902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7F2A5AB7" w14:textId="63BF9534" w:rsidR="00BF21F0" w:rsidRPr="00AD6C0F" w:rsidRDefault="00AD6C0F" w:rsidP="00AD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>The scores/grades are: 100.0/A 40.0/F 79.0/C 89.0/B 90.0/A</w:t>
      </w:r>
    </w:p>
    <w:p w14:paraId="16E72CB2" w14:textId="77777777" w:rsidR="00BF21F0" w:rsidRDefault="00BF21F0" w:rsidP="00BF21F0">
      <w:pPr>
        <w:ind w:left="720"/>
      </w:pPr>
    </w:p>
    <w:p w14:paraId="76C1C008" w14:textId="11F65E94" w:rsidR="008050BD" w:rsidRPr="008050BD" w:rsidRDefault="008050BD" w:rsidP="008050BD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Complete following pseudo code</w:t>
      </w:r>
    </w:p>
    <w:p w14:paraId="61D01DB5" w14:textId="477F30AA" w:rsidR="008050BD" w:rsidRDefault="008050BD" w:rsidP="0066116F">
      <w:pPr>
        <w:widowControl w:val="0"/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</w:p>
    <w:p w14:paraId="394085C5" w14:textId="77777777" w:rsidR="00033ADC" w:rsidRPr="00DC196D" w:rsidRDefault="00033ADC" w:rsidP="0066116F">
      <w:pPr>
        <w:widowControl w:val="0"/>
        <w:autoSpaceDE w:val="0"/>
        <w:autoSpaceDN w:val="0"/>
        <w:adjustRightInd w:val="0"/>
        <w:rPr>
          <w:rFonts w:ascii="Monaco" w:hAnsi="Monaco" w:cs="Monaco"/>
          <w:sz w:val="18"/>
          <w:szCs w:val="18"/>
        </w:rPr>
      </w:pPr>
    </w:p>
    <w:p w14:paraId="5581DF70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java.util.Scanner;</w:t>
      </w:r>
    </w:p>
    <w:p w14:paraId="7265B004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CourseManager2 {</w:t>
      </w:r>
    </w:p>
    <w:p w14:paraId="421E6B9C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r>
        <w:rPr>
          <w:rFonts w:ascii="Consolas" w:hAnsi="Consolas" w:cs="Consolas"/>
          <w:color w:val="6A3E3E"/>
          <w:sz w:val="20"/>
          <w:szCs w:val="20"/>
        </w:rPr>
        <w:t>args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14:paraId="241317B7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Scanner(System.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0B818B5E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03CC5E5B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read the number of students ( array size) </w:t>
      </w:r>
    </w:p>
    <w:p w14:paraId="5DFBA6CA" w14:textId="554235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3F7F5F"/>
          <w:sz w:val="20"/>
          <w:szCs w:val="20"/>
        </w:rPr>
        <w:t>/* array size less than 1*/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14:paraId="1A3A8188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"Number of students is invalid. 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5187F255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read array size  again</w:t>
      </w:r>
    </w:p>
    <w:p w14:paraId="67687BFF" w14:textId="6809FE4E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2E69CCAA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626DDBA3" w14:textId="672CF731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define and declare the  scores array ( double)</w:t>
      </w:r>
    </w:p>
    <w:p w14:paraId="431403A5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67A7C26B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"Please enter students' scores: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71DC998B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29DA6CAC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++){</w:t>
      </w:r>
    </w:p>
    <w:p w14:paraId="52EAD3EB" w14:textId="77777777" w:rsidR="00DA4D2F" w:rsidRDefault="00EC1B86" w:rsidP="00EC1B86">
      <w:pP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ab/>
      </w:r>
    </w:p>
    <w:p w14:paraId="3B87C83E" w14:textId="4165C90F" w:rsidR="00DC234C" w:rsidRPr="00EC1B86" w:rsidRDefault="001064A4" w:rsidP="00EC1B86">
      <w:pP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ab/>
      </w:r>
      <w:r w:rsidR="00DC234C" w:rsidRPr="00EC1B86">
        <w:rPr>
          <w:rFonts w:ascii="Consolas" w:hAnsi="Consolas" w:cs="Consolas"/>
          <w:color w:val="3F7F5F"/>
          <w:sz w:val="20"/>
          <w:szCs w:val="20"/>
        </w:rPr>
        <w:t>//read score and store it in the array</w:t>
      </w:r>
    </w:p>
    <w:p w14:paraId="2080D31C" w14:textId="1E78ECB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092F9591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01899E97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define and declare the  grades array ( char)</w:t>
      </w:r>
    </w:p>
    <w:p w14:paraId="1795C234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[]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scoreToGrade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6747F2F8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"The scores/grades are: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4E4114A2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++){</w:t>
      </w:r>
    </w:p>
    <w:p w14:paraId="31C168AA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+ </w:t>
      </w:r>
      <w:r>
        <w:rPr>
          <w:rFonts w:ascii="Consolas" w:hAnsi="Consolas" w:cs="Consolas"/>
          <w:color w:val="2A00FF"/>
          <w:sz w:val="20"/>
          <w:szCs w:val="20"/>
        </w:rPr>
        <w:t>"/"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+ </w:t>
      </w:r>
      <w:r>
        <w:rPr>
          <w:rFonts w:ascii="Consolas" w:hAnsi="Consolas" w:cs="Consolas"/>
          <w:color w:val="2A00FF"/>
          <w:sz w:val="20"/>
          <w:szCs w:val="20"/>
        </w:rPr>
        <w:t>"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63D9051E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prints each score along with the letter grade using format scores[i] + "/" + grades[i] + " "</w:t>
      </w:r>
    </w:p>
    <w:p w14:paraId="17A6350E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5E4E15CD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74A750C1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.println();</w:t>
      </w:r>
    </w:p>
    <w:p w14:paraId="51D202E9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00C675CC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58A1BBB8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Precondition: all scores in the array are between 0 and 100</w:t>
      </w:r>
    </w:p>
    <w:p w14:paraId="4FAB6CEB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create scoreToGrade method</w:t>
      </w:r>
    </w:p>
    <w:p w14:paraId="7E7E47F6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[] scoreToGrade(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[]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14:paraId="4D9BAB57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[]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];</w:t>
      </w:r>
    </w:p>
    <w:p w14:paraId="680915EC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++){</w:t>
      </w:r>
    </w:p>
    <w:p w14:paraId="3F9AFF76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] &gt;= 90)</w:t>
      </w:r>
    </w:p>
    <w:p w14:paraId="38472DF4" w14:textId="6DFC76B4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1DBACC8C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&gt;=90 store A in grade</w:t>
      </w:r>
    </w:p>
    <w:p w14:paraId="2245E7B6" w14:textId="0A5F4B4A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44FE0D8A" w14:textId="0962C2FE" w:rsidR="00DC234C" w:rsidRDefault="00DC234C" w:rsidP="0066116F">
      <w:pPr>
        <w:autoSpaceDE w:val="0"/>
        <w:autoSpaceDN w:val="0"/>
        <w:adjustRightInd w:val="0"/>
        <w:ind w:left="1440"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//if score &gt; 80 store B in grade</w:t>
      </w:r>
    </w:p>
    <w:p w14:paraId="615A2ED6" w14:textId="7FA74D73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FE04BD5" w14:textId="04D809D0" w:rsidR="00DC234C" w:rsidRDefault="00DC234C" w:rsidP="0066116F">
      <w:pPr>
        <w:autoSpaceDE w:val="0"/>
        <w:autoSpaceDN w:val="0"/>
        <w:adjustRightInd w:val="0"/>
        <w:ind w:left="1440"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//if score &gt; 70 store C in grade</w:t>
      </w:r>
    </w:p>
    <w:p w14:paraId="5ACA3765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] &gt;= 60)</w:t>
      </w:r>
    </w:p>
    <w:p w14:paraId="1ABBF1D7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'D'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373977E8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60 store D in grade</w:t>
      </w:r>
    </w:p>
    <w:p w14:paraId="32B9DEF7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14:paraId="1FAB81D9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store F</w:t>
      </w:r>
    </w:p>
    <w:p w14:paraId="11A12CB0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'F'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6F3C2105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70CBA8C9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50171D7B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21D2D845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30BF87B7" w14:textId="77777777" w:rsidR="00DC234C" w:rsidRDefault="00DC234C" w:rsidP="0066116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14E1969D" w14:textId="15B9E400" w:rsidR="00570101" w:rsidRDefault="00DC234C" w:rsidP="00E414E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14:paraId="39DD4A2E" w14:textId="77777777" w:rsidR="0038636D" w:rsidRDefault="0038636D" w:rsidP="00E414E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</w:p>
    <w:p w14:paraId="1D1F34F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import java.util.Scanner;</w:t>
      </w:r>
    </w:p>
    <w:p w14:paraId="514001E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public class CourseManager2 {</w:t>
      </w:r>
    </w:p>
    <w:p w14:paraId="1F97009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static void main(String[] args) {</w:t>
      </w:r>
    </w:p>
    <w:p w14:paraId="7EFFA29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Scanner input = new Scanner(System.in);</w:t>
      </w:r>
    </w:p>
    <w:p w14:paraId="300D31A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System.out.print("Enter number of students: ");</w:t>
      </w:r>
    </w:p>
    <w:p w14:paraId="0535BEF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int numOfStudents = input.nextInt();</w:t>
      </w:r>
    </w:p>
    <w:p w14:paraId="79EAC1A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while (numOfStudents &lt; 1){</w:t>
      </w:r>
    </w:p>
    <w:p w14:paraId="3E14BE1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System.out.print("Number of students is invalid. Enter number of students: ");</w:t>
      </w:r>
    </w:p>
    <w:p w14:paraId="3CCCA99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numOfStudents = input.nextInt();</w:t>
      </w:r>
    </w:p>
    <w:p w14:paraId="12937CD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3F28522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double[] scores = new double[numOfStudents];</w:t>
      </w:r>
    </w:p>
    <w:p w14:paraId="08E3FE5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System.out.print("Please enter students' scores: ");</w:t>
      </w:r>
    </w:p>
    <w:p w14:paraId="2DA1A34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2D01B9C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double score = input.nextDouble();</w:t>
      </w:r>
    </w:p>
    <w:p w14:paraId="3641D39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 &gt;= 0 &amp;&amp; score &lt;= 100){</w:t>
      </w:r>
    </w:p>
    <w:p w14:paraId="165F848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scores[i] = score;</w:t>
      </w:r>
    </w:p>
    <w:p w14:paraId="696BF0C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6D00016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{</w:t>
      </w:r>
    </w:p>
    <w:p w14:paraId="34432F8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System.out.println("The score " + score + " you entered is wrong. Program will store score 0.");</w:t>
      </w:r>
    </w:p>
    <w:p w14:paraId="108316C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100E784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1628684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char[] grades = scoreToGrade(scores);</w:t>
      </w:r>
    </w:p>
    <w:p w14:paraId="273424C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System.out.print("The scores/grades are: ");</w:t>
      </w:r>
    </w:p>
    <w:p w14:paraId="1673FC1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7A9A428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System.out.print(scores[i] + "/" + grades[i] + " ");</w:t>
      </w:r>
    </w:p>
    <w:p w14:paraId="0AF86A1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770B2E8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System.out.println();</w:t>
      </w:r>
    </w:p>
    <w:p w14:paraId="0305BF8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0E914B8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14:paraId="770B375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// Precondition: all scores in the array are between 0 and 100</w:t>
      </w:r>
    </w:p>
    <w:p w14:paraId="0456BF0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static char[] scoreToGrade(double[] scores){</w:t>
      </w:r>
    </w:p>
    <w:p w14:paraId="0EEC234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char[] grades = new char[scores.length];</w:t>
      </w:r>
    </w:p>
    <w:p w14:paraId="14120E3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13B75ED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(scores[i] &gt;= 90)</w:t>
      </w:r>
    </w:p>
    <w:p w14:paraId="7CBF482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'A';</w:t>
      </w:r>
    </w:p>
    <w:p w14:paraId="51401AB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80)</w:t>
      </w:r>
    </w:p>
    <w:p w14:paraId="234EE0B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'B';</w:t>
      </w:r>
    </w:p>
    <w:p w14:paraId="241073D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70)</w:t>
      </w:r>
    </w:p>
    <w:p w14:paraId="263926B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'C';</w:t>
      </w:r>
    </w:p>
    <w:p w14:paraId="798F475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60)</w:t>
      </w:r>
    </w:p>
    <w:p w14:paraId="08B0E76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'D';</w:t>
      </w:r>
    </w:p>
    <w:p w14:paraId="05A9BAE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</w:t>
      </w:r>
    </w:p>
    <w:p w14:paraId="5B72EB2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'F';</w:t>
      </w:r>
    </w:p>
    <w:p w14:paraId="62B437D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36CE486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return grades;</w:t>
      </w:r>
    </w:p>
    <w:p w14:paraId="22BCA4C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3A0B69A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62E1C87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0AD48D6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797387E5" w14:textId="77777777" w:rsidR="0038636D" w:rsidRPr="00E414E5" w:rsidRDefault="0038636D" w:rsidP="00E414E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6D643E9B" w14:textId="77777777" w:rsidR="000F0CCE" w:rsidRPr="007F5A8F" w:rsidRDefault="000F0CCE" w:rsidP="000F0CCE">
      <w:pPr>
        <w:shd w:val="clear" w:color="auto" w:fill="CCCCCC"/>
        <w:spacing w:line="480" w:lineRule="auto"/>
        <w:rPr>
          <w:b/>
          <w:sz w:val="28"/>
          <w:szCs w:val="28"/>
        </w:rPr>
      </w:pPr>
      <w:r w:rsidRPr="007F5A8F">
        <w:rPr>
          <w:b/>
          <w:sz w:val="28"/>
          <w:szCs w:val="28"/>
          <w:u w:val="single"/>
        </w:rPr>
        <w:t>At this point, s</w:t>
      </w:r>
      <w:r>
        <w:rPr>
          <w:b/>
          <w:sz w:val="28"/>
          <w:szCs w:val="28"/>
          <w:u w:val="single"/>
        </w:rPr>
        <w:t>ubmit your program to WebCAT</w:t>
      </w:r>
      <w:r w:rsidRPr="007F5A8F">
        <w:rPr>
          <w:b/>
          <w:sz w:val="28"/>
          <w:szCs w:val="28"/>
          <w:u w:val="single"/>
        </w:rPr>
        <w:t>.</w:t>
      </w:r>
    </w:p>
    <w:p w14:paraId="77D2CF36" w14:textId="77777777" w:rsidR="000F0CCE" w:rsidRPr="00BF595F" w:rsidRDefault="000F0CCE" w:rsidP="003F799D">
      <w:pPr>
        <w:spacing w:line="360" w:lineRule="auto"/>
      </w:pPr>
    </w:p>
    <w:p w14:paraId="688E2625" w14:textId="5BB6DFED" w:rsidR="00FD6278" w:rsidRDefault="00FD6278" w:rsidP="00FD6278">
      <w:pPr>
        <w:pStyle w:val="Heading2"/>
        <w:spacing w:line="360" w:lineRule="auto"/>
      </w:pPr>
      <w:r>
        <w:t>Part 3</w:t>
      </w:r>
    </w:p>
    <w:p w14:paraId="779372EF" w14:textId="4FD344F1" w:rsidR="00466FD1" w:rsidRDefault="007E2E53" w:rsidP="00540B9A">
      <w:pPr>
        <w:spacing w:line="360" w:lineRule="auto"/>
      </w:pPr>
      <w:r>
        <w:t xml:space="preserve">Since we are doing object oriented programming, </w:t>
      </w:r>
      <w:r w:rsidR="00CE7AD1">
        <w:t xml:space="preserve">a better design is to </w:t>
      </w:r>
      <w:r>
        <w:t>declare and use arrays as attribute</w:t>
      </w:r>
      <w:r w:rsidR="003F6171">
        <w:t>s</w:t>
      </w:r>
      <w:r>
        <w:t xml:space="preserve"> of the class </w:t>
      </w:r>
      <w:r w:rsidRPr="00C146EE">
        <w:rPr>
          <w:b/>
        </w:rPr>
        <w:t>CourseManager</w:t>
      </w:r>
      <w:r>
        <w:t>.</w:t>
      </w:r>
      <w:r w:rsidR="00CE7AD1">
        <w:t xml:space="preserve"> This means that we will avoid passing/return arrays to/from methods.</w:t>
      </w:r>
    </w:p>
    <w:p w14:paraId="6F778132" w14:textId="7E73C429" w:rsidR="00CB0214" w:rsidRDefault="00CB0214" w:rsidP="00540B9A">
      <w:pPr>
        <w:spacing w:line="360" w:lineRule="auto"/>
      </w:pPr>
      <w:r>
        <w:t>Rewrite previous program using ob</w:t>
      </w:r>
      <w:r w:rsidR="00126863">
        <w:t>ject or</w:t>
      </w:r>
      <w:r w:rsidR="000A0FB6">
        <w:t>iented programming methodology as following:</w:t>
      </w:r>
    </w:p>
    <w:p w14:paraId="0F20F56B" w14:textId="14196736" w:rsidR="000A0FB6" w:rsidRDefault="000A0FB6" w:rsidP="000A0FB6">
      <w:pPr>
        <w:pStyle w:val="ListParagraph"/>
        <w:numPr>
          <w:ilvl w:val="0"/>
          <w:numId w:val="46"/>
        </w:numPr>
      </w:pPr>
      <w:r>
        <w:t xml:space="preserve">Define the two arrays </w:t>
      </w:r>
      <w:r w:rsidRPr="008D5B90">
        <w:rPr>
          <w:rFonts w:ascii="Monaco" w:hAnsi="Monaco"/>
        </w:rPr>
        <w:t>scores</w:t>
      </w:r>
      <w:r>
        <w:t xml:space="preserve"> and </w:t>
      </w:r>
      <w:r w:rsidRPr="008D5B90">
        <w:rPr>
          <w:rFonts w:ascii="Monaco" w:hAnsi="Monaco"/>
        </w:rPr>
        <w:t>grades</w:t>
      </w:r>
      <w:r>
        <w:t xml:space="preserve"> as attributes of the class </w:t>
      </w:r>
      <w:r w:rsidRPr="00015E07">
        <w:rPr>
          <w:rFonts w:ascii="Monaco" w:hAnsi="Monaco"/>
          <w:b/>
        </w:rPr>
        <w:t>CourseManager3</w:t>
      </w:r>
      <w:r>
        <w:t>.</w:t>
      </w:r>
    </w:p>
    <w:p w14:paraId="7A7758C5" w14:textId="7AF8BC9B" w:rsidR="008D5B90" w:rsidRDefault="008D5B90" w:rsidP="000A0FB6">
      <w:pPr>
        <w:pStyle w:val="ListParagraph"/>
        <w:numPr>
          <w:ilvl w:val="0"/>
          <w:numId w:val="46"/>
        </w:numPr>
      </w:pPr>
      <w:r>
        <w:t xml:space="preserve">Change the method </w:t>
      </w:r>
      <w:r w:rsidR="00C166E0" w:rsidRPr="002F1CD1">
        <w:rPr>
          <w:rFonts w:ascii="Monaco" w:hAnsi="Monaco"/>
        </w:rPr>
        <w:t>scoreToGrade</w:t>
      </w:r>
      <w:r w:rsidR="00C166E0">
        <w:t xml:space="preserve"> </w:t>
      </w:r>
      <w:r>
        <w:t>such that:</w:t>
      </w:r>
    </w:p>
    <w:p w14:paraId="0CFB1B21" w14:textId="704CCA31" w:rsidR="008D5B90" w:rsidRDefault="008D5B90" w:rsidP="008D5B90">
      <w:pPr>
        <w:pStyle w:val="ListParagraph"/>
        <w:numPr>
          <w:ilvl w:val="1"/>
          <w:numId w:val="46"/>
        </w:numPr>
      </w:pPr>
      <w:r>
        <w:t>It becomes an instance method.</w:t>
      </w:r>
    </w:p>
    <w:p w14:paraId="4767B30D" w14:textId="3F45CBBD" w:rsidR="008D5B90" w:rsidRDefault="008D5B90" w:rsidP="008D5B90">
      <w:pPr>
        <w:pStyle w:val="ListParagraph"/>
        <w:numPr>
          <w:ilvl w:val="1"/>
          <w:numId w:val="46"/>
        </w:numPr>
      </w:pPr>
      <w:r>
        <w:t>It does not receive or return anything.</w:t>
      </w:r>
    </w:p>
    <w:p w14:paraId="292B82A6" w14:textId="3A8C8235" w:rsidR="00821988" w:rsidRDefault="00821988" w:rsidP="00821988">
      <w:pPr>
        <w:pStyle w:val="ListParagraph"/>
        <w:numPr>
          <w:ilvl w:val="0"/>
          <w:numId w:val="46"/>
        </w:numPr>
      </w:pPr>
      <w:r>
        <w:t>Add a method</w:t>
      </w:r>
      <w:r w:rsidR="00220941">
        <w:t>s</w:t>
      </w:r>
      <w:r>
        <w:t xml:space="preserve"> </w:t>
      </w:r>
      <w:r w:rsidR="00E33CFE">
        <w:rPr>
          <w:rFonts w:ascii="Monaco" w:hAnsi="Monaco"/>
        </w:rPr>
        <w:t>readScores</w:t>
      </w:r>
      <w:r>
        <w:t xml:space="preserve"> to create the </w:t>
      </w:r>
      <w:r w:rsidRPr="006430F0">
        <w:rPr>
          <w:rFonts w:ascii="Monaco" w:hAnsi="Monaco"/>
        </w:rPr>
        <w:t>scores</w:t>
      </w:r>
      <w:r>
        <w:t xml:space="preserve"> array and </w:t>
      </w:r>
      <w:r w:rsidR="00EF301E">
        <w:t xml:space="preserve">read </w:t>
      </w:r>
      <w:r>
        <w:t xml:space="preserve">its values. </w:t>
      </w:r>
    </w:p>
    <w:p w14:paraId="2DE45982" w14:textId="312B5C7E" w:rsidR="006B4672" w:rsidRDefault="006B4672" w:rsidP="006B4672">
      <w:pPr>
        <w:pStyle w:val="ListParagraph"/>
        <w:numPr>
          <w:ilvl w:val="0"/>
          <w:numId w:val="46"/>
        </w:numPr>
      </w:pPr>
      <w:r>
        <w:t xml:space="preserve">Add a methods </w:t>
      </w:r>
      <w:r>
        <w:rPr>
          <w:rFonts w:ascii="Monaco" w:hAnsi="Monaco"/>
        </w:rPr>
        <w:t>print</w:t>
      </w:r>
      <w:r w:rsidR="00ED2CB6">
        <w:rPr>
          <w:rFonts w:ascii="Monaco" w:hAnsi="Monaco"/>
        </w:rPr>
        <w:t>Grades</w:t>
      </w:r>
      <w:r>
        <w:t xml:space="preserve"> to </w:t>
      </w:r>
      <w:r w:rsidR="00115B8E">
        <w:t xml:space="preserve">print </w:t>
      </w:r>
      <w:r>
        <w:t xml:space="preserve">the </w:t>
      </w:r>
      <w:r w:rsidRPr="006430F0">
        <w:rPr>
          <w:rFonts w:ascii="Monaco" w:hAnsi="Monaco"/>
        </w:rPr>
        <w:t>scores</w:t>
      </w:r>
      <w:r>
        <w:t xml:space="preserve"> </w:t>
      </w:r>
      <w:r w:rsidR="00115B8E">
        <w:t xml:space="preserve">and </w:t>
      </w:r>
      <w:r w:rsidR="00115B8E" w:rsidRPr="00BE2352">
        <w:rPr>
          <w:rFonts w:ascii="Monaco" w:hAnsi="Monaco"/>
        </w:rPr>
        <w:t>grades</w:t>
      </w:r>
      <w:r w:rsidR="00115B8E">
        <w:t xml:space="preserve"> </w:t>
      </w:r>
      <w:r>
        <w:t>array</w:t>
      </w:r>
      <w:r w:rsidR="00115B8E">
        <w:t>s</w:t>
      </w:r>
      <w:r>
        <w:t xml:space="preserve"> </w:t>
      </w:r>
      <w:r w:rsidR="00115B8E">
        <w:t>as done in previous program</w:t>
      </w:r>
      <w:r>
        <w:t xml:space="preserve">. </w:t>
      </w:r>
    </w:p>
    <w:p w14:paraId="609ACE2C" w14:textId="77777777" w:rsidR="006B4672" w:rsidRDefault="006B4672" w:rsidP="006B4672"/>
    <w:p w14:paraId="5B2DE95E" w14:textId="1C5F8FF8" w:rsidR="00122043" w:rsidRPr="008C011E" w:rsidRDefault="00AE7D6A" w:rsidP="008C011E">
      <w:pPr>
        <w:spacing w:line="360" w:lineRule="auto"/>
        <w:rPr>
          <w:b/>
        </w:rPr>
      </w:pPr>
      <w:r>
        <w:t xml:space="preserve">Create a program </w:t>
      </w:r>
      <w:r w:rsidRPr="00C146EE">
        <w:rPr>
          <w:rFonts w:ascii="Monaco" w:hAnsi="Monaco"/>
          <w:b/>
        </w:rPr>
        <w:t>TestCourseManager</w:t>
      </w:r>
      <w:r w:rsidR="002D3959">
        <w:rPr>
          <w:rFonts w:ascii="Monaco" w:hAnsi="Monaco"/>
          <w:b/>
        </w:rPr>
        <w:t>3</w:t>
      </w:r>
      <w:r>
        <w:t xml:space="preserve"> that does exactly the same as previous program but using </w:t>
      </w:r>
      <w:r w:rsidR="00C146EE">
        <w:t xml:space="preserve">an instance of </w:t>
      </w:r>
      <w:r>
        <w:t xml:space="preserve">class </w:t>
      </w:r>
      <w:r w:rsidRPr="00C146EE">
        <w:rPr>
          <w:rFonts w:ascii="Monaco" w:hAnsi="Monaco"/>
          <w:b/>
        </w:rPr>
        <w:t>CourseManager3</w:t>
      </w:r>
      <w:r>
        <w:t>.</w:t>
      </w:r>
    </w:p>
    <w:p w14:paraId="7733DBE0" w14:textId="77777777" w:rsidR="004608A1" w:rsidRPr="00037943" w:rsidRDefault="004608A1" w:rsidP="004608A1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</w:p>
    <w:p w14:paraId="5B7355A5" w14:textId="77777777" w:rsidR="00CE09D6" w:rsidRPr="00AD6C0F" w:rsidRDefault="00CE09D6" w:rsidP="00CE09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 xml:space="preserve">Enter number of students: </w:t>
      </w:r>
      <w:r w:rsidRPr="00AD6C0F">
        <w:rPr>
          <w:rFonts w:ascii="Monaco" w:hAnsi="Monaco" w:cs="Monaco"/>
          <w:color w:val="00C87D"/>
          <w:sz w:val="22"/>
          <w:szCs w:val="22"/>
        </w:rPr>
        <w:t>5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72A985F0" w14:textId="77777777" w:rsidR="00CE09D6" w:rsidRPr="00AD6C0F" w:rsidRDefault="00CE09D6" w:rsidP="00CE09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 xml:space="preserve">Please enter students' scores: </w:t>
      </w:r>
      <w:r w:rsidRPr="00AD6C0F">
        <w:rPr>
          <w:rFonts w:ascii="Monaco" w:hAnsi="Monaco" w:cs="Monaco"/>
          <w:color w:val="00C87D"/>
          <w:sz w:val="22"/>
          <w:szCs w:val="22"/>
        </w:rPr>
        <w:t>100 40 79 89 90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7A80675E" w14:textId="3CA6FAB8" w:rsidR="004608A1" w:rsidRPr="00D352FB" w:rsidRDefault="00CE09D6" w:rsidP="00D352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>The scores/grades are: 100.0/A 40.0/F 79.0/C 89.0/B 90.0/A</w:t>
      </w:r>
    </w:p>
    <w:p w14:paraId="4D3817CC" w14:textId="77777777" w:rsidR="00AE4494" w:rsidRDefault="00AE4494" w:rsidP="0088038B">
      <w:pPr>
        <w:rPr>
          <w:b/>
          <w:sz w:val="36"/>
          <w:szCs w:val="36"/>
        </w:rPr>
      </w:pPr>
    </w:p>
    <w:p w14:paraId="05DB5CD4" w14:textId="7EE6C962" w:rsidR="001A60FC" w:rsidRPr="00E414E5" w:rsidRDefault="0088038B" w:rsidP="00E414E5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Complete following pseudo code</w:t>
      </w:r>
    </w:p>
    <w:p w14:paraId="1D9AC1B2" w14:textId="50AC0968" w:rsidR="002203FB" w:rsidRDefault="002203FB" w:rsidP="002203FB">
      <w:pPr>
        <w:spacing w:line="360" w:lineRule="auto"/>
      </w:pPr>
      <w:r>
        <w:t xml:space="preserve"> </w:t>
      </w:r>
    </w:p>
    <w:p w14:paraId="61F1B11D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java.util.Scanner;</w:t>
      </w:r>
    </w:p>
    <w:p w14:paraId="10249D20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43DF18F9" w14:textId="25529311" w:rsidR="00DC234C" w:rsidRDefault="00DC234C" w:rsidP="00E414E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CourseManager3 {</w:t>
      </w:r>
    </w:p>
    <w:p w14:paraId="60CDE990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//declare an array scores ( double)</w:t>
      </w:r>
    </w:p>
    <w:p w14:paraId="568622BC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//declare an array score (char)</w:t>
      </w:r>
    </w:p>
    <w:p w14:paraId="72EF75F0" w14:textId="4119A38A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678C6AC0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10E83D9E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//create a method readScores()</w:t>
      </w:r>
    </w:p>
    <w:p w14:paraId="281C1976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readScores()</w:t>
      </w:r>
    </w:p>
    <w:p w14:paraId="38907F29" w14:textId="5909996F" w:rsidR="00DC234C" w:rsidRDefault="00DC234C" w:rsidP="00DC234C">
      <w:pPr>
        <w:autoSpaceDE w:val="0"/>
        <w:autoSpaceDN w:val="0"/>
        <w:adjustRightInd w:val="0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14:paraId="1A6B1A8B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Scanner(System.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19E60763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28B61FFB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.nextInt();</w:t>
      </w:r>
    </w:p>
    <w:p w14:paraId="6DF5B0CE" w14:textId="4708B825" w:rsidR="00DC234C" w:rsidRPr="00E414E5" w:rsidRDefault="00DC234C" w:rsidP="00E414E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3F7F5F"/>
          <w:sz w:val="20"/>
          <w:szCs w:val="20"/>
        </w:rPr>
        <w:t>/* array size less than 1*/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14:paraId="02BF291D" w14:textId="73F67ABF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"Number of students is invalid. 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7A98E4A5" w14:textId="36BA093D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//READ </w:t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 xml:space="preserve">  AGAIN</w:t>
      </w:r>
    </w:p>
    <w:p w14:paraId="5688871A" w14:textId="45C816B6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14:paraId="4EB3D646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64300F7F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>];</w:t>
      </w:r>
    </w:p>
    <w:p w14:paraId="22CF73B3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"Please enter students' scores: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7D2D6D3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</w:t>
      </w:r>
    </w:p>
    <w:p w14:paraId="0B965779" w14:textId="52C3DC94" w:rsidR="00DC234C" w:rsidRDefault="00DC234C" w:rsidP="00DC234C">
      <w:pPr>
        <w:autoSpaceDE w:val="0"/>
        <w:autoSpaceDN w:val="0"/>
        <w:adjustRightInd w:val="0"/>
        <w:ind w:left="144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14:paraId="21A66E56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.nextDouble();</w:t>
      </w:r>
    </w:p>
    <w:p w14:paraId="08E3A79F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20A2321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print a message ""The score " + score + you entered is wrong. Program will store score 0." if you entered a wrong score.</w:t>
      </w:r>
    </w:p>
    <w:p w14:paraId="50662F74" w14:textId="03291603" w:rsidR="00DC234C" w:rsidRDefault="00DC234C" w:rsidP="00E414E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B375964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156D52E2" w14:textId="605021CC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 }</w:t>
      </w:r>
    </w:p>
    <w:p w14:paraId="1E115DD4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1B494A8F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Precondition: all scores in the array are between 0 and 100</w:t>
      </w:r>
    </w:p>
    <w:p w14:paraId="65BE20CB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scoreToGrade() {</w:t>
      </w:r>
    </w:p>
    <w:p w14:paraId="49FD0B93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//create a method scoreToGrade with return type void</w:t>
      </w:r>
    </w:p>
    <w:p w14:paraId="0BB1DB99" w14:textId="6257DBC6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4142443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define array grades with type char</w:t>
      </w:r>
    </w:p>
    <w:p w14:paraId="263FBE56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 {</w:t>
      </w:r>
    </w:p>
    <w:p w14:paraId="19912A71" w14:textId="5F972002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115E24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&gt;=90 store A in grade</w:t>
      </w:r>
    </w:p>
    <w:p w14:paraId="6F96A498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] &gt;= 80)</w:t>
      </w:r>
    </w:p>
    <w:p w14:paraId="01353D2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'B'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7277C43A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80 store B in grade</w:t>
      </w:r>
    </w:p>
    <w:p w14:paraId="2F804839" w14:textId="43B3C7D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675F8128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70 store C in grade</w:t>
      </w:r>
    </w:p>
    <w:p w14:paraId="2942636B" w14:textId="63065826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2ECBB83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60 store D in grade</w:t>
      </w:r>
    </w:p>
    <w:p w14:paraId="7EE280E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14:paraId="527828E9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'F'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66C64A62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store F</w:t>
      </w:r>
    </w:p>
    <w:p w14:paraId="6020865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5ACE914B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41A8D458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04E7159B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printGrades(){</w:t>
      </w:r>
    </w:p>
    <w:p w14:paraId="3034826C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//create a method printGrades with return type void</w:t>
      </w:r>
    </w:p>
    <w:p w14:paraId="523C5C12" w14:textId="057089DE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0A4EFE9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0294A18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.println();</w:t>
      </w:r>
    </w:p>
    <w:p w14:paraId="1B057077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  <w:t>}</w:t>
      </w:r>
    </w:p>
    <w:p w14:paraId="3AB85675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14:paraId="4CD98D16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//create a class TestCourseManager3</w:t>
      </w:r>
    </w:p>
    <w:p w14:paraId="510662E0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7D0C1C10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TestCourseManager3 {</w:t>
      </w:r>
    </w:p>
    <w:p w14:paraId="549D9935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3D0B68C9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r>
        <w:rPr>
          <w:rFonts w:ascii="Consolas" w:hAnsi="Consolas" w:cs="Consolas"/>
          <w:color w:val="6A3E3E"/>
          <w:sz w:val="20"/>
          <w:szCs w:val="20"/>
        </w:rPr>
        <w:t>args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14:paraId="79BFBB63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CourseManager3 </w:t>
      </w:r>
      <w:r>
        <w:rPr>
          <w:rFonts w:ascii="Consolas" w:hAnsi="Consolas" w:cs="Consolas"/>
          <w:color w:val="6A3E3E"/>
          <w:sz w:val="20"/>
          <w:szCs w:val="20"/>
        </w:rPr>
        <w:t>cm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CourseManager3();</w:t>
      </w:r>
    </w:p>
    <w:p w14:paraId="4B84B309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//create an object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cm</w:t>
      </w:r>
      <w:r>
        <w:rPr>
          <w:rFonts w:ascii="Consolas" w:hAnsi="Consolas" w:cs="Consolas"/>
          <w:color w:val="3F7F5F"/>
          <w:sz w:val="20"/>
          <w:szCs w:val="20"/>
        </w:rPr>
        <w:t xml:space="preserve"> of Class CourseManager3 and call readScores, scoreToGrade and printGrades </w:t>
      </w:r>
    </w:p>
    <w:p w14:paraId="3CD533AA" w14:textId="77777777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4C41A9D3" w14:textId="4965B7E1" w:rsidR="00DC234C" w:rsidRDefault="00DC234C" w:rsidP="00DC234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7187E50" w14:textId="5A3E1FC5" w:rsidR="00DC234C" w:rsidRDefault="00DC234C" w:rsidP="00E414E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}}</w:t>
      </w:r>
    </w:p>
    <w:p w14:paraId="694DD53C" w14:textId="448B9B23" w:rsidR="0038636D" w:rsidRDefault="0038636D" w:rsidP="00E414E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u w:val="single"/>
        </w:rPr>
      </w:pPr>
      <w:r w:rsidRPr="0038636D">
        <w:rPr>
          <w:rFonts w:ascii="Consolas" w:hAnsi="Consolas" w:cs="Consolas"/>
          <w:color w:val="000000"/>
          <w:sz w:val="20"/>
          <w:szCs w:val="20"/>
          <w:u w:val="single"/>
        </w:rPr>
        <w:t xml:space="preserve">Answer: </w:t>
      </w:r>
    </w:p>
    <w:p w14:paraId="6A502C1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import java.util.Scanner;</w:t>
      </w:r>
    </w:p>
    <w:p w14:paraId="20B7B09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41FF5D7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class CourseManager3 {</w:t>
      </w:r>
    </w:p>
    <w:p w14:paraId="7CB15D5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double[] scores;</w:t>
      </w:r>
    </w:p>
    <w:p w14:paraId="3B55EA6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char[] grades;</w:t>
      </w:r>
    </w:p>
    <w:p w14:paraId="6A0D721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20DFAB7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void readScores() {</w:t>
      </w:r>
    </w:p>
    <w:p w14:paraId="3FC0A68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Scanner input = new Scanner(System.in);</w:t>
      </w:r>
    </w:p>
    <w:p w14:paraId="5CC2584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System.out.print("Enter number of students: ");</w:t>
      </w:r>
    </w:p>
    <w:p w14:paraId="26C1423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int numOfStudents = input.nextInt();</w:t>
      </w:r>
    </w:p>
    <w:p w14:paraId="5F16B23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while (numOfStudents &lt; 1) {</w:t>
      </w:r>
    </w:p>
    <w:p w14:paraId="04C0C21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</w:t>
      </w:r>
    </w:p>
    <w:p w14:paraId="71E22CA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.print("Number of students is invalid. Enter number of students: ");</w:t>
      </w:r>
    </w:p>
    <w:p w14:paraId="0CD866D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numOfStudents = input.nextInt();</w:t>
      </w:r>
    </w:p>
    <w:p w14:paraId="64ED8A3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07DD1AF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scores = new double[numOfStudents];</w:t>
      </w:r>
    </w:p>
    <w:p w14:paraId="4860DA5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System.out.print("Please enter students' scores: ");</w:t>
      </w:r>
    </w:p>
    <w:p w14:paraId="46A4F63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 {</w:t>
      </w:r>
    </w:p>
    <w:p w14:paraId="4185DE0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double score = input.nextDouble();</w:t>
      </w:r>
    </w:p>
    <w:p w14:paraId="47A310F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 &gt;= 0 &amp;&amp; score &lt;= 100) {</w:t>
      </w:r>
    </w:p>
    <w:p w14:paraId="55CF124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scores[i] = score;</w:t>
      </w:r>
    </w:p>
    <w:p w14:paraId="03FCDDE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 else {</w:t>
      </w:r>
    </w:p>
    <w:p w14:paraId="16D98B9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System.out.println("The score " + score</w:t>
      </w:r>
    </w:p>
    <w:p w14:paraId="32CBBFF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+ " you entered is wrong. Program will store score 0.");</w:t>
      </w:r>
    </w:p>
    <w:p w14:paraId="4D9070D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39451F6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2BD36B1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68C0510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4F18D8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// Precondition: all scores in the array are between 0 and 100</w:t>
      </w:r>
    </w:p>
    <w:p w14:paraId="31CF43E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void scoreToGrade() {</w:t>
      </w:r>
    </w:p>
    <w:p w14:paraId="776D59F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 = new char[scores.length];</w:t>
      </w:r>
    </w:p>
    <w:p w14:paraId="392189D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 {</w:t>
      </w:r>
    </w:p>
    <w:p w14:paraId="56B2A60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(scores[i] &gt;= 90)</w:t>
      </w:r>
    </w:p>
    <w:p w14:paraId="1E98EE2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'A';</w:t>
      </w:r>
    </w:p>
    <w:p w14:paraId="6BF444A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80)</w:t>
      </w:r>
    </w:p>
    <w:p w14:paraId="14FB6EC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'B';</w:t>
      </w:r>
    </w:p>
    <w:p w14:paraId="0CD5782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70)</w:t>
      </w:r>
    </w:p>
    <w:p w14:paraId="74700C7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'C';</w:t>
      </w:r>
    </w:p>
    <w:p w14:paraId="099A50C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60)</w:t>
      </w:r>
    </w:p>
    <w:p w14:paraId="001A84C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'D';</w:t>
      </w:r>
    </w:p>
    <w:p w14:paraId="14651BB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</w:t>
      </w:r>
    </w:p>
    <w:p w14:paraId="05E414C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'F';</w:t>
      </w:r>
    </w:p>
    <w:p w14:paraId="19FD85A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2DFCB9D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5371D07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14:paraId="5057381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void printGrades(){</w:t>
      </w:r>
    </w:p>
    <w:p w14:paraId="3D10133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System.out.print("The scores/grades are: ");</w:t>
      </w:r>
    </w:p>
    <w:p w14:paraId="2CBEE42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3244641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System.out.print(scores[i] + "/" + grades[i] + " ");</w:t>
      </w:r>
    </w:p>
    <w:p w14:paraId="04C0CD1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7388425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System.out.println();</w:t>
      </w:r>
    </w:p>
    <w:p w14:paraId="4D6702A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03DD160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53A3238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497884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public class TestCourseManager3 {</w:t>
      </w:r>
    </w:p>
    <w:p w14:paraId="3452E9A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6BDA5C7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static void main(String[] args) {</w:t>
      </w:r>
    </w:p>
    <w:p w14:paraId="331964C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CourseManager3 cm = new CourseManager3();</w:t>
      </w:r>
    </w:p>
    <w:p w14:paraId="703BAE0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cm.readScores();</w:t>
      </w:r>
    </w:p>
    <w:p w14:paraId="3C8F77C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cm.scoreToGrade();</w:t>
      </w:r>
    </w:p>
    <w:p w14:paraId="66F2698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cm.printGrades();</w:t>
      </w:r>
    </w:p>
    <w:p w14:paraId="7CC82DC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2690DFD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1EE73B8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27E290E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ACB7557" w14:textId="77777777" w:rsidR="0038636D" w:rsidRPr="0038636D" w:rsidRDefault="0038636D" w:rsidP="00E414E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u w:val="single"/>
        </w:rPr>
      </w:pPr>
    </w:p>
    <w:p w14:paraId="69FA5B40" w14:textId="77777777" w:rsidR="0038636D" w:rsidRDefault="0038636D" w:rsidP="00E414E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21BFE2F8" w14:textId="77777777" w:rsidR="00DC234C" w:rsidRDefault="00DC234C" w:rsidP="002203FB">
      <w:pPr>
        <w:spacing w:line="360" w:lineRule="auto"/>
      </w:pPr>
    </w:p>
    <w:p w14:paraId="1D26F9E5" w14:textId="77777777" w:rsidR="001C5761" w:rsidRPr="007F5A8F" w:rsidRDefault="001C5761" w:rsidP="001C5761">
      <w:pPr>
        <w:shd w:val="clear" w:color="auto" w:fill="CCCCCC"/>
        <w:spacing w:line="480" w:lineRule="auto"/>
        <w:rPr>
          <w:b/>
          <w:sz w:val="28"/>
          <w:szCs w:val="28"/>
        </w:rPr>
      </w:pPr>
      <w:r w:rsidRPr="007F5A8F">
        <w:rPr>
          <w:b/>
          <w:sz w:val="28"/>
          <w:szCs w:val="28"/>
          <w:u w:val="single"/>
        </w:rPr>
        <w:t>At this point, s</w:t>
      </w:r>
      <w:r>
        <w:rPr>
          <w:b/>
          <w:sz w:val="28"/>
          <w:szCs w:val="28"/>
          <w:u w:val="single"/>
        </w:rPr>
        <w:t>ubmit your program to WebCAT</w:t>
      </w:r>
      <w:r w:rsidRPr="007F5A8F">
        <w:rPr>
          <w:b/>
          <w:sz w:val="28"/>
          <w:szCs w:val="28"/>
          <w:u w:val="single"/>
        </w:rPr>
        <w:t>.</w:t>
      </w:r>
    </w:p>
    <w:p w14:paraId="5D944BA6" w14:textId="77777777" w:rsidR="001C5761" w:rsidRDefault="001C5761" w:rsidP="002203FB">
      <w:pPr>
        <w:spacing w:line="360" w:lineRule="auto"/>
      </w:pPr>
    </w:p>
    <w:p w14:paraId="318C6993" w14:textId="07AF9AF4" w:rsidR="002A1B84" w:rsidRDefault="002A1B84" w:rsidP="002A1B84">
      <w:pPr>
        <w:pStyle w:val="Heading2"/>
        <w:spacing w:line="360" w:lineRule="auto"/>
      </w:pPr>
      <w:r>
        <w:t>Part 4</w:t>
      </w:r>
    </w:p>
    <w:p w14:paraId="76D848D8" w14:textId="54B0A2E7" w:rsidR="002A1B84" w:rsidRDefault="00FD3368" w:rsidP="003045F7">
      <w:pPr>
        <w:spacing w:line="360" w:lineRule="auto"/>
      </w:pPr>
      <w:r>
        <w:t xml:space="preserve">Modify </w:t>
      </w:r>
      <w:r w:rsidR="002A1B84">
        <w:t xml:space="preserve">previous program by </w:t>
      </w:r>
      <w:r w:rsidR="004B0A4C">
        <w:t xml:space="preserve">adding </w:t>
      </w:r>
      <w:r>
        <w:t>two methods</w:t>
      </w:r>
      <w:r w:rsidR="00B434A8">
        <w:t xml:space="preserve"> to class </w:t>
      </w:r>
      <w:r w:rsidR="00B434A8" w:rsidRPr="00C9106A">
        <w:rPr>
          <w:rFonts w:ascii="Monaco" w:hAnsi="Monaco"/>
          <w:b/>
        </w:rPr>
        <w:t>CourseManager4</w:t>
      </w:r>
      <w:r>
        <w:t xml:space="preserve"> that will compute the average score of the course. Methods are</w:t>
      </w:r>
      <w:r w:rsidR="002A1B84">
        <w:t>:</w:t>
      </w:r>
    </w:p>
    <w:p w14:paraId="6BE183CA" w14:textId="70194519" w:rsidR="00FD3368" w:rsidRDefault="00FD3368" w:rsidP="00FD3368">
      <w:pPr>
        <w:pStyle w:val="ListParagraph"/>
        <w:numPr>
          <w:ilvl w:val="0"/>
          <w:numId w:val="47"/>
        </w:numPr>
      </w:pPr>
      <w:r>
        <w:rPr>
          <w:rFonts w:ascii="Monaco" w:hAnsi="Monaco"/>
        </w:rPr>
        <w:t>sumScores</w:t>
      </w:r>
      <w:r>
        <w:t xml:space="preserve"> which computes </w:t>
      </w:r>
      <w:r w:rsidR="000A2D8B">
        <w:t xml:space="preserve">and returns </w:t>
      </w:r>
      <w:r>
        <w:t xml:space="preserve">the sum of scores in </w:t>
      </w:r>
      <w:r w:rsidRPr="006430F0">
        <w:rPr>
          <w:rFonts w:ascii="Monaco" w:hAnsi="Monaco"/>
        </w:rPr>
        <w:t>scores</w:t>
      </w:r>
      <w:r>
        <w:t xml:space="preserve"> array. This method </w:t>
      </w:r>
      <w:r w:rsidR="001041A4">
        <w:t>is a</w:t>
      </w:r>
      <w:r w:rsidR="00B84BFB">
        <w:t xml:space="preserve">n </w:t>
      </w:r>
      <w:r w:rsidR="00B84BFB" w:rsidRPr="006B0980">
        <w:rPr>
          <w:i/>
        </w:rPr>
        <w:t>internal</w:t>
      </w:r>
      <w:r w:rsidR="001041A4" w:rsidRPr="006B0980">
        <w:rPr>
          <w:i/>
        </w:rPr>
        <w:t xml:space="preserve"> helper method</w:t>
      </w:r>
      <w:r w:rsidR="001041A4">
        <w:t xml:space="preserve"> and it </w:t>
      </w:r>
      <w:r>
        <w:t xml:space="preserve">should be </w:t>
      </w:r>
      <w:r w:rsidR="00B84BFB" w:rsidRPr="001E192D">
        <w:rPr>
          <w:rFonts w:ascii="Monaco" w:hAnsi="Monaco"/>
        </w:rPr>
        <w:t>private</w:t>
      </w:r>
      <w:r w:rsidR="00B84BFB">
        <w:t xml:space="preserve">. </w:t>
      </w:r>
      <w:r w:rsidR="00CE6076">
        <w:t xml:space="preserve">It will be </w:t>
      </w:r>
      <w:r>
        <w:t xml:space="preserve">used by the next method </w:t>
      </w:r>
      <w:r w:rsidRPr="00FF51ED">
        <w:rPr>
          <w:rFonts w:ascii="Monaco" w:hAnsi="Monaco"/>
        </w:rPr>
        <w:t>average</w:t>
      </w:r>
      <w:r>
        <w:t xml:space="preserve">. </w:t>
      </w:r>
    </w:p>
    <w:p w14:paraId="6E745F85" w14:textId="492E3083" w:rsidR="0033697B" w:rsidRDefault="00E66152" w:rsidP="00FD3368">
      <w:pPr>
        <w:pStyle w:val="ListParagraph"/>
        <w:numPr>
          <w:ilvl w:val="0"/>
          <w:numId w:val="47"/>
        </w:numPr>
      </w:pPr>
      <w:r>
        <w:rPr>
          <w:rFonts w:ascii="Monaco" w:hAnsi="Monaco"/>
        </w:rPr>
        <w:t>average</w:t>
      </w:r>
      <w:r>
        <w:t xml:space="preserve"> which computes </w:t>
      </w:r>
      <w:r w:rsidR="001E192D">
        <w:t xml:space="preserve">and returns </w:t>
      </w:r>
      <w:r>
        <w:t xml:space="preserve">the average of scores in </w:t>
      </w:r>
      <w:r w:rsidRPr="006430F0">
        <w:rPr>
          <w:rFonts w:ascii="Monaco" w:hAnsi="Monaco"/>
        </w:rPr>
        <w:t>scores</w:t>
      </w:r>
      <w:r>
        <w:t xml:space="preserve"> array</w:t>
      </w:r>
      <w:r w:rsidR="00A16AAE">
        <w:t xml:space="preserve"> using </w:t>
      </w:r>
      <w:r w:rsidR="00A16AAE" w:rsidRPr="00853D80">
        <w:rPr>
          <w:rFonts w:ascii="Monaco" w:hAnsi="Monaco"/>
        </w:rPr>
        <w:t>sumScores</w:t>
      </w:r>
      <w:r w:rsidR="007D5E4C">
        <w:t xml:space="preserve"> as a</w:t>
      </w:r>
      <w:r w:rsidR="006002FB">
        <w:t>n</w:t>
      </w:r>
      <w:r w:rsidR="007D5E4C">
        <w:t xml:space="preserve"> </w:t>
      </w:r>
      <w:r w:rsidR="006002FB" w:rsidRPr="006002FB">
        <w:rPr>
          <w:i/>
        </w:rPr>
        <w:t xml:space="preserve">internal </w:t>
      </w:r>
      <w:r w:rsidR="007D5E4C" w:rsidRPr="0033283A">
        <w:rPr>
          <w:i/>
        </w:rPr>
        <w:t>helper method</w:t>
      </w:r>
      <w:r>
        <w:t>.</w:t>
      </w:r>
    </w:p>
    <w:p w14:paraId="03144DA2" w14:textId="1B03107A" w:rsidR="0033697B" w:rsidRPr="002A1B84" w:rsidRDefault="0033697B" w:rsidP="00565DC6">
      <w:pPr>
        <w:spacing w:line="360" w:lineRule="auto"/>
      </w:pPr>
      <w:r>
        <w:lastRenderedPageBreak/>
        <w:t>Now write the main program to do the same as previous one in add</w:t>
      </w:r>
      <w:r w:rsidR="0000535B">
        <w:t>ition to printing the scores average</w:t>
      </w:r>
      <w:r>
        <w:t>.</w:t>
      </w:r>
      <w:r w:rsidR="00637938">
        <w:t xml:space="preserve"> Name your program </w:t>
      </w:r>
      <w:r w:rsidR="00637938" w:rsidRPr="00565DC6">
        <w:rPr>
          <w:rFonts w:ascii="Monaco" w:hAnsi="Monaco"/>
          <w:b/>
        </w:rPr>
        <w:t>TestCourseManager4</w:t>
      </w:r>
      <w:r w:rsidR="00637938">
        <w:t>.</w:t>
      </w:r>
    </w:p>
    <w:p w14:paraId="3AE2384A" w14:textId="2871FBE3" w:rsidR="00436A82" w:rsidRDefault="00DA0E56" w:rsidP="00016681">
      <w:pPr>
        <w:rPr>
          <w:b/>
        </w:rPr>
      </w:pPr>
      <w:r>
        <w:rPr>
          <w:b/>
        </w:rPr>
        <w:t xml:space="preserve"> </w:t>
      </w:r>
    </w:p>
    <w:p w14:paraId="1E3648FE" w14:textId="77777777" w:rsidR="00452D2F" w:rsidRDefault="00452D2F" w:rsidP="00016681">
      <w:pPr>
        <w:rPr>
          <w:b/>
        </w:rPr>
      </w:pPr>
    </w:p>
    <w:p w14:paraId="3E92C31E" w14:textId="0712A499" w:rsidR="002B6431" w:rsidRPr="002B6431" w:rsidRDefault="002B6431" w:rsidP="00016681">
      <w:pPr>
        <w:rPr>
          <w:b/>
          <w:sz w:val="36"/>
          <w:szCs w:val="36"/>
        </w:rPr>
      </w:pPr>
      <w:r w:rsidRPr="00037943">
        <w:rPr>
          <w:b/>
          <w:sz w:val="36"/>
          <w:szCs w:val="36"/>
        </w:rPr>
        <w:t>Sample Run</w:t>
      </w:r>
      <w:r w:rsidR="00FC6AC8">
        <w:rPr>
          <w:b/>
          <w:sz w:val="36"/>
          <w:szCs w:val="36"/>
        </w:rPr>
        <w:t xml:space="preserve"> </w:t>
      </w:r>
    </w:p>
    <w:p w14:paraId="5BF1D691" w14:textId="77777777" w:rsidR="00B84BD7" w:rsidRPr="00AD6C0F" w:rsidRDefault="00B84BD7" w:rsidP="00B84B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 xml:space="preserve">Enter number of students: </w:t>
      </w:r>
      <w:r w:rsidRPr="00AD6C0F">
        <w:rPr>
          <w:rFonts w:ascii="Monaco" w:hAnsi="Monaco" w:cs="Monaco"/>
          <w:color w:val="00C87D"/>
          <w:sz w:val="22"/>
          <w:szCs w:val="22"/>
        </w:rPr>
        <w:t>5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67C16984" w14:textId="77777777" w:rsidR="00B84BD7" w:rsidRPr="00AD6C0F" w:rsidRDefault="00B84BD7" w:rsidP="00B84BD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 xml:space="preserve">Please enter students' scores: </w:t>
      </w:r>
      <w:r w:rsidRPr="00AD6C0F">
        <w:rPr>
          <w:rFonts w:ascii="Monaco" w:hAnsi="Monaco" w:cs="Monaco"/>
          <w:color w:val="00C87D"/>
          <w:sz w:val="22"/>
          <w:szCs w:val="22"/>
        </w:rPr>
        <w:t>100 40 79 89 90</w:t>
      </w:r>
      <w:r>
        <w:rPr>
          <w:rFonts w:ascii="Monaco" w:hAnsi="Monaco" w:cs="Monaco"/>
          <w:color w:val="00C87D"/>
          <w:sz w:val="22"/>
          <w:szCs w:val="22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01F9DBED" w14:textId="77777777" w:rsidR="00B84BD7" w:rsidRPr="00D352FB" w:rsidRDefault="00B84BD7" w:rsidP="00B84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AD6C0F">
        <w:rPr>
          <w:rFonts w:ascii="Monaco" w:hAnsi="Monaco" w:cs="Monaco"/>
          <w:color w:val="000000"/>
          <w:sz w:val="22"/>
          <w:szCs w:val="22"/>
        </w:rPr>
        <w:t>The scores/grades are: 100.0/A 40.0/F 79.0/C 89.0/B 90.0/A</w:t>
      </w:r>
    </w:p>
    <w:p w14:paraId="239B066D" w14:textId="710CB97D" w:rsidR="00452D2F" w:rsidRPr="001409D3" w:rsidRDefault="00B84BD7" w:rsidP="00052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onaco" w:hAnsi="Monaco" w:cs="Monaco"/>
          <w:color w:val="000000"/>
          <w:sz w:val="22"/>
          <w:szCs w:val="22"/>
        </w:rPr>
      </w:pPr>
      <w:r w:rsidRPr="001409D3">
        <w:rPr>
          <w:rFonts w:ascii="Monaco" w:hAnsi="Monaco" w:cs="Monaco"/>
          <w:color w:val="000000"/>
          <w:sz w:val="22"/>
          <w:szCs w:val="22"/>
        </w:rPr>
        <w:t>Average = 79.6</w:t>
      </w:r>
    </w:p>
    <w:p w14:paraId="28AFA7B4" w14:textId="77777777" w:rsidR="00452D2F" w:rsidRDefault="00452D2F" w:rsidP="00016681">
      <w:pPr>
        <w:rPr>
          <w:b/>
        </w:rPr>
      </w:pPr>
    </w:p>
    <w:p w14:paraId="7012C2E8" w14:textId="77777777" w:rsidR="00EB6A9B" w:rsidRDefault="00EB6A9B" w:rsidP="007F5A8F">
      <w:pPr>
        <w:rPr>
          <w:b/>
          <w:sz w:val="28"/>
          <w:szCs w:val="28"/>
          <w:u w:val="single"/>
        </w:rPr>
      </w:pPr>
    </w:p>
    <w:p w14:paraId="15E4599B" w14:textId="32A1A6CE" w:rsidR="003F09CF" w:rsidRDefault="00E414E5" w:rsidP="00E414E5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Complete following pseudo code</w:t>
      </w:r>
    </w:p>
    <w:p w14:paraId="7E88ED7F" w14:textId="77777777" w:rsidR="00E414E5" w:rsidRPr="00E414E5" w:rsidRDefault="00E414E5" w:rsidP="00E414E5">
      <w:pPr>
        <w:rPr>
          <w:b/>
          <w:sz w:val="36"/>
          <w:szCs w:val="36"/>
        </w:rPr>
      </w:pPr>
    </w:p>
    <w:p w14:paraId="7760BA81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java.util.Scanner;</w:t>
      </w:r>
    </w:p>
    <w:p w14:paraId="54DFEDA9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2DAD3D8B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CourseManager4 {</w:t>
      </w:r>
    </w:p>
    <w:p w14:paraId="1C6FD163" w14:textId="77777777" w:rsidR="00894EFD" w:rsidRDefault="00894EFD" w:rsidP="00894EFD">
      <w:pPr>
        <w:autoSpaceDE w:val="0"/>
        <w:autoSpaceDN w:val="0"/>
        <w:adjustRightInd w:val="0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//declare an array scores ( double)</w:t>
      </w:r>
    </w:p>
    <w:p w14:paraId="08C09637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//declare an array score (char)</w:t>
      </w:r>
    </w:p>
    <w:p w14:paraId="4E4E2340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689D919B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readScores()</w:t>
      </w:r>
    </w:p>
    <w:p w14:paraId="26AB32E1" w14:textId="7FE7CB56" w:rsidR="00894EFD" w:rsidRDefault="00894EFD" w:rsidP="00894EFD">
      <w:pPr>
        <w:autoSpaceDE w:val="0"/>
        <w:autoSpaceDN w:val="0"/>
        <w:adjustRightInd w:val="0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14:paraId="10CBB968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Scanner(System.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7294922F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48B9193F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.nextInt();</w:t>
      </w:r>
    </w:p>
    <w:p w14:paraId="7A708EE3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3F7F5F"/>
          <w:sz w:val="20"/>
          <w:szCs w:val="20"/>
        </w:rPr>
        <w:t>/* array size less than 1*/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14:paraId="000A6F9D" w14:textId="4B2682FD" w:rsidR="00894EFD" w:rsidRDefault="00894EFD" w:rsidP="00894EFD">
      <w:pPr>
        <w:autoSpaceDE w:val="0"/>
        <w:autoSpaceDN w:val="0"/>
        <w:adjustRightInd w:val="0"/>
        <w:ind w:left="720"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14:paraId="66BBB8BC" w14:textId="2963B8C9" w:rsidR="00894EFD" w:rsidRDefault="00894EFD" w:rsidP="00E414E5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"Number of students is invalid. 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4AAAE2DB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.nextInt();</w:t>
      </w:r>
    </w:p>
    <w:p w14:paraId="18CDCE3E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2A6DDC78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numOfStudents</w:t>
      </w:r>
      <w:r>
        <w:rPr>
          <w:rFonts w:ascii="Consolas" w:hAnsi="Consolas" w:cs="Consolas"/>
          <w:color w:val="000000"/>
          <w:sz w:val="20"/>
          <w:szCs w:val="20"/>
        </w:rPr>
        <w:t>];</w:t>
      </w:r>
    </w:p>
    <w:p w14:paraId="53AFA70F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.print(</w:t>
      </w:r>
      <w:r>
        <w:rPr>
          <w:rFonts w:ascii="Consolas" w:hAnsi="Consolas" w:cs="Consolas"/>
          <w:color w:val="2A00FF"/>
          <w:sz w:val="20"/>
          <w:szCs w:val="20"/>
        </w:rPr>
        <w:t>"Please enter students' scores: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14:paraId="14A8BE86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 {</w:t>
      </w:r>
    </w:p>
    <w:p w14:paraId="31958888" w14:textId="1F7C0CBD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print a message ""The score " + score + you //entered is wrong. Program will store score 0." if you entered a wrong score.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50A39C34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2FAC45B7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7EFB5A9D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Precondition: scores is not null and all scores in the array are between 0 and 100</w:t>
      </w:r>
    </w:p>
    <w:p w14:paraId="0BD030C6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scoreToGrade() {</w:t>
      </w:r>
    </w:p>
    <w:p w14:paraId="4CEBD998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];</w:t>
      </w:r>
    </w:p>
    <w:p w14:paraId="0F0788DE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++) {</w:t>
      </w:r>
    </w:p>
    <w:p w14:paraId="325BBD82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&gt;=90 store A in grade</w:t>
      </w:r>
    </w:p>
    <w:p w14:paraId="0482039D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C0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] &gt;= 80)</w:t>
      </w:r>
    </w:p>
    <w:p w14:paraId="0AD15A48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'B'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1C813122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80 store B in grade</w:t>
      </w:r>
    </w:p>
    <w:p w14:paraId="2346A8F0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68CBD2E1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70 store C in grade</w:t>
      </w:r>
    </w:p>
    <w:p w14:paraId="6E65FDD1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59C73356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score &gt; 60 store D in grade</w:t>
      </w:r>
    </w:p>
    <w:p w14:paraId="4A09402F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14:paraId="5FF03206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'F'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14:paraId="1CBC000D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store F</w:t>
      </w:r>
    </w:p>
    <w:p w14:paraId="5F9F6B06" w14:textId="1650BC7D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01D9A16C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1512505A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AA1554D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Precondition: scores and grades are not null </w:t>
      </w:r>
    </w:p>
    <w:p w14:paraId="12BA329C" w14:textId="0C3437EF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//CREATE A printGrades method.</w:t>
      </w:r>
    </w:p>
    <w:p w14:paraId="4A527436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printGrades()</w:t>
      </w:r>
    </w:p>
    <w:p w14:paraId="1A525C31" w14:textId="584111C9" w:rsidR="00894EFD" w:rsidRDefault="00894EFD" w:rsidP="00894EFD">
      <w:pPr>
        <w:autoSpaceDE w:val="0"/>
        <w:autoSpaceDN w:val="0"/>
        <w:adjustRightInd w:val="0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14:paraId="5F8533A7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141B82C9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7E7508D2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//create a method sum() with return type double which should return sum of all the elements of an array scores[]</w:t>
      </w:r>
    </w:p>
    <w:p w14:paraId="0B5182A5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sum()</w:t>
      </w:r>
    </w:p>
    <w:p w14:paraId="6AE05C25" w14:textId="510D9FD9" w:rsidR="00894EFD" w:rsidRDefault="00894EFD" w:rsidP="00894EFD">
      <w:pPr>
        <w:autoSpaceDE w:val="0"/>
        <w:autoSpaceDN w:val="0"/>
        <w:adjustRightInd w:val="0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14:paraId="4C57D0A7" w14:textId="23EB0CA9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5FEC65DE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0B0CCF44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05782079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 Precondition: scores is not null</w:t>
      </w:r>
    </w:p>
    <w:p w14:paraId="6C828158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//create a method average which has return type double ( formula sum() / scores.length)</w:t>
      </w:r>
    </w:p>
    <w:p w14:paraId="65A9006E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average</w:t>
      </w:r>
      <w:r>
        <w:rPr>
          <w:rFonts w:ascii="Consolas" w:hAnsi="Consolas" w:cs="Consolas"/>
          <w:color w:val="000000"/>
          <w:sz w:val="20"/>
          <w:szCs w:val="20"/>
        </w:rPr>
        <w:t>(){</w:t>
      </w:r>
    </w:p>
    <w:p w14:paraId="1F8278B8" w14:textId="463CC1FE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6B5DEEE0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0DA204E2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14:paraId="1BA20F2C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332CBFE3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TestCourseManager4 {</w:t>
      </w:r>
    </w:p>
    <w:p w14:paraId="56CA2415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r>
        <w:rPr>
          <w:rFonts w:ascii="Consolas" w:hAnsi="Consolas" w:cs="Consolas"/>
          <w:color w:val="6A3E3E"/>
          <w:sz w:val="20"/>
          <w:szCs w:val="20"/>
        </w:rPr>
        <w:t>args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14:paraId="23D71172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CourseManager4 </w:t>
      </w:r>
      <w:r>
        <w:rPr>
          <w:rFonts w:ascii="Consolas" w:hAnsi="Consolas" w:cs="Consolas"/>
          <w:color w:val="6A3E3E"/>
          <w:sz w:val="20"/>
          <w:szCs w:val="20"/>
        </w:rPr>
        <w:t>cm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CourseManager4();</w:t>
      </w:r>
    </w:p>
    <w:p w14:paraId="0CC517C3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//create an object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cm</w:t>
      </w:r>
      <w:r>
        <w:rPr>
          <w:rFonts w:ascii="Consolas" w:hAnsi="Consolas" w:cs="Consolas"/>
          <w:color w:val="3F7F5F"/>
          <w:sz w:val="20"/>
          <w:szCs w:val="20"/>
        </w:rPr>
        <w:t xml:space="preserve"> of Class CourseManager4 and call readScores, scoreToGrade, printGrades and average </w:t>
      </w:r>
    </w:p>
    <w:p w14:paraId="0E8C1B04" w14:textId="3A4D0C48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14:paraId="2FF511F7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14:paraId="67BEFC55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24E32D49" w14:textId="77777777" w:rsidR="00894EFD" w:rsidRDefault="00894EFD" w:rsidP="00894EFD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14:paraId="115ED5E0" w14:textId="77777777" w:rsidR="0038636D" w:rsidRDefault="0038636D" w:rsidP="00894EF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14:paraId="2846AFA4" w14:textId="6CDE444F" w:rsidR="00EB6A9B" w:rsidRDefault="0038636D" w:rsidP="007F5A8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Answer :</w:t>
      </w:r>
    </w:p>
    <w:p w14:paraId="56B7125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import java.util.Scanner;</w:t>
      </w:r>
    </w:p>
    <w:p w14:paraId="48481FC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11F7CC4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class CourseManager4 {</w:t>
      </w:r>
    </w:p>
    <w:p w14:paraId="6A65192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double[] scores;</w:t>
      </w:r>
    </w:p>
    <w:p w14:paraId="4383116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char[] grades;</w:t>
      </w:r>
    </w:p>
    <w:p w14:paraId="163FC8F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280E04E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void readScores() {</w:t>
      </w:r>
    </w:p>
    <w:p w14:paraId="3CDDC7F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Scanner input = new Scanner(System.in);</w:t>
      </w:r>
    </w:p>
    <w:p w14:paraId="234DFAB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System.out.print("Enter number of students: ");</w:t>
      </w:r>
    </w:p>
    <w:p w14:paraId="01992FF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int numOfStudents = input.nextInt();</w:t>
      </w:r>
    </w:p>
    <w:p w14:paraId="6CD170D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while (numOfStudents &lt; 1) {</w:t>
      </w:r>
    </w:p>
    <w:p w14:paraId="39E1DF3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</w:t>
      </w:r>
    </w:p>
    <w:p w14:paraId="293D058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.print("Number of students is invalid. Enter number of students: ");</w:t>
      </w:r>
    </w:p>
    <w:p w14:paraId="250A60B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numOfStudents = input.nextInt();</w:t>
      </w:r>
    </w:p>
    <w:p w14:paraId="1A2C2CD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2BBFD81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scores = new double[numOfStudents];</w:t>
      </w:r>
    </w:p>
    <w:p w14:paraId="79D2C55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System.out.print("Please enter students' scores: ");</w:t>
      </w:r>
    </w:p>
    <w:p w14:paraId="25E9C7F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 {</w:t>
      </w:r>
    </w:p>
    <w:p w14:paraId="14AA1B0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double score = input.nextDouble();</w:t>
      </w:r>
    </w:p>
    <w:p w14:paraId="5CDC183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 &gt;= 0 &amp;&amp; score &lt;= 100) {</w:t>
      </w:r>
    </w:p>
    <w:p w14:paraId="0299B7B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scores[i] = score;</w:t>
      </w:r>
    </w:p>
    <w:p w14:paraId="5E28E69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 else {</w:t>
      </w:r>
    </w:p>
    <w:p w14:paraId="622391F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System.out.println("The score " + score</w:t>
      </w:r>
    </w:p>
    <w:p w14:paraId="09A3906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+ " you entered is wrong. Program will store score 0.");</w:t>
      </w:r>
    </w:p>
    <w:p w14:paraId="62E80A9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7AEC66F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5A37704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1BDACCD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3F0989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// Precondition: scores is not null and all scores in the array are between 0 and 100</w:t>
      </w:r>
    </w:p>
    <w:p w14:paraId="301B905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void scoreToGrade() {</w:t>
      </w:r>
    </w:p>
    <w:p w14:paraId="2C7CE9C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 = new char[scores.length];</w:t>
      </w:r>
    </w:p>
    <w:p w14:paraId="4F21CD36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 {</w:t>
      </w:r>
    </w:p>
    <w:p w14:paraId="5ECA80D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if (scores[i] &gt;= 90)</w:t>
      </w:r>
    </w:p>
    <w:p w14:paraId="19BE558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'A';</w:t>
      </w:r>
    </w:p>
    <w:p w14:paraId="35E3310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80)</w:t>
      </w:r>
    </w:p>
    <w:p w14:paraId="67DD648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'B';</w:t>
      </w:r>
    </w:p>
    <w:p w14:paraId="3365D68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70)</w:t>
      </w:r>
    </w:p>
    <w:p w14:paraId="64E4945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'C';</w:t>
      </w:r>
    </w:p>
    <w:p w14:paraId="301BEBD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 if (scores[i] &gt;= 60)</w:t>
      </w:r>
    </w:p>
    <w:p w14:paraId="3A33FC0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'D';</w:t>
      </w:r>
    </w:p>
    <w:p w14:paraId="7757D58E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else</w:t>
      </w:r>
    </w:p>
    <w:p w14:paraId="7FA899F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grades[i] = 'F';</w:t>
      </w:r>
    </w:p>
    <w:p w14:paraId="0226F8B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2C212F1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1017992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14:paraId="745B9FA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// Precondition: scores and grades are not null </w:t>
      </w:r>
    </w:p>
    <w:p w14:paraId="7A08706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void printGrades(){</w:t>
      </w:r>
    </w:p>
    <w:p w14:paraId="30CD1C2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System.out.print("The scores/grades are: ");</w:t>
      </w:r>
    </w:p>
    <w:p w14:paraId="47BEAE7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79379C9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System.out.print(scores[i] + "/" + grades[i] + " ");</w:t>
      </w:r>
    </w:p>
    <w:p w14:paraId="6580124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7D49B5C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System.out.println();</w:t>
      </w:r>
    </w:p>
    <w:p w14:paraId="0FD0B0C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5419749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14:paraId="6F9B941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E8CDCC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private double sum(){</w:t>
      </w:r>
    </w:p>
    <w:p w14:paraId="3CFF38A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double resultSum = 0;</w:t>
      </w:r>
    </w:p>
    <w:p w14:paraId="262C4D0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for (int i = 0; i &lt; scores.length; i++){</w:t>
      </w:r>
    </w:p>
    <w:p w14:paraId="0C931B6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resultSum += scores[i];</w:t>
      </w:r>
    </w:p>
    <w:p w14:paraId="028DD698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}</w:t>
      </w:r>
    </w:p>
    <w:p w14:paraId="166E38D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return resultSum;</w:t>
      </w:r>
    </w:p>
    <w:p w14:paraId="1D87961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7595656A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14:paraId="7F607FC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ab/>
        <w:t>// Precondition: scores is not null</w:t>
      </w:r>
    </w:p>
    <w:p w14:paraId="3412E14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double average(){</w:t>
      </w:r>
    </w:p>
    <w:p w14:paraId="5358BDC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return sum() / scores.length;</w:t>
      </w:r>
    </w:p>
    <w:p w14:paraId="0E7641FC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69CE123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219DFEF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454AC635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public class TestCourseManager4 {</w:t>
      </w:r>
    </w:p>
    <w:p w14:paraId="60A2CAD9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public static void main(String[] args) {</w:t>
      </w:r>
    </w:p>
    <w:p w14:paraId="604CE0BD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CourseManager4 cm = new CourseManager4();</w:t>
      </w:r>
    </w:p>
    <w:p w14:paraId="0056A0CF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cm.readScores();</w:t>
      </w:r>
    </w:p>
    <w:p w14:paraId="1663D921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cm.scoreToGrade();</w:t>
      </w:r>
    </w:p>
    <w:p w14:paraId="0F8D75C0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cm.printGrades();</w:t>
      </w:r>
    </w:p>
    <w:p w14:paraId="40EAEF6B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System.out.println("Average = " + cm.average());</w:t>
      </w:r>
    </w:p>
    <w:p w14:paraId="0FEFAF67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}</w:t>
      </w:r>
    </w:p>
    <w:p w14:paraId="7928ABB3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284FF57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14:paraId="1E882DB2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7E3FB3B6" w14:textId="77777777" w:rsidR="0038636D" w:rsidRDefault="0038636D" w:rsidP="007F5A8F">
      <w:pPr>
        <w:rPr>
          <w:b/>
          <w:sz w:val="28"/>
          <w:szCs w:val="28"/>
          <w:u w:val="single"/>
        </w:rPr>
      </w:pPr>
    </w:p>
    <w:p w14:paraId="1ACC3CD6" w14:textId="77777777" w:rsidR="00EB6A9B" w:rsidRDefault="00EB6A9B" w:rsidP="007F5A8F">
      <w:pPr>
        <w:rPr>
          <w:b/>
          <w:sz w:val="28"/>
          <w:szCs w:val="28"/>
          <w:u w:val="single"/>
        </w:rPr>
      </w:pPr>
    </w:p>
    <w:p w14:paraId="4CA0503C" w14:textId="6402567F" w:rsidR="002A1B84" w:rsidRPr="007F5A8F" w:rsidRDefault="00436A82" w:rsidP="002B709B">
      <w:pPr>
        <w:shd w:val="clear" w:color="auto" w:fill="CCCCCC"/>
        <w:spacing w:line="480" w:lineRule="auto"/>
        <w:rPr>
          <w:b/>
          <w:sz w:val="28"/>
          <w:szCs w:val="28"/>
        </w:rPr>
      </w:pPr>
      <w:r w:rsidRPr="007F5A8F">
        <w:rPr>
          <w:b/>
          <w:sz w:val="28"/>
          <w:szCs w:val="28"/>
          <w:u w:val="single"/>
        </w:rPr>
        <w:t>At this point, s</w:t>
      </w:r>
      <w:r w:rsidR="007F5A8F">
        <w:rPr>
          <w:b/>
          <w:sz w:val="28"/>
          <w:szCs w:val="28"/>
          <w:u w:val="single"/>
        </w:rPr>
        <w:t>ubmit your program to WebCAT</w:t>
      </w:r>
      <w:r w:rsidR="00DA0E56" w:rsidRPr="007F5A8F">
        <w:rPr>
          <w:b/>
          <w:sz w:val="28"/>
          <w:szCs w:val="28"/>
          <w:u w:val="single"/>
        </w:rPr>
        <w:t>.</w:t>
      </w:r>
    </w:p>
    <w:p w14:paraId="06E074D4" w14:textId="77777777" w:rsidR="004B3F70" w:rsidRDefault="004B3F70" w:rsidP="004B3F70"/>
    <w:p w14:paraId="65A283A3" w14:textId="54F652EB" w:rsidR="004B3F70" w:rsidRDefault="002C544F" w:rsidP="00550A7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28"/>
        </w:tabs>
        <w:autoSpaceDE w:val="0"/>
        <w:autoSpaceDN w:val="0"/>
        <w:adjustRightInd w:val="0"/>
      </w:pPr>
      <w:r>
        <w:rPr>
          <w:b/>
          <w:sz w:val="28"/>
          <w:szCs w:val="28"/>
        </w:rPr>
        <w:t>Small</w:t>
      </w:r>
      <w:r w:rsidR="004B3F70" w:rsidRPr="004B3F70">
        <w:rPr>
          <w:b/>
          <w:sz w:val="28"/>
          <w:szCs w:val="28"/>
        </w:rPr>
        <w:t xml:space="preserve"> exercise</w:t>
      </w:r>
      <w:r w:rsidR="004B3F70">
        <w:t xml:space="preserve">: </w:t>
      </w:r>
      <w:r w:rsidR="00F426A0">
        <w:t>change method</w:t>
      </w:r>
      <w:r w:rsidR="00D14E2B">
        <w:t xml:space="preserve"> </w:t>
      </w:r>
      <w:r w:rsidR="00F426A0" w:rsidRPr="00F426A0">
        <w:rPr>
          <w:rFonts w:ascii="Monaco" w:hAnsi="Monaco" w:cs="Monaco"/>
          <w:color w:val="000000"/>
          <w:sz w:val="22"/>
          <w:szCs w:val="22"/>
        </w:rPr>
        <w:t>average</w:t>
      </w:r>
      <w:r w:rsidR="00F426A0">
        <w:t xml:space="preserve"> to</w:t>
      </w:r>
      <w:r w:rsidR="00D14E2B">
        <w:t xml:space="preserve"> </w:t>
      </w:r>
      <w:r w:rsidR="00D14E2B" w:rsidRPr="00550A75">
        <w:rPr>
          <w:rFonts w:ascii="Monaco" w:hAnsi="Monaco" w:cs="Monaco"/>
          <w:color w:val="000000"/>
          <w:sz w:val="22"/>
          <w:szCs w:val="22"/>
        </w:rPr>
        <w:t>averageScore</w:t>
      </w:r>
      <w:r w:rsidR="00D14E2B">
        <w:t xml:space="preserve"> and</w:t>
      </w:r>
      <w:r w:rsidR="000A0AF9">
        <w:t xml:space="preserve"> create </w:t>
      </w:r>
      <w:r w:rsidR="00EA65B8">
        <w:t xml:space="preserve">a new </w:t>
      </w:r>
      <w:r w:rsidR="000A0AF9">
        <w:t>method</w:t>
      </w:r>
      <w:r w:rsidR="00D14E2B">
        <w:t xml:space="preserve"> </w:t>
      </w:r>
      <w:r w:rsidR="00D14E2B" w:rsidRPr="00550A75">
        <w:rPr>
          <w:rFonts w:ascii="Monaco" w:hAnsi="Monaco" w:cs="Monaco"/>
          <w:color w:val="000000"/>
          <w:sz w:val="22"/>
          <w:szCs w:val="22"/>
        </w:rPr>
        <w:t>averageGrade</w:t>
      </w:r>
      <w:r w:rsidR="009F1143">
        <w:rPr>
          <w:rFonts w:ascii="Monaco" w:hAnsi="Monaco" w:cs="Monaco"/>
          <w:color w:val="000000"/>
          <w:sz w:val="22"/>
          <w:szCs w:val="22"/>
        </w:rPr>
        <w:t xml:space="preserve"> </w:t>
      </w:r>
      <w:r w:rsidR="009F1143" w:rsidRPr="00E7053B">
        <w:t>that returns the average letter grade based on the average score</w:t>
      </w:r>
      <w:r w:rsidR="00575F5D">
        <w:t>.</w:t>
      </w:r>
    </w:p>
    <w:p w14:paraId="424F3A83" w14:textId="77777777" w:rsidR="00CF3772" w:rsidRPr="007D117C" w:rsidRDefault="00CF3772" w:rsidP="007D117C">
      <w:pPr>
        <w:rPr>
          <w:b/>
          <w:sz w:val="28"/>
          <w:szCs w:val="28"/>
        </w:rPr>
      </w:pPr>
    </w:p>
    <w:p w14:paraId="2155B73B" w14:textId="7940F0E4" w:rsidR="007F48BD" w:rsidRDefault="004E1655" w:rsidP="007F48BD">
      <w:pPr>
        <w:pStyle w:val="Heading2"/>
        <w:spacing w:line="360" w:lineRule="auto"/>
      </w:pPr>
      <w:r>
        <w:t>Part 6</w:t>
      </w:r>
    </w:p>
    <w:p w14:paraId="069F4DA4" w14:textId="0D47F816" w:rsidR="00F75E7A" w:rsidRDefault="00DA5AB9" w:rsidP="00495E27">
      <w:pPr>
        <w:spacing w:line="360" w:lineRule="auto"/>
      </w:pPr>
      <w:r w:rsidRPr="00DA5AB9">
        <w:rPr>
          <w:b/>
        </w:rPr>
        <w:t>Common mistakes.</w:t>
      </w:r>
      <w:r>
        <w:t xml:space="preserve"> </w:t>
      </w:r>
      <w:r w:rsidR="002F7BF5">
        <w:t xml:space="preserve">If you have noticed, many methods in the class </w:t>
      </w:r>
      <w:r w:rsidR="002F7BF5" w:rsidRPr="005E2AF1">
        <w:rPr>
          <w:rFonts w:ascii="Monaco" w:hAnsi="Monaco"/>
        </w:rPr>
        <w:t>CourseManager</w:t>
      </w:r>
      <w:r w:rsidR="002F7BF5">
        <w:t xml:space="preserve"> has a comment </w:t>
      </w:r>
      <w:r w:rsidR="002F7BF5" w:rsidRPr="002F7BF5">
        <w:rPr>
          <w:rFonts w:ascii="Monaco" w:hAnsi="Monaco" w:cs="Monaco"/>
          <w:color w:val="007400"/>
          <w:sz w:val="22"/>
          <w:szCs w:val="22"/>
        </w:rPr>
        <w:t>//precondition</w:t>
      </w:r>
      <w:r w:rsidR="007F48BD">
        <w:t xml:space="preserve">. </w:t>
      </w:r>
      <w:r w:rsidR="00511386">
        <w:t xml:space="preserve">Why? Why </w:t>
      </w:r>
      <w:r w:rsidR="00F033C7">
        <w:rPr>
          <w:rFonts w:ascii="Monaco" w:hAnsi="Monaco"/>
        </w:rPr>
        <w:t>sumScores</w:t>
      </w:r>
      <w:r w:rsidR="00F033C7">
        <w:t xml:space="preserve"> </w:t>
      </w:r>
      <w:r w:rsidR="00511386">
        <w:t>does not have such comment?</w:t>
      </w:r>
      <w:r w:rsidR="001A733B">
        <w:t xml:space="preserve"> (Hint: think what will happen if the user of class </w:t>
      </w:r>
      <w:r w:rsidR="001A733B" w:rsidRPr="005E2AF1">
        <w:rPr>
          <w:rFonts w:ascii="Monaco" w:hAnsi="Monaco"/>
        </w:rPr>
        <w:t>CourseManager</w:t>
      </w:r>
      <w:r w:rsidR="001A733B">
        <w:t xml:space="preserve"> calls </w:t>
      </w:r>
      <w:r w:rsidR="001A733B">
        <w:rPr>
          <w:rFonts w:ascii="Monaco" w:hAnsi="Monaco"/>
        </w:rPr>
        <w:t xml:space="preserve">printGrades </w:t>
      </w:r>
      <w:r w:rsidR="001A733B" w:rsidRPr="001A733B">
        <w:t>before</w:t>
      </w:r>
      <w:r w:rsidR="001A733B">
        <w:rPr>
          <w:rFonts w:ascii="Monaco" w:hAnsi="Monaco"/>
        </w:rPr>
        <w:t xml:space="preserve"> readScores</w:t>
      </w:r>
      <w:r w:rsidR="001A733B" w:rsidRPr="00794F9C">
        <w:t>).</w:t>
      </w:r>
      <w:r w:rsidR="007F48BD" w:rsidRPr="00BD695A">
        <w:t xml:space="preserve"> </w:t>
      </w:r>
    </w:p>
    <w:p w14:paraId="08701F95" w14:textId="7B0F5AE9" w:rsidR="0031332D" w:rsidRDefault="0031332D">
      <w:r>
        <w:br w:type="page"/>
      </w:r>
    </w:p>
    <w:p w14:paraId="5C3370E5" w14:textId="0D967121" w:rsidR="00C14EB2" w:rsidRDefault="00C14EB2" w:rsidP="00C14EB2">
      <w:pPr>
        <w:pStyle w:val="Heading1"/>
        <w:spacing w:line="360" w:lineRule="auto"/>
      </w:pPr>
      <w:r>
        <w:lastRenderedPageBreak/>
        <w:t>Lab Exercise 2</w:t>
      </w:r>
      <w:r w:rsidR="00BD4719">
        <w:t xml:space="preserve"> – </w:t>
      </w:r>
      <w:r w:rsidR="0053002C">
        <w:t xml:space="preserve">Expected </w:t>
      </w:r>
      <w:r w:rsidR="00BD4719">
        <w:t>Time: 01:50</w:t>
      </w:r>
      <w:r w:rsidR="002D0CB2">
        <w:t xml:space="preserve"> hour</w:t>
      </w:r>
      <w:r w:rsidR="00EE737E">
        <w:t>s</w:t>
      </w:r>
    </w:p>
    <w:p w14:paraId="377E6419" w14:textId="07452461" w:rsidR="00E83160" w:rsidRDefault="006951B9" w:rsidP="009F2690">
      <w:pPr>
        <w:pStyle w:val="Heading2"/>
        <w:spacing w:line="360" w:lineRule="auto"/>
      </w:pPr>
      <w:r w:rsidRPr="006951B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 xml:space="preserve">In this exercise, we will make major changes to previous </w:t>
      </w:r>
      <w:r w:rsidR="00065264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program</w:t>
      </w:r>
      <w:r w:rsidRPr="006951B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 xml:space="preserve"> to make it an interactive course manage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r</w:t>
      </w:r>
      <w:r w:rsidRPr="006951B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.</w:t>
      </w:r>
    </w:p>
    <w:p w14:paraId="12A7169E" w14:textId="7FC7E25A" w:rsidR="009F2690" w:rsidRDefault="009F2690" w:rsidP="009F2690">
      <w:pPr>
        <w:pStyle w:val="Heading2"/>
        <w:spacing w:line="360" w:lineRule="auto"/>
      </w:pPr>
      <w:r>
        <w:t>Part 1</w:t>
      </w:r>
      <w:r w:rsidR="00140670">
        <w:t xml:space="preserve"> (add elements to array</w:t>
      </w:r>
      <w:r w:rsidR="00AC138A">
        <w:t>)</w:t>
      </w:r>
      <w:r w:rsidR="00C628AF">
        <w:t xml:space="preserve"> – </w:t>
      </w:r>
      <w:r w:rsidR="00313B98">
        <w:t xml:space="preserve">Expected </w:t>
      </w:r>
      <w:r w:rsidR="00C628AF">
        <w:t>Time:</w:t>
      </w:r>
      <w:r w:rsidR="005F1B1B">
        <w:t xml:space="preserve"> 5</w:t>
      </w:r>
      <w:r w:rsidR="00C628AF">
        <w:t>0 min</w:t>
      </w:r>
    </w:p>
    <w:p w14:paraId="06D2EF53" w14:textId="562384AB" w:rsidR="00E83160" w:rsidRDefault="00E83160" w:rsidP="00C326CF">
      <w:pPr>
        <w:pStyle w:val="Body"/>
        <w:spacing w:line="360" w:lineRule="auto"/>
      </w:pPr>
      <w:r>
        <w:t xml:space="preserve">Write a class </w:t>
      </w:r>
      <w:r w:rsidRPr="001F26D8">
        <w:rPr>
          <w:rFonts w:ascii="Courier" w:hAnsi="Courier"/>
          <w:b/>
        </w:rPr>
        <w:t>CourseManager5</w:t>
      </w:r>
      <w:r>
        <w:t xml:space="preserve"> that stores a li</w:t>
      </w:r>
      <w:r w:rsidR="00A648DC">
        <w:t>st of students’ objects</w:t>
      </w:r>
      <w:r>
        <w:t xml:space="preserve"> in a given class.</w:t>
      </w:r>
      <w:r w:rsidR="00A648DC">
        <w:t xml:space="preserve"> Each student has an id, name, score.</w:t>
      </w:r>
      <w:r>
        <w:t xml:space="preserve"> The class allows the user to add a student</w:t>
      </w:r>
      <w:r w:rsidR="00D618C3">
        <w:t xml:space="preserve">, and display </w:t>
      </w:r>
      <w:r>
        <w:t>students</w:t>
      </w:r>
      <w:r w:rsidR="00D618C3">
        <w:t>’</w:t>
      </w:r>
      <w:r>
        <w:t xml:space="preserve"> data. Here is the UML diagram:</w:t>
      </w:r>
    </w:p>
    <w:p w14:paraId="6533E744" w14:textId="77777777" w:rsidR="00E83160" w:rsidRDefault="00E83160" w:rsidP="00E83160">
      <w:pPr>
        <w:pStyle w:val="Body"/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880"/>
      </w:tblGrid>
      <w:tr w:rsidR="00E83160" w14:paraId="017242B4" w14:textId="77777777" w:rsidTr="00A2070A">
        <w:trPr>
          <w:cantSplit/>
          <w:trHeight w:val="35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0AAD" w14:textId="2BA56C77" w:rsidR="00E83160" w:rsidRPr="00A648DC" w:rsidRDefault="00E83160" w:rsidP="001C4797">
            <w:pPr>
              <w:pStyle w:val="TableGrid1"/>
              <w:jc w:val="center"/>
            </w:pPr>
            <w:r w:rsidRPr="00A648DC">
              <w:rPr>
                <w:rFonts w:ascii="Monaco" w:hAnsi="Monaco"/>
              </w:rPr>
              <w:t>Test</w:t>
            </w:r>
            <w:r w:rsidR="00A2070A" w:rsidRPr="00A648DC">
              <w:rPr>
                <w:rFonts w:ascii="Monaco" w:hAnsi="Monaco"/>
              </w:rPr>
              <w:t>CourseManager5</w:t>
            </w:r>
          </w:p>
        </w:tc>
      </w:tr>
      <w:tr w:rsidR="00E83160" w14:paraId="15CEF880" w14:textId="77777777" w:rsidTr="00A2070A">
        <w:trPr>
          <w:cantSplit/>
          <w:trHeight w:val="35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9B2E" w14:textId="2F1DF3DC" w:rsidR="00E83160" w:rsidRDefault="002B7DCF" w:rsidP="00A648DC">
            <w:pPr>
              <w:pStyle w:val="TableGrid1"/>
            </w:pPr>
            <w:r w:rsidRPr="00A648DC">
              <w:rPr>
                <w:rFonts w:ascii="Monaco" w:hAnsi="Monaco"/>
              </w:rPr>
              <w:t xml:space="preserve"> </w:t>
            </w:r>
            <w:r w:rsidR="00E83160" w:rsidRPr="00A648DC">
              <w:rPr>
                <w:rFonts w:ascii="Monaco" w:hAnsi="Monaco"/>
              </w:rPr>
              <w:t>+ main()</w:t>
            </w:r>
          </w:p>
        </w:tc>
      </w:tr>
    </w:tbl>
    <w:p w14:paraId="401FFBBD" w14:textId="77777777" w:rsidR="00E83160" w:rsidRDefault="00E83160" w:rsidP="00E83160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95"/>
      </w:tblGrid>
      <w:tr w:rsidR="00A648DC" w14:paraId="3CEEB4A6" w14:textId="77777777" w:rsidTr="006B5B71">
        <w:trPr>
          <w:cantSplit/>
          <w:trHeight w:val="35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A22E" w14:textId="4C473AF4" w:rsidR="00A648DC" w:rsidRPr="002C5715" w:rsidRDefault="00A648DC" w:rsidP="006B5B71">
            <w:pPr>
              <w:pStyle w:val="TableGrid1"/>
              <w:jc w:val="center"/>
              <w:rPr>
                <w:rFonts w:ascii="Monaco" w:hAnsi="Monaco"/>
              </w:rPr>
            </w:pPr>
            <w:r>
              <w:rPr>
                <w:rFonts w:ascii="Monaco" w:hAnsi="Monaco"/>
              </w:rPr>
              <w:t>Student</w:t>
            </w:r>
          </w:p>
        </w:tc>
      </w:tr>
      <w:tr w:rsidR="00A648DC" w14:paraId="2AD3B0AB" w14:textId="77777777" w:rsidTr="006B5B71">
        <w:trPr>
          <w:cantSplit/>
          <w:trHeight w:val="854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51A8C" w14:textId="282BAAFB" w:rsidR="00A648DC" w:rsidRPr="002C5715" w:rsidRDefault="00A648DC" w:rsidP="00A648DC">
            <w:pPr>
              <w:pStyle w:val="TableGrid1"/>
              <w:ind w:left="90"/>
              <w:rPr>
                <w:rFonts w:ascii="Monaco" w:hAnsi="Monaco"/>
              </w:rPr>
            </w:pPr>
            <w:r>
              <w:rPr>
                <w:rFonts w:ascii="Monaco" w:hAnsi="Monaco"/>
              </w:rPr>
              <w:t>-id</w:t>
            </w:r>
            <w:r w:rsidRPr="002C5715">
              <w:rPr>
                <w:rFonts w:ascii="Monaco" w:hAnsi="Monaco"/>
              </w:rPr>
              <w:t>:</w:t>
            </w:r>
            <w:r>
              <w:rPr>
                <w:rFonts w:ascii="Monaco" w:hAnsi="Monaco"/>
              </w:rPr>
              <w:t xml:space="preserve"> int</w:t>
            </w:r>
          </w:p>
          <w:p w14:paraId="2918AC96" w14:textId="77777777" w:rsidR="00A648DC" w:rsidRDefault="00A648DC" w:rsidP="00A648DC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-</w:t>
            </w:r>
            <w:r>
              <w:rPr>
                <w:rFonts w:ascii="Monaco" w:hAnsi="Monaco"/>
              </w:rPr>
              <w:t>name</w:t>
            </w:r>
            <w:r w:rsidRPr="002C5715">
              <w:rPr>
                <w:rFonts w:ascii="Monaco" w:hAnsi="Monaco"/>
              </w:rPr>
              <w:t xml:space="preserve">: </w:t>
            </w:r>
            <w:r>
              <w:rPr>
                <w:rFonts w:ascii="Monaco" w:hAnsi="Monaco"/>
              </w:rPr>
              <w:t>String</w:t>
            </w:r>
          </w:p>
          <w:p w14:paraId="7791AE2B" w14:textId="651B0F6F" w:rsidR="00A648DC" w:rsidRPr="00A648DC" w:rsidRDefault="00A648DC" w:rsidP="00A648DC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-</w:t>
            </w:r>
            <w:r>
              <w:rPr>
                <w:rFonts w:ascii="Monaco" w:hAnsi="Monaco"/>
              </w:rPr>
              <w:t>score</w:t>
            </w:r>
            <w:r w:rsidRPr="002C5715">
              <w:rPr>
                <w:rFonts w:ascii="Monaco" w:hAnsi="Monaco"/>
              </w:rPr>
              <w:t xml:space="preserve">: </w:t>
            </w:r>
            <w:r>
              <w:rPr>
                <w:rFonts w:ascii="Monaco" w:hAnsi="Monaco"/>
              </w:rPr>
              <w:t>double</w:t>
            </w:r>
          </w:p>
        </w:tc>
      </w:tr>
      <w:tr w:rsidR="00A648DC" w14:paraId="7CBAF5AC" w14:textId="77777777" w:rsidTr="006B5B71">
        <w:trPr>
          <w:cantSplit/>
          <w:trHeight w:val="116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4C24" w14:textId="6267E1C2" w:rsidR="00A648DC" w:rsidRPr="002C5715" w:rsidRDefault="006B5B71" w:rsidP="006B5B71">
            <w:pPr>
              <w:pStyle w:val="TableGrid1"/>
              <w:ind w:left="90"/>
              <w:rPr>
                <w:rFonts w:ascii="Monaco" w:hAnsi="Monaco"/>
              </w:rPr>
            </w:pPr>
            <w:r>
              <w:rPr>
                <w:rFonts w:ascii="Monaco" w:hAnsi="Monaco"/>
              </w:rPr>
              <w:t>Student</w:t>
            </w:r>
            <w:r w:rsidR="00A648DC" w:rsidRPr="002C5715">
              <w:rPr>
                <w:rFonts w:ascii="Monaco" w:hAnsi="Monaco"/>
              </w:rPr>
              <w:t>(</w:t>
            </w:r>
            <w:r>
              <w:rPr>
                <w:rFonts w:ascii="Monaco" w:hAnsi="Monaco"/>
              </w:rPr>
              <w:t>id:int, name:String, score, double</w:t>
            </w:r>
            <w:r w:rsidR="00A648DC" w:rsidRPr="002C5715">
              <w:rPr>
                <w:rFonts w:ascii="Monaco" w:hAnsi="Monaco"/>
              </w:rPr>
              <w:t>)</w:t>
            </w:r>
          </w:p>
          <w:p w14:paraId="62CEC782" w14:textId="75EC4904" w:rsidR="00A648DC" w:rsidRPr="002C5715" w:rsidRDefault="006B5B71" w:rsidP="006B5B71">
            <w:pPr>
              <w:pStyle w:val="TableGrid1"/>
              <w:ind w:left="90"/>
              <w:rPr>
                <w:rFonts w:ascii="Monaco" w:hAnsi="Monaco"/>
              </w:rPr>
            </w:pPr>
            <w:r>
              <w:rPr>
                <w:rFonts w:ascii="Monaco" w:hAnsi="Monaco"/>
              </w:rPr>
              <w:t>+getId</w:t>
            </w:r>
            <w:r w:rsidR="00A648DC" w:rsidRPr="002C5715">
              <w:rPr>
                <w:rFonts w:ascii="Monaco" w:hAnsi="Monaco"/>
              </w:rPr>
              <w:t>():int</w:t>
            </w:r>
          </w:p>
          <w:p w14:paraId="31C8BC8A" w14:textId="470F3C62" w:rsidR="00A648DC" w:rsidRPr="002C5715" w:rsidRDefault="006B5B71" w:rsidP="006B5B71">
            <w:pPr>
              <w:pStyle w:val="TableGrid1"/>
              <w:ind w:left="90"/>
              <w:rPr>
                <w:rFonts w:ascii="Monaco" w:hAnsi="Monaco"/>
              </w:rPr>
            </w:pPr>
            <w:r>
              <w:rPr>
                <w:rFonts w:ascii="Monaco" w:hAnsi="Monaco"/>
              </w:rPr>
              <w:t>+getName():String</w:t>
            </w:r>
          </w:p>
          <w:p w14:paraId="7CF5CCB3" w14:textId="3F1972A9" w:rsidR="00A648DC" w:rsidRPr="002C5715" w:rsidRDefault="006B5B71" w:rsidP="006B5B71">
            <w:pPr>
              <w:pStyle w:val="TableGrid1"/>
              <w:ind w:left="90"/>
              <w:rPr>
                <w:rFonts w:ascii="Monaco" w:hAnsi="Monaco"/>
              </w:rPr>
            </w:pPr>
            <w:r>
              <w:rPr>
                <w:rFonts w:ascii="Monaco" w:hAnsi="Monaco"/>
              </w:rPr>
              <w:t>+getScore():double</w:t>
            </w:r>
          </w:p>
        </w:tc>
      </w:tr>
    </w:tbl>
    <w:p w14:paraId="5804D8A7" w14:textId="77777777" w:rsidR="00A648DC" w:rsidRDefault="00A648DC" w:rsidP="00E83160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4CF85A14" w14:textId="77777777" w:rsidR="00A648DC" w:rsidRDefault="00A648DC" w:rsidP="00E83160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95"/>
      </w:tblGrid>
      <w:tr w:rsidR="00E83160" w14:paraId="4D7A1C8E" w14:textId="77777777" w:rsidTr="001C4797">
        <w:trPr>
          <w:cantSplit/>
          <w:trHeight w:val="35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94A74" w14:textId="795F423E" w:rsidR="00E83160" w:rsidRPr="002C5715" w:rsidRDefault="00E83160" w:rsidP="001C4797">
            <w:pPr>
              <w:pStyle w:val="TableGrid1"/>
              <w:jc w:val="center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CourseManager5</w:t>
            </w:r>
          </w:p>
        </w:tc>
      </w:tr>
      <w:tr w:rsidR="00E83160" w14:paraId="01711328" w14:textId="77777777" w:rsidTr="00E45317">
        <w:trPr>
          <w:cantSplit/>
          <w:trHeight w:val="953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5A50" w14:textId="730024C5" w:rsidR="00E83160" w:rsidRPr="002C5715" w:rsidRDefault="00A648DC" w:rsidP="002B7DCF">
            <w:pPr>
              <w:pStyle w:val="TableGrid1"/>
              <w:ind w:left="90"/>
              <w:rPr>
                <w:rFonts w:ascii="Monaco" w:hAnsi="Monaco"/>
              </w:rPr>
            </w:pPr>
            <w:r>
              <w:rPr>
                <w:rFonts w:ascii="Monaco" w:hAnsi="Monaco"/>
              </w:rPr>
              <w:t>-students</w:t>
            </w:r>
            <w:r w:rsidR="00E83160" w:rsidRPr="002C5715">
              <w:rPr>
                <w:rFonts w:ascii="Monaco" w:hAnsi="Monaco"/>
              </w:rPr>
              <w:t>[]:</w:t>
            </w:r>
            <w:r>
              <w:rPr>
                <w:rFonts w:ascii="Monaco" w:hAnsi="Monaco"/>
              </w:rPr>
              <w:t xml:space="preserve"> Student</w:t>
            </w:r>
          </w:p>
          <w:p w14:paraId="79E5E6F8" w14:textId="3F3C91F7" w:rsidR="00E83160" w:rsidRDefault="00E83160" w:rsidP="002B7DCF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-nStudents: </w:t>
            </w:r>
            <w:r w:rsidR="003E32E9" w:rsidRPr="002C5715">
              <w:rPr>
                <w:rFonts w:ascii="Monaco" w:hAnsi="Monaco"/>
              </w:rPr>
              <w:t>int</w:t>
            </w:r>
          </w:p>
          <w:p w14:paraId="4A06C99B" w14:textId="5A94A077" w:rsidR="005F6C7A" w:rsidRPr="00F7155B" w:rsidRDefault="005F6C7A" w:rsidP="002B7DCF">
            <w:pPr>
              <w:pStyle w:val="TableGrid1"/>
              <w:ind w:left="90"/>
              <w:rPr>
                <w:rFonts w:ascii="Monaco" w:hAnsi="Monaco"/>
                <w:u w:val="single"/>
              </w:rPr>
            </w:pPr>
            <w:r w:rsidRPr="00F7155B">
              <w:rPr>
                <w:rFonts w:ascii="Monaco" w:hAnsi="Monaco"/>
                <w:u w:val="single"/>
              </w:rPr>
              <w:t xml:space="preserve">+MAX_SIZE: </w:t>
            </w:r>
            <w:r w:rsidR="003E32E9" w:rsidRPr="00F7155B">
              <w:rPr>
                <w:rFonts w:ascii="Monaco" w:hAnsi="Monaco"/>
                <w:u w:val="single"/>
              </w:rPr>
              <w:t>int</w:t>
            </w:r>
          </w:p>
        </w:tc>
      </w:tr>
      <w:tr w:rsidR="00E83160" w14:paraId="3E01641D" w14:textId="77777777" w:rsidTr="00E45317">
        <w:trPr>
          <w:cantSplit/>
          <w:trHeight w:val="1259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8A2D2" w14:textId="3A6F4C75" w:rsidR="00E83160" w:rsidRPr="002C5715" w:rsidRDefault="006F0B2D" w:rsidP="002B7DCF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CourseManager5</w:t>
            </w:r>
            <w:r w:rsidR="00E83160" w:rsidRPr="002C5715">
              <w:rPr>
                <w:rFonts w:ascii="Monaco" w:hAnsi="Monaco"/>
              </w:rPr>
              <w:t>()</w:t>
            </w:r>
          </w:p>
          <w:p w14:paraId="028B4276" w14:textId="3F2025CD" w:rsidR="00E83160" w:rsidRPr="002C5715" w:rsidRDefault="00E83160" w:rsidP="002B7DCF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+getNStudents():</w:t>
            </w:r>
            <w:r w:rsidR="003E32E9" w:rsidRPr="002C5715">
              <w:rPr>
                <w:rFonts w:ascii="Monaco" w:hAnsi="Monaco"/>
              </w:rPr>
              <w:t>int</w:t>
            </w:r>
          </w:p>
          <w:p w14:paraId="33816496" w14:textId="063D6B65" w:rsidR="00E83160" w:rsidRPr="002C5715" w:rsidRDefault="00E83160" w:rsidP="00A648DC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+addStudent(</w:t>
            </w:r>
            <w:r w:rsidR="00A648DC">
              <w:rPr>
                <w:rFonts w:ascii="Monaco" w:hAnsi="Monaco"/>
              </w:rPr>
              <w:t>newStudent: Student</w:t>
            </w:r>
            <w:r w:rsidRPr="002C5715">
              <w:rPr>
                <w:rFonts w:ascii="Monaco" w:hAnsi="Monaco"/>
              </w:rPr>
              <w:t>): void</w:t>
            </w:r>
          </w:p>
          <w:p w14:paraId="3834006F" w14:textId="2DFD79A0" w:rsidR="00E83160" w:rsidRPr="002C5715" w:rsidRDefault="00E83160" w:rsidP="002B7DCF">
            <w:pPr>
              <w:pStyle w:val="TableGrid1"/>
              <w:ind w:left="90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+dispalyStudent(i: </w:t>
            </w:r>
            <w:r w:rsidR="00233651">
              <w:rPr>
                <w:rFonts w:ascii="Monaco" w:hAnsi="Monaco"/>
              </w:rPr>
              <w:t>int</w:t>
            </w:r>
            <w:r w:rsidRPr="002C5715">
              <w:rPr>
                <w:rFonts w:ascii="Monaco" w:hAnsi="Monaco"/>
              </w:rPr>
              <w:t>):</w:t>
            </w:r>
            <w:r w:rsidR="002C5715">
              <w:rPr>
                <w:rFonts w:ascii="Monaco" w:hAnsi="Monaco"/>
              </w:rPr>
              <w:t xml:space="preserve"> </w:t>
            </w:r>
            <w:r w:rsidRPr="002C5715">
              <w:rPr>
                <w:rFonts w:ascii="Monaco" w:hAnsi="Monaco"/>
              </w:rPr>
              <w:t>void</w:t>
            </w:r>
          </w:p>
        </w:tc>
      </w:tr>
    </w:tbl>
    <w:p w14:paraId="566A7271" w14:textId="77777777" w:rsidR="00E83160" w:rsidRDefault="00E83160" w:rsidP="00E83160">
      <w:pPr>
        <w:pStyle w:val="Body"/>
      </w:pPr>
    </w:p>
    <w:p w14:paraId="4CB544F2" w14:textId="5A99E04E" w:rsidR="00E83160" w:rsidRDefault="00E83160" w:rsidP="001D5CB9">
      <w:pPr>
        <w:pStyle w:val="Body"/>
        <w:spacing w:line="360" w:lineRule="auto"/>
      </w:pPr>
      <w:r>
        <w:t xml:space="preserve">As shown in the UML diagram, </w:t>
      </w:r>
      <w:r w:rsidR="001D5CB9">
        <w:t xml:space="preserve">write the class </w:t>
      </w:r>
      <w:r w:rsidR="001D5CB9" w:rsidRPr="001D5CB9">
        <w:rPr>
          <w:rFonts w:ascii="Courier" w:hAnsi="Courier"/>
          <w:b/>
        </w:rPr>
        <w:t>Student</w:t>
      </w:r>
      <w:r w:rsidR="001D5CB9">
        <w:t xml:space="preserve"> that has the attributes: ids, names, scores, and a constructer to initialize the attributes. Then </w:t>
      </w:r>
      <w:r>
        <w:t xml:space="preserve">write the class </w:t>
      </w:r>
      <w:r w:rsidR="005B09FB" w:rsidRPr="0019385F">
        <w:rPr>
          <w:rFonts w:ascii="Courier" w:hAnsi="Courier"/>
          <w:b/>
        </w:rPr>
        <w:t>CourseManager5</w:t>
      </w:r>
      <w:r w:rsidR="005B09FB">
        <w:t xml:space="preserve"> </w:t>
      </w:r>
      <w:r>
        <w:t xml:space="preserve">that has </w:t>
      </w:r>
      <w:r w:rsidR="001D5CB9">
        <w:t>an array of student objects</w:t>
      </w:r>
      <w:r>
        <w:t xml:space="preserve">. The attribute </w:t>
      </w:r>
      <w:r>
        <w:rPr>
          <w:rFonts w:ascii="Courier" w:hAnsi="Courier"/>
        </w:rPr>
        <w:t>nStudents</w:t>
      </w:r>
      <w:r>
        <w:t xml:space="preserve"> represents the current number of students in the list. </w:t>
      </w:r>
      <w:r w:rsidRPr="00674FAD">
        <w:rPr>
          <w:i/>
          <w:u w:val="single"/>
        </w:rPr>
        <w:t>The maximum number of students in the class is 100</w:t>
      </w:r>
      <w:r>
        <w:t>.</w:t>
      </w:r>
    </w:p>
    <w:p w14:paraId="6122E755" w14:textId="77777777" w:rsidR="00E83160" w:rsidRDefault="00E83160" w:rsidP="00C326CF">
      <w:pPr>
        <w:pStyle w:val="Body"/>
        <w:spacing w:line="360" w:lineRule="auto"/>
      </w:pPr>
      <w:r>
        <w:t>The methods are:</w:t>
      </w:r>
    </w:p>
    <w:p w14:paraId="1311858B" w14:textId="3769D146" w:rsidR="00E83160" w:rsidRDefault="009C5C6A" w:rsidP="001D5CB9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lastRenderedPageBreak/>
        <w:t>CourseManager5</w:t>
      </w:r>
      <w:r w:rsidR="00E83160">
        <w:t>: a constructor that initializes the attributes</w:t>
      </w:r>
      <w:r w:rsidR="00807D7F">
        <w:t xml:space="preserve"> and creates </w:t>
      </w:r>
      <w:r w:rsidR="001D5CB9">
        <w:t>an array of students</w:t>
      </w:r>
      <w:r w:rsidR="006F5962">
        <w:t xml:space="preserve"> of size 100</w:t>
      </w:r>
      <w:r w:rsidR="00E83160">
        <w:t>.</w:t>
      </w:r>
    </w:p>
    <w:p w14:paraId="223CDAEC" w14:textId="77777777" w:rsidR="00E83160" w:rsidRDefault="00E83160" w:rsidP="00C326CF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t>getNStudents</w:t>
      </w:r>
      <w:r>
        <w:t xml:space="preserve"> : returns the current number of students.</w:t>
      </w:r>
    </w:p>
    <w:p w14:paraId="13A756C5" w14:textId="29839899" w:rsidR="00E83160" w:rsidRDefault="00E83160" w:rsidP="001D5CB9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t>addStudent</w:t>
      </w:r>
      <w:r>
        <w:t xml:space="preserve">: adds the student with the given </w:t>
      </w:r>
      <w:r w:rsidR="001D5CB9">
        <w:t>object</w:t>
      </w:r>
      <w:r>
        <w:t xml:space="preserve"> to the list. If </w:t>
      </w:r>
      <w:r w:rsidR="00951D50">
        <w:t>course is full</w:t>
      </w:r>
      <w:r>
        <w:t>, it prints the error message: “</w:t>
      </w:r>
      <w:r w:rsidR="001C2881">
        <w:t xml:space="preserve">ERROR: </w:t>
      </w:r>
      <w:r w:rsidR="00C55007">
        <w:t>COURSE IS FULL</w:t>
      </w:r>
      <w:r>
        <w:t>” .</w:t>
      </w:r>
    </w:p>
    <w:p w14:paraId="4BA87B17" w14:textId="77777777" w:rsidR="00E83160" w:rsidRDefault="00E83160" w:rsidP="00C326CF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t>displayStudent</w:t>
      </w:r>
      <w:r>
        <w:t xml:space="preserve">: displays all data of the student at index </w:t>
      </w:r>
      <w:r>
        <w:rPr>
          <w:rFonts w:ascii="Courier" w:hAnsi="Courier"/>
        </w:rPr>
        <w:t>i</w:t>
      </w:r>
      <w:r>
        <w:t>.</w:t>
      </w:r>
    </w:p>
    <w:p w14:paraId="19870C95" w14:textId="77777777" w:rsidR="00E83160" w:rsidRDefault="00E83160" w:rsidP="00C326CF">
      <w:pPr>
        <w:pStyle w:val="Body"/>
        <w:spacing w:line="360" w:lineRule="auto"/>
      </w:pPr>
    </w:p>
    <w:p w14:paraId="6CFA60D4" w14:textId="7BA17BB6" w:rsidR="00E83160" w:rsidRDefault="00E83160" w:rsidP="00C326CF">
      <w:pPr>
        <w:pStyle w:val="Body"/>
        <w:spacing w:line="360" w:lineRule="auto"/>
      </w:pPr>
      <w:r>
        <w:t xml:space="preserve">Write a main class called </w:t>
      </w:r>
      <w:r w:rsidR="00DE4E15" w:rsidRPr="00A71194">
        <w:rPr>
          <w:rFonts w:ascii="Courier" w:hAnsi="Courier"/>
          <w:b/>
        </w:rPr>
        <w:t>TestCourseManager5</w:t>
      </w:r>
      <w:r w:rsidR="00DE4E15">
        <w:t xml:space="preserve"> </w:t>
      </w:r>
      <w:r>
        <w:t xml:space="preserve">with a </w:t>
      </w:r>
      <w:r>
        <w:rPr>
          <w:rFonts w:ascii="Courier" w:hAnsi="Courier"/>
        </w:rPr>
        <w:t>main</w:t>
      </w:r>
      <w:r>
        <w:t xml:space="preserve"> method that will do the following:</w:t>
      </w:r>
    </w:p>
    <w:p w14:paraId="5C61A7C4" w14:textId="600F9998" w:rsidR="00E83160" w:rsidRDefault="00E83160" w:rsidP="00C326CF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It creates a </w:t>
      </w:r>
      <w:r w:rsidR="005A64A5">
        <w:rPr>
          <w:rFonts w:ascii="Courier" w:hAnsi="Courier"/>
        </w:rPr>
        <w:t>CourseManager5</w:t>
      </w:r>
      <w:r w:rsidR="005A64A5">
        <w:t xml:space="preserve"> </w:t>
      </w:r>
      <w:r>
        <w:t>object.</w:t>
      </w:r>
    </w:p>
    <w:p w14:paraId="296DE2B2" w14:textId="3EC0E0B5" w:rsidR="00E83160" w:rsidRDefault="00E83160" w:rsidP="00C326CF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Then, it adds 3 students by reading their IDs, names, and </w:t>
      </w:r>
      <w:r w:rsidR="00E36FAB">
        <w:t>scores</w:t>
      </w:r>
      <w:r>
        <w:t xml:space="preserve"> from the user.</w:t>
      </w:r>
    </w:p>
    <w:p w14:paraId="18BA467B" w14:textId="5279EBDE" w:rsidR="00E83160" w:rsidRDefault="007D7278" w:rsidP="00C326CF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>Then, it displays all</w:t>
      </w:r>
      <w:r w:rsidR="00674FAD">
        <w:t xml:space="preserve"> </w:t>
      </w:r>
      <w:r w:rsidR="00E83160">
        <w:t>student</w:t>
      </w:r>
      <w:r w:rsidR="00674FAD">
        <w:t>s</w:t>
      </w:r>
      <w:r>
        <w:t xml:space="preserve"> in class</w:t>
      </w:r>
      <w:r w:rsidR="00E83160">
        <w:t>.</w:t>
      </w:r>
    </w:p>
    <w:p w14:paraId="3D2EA43E" w14:textId="77777777" w:rsidR="00E83160" w:rsidRDefault="00E83160" w:rsidP="00E83160">
      <w:pPr>
        <w:pStyle w:val="Body"/>
      </w:pPr>
    </w:p>
    <w:p w14:paraId="415FA3E8" w14:textId="1C9A6532" w:rsidR="00E83160" w:rsidRPr="00930AA9" w:rsidRDefault="00930AA9" w:rsidP="00E83160">
      <w:pPr>
        <w:pStyle w:val="Body"/>
        <w:rPr>
          <w:b/>
          <w:sz w:val="36"/>
          <w:szCs w:val="36"/>
        </w:rPr>
      </w:pPr>
      <w:r w:rsidRPr="00930AA9">
        <w:rPr>
          <w:b/>
          <w:sz w:val="36"/>
          <w:szCs w:val="36"/>
        </w:rPr>
        <w:t>Sample run</w:t>
      </w:r>
    </w:p>
    <w:p w14:paraId="1AE67C0D" w14:textId="77777777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0000"/>
          <w:sz w:val="20"/>
          <w:szCs w:val="20"/>
        </w:rPr>
        <w:t>Please enter the ID, name, and score of student 0:</w:t>
      </w:r>
    </w:p>
    <w:p w14:paraId="1731BABE" w14:textId="0A55E9F0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434000000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69D5D174" w14:textId="15E525CE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Ahmed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4AD14574" w14:textId="6A77BE5C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95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596245B6" w14:textId="77777777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0000"/>
          <w:sz w:val="20"/>
          <w:szCs w:val="20"/>
        </w:rPr>
        <w:t>Please enter the ID, name, and score of student 1:</w:t>
      </w:r>
    </w:p>
    <w:p w14:paraId="2A193767" w14:textId="2E39A7B9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433001234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246F2D8E" w14:textId="6FBAABBB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Ali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583370D5" w14:textId="2E7E8388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85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487C89D3" w14:textId="77777777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0000"/>
          <w:sz w:val="20"/>
          <w:szCs w:val="20"/>
        </w:rPr>
        <w:t>Please enter the ID, name, and score of student 2:</w:t>
      </w:r>
    </w:p>
    <w:p w14:paraId="6CC03373" w14:textId="0952B3EF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434005421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2482ADC7" w14:textId="1D09B346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Fahad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44516D74" w14:textId="6B79F7A9" w:rsid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color w:val="00C87D"/>
          <w:sz w:val="20"/>
          <w:szCs w:val="20"/>
        </w:rPr>
      </w:pPr>
      <w:r w:rsidRPr="00930AA9">
        <w:rPr>
          <w:rFonts w:ascii="Monaco" w:hAnsi="Monaco" w:cs="Monaco"/>
          <w:color w:val="00C87D"/>
          <w:sz w:val="20"/>
          <w:szCs w:val="20"/>
        </w:rPr>
        <w:t>76</w:t>
      </w:r>
      <w:r>
        <w:rPr>
          <w:rFonts w:ascii="Monaco" w:hAnsi="Monaco" w:cs="Monaco"/>
          <w:color w:val="00C87D"/>
          <w:sz w:val="20"/>
          <w:szCs w:val="20"/>
        </w:rPr>
        <w:t xml:space="preserve"> </w:t>
      </w:r>
      <w:r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1A6186C9" w14:textId="2A7C81EC" w:rsidR="00930AA9" w:rsidRPr="00930AA9" w:rsidRDefault="00930AA9" w:rsidP="00930AA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930AA9">
        <w:rPr>
          <w:rFonts w:ascii="Monaco" w:hAnsi="Monaco" w:cs="Monaco"/>
          <w:sz w:val="20"/>
          <w:szCs w:val="20"/>
        </w:rPr>
        <w:t>Students are:</w:t>
      </w:r>
    </w:p>
    <w:p w14:paraId="6A28EBD8" w14:textId="77777777" w:rsidR="00930AA9" w:rsidRDefault="00930AA9" w:rsidP="00930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onaco" w:hAnsi="Monaco" w:cs="Monaco"/>
          <w:color w:val="000000"/>
          <w:sz w:val="20"/>
          <w:szCs w:val="20"/>
        </w:rPr>
      </w:pPr>
      <w:r w:rsidRPr="00930AA9">
        <w:rPr>
          <w:rFonts w:ascii="Monaco" w:hAnsi="Monaco" w:cs="Monaco"/>
          <w:color w:val="000000"/>
          <w:sz w:val="20"/>
          <w:szCs w:val="20"/>
        </w:rPr>
        <w:t>434000000, Ahmed, 95.0</w:t>
      </w:r>
    </w:p>
    <w:p w14:paraId="19AA02E7" w14:textId="77777777" w:rsidR="00930AA9" w:rsidRDefault="00930AA9" w:rsidP="00930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onaco" w:hAnsi="Monaco" w:cs="Monaco"/>
          <w:color w:val="000000"/>
          <w:sz w:val="20"/>
          <w:szCs w:val="20"/>
        </w:rPr>
      </w:pPr>
      <w:r w:rsidRPr="00930AA9">
        <w:rPr>
          <w:rFonts w:ascii="Monaco" w:hAnsi="Monaco" w:cs="Monaco"/>
          <w:color w:val="000000"/>
          <w:sz w:val="20"/>
          <w:szCs w:val="20"/>
        </w:rPr>
        <w:t>433001234, Ali, 85.0</w:t>
      </w:r>
    </w:p>
    <w:p w14:paraId="051FFECB" w14:textId="2A3E2505" w:rsidR="00E83160" w:rsidRPr="00930AA9" w:rsidRDefault="00930AA9" w:rsidP="00930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30AA9">
        <w:rPr>
          <w:rFonts w:ascii="Monaco" w:hAnsi="Monaco" w:cs="Monaco"/>
          <w:color w:val="000000"/>
          <w:sz w:val="20"/>
          <w:szCs w:val="20"/>
        </w:rPr>
        <w:t>434005421, Fahad, 76.0</w:t>
      </w:r>
    </w:p>
    <w:p w14:paraId="46E15DC2" w14:textId="77777777" w:rsidR="000A7AC1" w:rsidRDefault="000A7AC1" w:rsidP="00E45317">
      <w:pPr>
        <w:rPr>
          <w:b/>
          <w:sz w:val="36"/>
          <w:szCs w:val="36"/>
        </w:rPr>
      </w:pPr>
    </w:p>
    <w:p w14:paraId="1CBF6081" w14:textId="77777777" w:rsidR="00E45317" w:rsidRDefault="00E45317" w:rsidP="00FB4B8B">
      <w:pPr>
        <w:ind w:left="360"/>
        <w:rPr>
          <w:b/>
          <w:sz w:val="36"/>
          <w:szCs w:val="36"/>
        </w:rPr>
      </w:pPr>
    </w:p>
    <w:p w14:paraId="74E60256" w14:textId="77777777" w:rsidR="00E45317" w:rsidRDefault="00E45317" w:rsidP="00FB4B8B">
      <w:pPr>
        <w:ind w:left="360"/>
        <w:rPr>
          <w:b/>
          <w:sz w:val="36"/>
          <w:szCs w:val="36"/>
        </w:rPr>
      </w:pPr>
    </w:p>
    <w:p w14:paraId="36F49667" w14:textId="77777777" w:rsidR="00E45317" w:rsidRDefault="00E45317" w:rsidP="00FB4B8B">
      <w:pPr>
        <w:ind w:left="360"/>
        <w:rPr>
          <w:b/>
          <w:sz w:val="36"/>
          <w:szCs w:val="36"/>
        </w:rPr>
      </w:pPr>
    </w:p>
    <w:p w14:paraId="603ABC51" w14:textId="77777777" w:rsidR="00E45317" w:rsidRDefault="00E45317" w:rsidP="00FB4B8B">
      <w:pPr>
        <w:ind w:left="360"/>
        <w:rPr>
          <w:b/>
          <w:sz w:val="36"/>
          <w:szCs w:val="36"/>
        </w:rPr>
      </w:pPr>
    </w:p>
    <w:p w14:paraId="48575388" w14:textId="77777777" w:rsidR="00E45317" w:rsidRDefault="00E45317" w:rsidP="00FB4B8B">
      <w:pPr>
        <w:ind w:left="360"/>
        <w:rPr>
          <w:b/>
          <w:sz w:val="36"/>
          <w:szCs w:val="36"/>
        </w:rPr>
      </w:pPr>
    </w:p>
    <w:p w14:paraId="2BC615AC" w14:textId="2EF2E60F" w:rsidR="001C4797" w:rsidRDefault="00A53D6F" w:rsidP="00FB4B8B">
      <w:pPr>
        <w:ind w:left="360"/>
        <w:rPr>
          <w:b/>
          <w:sz w:val="36"/>
          <w:szCs w:val="36"/>
        </w:rPr>
      </w:pPr>
      <w:r w:rsidRPr="00441C38">
        <w:rPr>
          <w:b/>
          <w:sz w:val="36"/>
          <w:szCs w:val="36"/>
        </w:rPr>
        <w:lastRenderedPageBreak/>
        <w:t>Complete following pseudo code</w:t>
      </w:r>
    </w:p>
    <w:p w14:paraId="3770936F" w14:textId="77777777" w:rsidR="00FB4B8B" w:rsidRDefault="00FB4B8B" w:rsidP="00FB4B8B">
      <w:pPr>
        <w:ind w:left="360"/>
        <w:rPr>
          <w:b/>
          <w:sz w:val="36"/>
          <w:szCs w:val="36"/>
        </w:rPr>
      </w:pPr>
    </w:p>
    <w:p w14:paraId="24858A6E" w14:textId="468B690B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 xml:space="preserve"> CourseManager5 </w:t>
      </w:r>
    </w:p>
    <w:p w14:paraId="321C52C9" w14:textId="4D70FBEB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Declare the class data members as shown in the UML*/</w:t>
      </w:r>
    </w:p>
    <w:p w14:paraId="03A0C509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9B39FD8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CourseManager5() {</w:t>
      </w:r>
    </w:p>
    <w:p w14:paraId="0B07F671" w14:textId="513D3CE4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144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>/* Write the constructor that initializes the attrib</w:t>
      </w:r>
      <w:r w:rsidR="001D5CB9">
        <w:rPr>
          <w:rFonts w:ascii="Menlo Regular" w:hAnsi="Menlo Regular" w:cs="Menlo Regular"/>
          <w:color w:val="007400"/>
          <w:sz w:val="22"/>
          <w:szCs w:val="22"/>
        </w:rPr>
        <w:t>utes and creates the array of students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of size 100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 xml:space="preserve"> and nStudents should be initilized to 0</w:t>
      </w:r>
      <w:r>
        <w:rPr>
          <w:rFonts w:ascii="Menlo Regular" w:hAnsi="Menlo Regular" w:cs="Menlo Regular"/>
          <w:color w:val="007400"/>
          <w:sz w:val="22"/>
          <w:szCs w:val="22"/>
        </w:rPr>
        <w:t>. here */</w:t>
      </w:r>
    </w:p>
    <w:p w14:paraId="4B85FFC7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6EB24E01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9677EF7" w14:textId="10B0DE92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modifier*/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addStudent(</w:t>
      </w:r>
      <w:r w:rsidR="001D5CB9">
        <w:rPr>
          <w:rFonts w:ascii="Menlo Regular" w:hAnsi="Menlo Regular" w:cs="Menlo Regular"/>
          <w:color w:val="007400"/>
          <w:sz w:val="22"/>
          <w:szCs w:val="22"/>
        </w:rPr>
        <w:t>/* student object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227E9449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6D0B8417" w14:textId="36F7AF85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144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1- check if nStudents is less than the maximum size to add a new student else print the message:</w:t>
      </w:r>
    </w:p>
    <w:p w14:paraId="6DD762CF" w14:textId="2964CD48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System.out.println("ERROR: COURSE IS FULL");*/</w:t>
      </w:r>
    </w:p>
    <w:p w14:paraId="7AF69429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15836B89" w14:textId="44D5D9F5" w:rsidR="00FB4B8B" w:rsidRDefault="00FB4B8B" w:rsidP="00B04459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/* 2- </w:t>
      </w:r>
      <w:r w:rsidR="00B04459">
        <w:rPr>
          <w:rFonts w:ascii="Menlo Regular" w:hAnsi="Menlo Regular" w:cs="Menlo Regular"/>
          <w:color w:val="007400"/>
          <w:sz w:val="22"/>
          <w:szCs w:val="22"/>
        </w:rPr>
        <w:t>add the new student to the list</w:t>
      </w:r>
    </w:p>
    <w:p w14:paraId="3D2B937A" w14:textId="066E7119" w:rsidR="00FB4B8B" w:rsidRPr="00E414E5" w:rsidRDefault="00B04459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ab/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>Increment the current number of students</w:t>
      </w:r>
      <w:r w:rsidR="00FB4B8B">
        <w:rPr>
          <w:rFonts w:ascii="Menlo Regular" w:hAnsi="Menlo Regular" w:cs="Menlo Regular"/>
          <w:color w:val="007400"/>
          <w:sz w:val="22"/>
          <w:szCs w:val="22"/>
        </w:rPr>
        <w:t>*/</w:t>
      </w:r>
    </w:p>
    <w:p w14:paraId="4BC57F45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72B04CA2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9A296B5" w14:textId="3C6DE11D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modifier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displayStudent(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1D7C9B69" w14:textId="18D4A521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>/* print the id, name , and scores of the index i passed to the method */</w:t>
      </w:r>
    </w:p>
    <w:p w14:paraId="5062D612" w14:textId="73405C93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7ABB62F4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21B0F9BF" w14:textId="06E1A918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modifier */</w:t>
      </w:r>
      <w:r w:rsidR="000A7AC1">
        <w:rPr>
          <w:rFonts w:ascii="Menlo Regular" w:hAnsi="Menlo Regular" w:cs="Menlo Regular"/>
          <w:color w:val="000000"/>
          <w:sz w:val="22"/>
          <w:szCs w:val="22"/>
        </w:rPr>
        <w:t xml:space="preserve"> getNStudents() {</w:t>
      </w:r>
    </w:p>
    <w:p w14:paraId="035DDED3" w14:textId="6CDA1EEF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retun nStudents */</w:t>
      </w:r>
    </w:p>
    <w:p w14:paraId="4339F98D" w14:textId="7A1C6B49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}</w:t>
      </w:r>
    </w:p>
    <w:p w14:paraId="22277934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6679A5AC" w14:textId="77777777" w:rsidR="000558D6" w:rsidRDefault="000558D6" w:rsidP="000558D6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18F78C7C" w14:textId="77777777" w:rsidR="000558D6" w:rsidRDefault="000558D6" w:rsidP="000558D6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1170D42" w14:textId="63D5B7C2" w:rsidR="00CE5837" w:rsidRDefault="000558D6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java.util.Scanner;</w:t>
      </w:r>
    </w:p>
    <w:p w14:paraId="3E05D019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TestCourseManager5 {</w:t>
      </w:r>
    </w:p>
    <w:p w14:paraId="000D24A8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static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void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main(String[] args) {</w:t>
      </w:r>
    </w:p>
    <w:p w14:paraId="1343DEC8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Scanner kb = </w:t>
      </w:r>
      <w:r>
        <w:rPr>
          <w:rFonts w:ascii="Menlo Regular" w:hAnsi="Menlo Regular" w:cs="Menlo Regular"/>
          <w:color w:val="AA0D91"/>
          <w:sz w:val="22"/>
          <w:szCs w:val="22"/>
        </w:rPr>
        <w:t>new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Scanner(System.in);</w:t>
      </w:r>
    </w:p>
    <w:p w14:paraId="2DC65668" w14:textId="77777777" w:rsidR="00FB4B8B" w:rsidRDefault="00FB4B8B" w:rsidP="00FB4B8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2CED9A4F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creat a CourseManager5 object named c1*/</w:t>
      </w:r>
    </w:p>
    <w:p w14:paraId="32DB6C6E" w14:textId="59FCE416" w:rsidR="00FB4B8B" w:rsidRDefault="000A7AC1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26DB7CF9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use for loop to do the following 3 times:</w:t>
      </w:r>
    </w:p>
    <w:p w14:paraId="4D561B19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</w:p>
    <w:p w14:paraId="7B5A6239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1- ask the user to enter student information ID, name, and score */</w:t>
      </w:r>
    </w:p>
    <w:p w14:paraId="5577243C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//System.out.println("Please enter the ID, name, and score of a student: ");</w:t>
      </w:r>
    </w:p>
    <w:p w14:paraId="56B5F1A1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1D03938B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2- use the scanner to get the id, name , and score */</w:t>
      </w:r>
    </w:p>
    <w:p w14:paraId="2D3FFE1C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14B1C102" w14:textId="16E499D0" w:rsidR="00B04459" w:rsidRDefault="00FB4B8B" w:rsidP="00E45317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 w:rsidR="00B04459"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>/* 3</w:t>
      </w:r>
      <w:r w:rsidR="00E45317">
        <w:rPr>
          <w:rFonts w:ascii="Menlo Regular" w:hAnsi="Menlo Regular" w:cs="Menlo Regular"/>
          <w:color w:val="007400"/>
          <w:sz w:val="22"/>
          <w:szCs w:val="22"/>
        </w:rPr>
        <w:t>- create a student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 xml:space="preserve"> with the new</w:t>
      </w:r>
      <w:r w:rsidR="00B04459">
        <w:rPr>
          <w:rFonts w:ascii="Menlo Regular" w:hAnsi="Menlo Regular" w:cs="Menlo Regular"/>
          <w:color w:val="007400"/>
          <w:sz w:val="22"/>
          <w:szCs w:val="22"/>
        </w:rPr>
        <w:t xml:space="preserve"> 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>information</w:t>
      </w:r>
      <w:r w:rsidR="00B04459">
        <w:rPr>
          <w:rFonts w:ascii="Menlo Regular" w:hAnsi="Menlo Regular" w:cs="Menlo Regular"/>
          <w:color w:val="007400"/>
          <w:sz w:val="22"/>
          <w:szCs w:val="22"/>
        </w:rPr>
        <w:t>" */</w:t>
      </w:r>
    </w:p>
    <w:p w14:paraId="6891B76C" w14:textId="3F8C9624" w:rsidR="00FB4B8B" w:rsidRDefault="00B04459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 w:rsidR="00FB4B8B"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4</w:t>
      </w:r>
      <w:r w:rsidR="00FB4B8B">
        <w:rPr>
          <w:rFonts w:ascii="Menlo Regular" w:hAnsi="Menlo Regular" w:cs="Menlo Regular"/>
          <w:color w:val="007400"/>
          <w:sz w:val="22"/>
          <w:szCs w:val="22"/>
        </w:rPr>
        <w:t>- add student using the method "addStudent" */</w:t>
      </w:r>
      <w:r w:rsidR="00FB4B8B">
        <w:rPr>
          <w:rFonts w:ascii="Menlo Regular" w:hAnsi="Menlo Regular" w:cs="Menlo Regular"/>
          <w:color w:val="000000"/>
          <w:sz w:val="22"/>
          <w:szCs w:val="22"/>
        </w:rPr>
        <w:tab/>
      </w:r>
      <w:r w:rsidR="00FB4B8B"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39368785" w14:textId="77777777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</w:p>
    <w:p w14:paraId="3AF84DC3" w14:textId="70F07DF4" w:rsidR="00FB4B8B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display all students in class. */</w:t>
      </w:r>
    </w:p>
    <w:p w14:paraId="551CDD98" w14:textId="77777777" w:rsidR="00E414E5" w:rsidRDefault="00FB4B8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0658EE6C" w14:textId="592C55A8" w:rsidR="00E45317" w:rsidRDefault="00FB4B8B" w:rsidP="00E45317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2DB24079" w14:textId="77777777" w:rsidR="0038636D" w:rsidRDefault="0038636D" w:rsidP="00E45317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2A602492" w14:textId="4567BADF" w:rsidR="0038636D" w:rsidRDefault="0038636D" w:rsidP="00E45317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  <w:u w:val="single"/>
        </w:rPr>
      </w:pPr>
      <w:r w:rsidRPr="0038636D">
        <w:rPr>
          <w:rFonts w:ascii="Menlo Regular" w:hAnsi="Menlo Regular" w:cs="Menlo Regular"/>
          <w:color w:val="000000"/>
          <w:sz w:val="22"/>
          <w:szCs w:val="22"/>
          <w:u w:val="single"/>
        </w:rPr>
        <w:t>Answer :</w:t>
      </w:r>
    </w:p>
    <w:p w14:paraId="00074D0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import java.util.Scanner;</w:t>
      </w:r>
    </w:p>
    <w:p w14:paraId="3322A5E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5343C77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class CourseManager5 {</w:t>
      </w:r>
    </w:p>
    <w:p w14:paraId="6A48165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6A8D057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private Student[] students;</w:t>
      </w:r>
    </w:p>
    <w:p w14:paraId="3F171FC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private int nStudents;</w:t>
      </w:r>
    </w:p>
    <w:p w14:paraId="752B4A6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static final int MAX_SIZE = 100;</w:t>
      </w:r>
    </w:p>
    <w:p w14:paraId="18D1DF8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4678376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CourseManager5() {</w:t>
      </w:r>
    </w:p>
    <w:p w14:paraId="0CF20E3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students = new Student[100];</w:t>
      </w:r>
    </w:p>
    <w:p w14:paraId="3D18E6E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nStudents = 0;</w:t>
      </w:r>
    </w:p>
    <w:p w14:paraId="7F5EA38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6CB43EB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59D6059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void addStudent(Student newStudent) {</w:t>
      </w:r>
    </w:p>
    <w:p w14:paraId="02A20E8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if (nStudents &lt; MAX_SIZE) {</w:t>
      </w:r>
    </w:p>
    <w:p w14:paraId="1E136D1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students[nStudents] = newStudent;</w:t>
      </w:r>
    </w:p>
    <w:p w14:paraId="6A4CD95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nStudents++;</w:t>
      </w:r>
    </w:p>
    <w:p w14:paraId="213B6C4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 else</w:t>
      </w:r>
    </w:p>
    <w:p w14:paraId="7FB588B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System.out.println("ERROR: COURSE IS FULL");</w:t>
      </w:r>
    </w:p>
    <w:p w14:paraId="724A41F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25D1CC8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7CA0B74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void displayStudent(int i) {</w:t>
      </w:r>
    </w:p>
    <w:p w14:paraId="3CA4F7C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 xml:space="preserve">System.out.print(students[i].getId() + ", " + students[i].getName() + ", " </w:t>
      </w:r>
    </w:p>
    <w:p w14:paraId="1FC1D82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students[i].getScore());</w:t>
      </w:r>
    </w:p>
    <w:p w14:paraId="6A8ECBC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032C693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59CC0C6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int getNStudents() {</w:t>
      </w:r>
    </w:p>
    <w:p w14:paraId="0404036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return nStudents;</w:t>
      </w:r>
    </w:p>
    <w:p w14:paraId="2903D4F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130F0C2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}</w:t>
      </w:r>
    </w:p>
    <w:p w14:paraId="43524C5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4747C8C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public class TestCourseManager5 {</w:t>
      </w:r>
    </w:p>
    <w:p w14:paraId="27EF2B7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static void main(String[] args) {</w:t>
      </w:r>
    </w:p>
    <w:p w14:paraId="1D63BA5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Scanner kb = new Scanner(System.in);</w:t>
      </w:r>
    </w:p>
    <w:p w14:paraId="15F07F5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4651D70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CourseManager5 c1 = new CourseManager5();</w:t>
      </w:r>
    </w:p>
    <w:p w14:paraId="4CB286F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int id;</w:t>
      </w:r>
    </w:p>
    <w:p w14:paraId="77EFF19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String name;</w:t>
      </w:r>
    </w:p>
    <w:p w14:paraId="4B141B7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double score;</w:t>
      </w:r>
    </w:p>
    <w:p w14:paraId="5D6EE74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02AB14A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for (int i = 0; i &lt; 3; i++) {</w:t>
      </w:r>
    </w:p>
    <w:p w14:paraId="7843917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</w:t>
      </w:r>
    </w:p>
    <w:p w14:paraId="53319EA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.println("Please enter the ID, name, and "</w:t>
      </w:r>
    </w:p>
    <w:p w14:paraId="319FBA8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"score of student "</w:t>
      </w:r>
    </w:p>
    <w:p w14:paraId="57C42C7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i + ":");</w:t>
      </w:r>
    </w:p>
    <w:p w14:paraId="1BEB373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id = kb.nextInt();</w:t>
      </w:r>
    </w:p>
    <w:p w14:paraId="29B0F16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name = kb.next();</w:t>
      </w:r>
    </w:p>
    <w:p w14:paraId="0428A78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score = kb.nextDouble();</w:t>
      </w:r>
    </w:p>
    <w:p w14:paraId="26B07E2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lastRenderedPageBreak/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Student s = new Student(id, name, score);</w:t>
      </w:r>
    </w:p>
    <w:p w14:paraId="5BE36A6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c1.addStudent(s);</w:t>
      </w:r>
    </w:p>
    <w:p w14:paraId="3E7647B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5AA9FDD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467BEA1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System.out.println("Students are: ");</w:t>
      </w:r>
    </w:p>
    <w:p w14:paraId="1AD024B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for (int i = 0; i &lt; c1.getNStudents(); i++) {</w:t>
      </w:r>
    </w:p>
    <w:p w14:paraId="3E1C2D7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c1.displayStudent(i);</w:t>
      </w:r>
    </w:p>
    <w:p w14:paraId="5A09B4B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System.out.println();</w:t>
      </w:r>
    </w:p>
    <w:p w14:paraId="4166423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0B08311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5450472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26C5759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}</w:t>
      </w:r>
    </w:p>
    <w:p w14:paraId="003BCE1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3778E1F1" w14:textId="77777777" w:rsidR="0038636D" w:rsidRPr="0038636D" w:rsidRDefault="0038636D" w:rsidP="00E45317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  <w:u w:val="single"/>
        </w:rPr>
      </w:pPr>
    </w:p>
    <w:p w14:paraId="72AFAB96" w14:textId="21306DDC" w:rsidR="00F22C48" w:rsidRDefault="00F22C48" w:rsidP="00A04A01">
      <w:pPr>
        <w:pStyle w:val="Heading2"/>
        <w:spacing w:line="360" w:lineRule="auto"/>
      </w:pPr>
      <w:r>
        <w:t>Part 2</w:t>
      </w:r>
      <w:r w:rsidR="00FB7D38">
        <w:t xml:space="preserve"> (find elements in an array)</w:t>
      </w:r>
      <w:r w:rsidR="00953E4F">
        <w:t xml:space="preserve"> – </w:t>
      </w:r>
      <w:r w:rsidR="00313B98">
        <w:t xml:space="preserve">Expected </w:t>
      </w:r>
      <w:r w:rsidR="00953E4F">
        <w:t>Time: 30 min</w:t>
      </w:r>
    </w:p>
    <w:p w14:paraId="70B9E472" w14:textId="7FB6E892" w:rsidR="00485343" w:rsidRDefault="00B31EC6" w:rsidP="00C326CF">
      <w:pPr>
        <w:pStyle w:val="Body"/>
        <w:spacing w:line="360" w:lineRule="auto"/>
      </w:pPr>
      <w:r>
        <w:t>Modify previous program by adding a method to find a student</w:t>
      </w:r>
      <w:r w:rsidR="0008271C">
        <w:t xml:space="preserve"> by name</w:t>
      </w:r>
      <w:r>
        <w:t>.</w:t>
      </w:r>
      <w:r w:rsidR="00F22C48">
        <w:t xml:space="preserve"> </w:t>
      </w:r>
      <w:r>
        <w:t xml:space="preserve">Name your new class </w:t>
      </w:r>
      <w:r w:rsidR="00F22C48" w:rsidRPr="009D1B60">
        <w:rPr>
          <w:rFonts w:ascii="Courier" w:hAnsi="Courier"/>
          <w:b/>
        </w:rPr>
        <w:t>CourseManager</w:t>
      </w:r>
      <w:r w:rsidRPr="009D1B60">
        <w:rPr>
          <w:rFonts w:ascii="Courier" w:hAnsi="Courier"/>
          <w:b/>
        </w:rPr>
        <w:t>6</w:t>
      </w:r>
      <w:r w:rsidR="00F22C48">
        <w:t xml:space="preserve">. </w:t>
      </w:r>
      <w:r w:rsidR="00196B67">
        <w:t xml:space="preserve">Modify </w:t>
      </w:r>
      <w:r w:rsidR="00196B67" w:rsidRPr="002C5715">
        <w:rPr>
          <w:rFonts w:ascii="Monaco" w:hAnsi="Monaco"/>
        </w:rPr>
        <w:t>addStudent</w:t>
      </w:r>
      <w:r w:rsidR="00196B67">
        <w:t xml:space="preserve"> such that it uses the </w:t>
      </w:r>
      <w:r w:rsidR="007632F6" w:rsidRPr="002C5715">
        <w:rPr>
          <w:rFonts w:ascii="Monaco" w:hAnsi="Monaco"/>
        </w:rPr>
        <w:t>findStudentByName</w:t>
      </w:r>
      <w:r w:rsidR="007632F6">
        <w:t xml:space="preserve"> </w:t>
      </w:r>
      <w:r w:rsidR="00196B67">
        <w:t xml:space="preserve">method to make sure the student </w:t>
      </w:r>
      <w:r w:rsidR="008A11AF">
        <w:t>is</w:t>
      </w:r>
      <w:r w:rsidR="0011791B">
        <w:t xml:space="preserve"> not added </w:t>
      </w:r>
      <w:r w:rsidR="008A11AF">
        <w:t>twice to cl</w:t>
      </w:r>
      <w:r w:rsidR="008D5307">
        <w:t>a</w:t>
      </w:r>
      <w:r w:rsidR="008A11AF">
        <w:t>ss</w:t>
      </w:r>
      <w:r w:rsidR="00196B67">
        <w:t xml:space="preserve">. </w:t>
      </w:r>
      <w:r w:rsidR="00F22C48">
        <w:t>Here is the UML diagram:</w:t>
      </w:r>
    </w:p>
    <w:p w14:paraId="71FBBACB" w14:textId="77777777" w:rsidR="00F22C48" w:rsidRDefault="00F22C48" w:rsidP="00F22C48">
      <w:pPr>
        <w:pStyle w:val="Body"/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150"/>
      </w:tblGrid>
      <w:tr w:rsidR="00F22C48" w14:paraId="087CC8DA" w14:textId="77777777" w:rsidTr="000518F8">
        <w:trPr>
          <w:cantSplit/>
          <w:trHeight w:val="3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FBC6" w14:textId="2611AA7F" w:rsidR="00F22C48" w:rsidRDefault="00F22C48" w:rsidP="001C4797">
            <w:pPr>
              <w:pStyle w:val="TableGrid1"/>
              <w:jc w:val="center"/>
            </w:pPr>
            <w:r w:rsidRPr="000A7AC1">
              <w:rPr>
                <w:rFonts w:ascii="Monaco" w:hAnsi="Monaco"/>
              </w:rPr>
              <w:t>Test</w:t>
            </w:r>
            <w:r w:rsidR="000518F8" w:rsidRPr="002C5715">
              <w:rPr>
                <w:rFonts w:ascii="Monaco" w:hAnsi="Monaco"/>
              </w:rPr>
              <w:t>CourseManager</w:t>
            </w:r>
            <w:r w:rsidR="000518F8">
              <w:rPr>
                <w:rFonts w:ascii="Monaco" w:hAnsi="Monaco"/>
              </w:rPr>
              <w:t>6</w:t>
            </w:r>
          </w:p>
        </w:tc>
      </w:tr>
      <w:tr w:rsidR="00F22C48" w14:paraId="3AE5C73F" w14:textId="77777777" w:rsidTr="000518F8">
        <w:trPr>
          <w:cantSplit/>
          <w:trHeight w:val="3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1894" w14:textId="77777777" w:rsidR="00F22C48" w:rsidRDefault="00F22C48" w:rsidP="001C4797">
            <w:pPr>
              <w:pStyle w:val="TableGrid1"/>
            </w:pPr>
            <w:r w:rsidRPr="000A7AC1">
              <w:rPr>
                <w:rFonts w:ascii="Monaco" w:hAnsi="Monaco"/>
              </w:rPr>
              <w:t>+ main()</w:t>
            </w:r>
          </w:p>
        </w:tc>
      </w:tr>
    </w:tbl>
    <w:p w14:paraId="30CEF96D" w14:textId="77777777" w:rsidR="00D74120" w:rsidRDefault="00D74120" w:rsidP="00F22C48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0F43A68A" w14:textId="77777777" w:rsidR="00D74120" w:rsidRDefault="00D74120" w:rsidP="00F22C48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95"/>
      </w:tblGrid>
      <w:tr w:rsidR="00F22C48" w14:paraId="7B84064E" w14:textId="77777777" w:rsidTr="001C4797">
        <w:trPr>
          <w:cantSplit/>
          <w:trHeight w:val="35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9D6C" w14:textId="144EAE50" w:rsidR="00F22C48" w:rsidRPr="002C5715" w:rsidRDefault="00F22C48" w:rsidP="001C4797">
            <w:pPr>
              <w:pStyle w:val="TableGrid1"/>
              <w:jc w:val="center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CourseManager</w:t>
            </w:r>
            <w:r w:rsidR="000518F8">
              <w:rPr>
                <w:rFonts w:ascii="Monaco" w:hAnsi="Monaco"/>
              </w:rPr>
              <w:t>6</w:t>
            </w:r>
          </w:p>
        </w:tc>
      </w:tr>
      <w:tr w:rsidR="00F22C48" w14:paraId="6C65EC7C" w14:textId="77777777" w:rsidTr="00E414E5">
        <w:trPr>
          <w:cantSplit/>
          <w:trHeight w:val="953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1E02" w14:textId="5683562A" w:rsidR="00F22C48" w:rsidRPr="002C5715" w:rsidRDefault="00B04459" w:rsidP="00B04459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-students</w:t>
            </w:r>
            <w:r w:rsidR="00F22C48" w:rsidRPr="002C5715">
              <w:rPr>
                <w:rFonts w:ascii="Monaco" w:hAnsi="Monaco"/>
              </w:rPr>
              <w:t xml:space="preserve">[]: </w:t>
            </w:r>
            <w:r>
              <w:rPr>
                <w:rFonts w:ascii="Monaco" w:hAnsi="Monaco"/>
              </w:rPr>
              <w:t>Student</w:t>
            </w:r>
          </w:p>
          <w:p w14:paraId="004226F5" w14:textId="15C83C9B" w:rsidR="00F22C48" w:rsidRDefault="00F22C48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-nStudents: </w:t>
            </w:r>
            <w:r w:rsidR="00B2389D">
              <w:rPr>
                <w:rFonts w:ascii="Monaco" w:hAnsi="Monaco"/>
              </w:rPr>
              <w:t>int</w:t>
            </w:r>
          </w:p>
          <w:p w14:paraId="0BEF0A2C" w14:textId="04DD2ED1" w:rsidR="00E7103D" w:rsidRPr="002C5715" w:rsidRDefault="00E7103D" w:rsidP="001C4797">
            <w:pPr>
              <w:pStyle w:val="TableGrid1"/>
              <w:rPr>
                <w:rFonts w:ascii="Monaco" w:hAnsi="Monaco"/>
              </w:rPr>
            </w:pPr>
            <w:r w:rsidRPr="00F7155B">
              <w:rPr>
                <w:rFonts w:ascii="Monaco" w:hAnsi="Monaco"/>
                <w:u w:val="single"/>
              </w:rPr>
              <w:t>+MAX_SIZE: int</w:t>
            </w:r>
          </w:p>
        </w:tc>
      </w:tr>
      <w:tr w:rsidR="00F22C48" w14:paraId="2C59A20A" w14:textId="77777777" w:rsidTr="00E414E5">
        <w:trPr>
          <w:cantSplit/>
          <w:trHeight w:val="1457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3B39" w14:textId="1E72BD84" w:rsidR="00F22C48" w:rsidRPr="002C5715" w:rsidRDefault="000518F8" w:rsidP="001C4797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CourseManager6</w:t>
            </w:r>
            <w:r w:rsidR="00F22C48" w:rsidRPr="002C5715">
              <w:rPr>
                <w:rFonts w:ascii="Monaco" w:hAnsi="Monaco"/>
              </w:rPr>
              <w:t>()</w:t>
            </w:r>
          </w:p>
          <w:p w14:paraId="11A2BC06" w14:textId="51C93E95" w:rsidR="00F22C48" w:rsidRPr="002C5715" w:rsidRDefault="00F22C48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+getNStudents():</w:t>
            </w:r>
            <w:r w:rsidR="00DE08A4">
              <w:rPr>
                <w:rFonts w:ascii="Monaco" w:hAnsi="Monaco"/>
              </w:rPr>
              <w:t>int</w:t>
            </w:r>
          </w:p>
          <w:p w14:paraId="2B13DC24" w14:textId="3AD89523" w:rsidR="00F22C48" w:rsidRPr="002C5715" w:rsidRDefault="00B04459" w:rsidP="001C4797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+</w:t>
            </w:r>
            <w:r w:rsidRPr="00B04459">
              <w:rPr>
                <w:rFonts w:ascii="Monaco" w:hAnsi="Monaco"/>
              </w:rPr>
              <w:t>addStudent(newStudent: Student): void</w:t>
            </w:r>
          </w:p>
          <w:p w14:paraId="33F12021" w14:textId="5F3F2D97" w:rsidR="00F22C48" w:rsidRPr="002C5715" w:rsidRDefault="00F22C48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+findStudentByName(name: String) : </w:t>
            </w:r>
            <w:r w:rsidR="00A52022">
              <w:rPr>
                <w:rFonts w:ascii="Monaco" w:hAnsi="Monaco"/>
              </w:rPr>
              <w:t>int</w:t>
            </w:r>
          </w:p>
          <w:p w14:paraId="30E3C06B" w14:textId="31219429" w:rsidR="00F22C48" w:rsidRPr="002C5715" w:rsidRDefault="00F22C48" w:rsidP="00E414E5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+dispalyStudent(i: </w:t>
            </w:r>
            <w:r w:rsidR="00471392">
              <w:rPr>
                <w:rFonts w:ascii="Monaco" w:hAnsi="Monaco"/>
              </w:rPr>
              <w:t>int</w:t>
            </w:r>
            <w:r w:rsidRPr="002C5715">
              <w:rPr>
                <w:rFonts w:ascii="Monaco" w:hAnsi="Monaco"/>
              </w:rPr>
              <w:t>):</w:t>
            </w:r>
            <w:r>
              <w:rPr>
                <w:rFonts w:ascii="Monaco" w:hAnsi="Monaco"/>
              </w:rPr>
              <w:t xml:space="preserve"> </w:t>
            </w:r>
            <w:r w:rsidRPr="002C5715">
              <w:rPr>
                <w:rFonts w:ascii="Monaco" w:hAnsi="Monaco"/>
              </w:rPr>
              <w:t>void</w:t>
            </w:r>
          </w:p>
        </w:tc>
      </w:tr>
    </w:tbl>
    <w:p w14:paraId="05AA12F5" w14:textId="77777777" w:rsidR="00F22C48" w:rsidRDefault="00F22C48" w:rsidP="00F22C48">
      <w:pPr>
        <w:pStyle w:val="Body"/>
      </w:pPr>
    </w:p>
    <w:p w14:paraId="415EC755" w14:textId="4B0CC212" w:rsidR="00F22C48" w:rsidRDefault="00F22C48" w:rsidP="00D7491E">
      <w:pPr>
        <w:pStyle w:val="Body"/>
        <w:spacing w:line="360" w:lineRule="auto"/>
      </w:pPr>
      <w:r>
        <w:t xml:space="preserve">As </w:t>
      </w:r>
      <w:r w:rsidR="00D539CD">
        <w:t>shown in the UML diagram, t</w:t>
      </w:r>
      <w:r>
        <w:t xml:space="preserve">he </w:t>
      </w:r>
      <w:r w:rsidR="00D539CD">
        <w:t xml:space="preserve">new </w:t>
      </w:r>
      <w:r w:rsidR="009F4D4D">
        <w:t xml:space="preserve">and modified </w:t>
      </w:r>
      <w:r>
        <w:t>methods are:</w:t>
      </w:r>
    </w:p>
    <w:p w14:paraId="119B0AB5" w14:textId="53D97CBF" w:rsidR="00F22C48" w:rsidRDefault="00F22C48" w:rsidP="00B04459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t>addStudent</w:t>
      </w:r>
      <w:r>
        <w:t xml:space="preserve">: adds the student with the given </w:t>
      </w:r>
      <w:r w:rsidR="00B04459">
        <w:t>students’ object</w:t>
      </w:r>
      <w:r>
        <w:t xml:space="preserve"> to the list. </w:t>
      </w:r>
      <w:r w:rsidR="00012B79">
        <w:t>If course is full, it prints the error message: “</w:t>
      </w:r>
      <w:r w:rsidR="00DC745A">
        <w:t xml:space="preserve">ERROR: </w:t>
      </w:r>
      <w:r w:rsidR="00012B79">
        <w:t>COURSE IS FULL”</w:t>
      </w:r>
      <w:r>
        <w:t>.</w:t>
      </w:r>
      <w:r w:rsidR="00012B79">
        <w:t xml:space="preserve"> If student is already added it prints the error message: “</w:t>
      </w:r>
      <w:r w:rsidR="00DC745A">
        <w:t xml:space="preserve">ERROR: </w:t>
      </w:r>
      <w:r w:rsidR="00012B79">
        <w:t>STUDENT ALREADY ADDED”.</w:t>
      </w:r>
    </w:p>
    <w:p w14:paraId="3D2D7C3C" w14:textId="34C48700" w:rsidR="00F22C48" w:rsidRPr="001A6041" w:rsidRDefault="00F22C48" w:rsidP="00D7491E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lastRenderedPageBreak/>
        <w:t>findStudentByName</w:t>
      </w:r>
      <w:r>
        <w:t xml:space="preserve">: returns the index of the student whose name is </w:t>
      </w:r>
      <w:r>
        <w:rPr>
          <w:rFonts w:ascii="Courier" w:hAnsi="Courier"/>
        </w:rPr>
        <w:t>name</w:t>
      </w:r>
      <w:r>
        <w:t xml:space="preserve">. If </w:t>
      </w:r>
      <w:r w:rsidR="001A6041">
        <w:t>it is not found, -1 is returned</w:t>
      </w:r>
      <w:r>
        <w:t>.</w:t>
      </w:r>
    </w:p>
    <w:p w14:paraId="1503CEF5" w14:textId="77777777" w:rsidR="00F22C48" w:rsidRDefault="00F22C48" w:rsidP="00D7491E">
      <w:pPr>
        <w:pStyle w:val="Body"/>
        <w:spacing w:line="360" w:lineRule="auto"/>
      </w:pPr>
    </w:p>
    <w:p w14:paraId="4E275995" w14:textId="38B54DC9" w:rsidR="00F22C48" w:rsidRDefault="00F22C48" w:rsidP="00D7491E">
      <w:pPr>
        <w:pStyle w:val="Body"/>
        <w:spacing w:line="360" w:lineRule="auto"/>
      </w:pPr>
      <w:r>
        <w:t xml:space="preserve">Write a main class called </w:t>
      </w:r>
      <w:r w:rsidRPr="00534DFC">
        <w:rPr>
          <w:rFonts w:ascii="Courier" w:hAnsi="Courier"/>
          <w:b/>
        </w:rPr>
        <w:t>TestCourseManager</w:t>
      </w:r>
      <w:r w:rsidR="009220AC" w:rsidRPr="00534DFC">
        <w:rPr>
          <w:rFonts w:ascii="Courier" w:hAnsi="Courier"/>
          <w:b/>
        </w:rPr>
        <w:t>6</w:t>
      </w:r>
      <w:r>
        <w:t xml:space="preserve"> with a </w:t>
      </w:r>
      <w:r>
        <w:rPr>
          <w:rFonts w:ascii="Courier" w:hAnsi="Courier"/>
        </w:rPr>
        <w:t>main</w:t>
      </w:r>
      <w:r>
        <w:t xml:space="preserve"> method that will do the following:</w:t>
      </w:r>
    </w:p>
    <w:p w14:paraId="56A47508" w14:textId="7457C5E9" w:rsidR="00F22C48" w:rsidRDefault="00F22C48" w:rsidP="00D7491E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It creates a </w:t>
      </w:r>
      <w:r>
        <w:rPr>
          <w:rFonts w:ascii="Courier" w:hAnsi="Courier"/>
        </w:rPr>
        <w:t>CourseManager</w:t>
      </w:r>
      <w:r w:rsidR="000B71B3">
        <w:rPr>
          <w:rFonts w:ascii="Courier" w:hAnsi="Courier"/>
        </w:rPr>
        <w:t>6</w:t>
      </w:r>
      <w:r>
        <w:t xml:space="preserve"> object.</w:t>
      </w:r>
    </w:p>
    <w:p w14:paraId="7E2A8DD1" w14:textId="6A546C45" w:rsidR="00F22C48" w:rsidRDefault="001C29B5" w:rsidP="00D7491E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>Then, it adds a student</w:t>
      </w:r>
      <w:r w:rsidR="00F22C48">
        <w:t xml:space="preserve"> by reading </w:t>
      </w:r>
      <w:r w:rsidR="00EB0658">
        <w:t xml:space="preserve">its ID, name, and </w:t>
      </w:r>
      <w:r w:rsidR="00E35D21">
        <w:t>score</w:t>
      </w:r>
      <w:r w:rsidR="00F22C48">
        <w:t xml:space="preserve"> from the user.</w:t>
      </w:r>
    </w:p>
    <w:p w14:paraId="418F89EE" w14:textId="2B6743F0" w:rsidR="00F22C48" w:rsidRDefault="00F22C48" w:rsidP="00D7491E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Then, it </w:t>
      </w:r>
      <w:r w:rsidR="00EC3421">
        <w:t>tries to add the same student again</w:t>
      </w:r>
      <w:r w:rsidR="00C264C8">
        <w:t xml:space="preserve"> and prints a failure message</w:t>
      </w:r>
      <w:r>
        <w:t>.</w:t>
      </w:r>
    </w:p>
    <w:p w14:paraId="3AAB44CE" w14:textId="74A84B76" w:rsidR="00F22C48" w:rsidRDefault="00F22C48" w:rsidP="00D7491E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>Then, it displays the student</w:t>
      </w:r>
      <w:r w:rsidR="006C64AB">
        <w:t>s</w:t>
      </w:r>
      <w:r>
        <w:t>.</w:t>
      </w:r>
    </w:p>
    <w:p w14:paraId="577B6867" w14:textId="77777777" w:rsidR="00F22C48" w:rsidRDefault="00F22C48" w:rsidP="00F22C48">
      <w:pPr>
        <w:pStyle w:val="Body"/>
      </w:pPr>
    </w:p>
    <w:p w14:paraId="346121E4" w14:textId="5CB36832" w:rsidR="00F22C48" w:rsidRPr="00DF3F95" w:rsidRDefault="00DF3F95" w:rsidP="00F22C48">
      <w:pPr>
        <w:pStyle w:val="Body"/>
        <w:rPr>
          <w:b/>
          <w:sz w:val="36"/>
          <w:szCs w:val="36"/>
        </w:rPr>
      </w:pPr>
      <w:r w:rsidRPr="00DF3F95">
        <w:rPr>
          <w:b/>
          <w:sz w:val="36"/>
          <w:szCs w:val="36"/>
        </w:rPr>
        <w:t>Sample run</w:t>
      </w:r>
    </w:p>
    <w:p w14:paraId="0F39DC7E" w14:textId="5B01C168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0000"/>
          <w:sz w:val="20"/>
          <w:szCs w:val="20"/>
        </w:rPr>
        <w:t xml:space="preserve">Please enter the ID, name, and </w:t>
      </w:r>
      <w:r w:rsidR="001C4C0C">
        <w:rPr>
          <w:rFonts w:ascii="Monaco" w:hAnsi="Monaco" w:cs="Monaco"/>
          <w:color w:val="000000"/>
          <w:sz w:val="20"/>
          <w:szCs w:val="20"/>
        </w:rPr>
        <w:t>score</w:t>
      </w:r>
      <w:r w:rsidRPr="00DF3F95">
        <w:rPr>
          <w:rFonts w:ascii="Monaco" w:hAnsi="Monaco" w:cs="Monaco"/>
          <w:color w:val="000000"/>
          <w:sz w:val="20"/>
          <w:szCs w:val="20"/>
        </w:rPr>
        <w:t xml:space="preserve"> of a student: </w:t>
      </w:r>
    </w:p>
    <w:p w14:paraId="39CC8F1D" w14:textId="6200912A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C87D"/>
          <w:sz w:val="20"/>
          <w:szCs w:val="20"/>
        </w:rPr>
        <w:t>434001234</w:t>
      </w:r>
      <w:r w:rsidR="00B212A9">
        <w:rPr>
          <w:rFonts w:ascii="Monaco" w:hAnsi="Monaco" w:cs="Monaco"/>
          <w:color w:val="00C87D"/>
          <w:sz w:val="20"/>
          <w:szCs w:val="20"/>
        </w:rPr>
        <w:t xml:space="preserve"> </w:t>
      </w:r>
      <w:r w:rsidR="00B212A9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779B0DFE" w14:textId="5A1DBFE9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C87D"/>
          <w:sz w:val="20"/>
          <w:szCs w:val="20"/>
        </w:rPr>
        <w:t>Ahmed</w:t>
      </w:r>
      <w:r w:rsidR="00B212A9">
        <w:rPr>
          <w:rFonts w:ascii="Monaco" w:hAnsi="Monaco" w:cs="Monaco"/>
          <w:color w:val="00C87D"/>
          <w:sz w:val="20"/>
          <w:szCs w:val="20"/>
        </w:rPr>
        <w:t xml:space="preserve"> </w:t>
      </w:r>
      <w:r w:rsidR="00B212A9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1274CDE6" w14:textId="4B936A59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C87D"/>
          <w:sz w:val="20"/>
          <w:szCs w:val="20"/>
        </w:rPr>
        <w:t>65</w:t>
      </w:r>
      <w:r w:rsidR="00B212A9">
        <w:rPr>
          <w:rFonts w:ascii="Monaco" w:hAnsi="Monaco" w:cs="Monaco"/>
          <w:color w:val="00C87D"/>
          <w:sz w:val="20"/>
          <w:szCs w:val="20"/>
        </w:rPr>
        <w:t xml:space="preserve"> </w:t>
      </w:r>
      <w:r w:rsidR="00B212A9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260BB784" w14:textId="6B71A5B3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0000"/>
          <w:sz w:val="20"/>
          <w:szCs w:val="20"/>
        </w:rPr>
        <w:t>Ple</w:t>
      </w:r>
      <w:r w:rsidR="001C4C0C">
        <w:rPr>
          <w:rFonts w:ascii="Monaco" w:hAnsi="Monaco" w:cs="Monaco"/>
          <w:color w:val="000000"/>
          <w:sz w:val="20"/>
          <w:szCs w:val="20"/>
        </w:rPr>
        <w:t>ase enter the ID, name, and score</w:t>
      </w:r>
      <w:r w:rsidRPr="00DF3F95">
        <w:rPr>
          <w:rFonts w:ascii="Monaco" w:hAnsi="Monaco" w:cs="Monaco"/>
          <w:color w:val="000000"/>
          <w:sz w:val="20"/>
          <w:szCs w:val="20"/>
        </w:rPr>
        <w:t xml:space="preserve"> of a student: </w:t>
      </w:r>
    </w:p>
    <w:p w14:paraId="2A8BF6F4" w14:textId="17F0BC95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C87D"/>
          <w:sz w:val="20"/>
          <w:szCs w:val="20"/>
        </w:rPr>
        <w:t>434001234</w:t>
      </w:r>
      <w:r w:rsidR="00B212A9">
        <w:rPr>
          <w:rFonts w:ascii="Monaco" w:hAnsi="Monaco" w:cs="Monaco"/>
          <w:color w:val="00C87D"/>
          <w:sz w:val="20"/>
          <w:szCs w:val="20"/>
        </w:rPr>
        <w:t xml:space="preserve"> </w:t>
      </w:r>
      <w:r w:rsidR="00B212A9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568DCABA" w14:textId="77075856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C87D"/>
          <w:sz w:val="20"/>
          <w:szCs w:val="20"/>
        </w:rPr>
        <w:t>Ahmed</w:t>
      </w:r>
      <w:r w:rsidR="00B212A9">
        <w:rPr>
          <w:rFonts w:ascii="Monaco" w:hAnsi="Monaco" w:cs="Monaco"/>
          <w:color w:val="00C87D"/>
          <w:sz w:val="20"/>
          <w:szCs w:val="20"/>
        </w:rPr>
        <w:t xml:space="preserve"> </w:t>
      </w:r>
      <w:r w:rsidR="00B212A9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18A7247A" w14:textId="53247F79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C87D"/>
          <w:sz w:val="20"/>
          <w:szCs w:val="20"/>
        </w:rPr>
        <w:t>65</w:t>
      </w:r>
      <w:r w:rsidR="00B212A9">
        <w:rPr>
          <w:rFonts w:ascii="Monaco" w:hAnsi="Monaco" w:cs="Monaco"/>
          <w:color w:val="00C87D"/>
          <w:sz w:val="20"/>
          <w:szCs w:val="20"/>
        </w:rPr>
        <w:t xml:space="preserve"> </w:t>
      </w:r>
      <w:r w:rsidR="00B212A9" w:rsidRPr="00CD094D">
        <w:rPr>
          <w:rFonts w:ascii="Lucida Grande" w:hAnsi="Lucida Grande" w:cs="Lucida Grande"/>
          <w:b/>
          <w:color w:val="000000"/>
          <w:sz w:val="22"/>
          <w:szCs w:val="22"/>
        </w:rPr>
        <w:t>↵</w:t>
      </w:r>
    </w:p>
    <w:p w14:paraId="5F2F2D2B" w14:textId="77777777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0000"/>
          <w:sz w:val="20"/>
          <w:szCs w:val="20"/>
        </w:rPr>
        <w:t>ERROR: STUDENT ALRAEDY THERE</w:t>
      </w:r>
    </w:p>
    <w:p w14:paraId="2FE4A416" w14:textId="77777777" w:rsidR="00DF3F95" w:rsidRPr="00DF3F95" w:rsidRDefault="00DF3F95" w:rsidP="00DF3F9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Monaco" w:hAnsi="Monaco" w:cs="Monaco"/>
          <w:sz w:val="20"/>
          <w:szCs w:val="20"/>
        </w:rPr>
      </w:pPr>
      <w:r w:rsidRPr="00DF3F95">
        <w:rPr>
          <w:rFonts w:ascii="Monaco" w:hAnsi="Monaco" w:cs="Monaco"/>
          <w:color w:val="000000"/>
          <w:sz w:val="20"/>
          <w:szCs w:val="20"/>
        </w:rPr>
        <w:t xml:space="preserve">Students are: </w:t>
      </w:r>
    </w:p>
    <w:p w14:paraId="04AE04B3" w14:textId="71038FDD" w:rsidR="00DF3F95" w:rsidRPr="00DF3F95" w:rsidRDefault="00DF3F95" w:rsidP="00DF3F95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eastAsia="Times New Roman" w:hAnsi="Times New Roman"/>
          <w:color w:val="auto"/>
          <w:sz w:val="20"/>
          <w:lang w:bidi="x-none"/>
        </w:rPr>
      </w:pPr>
      <w:r w:rsidRPr="00DF3F95">
        <w:rPr>
          <w:rFonts w:ascii="Monaco" w:hAnsi="Monaco" w:cs="Monaco"/>
          <w:sz w:val="20"/>
        </w:rPr>
        <w:t>434001234, Ahmed, 65.0</w:t>
      </w:r>
      <w:r w:rsidRPr="00DF3F95">
        <w:rPr>
          <w:rFonts w:ascii="Courier" w:hAnsi="Courier"/>
          <w:sz w:val="20"/>
        </w:rPr>
        <w:t xml:space="preserve"> </w:t>
      </w:r>
    </w:p>
    <w:p w14:paraId="40738B86" w14:textId="77777777" w:rsidR="006740E5" w:rsidRDefault="006740E5" w:rsidP="00A53D6F">
      <w:pPr>
        <w:ind w:left="360"/>
        <w:rPr>
          <w:b/>
          <w:sz w:val="36"/>
          <w:szCs w:val="36"/>
        </w:rPr>
      </w:pPr>
    </w:p>
    <w:p w14:paraId="34986310" w14:textId="0F68C6E3" w:rsidR="0011327B" w:rsidRPr="000A7AC1" w:rsidRDefault="000A7AC1" w:rsidP="000A7AC1">
      <w:pPr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>Complete following pseudo code</w:t>
      </w:r>
    </w:p>
    <w:p w14:paraId="551D2FFB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E3BF0B9" w14:textId="5EC617B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CourseManager6 {</w:t>
      </w:r>
    </w:p>
    <w:p w14:paraId="0C8EE2D2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>/* Declare the class data members as shown in the UML*/</w:t>
      </w:r>
    </w:p>
    <w:p w14:paraId="60A03E45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7E81CECE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CourseManager6() {</w:t>
      </w:r>
    </w:p>
    <w:p w14:paraId="568C643A" w14:textId="37FABC92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144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Write the constructor that initializes the attrib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>utes and creates the array of students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of size 100. here */</w:t>
      </w:r>
    </w:p>
    <w:p w14:paraId="62EDDEAF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5A84C2B4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322E5925" w14:textId="28CDFB91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addStudent(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>/* students’ object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371EAD8B" w14:textId="1F46A6A0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144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1- check if nStudents is less than the maximum size to add a new student else print the message:</w:t>
      </w:r>
    </w:p>
    <w:p w14:paraId="2EF483D1" w14:textId="28547833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    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>System.out.println("ERROR: COURSE IS FULL");*/</w:t>
      </w:r>
    </w:p>
    <w:p w14:paraId="7571A5FD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    </w:t>
      </w:r>
    </w:p>
    <w:p w14:paraId="23F9DC8A" w14:textId="39E1BB41" w:rsidR="0011327B" w:rsidRDefault="00E414E5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144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 w:rsidR="0011327B"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 w:rsidR="0011327B">
        <w:rPr>
          <w:rFonts w:ascii="Menlo Regular" w:hAnsi="Menlo Regular" w:cs="Menlo Regular"/>
          <w:color w:val="007400"/>
          <w:sz w:val="22"/>
          <w:szCs w:val="22"/>
        </w:rPr>
        <w:t>/* 2- check if the student is not already in the list by using the methos findStudentName</w:t>
      </w:r>
    </w:p>
    <w:p w14:paraId="438E56E6" w14:textId="23D99105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   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if the student is not in the list, add the new student.</w:t>
      </w:r>
    </w:p>
    <w:p w14:paraId="46A89B4F" w14:textId="6C9D2F93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    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if the student is already in the list print </w:t>
      </w:r>
    </w:p>
    <w:p w14:paraId="352178CB" w14:textId="45E77D7D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   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System.out.println("ERROR: STUDENT ALRAEDY THERE");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</w:t>
      </w:r>
    </w:p>
    <w:p w14:paraId="56A8C6D3" w14:textId="70A7A7FE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lastRenderedPageBreak/>
        <w:t xml:space="preserve">             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>*/</w:t>
      </w:r>
    </w:p>
    <w:p w14:paraId="23E06FA2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742771AA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28408277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findStudentName(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4DD9E4DF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3B2E3074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    </w:t>
      </w:r>
      <w:r>
        <w:rPr>
          <w:rFonts w:ascii="Menlo Regular" w:hAnsi="Menlo Regular" w:cs="Menlo Regular"/>
          <w:color w:val="007400"/>
          <w:sz w:val="22"/>
          <w:szCs w:val="22"/>
        </w:rPr>
        <w:t>/* 1- use for loop to check the student list */</w:t>
      </w:r>
    </w:p>
    <w:p w14:paraId="7605AC20" w14:textId="1E7F02A8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144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2- check</w:t>
      </w:r>
      <w:r w:rsidR="000A7AC1">
        <w:rPr>
          <w:rFonts w:ascii="Menlo Regular" w:hAnsi="Menlo Regular" w:cs="Menlo Regular"/>
          <w:color w:val="007400"/>
          <w:sz w:val="22"/>
          <w:szCs w:val="22"/>
        </w:rPr>
        <w:t xml:space="preserve"> if the name in the array "students</w:t>
      </w:r>
      <w:r>
        <w:rPr>
          <w:rFonts w:ascii="Menlo Regular" w:hAnsi="Menlo Regular" w:cs="Menlo Regular"/>
          <w:color w:val="007400"/>
          <w:sz w:val="22"/>
          <w:szCs w:val="22"/>
        </w:rPr>
        <w:t>[]" is equal to the name passed to the method</w:t>
      </w:r>
    </w:p>
    <w:p w14:paraId="52A94D99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    if you find the name return the index number </w:t>
      </w:r>
    </w:p>
    <w:p w14:paraId="5549625A" w14:textId="4A55B4ED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    otherwise return -1 */</w:t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7B4F062F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21AD4412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0B760BF" w14:textId="6B6845F2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displayStudent(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1A504FA6" w14:textId="77777777" w:rsidR="00E414E5" w:rsidRDefault="00E414E5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02F11801" w14:textId="327426CD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print the id, name , and scores of the</w:t>
      </w:r>
      <w:r w:rsidR="00E414E5">
        <w:rPr>
          <w:rFonts w:ascii="Menlo Regular" w:hAnsi="Menlo Regular" w:cs="Menlo Regular"/>
          <w:color w:val="007400"/>
          <w:sz w:val="22"/>
          <w:szCs w:val="22"/>
        </w:rPr>
        <w:t xml:space="preserve"> index i passed to the method */</w:t>
      </w:r>
    </w:p>
    <w:p w14:paraId="763299A1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0E3CA955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838E564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getNStudents(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49C4FA0E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05C489C6" w14:textId="7EECB280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retun nStudents */</w:t>
      </w:r>
    </w:p>
    <w:p w14:paraId="5FE623F4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1AFE3C3B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26596F30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00B506A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D18D363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java.util.Scanner;</w:t>
      </w:r>
    </w:p>
    <w:p w14:paraId="1C7277DA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TestCourseManager6 {</w:t>
      </w:r>
    </w:p>
    <w:p w14:paraId="6E6C9579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static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void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main(String[] args) {</w:t>
      </w:r>
    </w:p>
    <w:p w14:paraId="56AF3466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Scanner kb = </w:t>
      </w:r>
      <w:r>
        <w:rPr>
          <w:rFonts w:ascii="Menlo Regular" w:hAnsi="Menlo Regular" w:cs="Menlo Regular"/>
          <w:color w:val="AA0D91"/>
          <w:sz w:val="22"/>
          <w:szCs w:val="22"/>
        </w:rPr>
        <w:t>new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Scanner(System.in);</w:t>
      </w:r>
    </w:p>
    <w:p w14:paraId="1A7A0732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672D058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creat CourseManager6 object named c1 */</w:t>
      </w:r>
    </w:p>
    <w:p w14:paraId="27E286E3" w14:textId="0E415CE7" w:rsidR="0011327B" w:rsidRDefault="000A7AC1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385D7022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 </w:t>
      </w:r>
      <w:r>
        <w:rPr>
          <w:rFonts w:ascii="Menlo Regular" w:hAnsi="Menlo Regular" w:cs="Menlo Regular"/>
          <w:color w:val="007400"/>
          <w:sz w:val="22"/>
          <w:szCs w:val="22"/>
        </w:rPr>
        <w:t>/* ask the user to enter student information ID, name, and score */</w:t>
      </w:r>
    </w:p>
    <w:p w14:paraId="73A38EA2" w14:textId="0991DC9B" w:rsidR="0011327B" w:rsidRDefault="00E414E5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</w:t>
      </w:r>
      <w:r w:rsidR="0011327B">
        <w:rPr>
          <w:rFonts w:ascii="Menlo Regular" w:hAnsi="Menlo Regular" w:cs="Menlo Regular"/>
          <w:color w:val="007400"/>
          <w:sz w:val="22"/>
          <w:szCs w:val="22"/>
        </w:rPr>
        <w:t>//System.out.println("Please enter the ID, name, and score of a student: ");</w:t>
      </w:r>
    </w:p>
    <w:p w14:paraId="64A3C53A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79D21CF5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use the scanner to get the id, name , and score */</w:t>
      </w:r>
    </w:p>
    <w:p w14:paraId="3198E428" w14:textId="77777777" w:rsidR="00E45317" w:rsidRDefault="00E45317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</w:p>
    <w:p w14:paraId="51759CB6" w14:textId="64B15C79" w:rsidR="00E45317" w:rsidRDefault="00E45317" w:rsidP="00E45317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ab/>
        <w:t xml:space="preserve">        /* create a student with the new information. */</w:t>
      </w:r>
    </w:p>
    <w:p w14:paraId="0218464A" w14:textId="57266219" w:rsidR="0011327B" w:rsidRDefault="000A7AC1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784D31FD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add student using the method "addStudent" */</w:t>
      </w:r>
    </w:p>
    <w:p w14:paraId="44839E17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0854A769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ask the user to enter another student information ID, name, and score */</w:t>
      </w:r>
    </w:p>
    <w:p w14:paraId="4D95CFE0" w14:textId="768E37DD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//System.out.println("Please enter the ID, name, and score of a student: ");</w:t>
      </w:r>
    </w:p>
    <w:p w14:paraId="0754A962" w14:textId="26124644" w:rsidR="0011327B" w:rsidRDefault="000A7AC1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- create a students’ object with the new information" */</w:t>
      </w:r>
    </w:p>
    <w:p w14:paraId="55F2C262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7D2EF8E2" w14:textId="49E05BDF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 </w:t>
      </w:r>
      <w:r>
        <w:rPr>
          <w:rFonts w:ascii="Menlo Regular" w:hAnsi="Menlo Regular" w:cs="Menlo Regular"/>
          <w:color w:val="007400"/>
          <w:sz w:val="22"/>
          <w:szCs w:val="22"/>
        </w:rPr>
        <w:t>/* add the student using the method "addStudent" */</w:t>
      </w:r>
    </w:p>
    <w:p w14:paraId="0E0EF495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</w:p>
    <w:p w14:paraId="6EC9C2FB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//System.out.println("Students are: ");</w:t>
      </w:r>
    </w:p>
    <w:p w14:paraId="4D4A02A1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</w:p>
    <w:p w14:paraId="2B53C69D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print the student list using for loop and the methode displayStudents */</w:t>
      </w:r>
    </w:p>
    <w:p w14:paraId="47F72CA2" w14:textId="77777777" w:rsidR="0011327B" w:rsidRDefault="0011327B" w:rsidP="00E414E5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70781425" w14:textId="77777777" w:rsidR="0011327B" w:rsidRDefault="0011327B" w:rsidP="0011327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74685B9C" w14:textId="3F31690E" w:rsidR="0011327B" w:rsidRPr="000A7AC1" w:rsidRDefault="000A7AC1" w:rsidP="000A7AC1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lastRenderedPageBreak/>
        <w:tab/>
        <w:t>}</w:t>
      </w:r>
    </w:p>
    <w:p w14:paraId="22F6FEB3" w14:textId="6AE510E4" w:rsidR="00F22C48" w:rsidRDefault="00F22C48" w:rsidP="00DF3F95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17B64B52" w14:textId="77777777" w:rsidR="0038636D" w:rsidRDefault="0038636D" w:rsidP="00DF3F95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4774433C" w14:textId="77777777" w:rsidR="0038636D" w:rsidRDefault="0038636D" w:rsidP="00DF3F95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52442259" w14:textId="194CABCA" w:rsidR="0038636D" w:rsidRDefault="0038636D" w:rsidP="00DF3F95">
      <w:pPr>
        <w:pStyle w:val="Body"/>
        <w:rPr>
          <w:rFonts w:ascii="Times New Roman" w:eastAsia="Times New Roman" w:hAnsi="Times New Roman"/>
          <w:color w:val="auto"/>
          <w:sz w:val="20"/>
          <w:u w:val="single"/>
          <w:lang w:bidi="x-none"/>
        </w:rPr>
      </w:pPr>
      <w:r w:rsidRPr="0038636D">
        <w:rPr>
          <w:rFonts w:ascii="Times New Roman" w:eastAsia="Times New Roman" w:hAnsi="Times New Roman"/>
          <w:color w:val="auto"/>
          <w:sz w:val="20"/>
          <w:u w:val="single"/>
          <w:lang w:bidi="x-none"/>
        </w:rPr>
        <w:t xml:space="preserve">Answer : </w:t>
      </w:r>
    </w:p>
    <w:p w14:paraId="08F1705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import java.util.Scanner;</w:t>
      </w:r>
    </w:p>
    <w:p w14:paraId="316FF89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2FA0DF7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class CourseManager6 {</w:t>
      </w:r>
    </w:p>
    <w:p w14:paraId="49AAE3C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3BF11E9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private Student[] students;</w:t>
      </w:r>
    </w:p>
    <w:p w14:paraId="2C2E48E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private int nStudents;</w:t>
      </w:r>
    </w:p>
    <w:p w14:paraId="06B0013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static final int MAX_SIZE = 100;</w:t>
      </w:r>
    </w:p>
    <w:p w14:paraId="292C5EE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264159F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CourseManager6() {</w:t>
      </w:r>
    </w:p>
    <w:p w14:paraId="3424823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students = new Student[100];</w:t>
      </w:r>
    </w:p>
    <w:p w14:paraId="77A34D2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nStudents = 0;</w:t>
      </w:r>
    </w:p>
    <w:p w14:paraId="4ED358E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1D05CB3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0251D32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void addStudent(Student newStudent) {</w:t>
      </w:r>
    </w:p>
    <w:p w14:paraId="181E2E4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if (nStudents &lt; MAX_SIZE) {</w:t>
      </w:r>
    </w:p>
    <w:p w14:paraId="58E2FD1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if (findStudentName(newStudent.getName()) == -1) {</w:t>
      </w:r>
    </w:p>
    <w:p w14:paraId="17153AC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students[nStudents] = newStudent;</w:t>
      </w:r>
    </w:p>
    <w:p w14:paraId="247C6D5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nStudents++;</w:t>
      </w:r>
    </w:p>
    <w:p w14:paraId="547C3B7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 else</w:t>
      </w:r>
    </w:p>
    <w:p w14:paraId="3D01096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System.out.println("ERROR: STUDENT "</w:t>
      </w:r>
    </w:p>
    <w:p w14:paraId="6BD3C7A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"ALRAEDY THERE");</w:t>
      </w:r>
    </w:p>
    <w:p w14:paraId="36A04EA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 else</w:t>
      </w:r>
    </w:p>
    <w:p w14:paraId="3EF7356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System.out.println("ERROR: COURSE IS FULL");</w:t>
      </w:r>
    </w:p>
    <w:p w14:paraId="2CC8F2E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341C82F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</w:p>
    <w:p w14:paraId="44D9ADF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int findStudentName(String name) {</w:t>
      </w:r>
    </w:p>
    <w:p w14:paraId="6DF32A2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for (int i = 0; i &lt; nStudents; i++)</w:t>
      </w:r>
    </w:p>
    <w:p w14:paraId="24A5031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if (students[i].getName().equalsIgnoreCase(name))</w:t>
      </w:r>
    </w:p>
    <w:p w14:paraId="6973886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return i;</w:t>
      </w:r>
    </w:p>
    <w:p w14:paraId="1044C07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return -1;</w:t>
      </w:r>
    </w:p>
    <w:p w14:paraId="3898886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4EB56B8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</w:p>
    <w:p w14:paraId="20E9DB0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void displayStudent(int i) {</w:t>
      </w:r>
    </w:p>
    <w:p w14:paraId="46855B7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 xml:space="preserve">System.out.print(students[i].getId() + ", " + students[i].getName() + ", " </w:t>
      </w:r>
    </w:p>
    <w:p w14:paraId="0513951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students[i].getScore());</w:t>
      </w:r>
    </w:p>
    <w:p w14:paraId="5B4C570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1AB4353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0E6A27E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int getNStudents() {</w:t>
      </w:r>
    </w:p>
    <w:p w14:paraId="1989366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return nStudents;</w:t>
      </w:r>
    </w:p>
    <w:p w14:paraId="3FF9392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5712734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</w:p>
    <w:p w14:paraId="79DDF43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52EDBD8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}</w:t>
      </w:r>
    </w:p>
    <w:p w14:paraId="058C2FF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6E190DB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public class TestCourseManager6 {</w:t>
      </w:r>
    </w:p>
    <w:p w14:paraId="5230106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public static void main(String[] args) {</w:t>
      </w:r>
    </w:p>
    <w:p w14:paraId="18F2210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lastRenderedPageBreak/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Scanner kb = new Scanner(System.in);</w:t>
      </w:r>
    </w:p>
    <w:p w14:paraId="1BEABD3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1769205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CourseManager6 c1 = new CourseManager6();</w:t>
      </w:r>
    </w:p>
    <w:p w14:paraId="3709DEF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int id;</w:t>
      </w:r>
    </w:p>
    <w:p w14:paraId="10BBF9F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String name;</w:t>
      </w:r>
    </w:p>
    <w:p w14:paraId="1670FD6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double score;</w:t>
      </w:r>
    </w:p>
    <w:p w14:paraId="07B52FC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4CF5DDD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System.out.println("Please enter the ID, name, and "</w:t>
      </w:r>
    </w:p>
    <w:p w14:paraId="0F4BB1E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"score of a student: ");</w:t>
      </w:r>
    </w:p>
    <w:p w14:paraId="65F4EB5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id = kb.nextInt();</w:t>
      </w:r>
    </w:p>
    <w:p w14:paraId="7FF5758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name = kb.next();</w:t>
      </w:r>
    </w:p>
    <w:p w14:paraId="06AB48E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score = kb.nextDouble();</w:t>
      </w:r>
    </w:p>
    <w:p w14:paraId="7417FBD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Student s = new Student(id, name, score);</w:t>
      </w:r>
    </w:p>
    <w:p w14:paraId="5724421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c1.addStudent(s);</w:t>
      </w:r>
    </w:p>
    <w:p w14:paraId="25092D9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6C262E7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System.out.println("Please enter the ID, name, and "</w:t>
      </w:r>
    </w:p>
    <w:p w14:paraId="0FD1E28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+ "score of a student: ");</w:t>
      </w:r>
    </w:p>
    <w:p w14:paraId="01EB1CC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id = kb.nextInt();</w:t>
      </w:r>
    </w:p>
    <w:p w14:paraId="33BC7ED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name = kb.next();</w:t>
      </w:r>
    </w:p>
    <w:p w14:paraId="615B224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score = kb.nextDouble();</w:t>
      </w:r>
    </w:p>
    <w:p w14:paraId="003EC74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 = new Student(id, name, score);</w:t>
      </w:r>
    </w:p>
    <w:p w14:paraId="03708FB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c1.addStudent(s);</w:t>
      </w:r>
    </w:p>
    <w:p w14:paraId="104648E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</w:p>
    <w:p w14:paraId="7367C3E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System.out.println("Students are: ");</w:t>
      </w:r>
    </w:p>
    <w:p w14:paraId="6ED47EB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for (int i = 0; i &lt; c1.getNStudents(); i++) {</w:t>
      </w:r>
    </w:p>
    <w:p w14:paraId="690D9D9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c1.displayStudent(i);</w:t>
      </w:r>
    </w:p>
    <w:p w14:paraId="4A62F6A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</w: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519E48B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ab/>
        <w:t>}</w:t>
      </w:r>
    </w:p>
    <w:p w14:paraId="4058E76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2"/>
          <w:szCs w:val="22"/>
        </w:rPr>
      </w:pPr>
      <w:r w:rsidRPr="0038636D">
        <w:rPr>
          <w:rFonts w:ascii="Courier New" w:hAnsi="Courier New" w:cs="Courier New"/>
          <w:b/>
          <w:bCs/>
          <w:sz w:val="22"/>
          <w:szCs w:val="22"/>
        </w:rPr>
        <w:t>}</w:t>
      </w:r>
    </w:p>
    <w:p w14:paraId="2D671B88" w14:textId="77777777" w:rsidR="0038636D" w:rsidRPr="0038636D" w:rsidRDefault="0038636D" w:rsidP="00DF3F95">
      <w:pPr>
        <w:pStyle w:val="Body"/>
        <w:rPr>
          <w:rFonts w:ascii="Times New Roman" w:eastAsia="Times New Roman" w:hAnsi="Times New Roman"/>
          <w:color w:val="auto"/>
          <w:sz w:val="20"/>
          <w:u w:val="single"/>
          <w:lang w:bidi="x-none"/>
        </w:rPr>
      </w:pPr>
    </w:p>
    <w:p w14:paraId="1AE68A19" w14:textId="77777777" w:rsidR="0038636D" w:rsidRDefault="0038636D" w:rsidP="00DF3F95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7895F14A" w14:textId="77777777" w:rsidR="00F22C48" w:rsidRDefault="00F22C48" w:rsidP="00D5680D"/>
    <w:p w14:paraId="14DEF24A" w14:textId="77777777" w:rsidR="00E45317" w:rsidRDefault="00E45317" w:rsidP="00D5680D"/>
    <w:p w14:paraId="4801B5B5" w14:textId="77777777" w:rsidR="00E45317" w:rsidRDefault="00E45317" w:rsidP="00D5680D"/>
    <w:p w14:paraId="04A4BCC5" w14:textId="77777777" w:rsidR="00E45317" w:rsidRDefault="00E45317" w:rsidP="00D5680D"/>
    <w:p w14:paraId="3EEA8724" w14:textId="77777777" w:rsidR="00E45317" w:rsidRDefault="00E45317" w:rsidP="00D5680D"/>
    <w:p w14:paraId="464F450C" w14:textId="77777777" w:rsidR="00E45317" w:rsidRDefault="00E45317" w:rsidP="00D5680D"/>
    <w:p w14:paraId="6A18B672" w14:textId="77777777" w:rsidR="00E45317" w:rsidRDefault="00E45317" w:rsidP="00D5680D"/>
    <w:p w14:paraId="511C327E" w14:textId="77777777" w:rsidR="00E45317" w:rsidRDefault="00E45317" w:rsidP="00D5680D"/>
    <w:p w14:paraId="41C9E803" w14:textId="77777777" w:rsidR="00E45317" w:rsidRDefault="00E45317" w:rsidP="00D5680D"/>
    <w:p w14:paraId="79D68591" w14:textId="77777777" w:rsidR="00E45317" w:rsidRDefault="00E45317" w:rsidP="00D5680D"/>
    <w:p w14:paraId="35CEFAA5" w14:textId="77777777" w:rsidR="00E45317" w:rsidRDefault="00E45317" w:rsidP="00D5680D"/>
    <w:p w14:paraId="335DCAB8" w14:textId="53952585" w:rsidR="003F07A7" w:rsidRDefault="003F07A7" w:rsidP="003F07A7">
      <w:pPr>
        <w:pStyle w:val="Heading2"/>
        <w:spacing w:line="360" w:lineRule="auto"/>
      </w:pPr>
      <w:r>
        <w:t>Part 3 (find max element in an array)</w:t>
      </w:r>
      <w:r w:rsidR="00420168">
        <w:t xml:space="preserve"> – </w:t>
      </w:r>
      <w:r w:rsidR="00631492">
        <w:t xml:space="preserve">Expected </w:t>
      </w:r>
      <w:r w:rsidR="00720548">
        <w:t>Time</w:t>
      </w:r>
      <w:r w:rsidR="00420168">
        <w:t>: 30 min</w:t>
      </w:r>
    </w:p>
    <w:p w14:paraId="412846CF" w14:textId="56751EE6" w:rsidR="003F07A7" w:rsidRDefault="003F07A7" w:rsidP="003F07A7">
      <w:pPr>
        <w:pStyle w:val="Body"/>
        <w:spacing w:line="360" w:lineRule="auto"/>
      </w:pPr>
      <w:r>
        <w:t>Modify previous prog</w:t>
      </w:r>
      <w:r w:rsidR="009A2694">
        <w:t>ram by adding two</w:t>
      </w:r>
      <w:r w:rsidR="00DA777D">
        <w:t xml:space="preserve"> method</w:t>
      </w:r>
      <w:r w:rsidR="009A2694">
        <w:t>s</w:t>
      </w:r>
      <w:r w:rsidR="00DA777D">
        <w:t xml:space="preserve"> to find the</w:t>
      </w:r>
      <w:r>
        <w:t xml:space="preserve"> student </w:t>
      </w:r>
      <w:r w:rsidR="00DA777D">
        <w:t>with maximum score</w:t>
      </w:r>
      <w:r w:rsidR="009A2694">
        <w:t xml:space="preserve"> and </w:t>
      </w:r>
      <w:r w:rsidR="00BA32B0">
        <w:t>compute</w:t>
      </w:r>
      <w:r w:rsidR="00817947">
        <w:t xml:space="preserve"> </w:t>
      </w:r>
      <w:r w:rsidR="009A2694">
        <w:t>the average score</w:t>
      </w:r>
      <w:r>
        <w:t xml:space="preserve">. Name your new class </w:t>
      </w:r>
      <w:r w:rsidRPr="00534C10">
        <w:rPr>
          <w:rFonts w:ascii="Courier" w:hAnsi="Courier"/>
          <w:b/>
        </w:rPr>
        <w:t>CourseManager</w:t>
      </w:r>
      <w:r w:rsidR="006C12C6" w:rsidRPr="00534C10">
        <w:rPr>
          <w:rFonts w:ascii="Courier" w:hAnsi="Courier"/>
          <w:b/>
        </w:rPr>
        <w:t>7</w:t>
      </w:r>
      <w:r>
        <w:t xml:space="preserve"> </w:t>
      </w:r>
      <w:r w:rsidR="009534F9">
        <w:t xml:space="preserve">and </w:t>
      </w:r>
      <w:r w:rsidR="00BB36BB">
        <w:t>a</w:t>
      </w:r>
      <w:r w:rsidR="009534F9">
        <w:t>dd method</w:t>
      </w:r>
      <w:r w:rsidR="009D0FFE">
        <w:t>s</w:t>
      </w:r>
      <w:r w:rsidR="009534F9">
        <w:t xml:space="preserve"> </w:t>
      </w:r>
      <w:r w:rsidR="009534F9">
        <w:rPr>
          <w:rFonts w:ascii="Monaco" w:hAnsi="Monaco"/>
        </w:rPr>
        <w:t>findMax</w:t>
      </w:r>
      <w:r w:rsidR="00D25E0C">
        <w:rPr>
          <w:rFonts w:ascii="Monaco" w:hAnsi="Monaco"/>
        </w:rPr>
        <w:t>Score</w:t>
      </w:r>
      <w:r w:rsidR="00D228D7">
        <w:rPr>
          <w:rFonts w:ascii="Monaco" w:hAnsi="Monaco"/>
        </w:rPr>
        <w:t>Index</w:t>
      </w:r>
      <w:r>
        <w:t xml:space="preserve"> </w:t>
      </w:r>
      <w:r w:rsidR="009D0FFE">
        <w:t xml:space="preserve">and </w:t>
      </w:r>
      <w:r w:rsidR="009D0FFE">
        <w:rPr>
          <w:rFonts w:ascii="Monaco" w:hAnsi="Monaco"/>
        </w:rPr>
        <w:t>findAverageScore</w:t>
      </w:r>
      <w:r w:rsidR="009D0FFE">
        <w:t xml:space="preserve"> </w:t>
      </w:r>
      <w:r w:rsidR="009534F9">
        <w:t xml:space="preserve">to the </w:t>
      </w:r>
      <w:r>
        <w:t>class</w:t>
      </w:r>
      <w:r w:rsidR="00C75DF7">
        <w:t>.</w:t>
      </w:r>
      <w:r w:rsidR="009534F9">
        <w:t xml:space="preserve"> </w:t>
      </w:r>
      <w:r>
        <w:t>Here is the UML diagram:</w:t>
      </w:r>
    </w:p>
    <w:p w14:paraId="41313DFA" w14:textId="77777777" w:rsidR="003F07A7" w:rsidRDefault="003F07A7" w:rsidP="003F07A7">
      <w:pPr>
        <w:pStyle w:val="Body"/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150"/>
      </w:tblGrid>
      <w:tr w:rsidR="003F07A7" w14:paraId="029747B5" w14:textId="77777777" w:rsidTr="001C4797">
        <w:trPr>
          <w:cantSplit/>
          <w:trHeight w:val="3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844D" w14:textId="22FBFDCC" w:rsidR="003F07A7" w:rsidRDefault="003F07A7" w:rsidP="001C4797">
            <w:pPr>
              <w:pStyle w:val="TableGrid1"/>
              <w:jc w:val="center"/>
            </w:pPr>
            <w:r w:rsidRPr="000A7AC1">
              <w:rPr>
                <w:rFonts w:ascii="Monaco" w:hAnsi="Monaco"/>
              </w:rPr>
              <w:t>Test</w:t>
            </w:r>
            <w:r w:rsidRPr="002C5715">
              <w:rPr>
                <w:rFonts w:ascii="Monaco" w:hAnsi="Monaco"/>
              </w:rPr>
              <w:t>CourseManager</w:t>
            </w:r>
            <w:r w:rsidR="00217C43">
              <w:rPr>
                <w:rFonts w:ascii="Monaco" w:hAnsi="Monaco"/>
              </w:rPr>
              <w:t>7</w:t>
            </w:r>
          </w:p>
        </w:tc>
      </w:tr>
      <w:tr w:rsidR="003F07A7" w14:paraId="118A20B3" w14:textId="77777777" w:rsidTr="001C4797">
        <w:trPr>
          <w:cantSplit/>
          <w:trHeight w:val="3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940B" w14:textId="77777777" w:rsidR="003F07A7" w:rsidRDefault="003F07A7" w:rsidP="001C4797">
            <w:pPr>
              <w:pStyle w:val="TableGrid1"/>
            </w:pPr>
            <w:r w:rsidRPr="000A7AC1">
              <w:rPr>
                <w:rFonts w:ascii="Monaco" w:hAnsi="Monaco"/>
              </w:rPr>
              <w:t>+ main()</w:t>
            </w:r>
          </w:p>
        </w:tc>
      </w:tr>
    </w:tbl>
    <w:p w14:paraId="76950DFB" w14:textId="77777777" w:rsidR="003F07A7" w:rsidRDefault="003F07A7" w:rsidP="003F07A7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4F46576F" w14:textId="77777777" w:rsidR="003F07A7" w:rsidRDefault="003F07A7" w:rsidP="003F07A7">
      <w:pPr>
        <w:pStyle w:val="Body"/>
        <w:rPr>
          <w:rFonts w:ascii="Times New Roman" w:eastAsia="Times New Roman" w:hAnsi="Times New Roman"/>
          <w:color w:val="auto"/>
          <w:sz w:val="20"/>
          <w:lang w:bidi="x-none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95"/>
      </w:tblGrid>
      <w:tr w:rsidR="003F07A7" w14:paraId="6C8F21F1" w14:textId="77777777" w:rsidTr="001C4797">
        <w:trPr>
          <w:cantSplit/>
          <w:trHeight w:val="35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23E6" w14:textId="2E2E7A76" w:rsidR="003F07A7" w:rsidRPr="002C5715" w:rsidRDefault="003F07A7" w:rsidP="001C4797">
            <w:pPr>
              <w:pStyle w:val="TableGrid1"/>
              <w:jc w:val="center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CourseManager</w:t>
            </w:r>
            <w:r w:rsidR="00217C43">
              <w:rPr>
                <w:rFonts w:ascii="Monaco" w:hAnsi="Monaco"/>
              </w:rPr>
              <w:t>7</w:t>
            </w:r>
          </w:p>
        </w:tc>
      </w:tr>
      <w:tr w:rsidR="003F07A7" w14:paraId="4E5AB626" w14:textId="77777777" w:rsidTr="00E414E5">
        <w:trPr>
          <w:cantSplit/>
          <w:trHeight w:val="98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00296" w14:textId="13307D88" w:rsidR="003F07A7" w:rsidRPr="002C5715" w:rsidRDefault="000A7AC1" w:rsidP="000A7AC1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-student</w:t>
            </w:r>
            <w:r w:rsidR="003F07A7" w:rsidRPr="002C5715">
              <w:rPr>
                <w:rFonts w:ascii="Monaco" w:hAnsi="Monaco"/>
              </w:rPr>
              <w:t xml:space="preserve">s[]: </w:t>
            </w:r>
            <w:r>
              <w:rPr>
                <w:rFonts w:ascii="Monaco" w:hAnsi="Monaco"/>
              </w:rPr>
              <w:t>Student</w:t>
            </w:r>
          </w:p>
          <w:p w14:paraId="472016DF" w14:textId="77777777" w:rsidR="003F07A7" w:rsidRDefault="003F07A7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-nStudents: </w:t>
            </w:r>
            <w:r>
              <w:rPr>
                <w:rFonts w:ascii="Monaco" w:hAnsi="Monaco"/>
              </w:rPr>
              <w:t>int</w:t>
            </w:r>
          </w:p>
          <w:p w14:paraId="351A55CF" w14:textId="77777777" w:rsidR="003F07A7" w:rsidRPr="002C5715" w:rsidRDefault="003F07A7" w:rsidP="001C4797">
            <w:pPr>
              <w:pStyle w:val="TableGrid1"/>
              <w:rPr>
                <w:rFonts w:ascii="Monaco" w:hAnsi="Monaco"/>
              </w:rPr>
            </w:pPr>
            <w:r w:rsidRPr="00F7155B">
              <w:rPr>
                <w:rFonts w:ascii="Monaco" w:hAnsi="Monaco"/>
                <w:u w:val="single"/>
              </w:rPr>
              <w:t>+MAX_SIZE: int</w:t>
            </w:r>
          </w:p>
        </w:tc>
      </w:tr>
      <w:tr w:rsidR="003F07A7" w14:paraId="338FDA61" w14:textId="77777777" w:rsidTr="001C4797">
        <w:trPr>
          <w:cantSplit/>
          <w:trHeight w:val="224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A261" w14:textId="44D4D4DE" w:rsidR="003F07A7" w:rsidRPr="002C5715" w:rsidRDefault="005E1947" w:rsidP="001C4797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CourseManager7</w:t>
            </w:r>
            <w:r w:rsidR="003F07A7" w:rsidRPr="002C5715">
              <w:rPr>
                <w:rFonts w:ascii="Monaco" w:hAnsi="Monaco"/>
              </w:rPr>
              <w:t>()</w:t>
            </w:r>
          </w:p>
          <w:p w14:paraId="78041D28" w14:textId="77777777" w:rsidR="003F07A7" w:rsidRPr="002C5715" w:rsidRDefault="003F07A7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+getNStudents():</w:t>
            </w:r>
            <w:r>
              <w:rPr>
                <w:rFonts w:ascii="Monaco" w:hAnsi="Monaco"/>
              </w:rPr>
              <w:t>int</w:t>
            </w:r>
          </w:p>
          <w:p w14:paraId="50DF7108" w14:textId="0FAA01FE" w:rsidR="003F07A7" w:rsidRPr="002C5715" w:rsidRDefault="003F07A7" w:rsidP="000A7AC1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+addStudent(</w:t>
            </w:r>
            <w:r w:rsidR="000A7AC1">
              <w:rPr>
                <w:rFonts w:ascii="Monaco" w:hAnsi="Monaco"/>
              </w:rPr>
              <w:t>newStudent: Student</w:t>
            </w:r>
            <w:r w:rsidRPr="002C5715">
              <w:rPr>
                <w:rFonts w:ascii="Monaco" w:hAnsi="Monaco"/>
              </w:rPr>
              <w:t>): void</w:t>
            </w:r>
          </w:p>
          <w:p w14:paraId="27001028" w14:textId="77777777" w:rsidR="003F07A7" w:rsidRPr="002C5715" w:rsidRDefault="003F07A7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+findStudentByName(name: String) : </w:t>
            </w:r>
            <w:r>
              <w:rPr>
                <w:rFonts w:ascii="Monaco" w:hAnsi="Monaco"/>
              </w:rPr>
              <w:t>int</w:t>
            </w:r>
          </w:p>
          <w:p w14:paraId="4878969D" w14:textId="77777777" w:rsidR="003F07A7" w:rsidRDefault="003F07A7" w:rsidP="001C4797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+dispalyStudent(i: </w:t>
            </w:r>
            <w:r>
              <w:rPr>
                <w:rFonts w:ascii="Monaco" w:hAnsi="Monaco"/>
              </w:rPr>
              <w:t>int</w:t>
            </w:r>
            <w:r w:rsidRPr="002C5715">
              <w:rPr>
                <w:rFonts w:ascii="Monaco" w:hAnsi="Monaco"/>
              </w:rPr>
              <w:t>):</w:t>
            </w:r>
            <w:r>
              <w:rPr>
                <w:rFonts w:ascii="Monaco" w:hAnsi="Monaco"/>
              </w:rPr>
              <w:t xml:space="preserve"> </w:t>
            </w:r>
            <w:r w:rsidRPr="002C5715">
              <w:rPr>
                <w:rFonts w:ascii="Monaco" w:hAnsi="Monaco"/>
              </w:rPr>
              <w:t>void</w:t>
            </w:r>
          </w:p>
          <w:p w14:paraId="6999B7FD" w14:textId="56CA08FE" w:rsidR="0057418F" w:rsidRPr="0057418F" w:rsidRDefault="0057418F" w:rsidP="0057418F">
            <w:pPr>
              <w:pStyle w:val="TableGrid1"/>
              <w:rPr>
                <w:rFonts w:ascii="Monaco" w:hAnsi="Monaco"/>
              </w:rPr>
            </w:pPr>
            <w:r w:rsidRPr="0057418F">
              <w:rPr>
                <w:rFonts w:ascii="Monaco" w:hAnsi="Monaco"/>
              </w:rPr>
              <w:t>+findMax</w:t>
            </w:r>
            <w:r w:rsidR="009A479E">
              <w:rPr>
                <w:rFonts w:ascii="Monaco" w:hAnsi="Monaco"/>
              </w:rPr>
              <w:t>Score</w:t>
            </w:r>
            <w:r w:rsidRPr="0057418F">
              <w:rPr>
                <w:rFonts w:ascii="Monaco" w:hAnsi="Monaco"/>
              </w:rPr>
              <w:t>Index() : int</w:t>
            </w:r>
          </w:p>
          <w:p w14:paraId="548D220B" w14:textId="1A47067B" w:rsidR="0057418F" w:rsidRPr="002C5715" w:rsidRDefault="0057418F" w:rsidP="001C4797">
            <w:pPr>
              <w:pStyle w:val="TableGrid1"/>
              <w:rPr>
                <w:rFonts w:ascii="Monaco" w:hAnsi="Monaco"/>
              </w:rPr>
            </w:pPr>
            <w:r w:rsidRPr="0057418F">
              <w:rPr>
                <w:rFonts w:ascii="Monaco" w:hAnsi="Monaco"/>
              </w:rPr>
              <w:t>+findAverage</w:t>
            </w:r>
            <w:r w:rsidR="009A479E">
              <w:rPr>
                <w:rFonts w:ascii="Monaco" w:hAnsi="Monaco"/>
              </w:rPr>
              <w:t>Score</w:t>
            </w:r>
            <w:r w:rsidRPr="0057418F">
              <w:rPr>
                <w:rFonts w:ascii="Monaco" w:hAnsi="Monaco"/>
              </w:rPr>
              <w:t xml:space="preserve">(): </w:t>
            </w:r>
            <w:r>
              <w:rPr>
                <w:rFonts w:ascii="Monaco" w:hAnsi="Monaco"/>
              </w:rPr>
              <w:t>double</w:t>
            </w:r>
          </w:p>
          <w:p w14:paraId="5536D4D5" w14:textId="77777777" w:rsidR="003F07A7" w:rsidRPr="002C5715" w:rsidRDefault="003F07A7" w:rsidP="001C4797">
            <w:pPr>
              <w:pStyle w:val="TableGrid1"/>
              <w:rPr>
                <w:rFonts w:ascii="Monaco" w:hAnsi="Monaco"/>
              </w:rPr>
            </w:pPr>
          </w:p>
        </w:tc>
      </w:tr>
    </w:tbl>
    <w:p w14:paraId="30B97D67" w14:textId="77777777" w:rsidR="003F07A7" w:rsidRDefault="003F07A7" w:rsidP="003F07A7">
      <w:pPr>
        <w:pStyle w:val="Body"/>
      </w:pPr>
    </w:p>
    <w:p w14:paraId="570C9ACE" w14:textId="77777777" w:rsidR="003F07A7" w:rsidRDefault="003F07A7" w:rsidP="00AB6232">
      <w:pPr>
        <w:pStyle w:val="Body"/>
        <w:spacing w:line="360" w:lineRule="auto"/>
      </w:pPr>
      <w:r>
        <w:t>As shown in the UML diagram, the new and modified methods are:</w:t>
      </w:r>
    </w:p>
    <w:p w14:paraId="4C36981F" w14:textId="5B1223BD" w:rsidR="004D378C" w:rsidRDefault="00A823EC" w:rsidP="00AB6232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t>findMaxScore</w:t>
      </w:r>
      <w:r w:rsidR="004D378C">
        <w:rPr>
          <w:rFonts w:ascii="Courier" w:hAnsi="Courier"/>
        </w:rPr>
        <w:t>Index</w:t>
      </w:r>
      <w:r w:rsidR="004D378C">
        <w:t xml:space="preserve">: returns the index of a student whose </w:t>
      </w:r>
      <w:r w:rsidR="00C940ED">
        <w:t>score</w:t>
      </w:r>
      <w:r w:rsidR="004D378C">
        <w:t xml:space="preserve"> is the highest in the class.</w:t>
      </w:r>
    </w:p>
    <w:p w14:paraId="038DC4EC" w14:textId="1836CB87" w:rsidR="003F07A7" w:rsidRPr="001A6041" w:rsidRDefault="004D378C" w:rsidP="00AB6232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Courier" w:hAnsi="Courier"/>
        </w:rPr>
        <w:t>findAverage</w:t>
      </w:r>
      <w:r w:rsidR="00A823EC">
        <w:rPr>
          <w:rFonts w:ascii="Courier" w:hAnsi="Courier"/>
        </w:rPr>
        <w:t>Score</w:t>
      </w:r>
      <w:r>
        <w:t xml:space="preserve">: returns the average </w:t>
      </w:r>
      <w:r w:rsidR="00F026F1">
        <w:t>score</w:t>
      </w:r>
      <w:r>
        <w:t xml:space="preserve"> of the class</w:t>
      </w:r>
      <w:r w:rsidR="003F07A7">
        <w:t>.</w:t>
      </w:r>
    </w:p>
    <w:p w14:paraId="70C8376C" w14:textId="77777777" w:rsidR="003F07A7" w:rsidRDefault="003F07A7" w:rsidP="003F07A7">
      <w:pPr>
        <w:pStyle w:val="Body"/>
      </w:pPr>
    </w:p>
    <w:p w14:paraId="4C031216" w14:textId="2C534690" w:rsidR="003F07A7" w:rsidRDefault="003F07A7" w:rsidP="00AD61D2">
      <w:pPr>
        <w:pStyle w:val="Body"/>
        <w:spacing w:line="360" w:lineRule="auto"/>
      </w:pPr>
      <w:r>
        <w:t xml:space="preserve">Write a main class called </w:t>
      </w:r>
      <w:r w:rsidRPr="00D73B6F">
        <w:rPr>
          <w:rFonts w:ascii="Courier" w:hAnsi="Courier"/>
          <w:b/>
        </w:rPr>
        <w:t>TestCourseManager</w:t>
      </w:r>
      <w:r w:rsidR="00567573" w:rsidRPr="00D73B6F">
        <w:rPr>
          <w:rFonts w:ascii="Courier" w:hAnsi="Courier"/>
          <w:b/>
        </w:rPr>
        <w:t>7</w:t>
      </w:r>
      <w:r>
        <w:t xml:space="preserve"> with a </w:t>
      </w:r>
      <w:r>
        <w:rPr>
          <w:rFonts w:ascii="Courier" w:hAnsi="Courier"/>
        </w:rPr>
        <w:t>main</w:t>
      </w:r>
      <w:r>
        <w:t xml:space="preserve"> method that will do the following:</w:t>
      </w:r>
    </w:p>
    <w:p w14:paraId="2CD9A68B" w14:textId="42761B8D" w:rsidR="003F07A7" w:rsidRDefault="003F07A7" w:rsidP="00AD61D2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It creates a </w:t>
      </w:r>
      <w:r>
        <w:rPr>
          <w:rFonts w:ascii="Courier" w:hAnsi="Courier"/>
        </w:rPr>
        <w:t>CourseManager</w:t>
      </w:r>
      <w:r w:rsidR="00140C74">
        <w:rPr>
          <w:rFonts w:ascii="Courier" w:hAnsi="Courier"/>
        </w:rPr>
        <w:t>7</w:t>
      </w:r>
      <w:r>
        <w:t xml:space="preserve"> object.</w:t>
      </w:r>
    </w:p>
    <w:p w14:paraId="3A9EBE44" w14:textId="7B1F33C0" w:rsidR="00042466" w:rsidRDefault="00042466" w:rsidP="00AD61D2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Then, it adds 3 students by reading their IDs, names, and </w:t>
      </w:r>
      <w:r w:rsidR="00506FA4">
        <w:t>scores</w:t>
      </w:r>
      <w:r>
        <w:t xml:space="preserve"> from the user.</w:t>
      </w:r>
    </w:p>
    <w:p w14:paraId="76F61050" w14:textId="38622D9E" w:rsidR="00042466" w:rsidRDefault="00042466" w:rsidP="00AD61D2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>Then, it</w:t>
      </w:r>
      <w:r w:rsidR="00911B4E">
        <w:t xml:space="preserve"> displays the average class score</w:t>
      </w:r>
      <w:r>
        <w:t>s.</w:t>
      </w:r>
    </w:p>
    <w:p w14:paraId="1764399F" w14:textId="75EC804A" w:rsidR="003F07A7" w:rsidRDefault="00042466" w:rsidP="00AD61D2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Then, it displays the student with the maximum </w:t>
      </w:r>
      <w:r w:rsidR="00911B4E">
        <w:t>score</w:t>
      </w:r>
      <w:r>
        <w:t>.</w:t>
      </w:r>
    </w:p>
    <w:p w14:paraId="7B033CD5" w14:textId="77777777" w:rsidR="003F07A7" w:rsidRDefault="003F07A7" w:rsidP="003F07A7">
      <w:pPr>
        <w:pStyle w:val="Body"/>
      </w:pPr>
    </w:p>
    <w:p w14:paraId="6072663A" w14:textId="77777777" w:rsidR="00E45317" w:rsidRDefault="00E45317" w:rsidP="003F07A7">
      <w:pPr>
        <w:pStyle w:val="Body"/>
      </w:pPr>
    </w:p>
    <w:p w14:paraId="4641C0CC" w14:textId="77777777" w:rsidR="003F07A7" w:rsidRPr="00DF3F95" w:rsidRDefault="003F07A7" w:rsidP="003F07A7">
      <w:pPr>
        <w:pStyle w:val="Body"/>
        <w:rPr>
          <w:b/>
          <w:sz w:val="36"/>
          <w:szCs w:val="36"/>
        </w:rPr>
      </w:pPr>
      <w:r w:rsidRPr="00DF3F95">
        <w:rPr>
          <w:b/>
          <w:sz w:val="36"/>
          <w:szCs w:val="36"/>
        </w:rPr>
        <w:t>Sample run</w:t>
      </w:r>
    </w:p>
    <w:p w14:paraId="796BF3B9" w14:textId="4287E97C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 xml:space="preserve">Please enter the ID, name, and </w:t>
      </w:r>
      <w:r w:rsidR="00D73B6F">
        <w:rPr>
          <w:rFonts w:ascii="Courier" w:hAnsi="Courier"/>
        </w:rPr>
        <w:t>score</w:t>
      </w:r>
      <w:r>
        <w:rPr>
          <w:rFonts w:ascii="Courier" w:hAnsi="Courier"/>
        </w:rPr>
        <w:t xml:space="preserve"> of student 0:</w:t>
      </w:r>
    </w:p>
    <w:p w14:paraId="3D720787" w14:textId="7777777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433000111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5A97A1AE" w14:textId="7777777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Mohammad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06226FAC" w14:textId="006B806D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6</w:t>
      </w:r>
      <w:r w:rsidR="00DC5F15">
        <w:rPr>
          <w:rFonts w:ascii="Courier" w:eastAsia="Lucida Grande" w:hAnsi="Lucida Grande"/>
          <w:color w:val="66B132"/>
        </w:rPr>
        <w:t>0</w:t>
      </w:r>
      <w:r>
        <w:rPr>
          <w:rFonts w:ascii="Courier" w:eastAsia="Lucida Grande" w:hAnsi="Lucida Grande"/>
          <w:color w:val="66B132"/>
        </w:rPr>
        <w:t>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7222DCB1" w14:textId="09136F60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 xml:space="preserve">Please enter the ID, name, and </w:t>
      </w:r>
      <w:r w:rsidR="00D73B6F">
        <w:rPr>
          <w:rFonts w:ascii="Courier" w:hAnsi="Courier"/>
        </w:rPr>
        <w:t>score</w:t>
      </w:r>
      <w:r>
        <w:rPr>
          <w:rFonts w:ascii="Courier" w:hAnsi="Courier"/>
        </w:rPr>
        <w:t xml:space="preserve"> of student 1:</w:t>
      </w:r>
    </w:p>
    <w:p w14:paraId="3E796FE2" w14:textId="7777777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433000222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53C5F510" w14:textId="7777777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lastRenderedPageBreak/>
        <w:t>Ahmad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6C5736FC" w14:textId="372A7EF5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10</w:t>
      </w:r>
      <w:r w:rsidR="00DC5F15">
        <w:rPr>
          <w:rFonts w:ascii="Courier" w:eastAsia="Lucida Grande" w:hAnsi="Lucida Grande"/>
          <w:color w:val="66B132"/>
        </w:rPr>
        <w:t>0</w:t>
      </w:r>
      <w:r>
        <w:rPr>
          <w:rFonts w:ascii="Courier" w:eastAsia="Lucida Grande" w:hAnsi="Lucida Grande"/>
          <w:color w:val="66B132"/>
        </w:rPr>
        <w:t>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68E54905" w14:textId="4433AA50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 xml:space="preserve">Please enter the ID, name, and </w:t>
      </w:r>
      <w:r w:rsidR="00D73B6F">
        <w:rPr>
          <w:rFonts w:ascii="Courier" w:hAnsi="Courier"/>
        </w:rPr>
        <w:t>score</w:t>
      </w:r>
      <w:r>
        <w:rPr>
          <w:rFonts w:ascii="Courier" w:hAnsi="Courier"/>
        </w:rPr>
        <w:t xml:space="preserve"> of student 2:</w:t>
      </w:r>
    </w:p>
    <w:p w14:paraId="3F2F3F2D" w14:textId="7777777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433000333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12976C94" w14:textId="7777777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Khalid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562D2B54" w14:textId="74556108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5</w:t>
      </w:r>
      <w:r w:rsidR="00DC5F15">
        <w:rPr>
          <w:rFonts w:ascii="Courier" w:eastAsia="Lucida Grande" w:hAnsi="Lucida Grande"/>
          <w:color w:val="66B132"/>
        </w:rPr>
        <w:t>0</w:t>
      </w:r>
      <w:r>
        <w:rPr>
          <w:rFonts w:ascii="Courier" w:eastAsia="Lucida Grande" w:hAnsi="Lucida Grande"/>
          <w:color w:val="66B132"/>
        </w:rPr>
        <w:t>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>↵</w:t>
      </w:r>
    </w:p>
    <w:p w14:paraId="1DE40CE2" w14:textId="0AB48DE9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The class average = 7</w:t>
      </w:r>
      <w:r w:rsidR="005B6345">
        <w:rPr>
          <w:rFonts w:ascii="Courier" w:hAnsi="Courier"/>
        </w:rPr>
        <w:t>0</w:t>
      </w:r>
      <w:r>
        <w:rPr>
          <w:rFonts w:ascii="Courier" w:hAnsi="Courier"/>
        </w:rPr>
        <w:t>.0</w:t>
      </w:r>
    </w:p>
    <w:p w14:paraId="50CF0BFF" w14:textId="246B1EE7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 xml:space="preserve">The student with the highest </w:t>
      </w:r>
      <w:r w:rsidR="00E83E38">
        <w:rPr>
          <w:rFonts w:ascii="Courier" w:hAnsi="Courier"/>
        </w:rPr>
        <w:t>score</w:t>
      </w:r>
      <w:r>
        <w:rPr>
          <w:rFonts w:ascii="Courier" w:hAnsi="Courier"/>
        </w:rPr>
        <w:t>:</w:t>
      </w:r>
    </w:p>
    <w:p w14:paraId="320C23EF" w14:textId="675734AB" w:rsidR="00D9234E" w:rsidRDefault="00D9234E" w:rsidP="00D9234E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Times New Roman" w:eastAsia="Times New Roman" w:hAnsi="Times New Roman"/>
          <w:color w:val="auto"/>
          <w:sz w:val="20"/>
          <w:lang w:bidi="x-none"/>
        </w:rPr>
      </w:pPr>
      <w:r>
        <w:rPr>
          <w:rFonts w:ascii="Courier" w:hAnsi="Courier"/>
        </w:rPr>
        <w:t>433000222, Ahmad, 10</w:t>
      </w:r>
      <w:r w:rsidR="00E103FB">
        <w:rPr>
          <w:rFonts w:ascii="Courier" w:hAnsi="Courier"/>
        </w:rPr>
        <w:t>0</w:t>
      </w:r>
      <w:r>
        <w:rPr>
          <w:rFonts w:ascii="Courier" w:hAnsi="Courier"/>
        </w:rPr>
        <w:t>.0</w:t>
      </w:r>
    </w:p>
    <w:p w14:paraId="2B56A30A" w14:textId="77777777" w:rsidR="00F22C48" w:rsidRDefault="00F22C48" w:rsidP="00D5680D"/>
    <w:p w14:paraId="3B38E841" w14:textId="6DF05480" w:rsidR="00C4698A" w:rsidRPr="005E5A4B" w:rsidRDefault="00C4698A" w:rsidP="005E5A4B">
      <w:pPr>
        <w:ind w:left="360"/>
        <w:rPr>
          <w:b/>
          <w:sz w:val="36"/>
          <w:szCs w:val="36"/>
        </w:rPr>
      </w:pPr>
      <w:r w:rsidRPr="00441C38">
        <w:rPr>
          <w:b/>
          <w:sz w:val="36"/>
          <w:szCs w:val="36"/>
        </w:rPr>
        <w:t>Complete following pseudo code</w:t>
      </w:r>
    </w:p>
    <w:p w14:paraId="695F242A" w14:textId="010FD03C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CourseManager7 {</w:t>
      </w:r>
    </w:p>
    <w:p w14:paraId="01FB40E5" w14:textId="326A6F81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007400"/>
          <w:sz w:val="22"/>
          <w:szCs w:val="22"/>
        </w:rPr>
        <w:t>/* Declare the class data members as shown in the UML or copy from CourseManager6 and paste here*/</w:t>
      </w:r>
    </w:p>
    <w:p w14:paraId="374C8D2E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0ED0F1C9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CourseManager7() {</w:t>
      </w:r>
    </w:p>
    <w:p w14:paraId="3E4767E6" w14:textId="42766EAC" w:rsidR="00CE5837" w:rsidRPr="005E5A4B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copy from CourseManager6 and paste here* */</w:t>
      </w:r>
    </w:p>
    <w:p w14:paraId="0FFDA5D5" w14:textId="1FE26A54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}</w:t>
      </w:r>
    </w:p>
    <w:p w14:paraId="36D56923" w14:textId="77777777" w:rsidR="00E414E5" w:rsidRDefault="00E414E5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10CF9208" w14:textId="342F3563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addStudent(</w:t>
      </w:r>
      <w:r w:rsidR="0075628D">
        <w:rPr>
          <w:rFonts w:ascii="Menlo Regular" w:hAnsi="Menlo Regular" w:cs="Menlo Regular"/>
          <w:color w:val="007400"/>
          <w:sz w:val="22"/>
          <w:szCs w:val="22"/>
        </w:rPr>
        <w:t>/* students’ object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07C438C3" w14:textId="47A4B713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</w:p>
    <w:p w14:paraId="47A70250" w14:textId="5E930751" w:rsidR="00CE5837" w:rsidRPr="00E414E5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  <w:r w:rsidR="005E5A4B">
        <w:rPr>
          <w:rFonts w:ascii="Menlo Regular" w:hAnsi="Menlo Regular" w:cs="Menlo Regular"/>
          <w:color w:val="007400"/>
          <w:sz w:val="22"/>
          <w:szCs w:val="22"/>
        </w:rPr>
        <w:t>/*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copy from CourseManager6 and paste here*   */</w:t>
      </w:r>
    </w:p>
    <w:p w14:paraId="6D1088BB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2E5A6DB0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1FC8BA8E" w14:textId="77777777" w:rsidR="00E45317" w:rsidRDefault="00E4531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E2EC73C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findStudentName(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439E41E2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21E4DA93" w14:textId="43C65FB2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copy from CourseManager6 and paste here</w:t>
      </w:r>
      <w:r w:rsidR="000558D6">
        <w:rPr>
          <w:rFonts w:ascii="Menlo Regular" w:hAnsi="Menlo Regular" w:cs="Menlo Regular"/>
          <w:color w:val="007400"/>
          <w:sz w:val="22"/>
          <w:szCs w:val="22"/>
        </w:rPr>
        <w:t xml:space="preserve"> */</w:t>
      </w:r>
    </w:p>
    <w:p w14:paraId="2A64D4A9" w14:textId="60F2D8EA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793F21F2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060636DB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findAverageScore(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5689E826" w14:textId="75AAFFFF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1- check if nStudents is gr</w:t>
      </w:r>
      <w:r w:rsidR="0075628D">
        <w:rPr>
          <w:rFonts w:ascii="Menlo Regular" w:hAnsi="Menlo Regular" w:cs="Menlo Regular"/>
          <w:color w:val="007400"/>
          <w:sz w:val="22"/>
          <w:szCs w:val="22"/>
        </w:rPr>
        <w:t>e</w:t>
      </w:r>
      <w:r>
        <w:rPr>
          <w:rFonts w:ascii="Menlo Regular" w:hAnsi="Menlo Regular" w:cs="Menlo Regular"/>
          <w:color w:val="007400"/>
          <w:sz w:val="22"/>
          <w:szCs w:val="22"/>
        </w:rPr>
        <w:t>ater than zero which me</w:t>
      </w:r>
      <w:r w:rsidR="00E45317">
        <w:rPr>
          <w:rFonts w:ascii="Menlo Regular" w:hAnsi="Menlo Regular" w:cs="Menlo Regular"/>
          <w:color w:val="007400"/>
          <w:sz w:val="22"/>
          <w:szCs w:val="22"/>
        </w:rPr>
        <w:t xml:space="preserve">ans that the list is not empty </w:t>
      </w:r>
    </w:p>
    <w:p w14:paraId="0CE7E90C" w14:textId="4E3E7CA5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if the list is empty return 0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</w:p>
    <w:p w14:paraId="37E42656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50C167D6" w14:textId="7E980D99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/* 2- use for loop to </w:t>
      </w:r>
      <w:r w:rsidR="0075628D">
        <w:rPr>
          <w:rFonts w:ascii="Menlo Regular" w:hAnsi="Menlo Regular" w:cs="Menlo Regular"/>
          <w:color w:val="007400"/>
          <w:sz w:val="22"/>
          <w:szCs w:val="22"/>
        </w:rPr>
        <w:t>calculate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the sum of all scores */</w:t>
      </w:r>
    </w:p>
    <w:p w14:paraId="26B94EC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653EBF6C" w14:textId="3412D4B9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3- return  the average ==&gt; sum/nStudents */</w:t>
      </w:r>
    </w:p>
    <w:p w14:paraId="334272F8" w14:textId="08567822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}</w:t>
      </w:r>
    </w:p>
    <w:p w14:paraId="17415AAE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1407CBC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findMaxScoreIndex(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68B79528" w14:textId="236B2839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</w:p>
    <w:p w14:paraId="65E201FC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create integer max = 0;</w:t>
      </w:r>
    </w:p>
    <w:p w14:paraId="2A731450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</w:t>
      </w:r>
    </w:p>
    <w:p w14:paraId="1BDF0CE4" w14:textId="273BB4F0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/* 2- check if nStudents is gr</w:t>
      </w:r>
      <w:r w:rsidR="0075628D">
        <w:rPr>
          <w:rFonts w:ascii="Menlo Regular" w:hAnsi="Menlo Regular" w:cs="Menlo Regular"/>
          <w:color w:val="007400"/>
          <w:sz w:val="22"/>
          <w:szCs w:val="22"/>
        </w:rPr>
        <w:t>e</w:t>
      </w:r>
      <w:r>
        <w:rPr>
          <w:rFonts w:ascii="Menlo Regular" w:hAnsi="Menlo Regular" w:cs="Menlo Regular"/>
          <w:color w:val="007400"/>
          <w:sz w:val="22"/>
          <w:szCs w:val="22"/>
        </w:rPr>
        <w:t>ater than zero which means that the list is not empty</w:t>
      </w:r>
    </w:p>
    <w:p w14:paraId="56FE59C6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</w:p>
    <w:p w14:paraId="76C6DDB0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if nStudents is equla to or less than 0  make max = -1 */</w:t>
      </w:r>
    </w:p>
    <w:p w14:paraId="462EE45C" w14:textId="72B27953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0FFB813B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3- use for loop to compare the score of every student to the max score</w:t>
      </w:r>
    </w:p>
    <w:p w14:paraId="3E9965D0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</w:p>
    <w:p w14:paraId="784B731C" w14:textId="77777777" w:rsidR="00E414E5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lastRenderedPageBreak/>
        <w:t xml:space="preserve">            3.1- the max score should be </w:t>
      </w:r>
      <w:r w:rsidR="0011327B">
        <w:rPr>
          <w:rFonts w:ascii="Menlo Regular" w:hAnsi="Menlo Regular" w:cs="Menlo Regular"/>
          <w:color w:val="007400"/>
          <w:sz w:val="22"/>
          <w:szCs w:val="22"/>
        </w:rPr>
        <w:t>initialized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to be equal to the first element</w:t>
      </w:r>
    </w:p>
    <w:p w14:paraId="1DE3AAF1" w14:textId="018BF34F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max = 0; </w:t>
      </w:r>
    </w:p>
    <w:p w14:paraId="422192E0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</w:p>
    <w:p w14:paraId="1D0C857A" w14:textId="6ED2AE0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the </w:t>
      </w:r>
      <w:r w:rsidR="0011327B">
        <w:rPr>
          <w:rFonts w:ascii="Menlo Regular" w:hAnsi="Menlo Regular" w:cs="Menlo Regular"/>
          <w:color w:val="007400"/>
          <w:sz w:val="22"/>
          <w:szCs w:val="22"/>
        </w:rPr>
        <w:t>comparison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should be like this if (score [i]&gt;score[max]) =&gt; max = i;</w:t>
      </w:r>
      <w:r w:rsidR="000558D6">
        <w:rPr>
          <w:rFonts w:ascii="Menlo Regular" w:hAnsi="Menlo Regular" w:cs="Menlo Regular"/>
          <w:color w:val="007400"/>
          <w:sz w:val="22"/>
          <w:szCs w:val="22"/>
        </w:rPr>
        <w:t xml:space="preserve"> */</w:t>
      </w:r>
    </w:p>
    <w:p w14:paraId="635FB0AC" w14:textId="175B94FF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</w:t>
      </w:r>
    </w:p>
    <w:p w14:paraId="2F710C23" w14:textId="12F2FA81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 w:rsidR="00E45317">
        <w:rPr>
          <w:rFonts w:ascii="Menlo Regular" w:hAnsi="Menlo Regular" w:cs="Menlo Regular"/>
          <w:color w:val="007400"/>
          <w:sz w:val="22"/>
          <w:szCs w:val="22"/>
        </w:rPr>
        <w:t>/* 4- return max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59B98BB2" w14:textId="28BC227B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3E3105B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67459D5" w14:textId="646BBF9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displayStudent(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14A1F932" w14:textId="77777777" w:rsidR="00E414E5" w:rsidRDefault="00E414E5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3C133A1F" w14:textId="631999B6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print the id, name , and scores of the index i passed to the method */</w:t>
      </w:r>
    </w:p>
    <w:p w14:paraId="48A9924D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}</w:t>
      </w:r>
    </w:p>
    <w:p w14:paraId="2C5E620D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</w:p>
    <w:p w14:paraId="3BE44A8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getNStudents(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400C645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3672B0D4" w14:textId="4D6C3EA3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 w:rsidR="00E414E5"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retu</w:t>
      </w:r>
      <w:r w:rsidR="0011327B">
        <w:rPr>
          <w:rFonts w:ascii="Menlo Regular" w:hAnsi="Menlo Regular" w:cs="Menlo Regular"/>
          <w:color w:val="007400"/>
          <w:sz w:val="22"/>
          <w:szCs w:val="22"/>
        </w:rPr>
        <w:t>r</w:t>
      </w:r>
      <w:r>
        <w:rPr>
          <w:rFonts w:ascii="Menlo Regular" w:hAnsi="Menlo Regular" w:cs="Menlo Regular"/>
          <w:color w:val="007400"/>
          <w:sz w:val="22"/>
          <w:szCs w:val="22"/>
        </w:rPr>
        <w:t>n nStudents */</w:t>
      </w:r>
    </w:p>
    <w:p w14:paraId="68F69093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}</w:t>
      </w:r>
    </w:p>
    <w:p w14:paraId="56155641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0B9AE950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0F5528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java.util.Scanner;</w:t>
      </w:r>
    </w:p>
    <w:p w14:paraId="6E6C65F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TestCourseManager7 {</w:t>
      </w:r>
    </w:p>
    <w:p w14:paraId="4F910C99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static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void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main(String[] args) {</w:t>
      </w:r>
    </w:p>
    <w:p w14:paraId="0A9D2F43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Scanner kb = </w:t>
      </w:r>
      <w:r>
        <w:rPr>
          <w:rFonts w:ascii="Menlo Regular" w:hAnsi="Menlo Regular" w:cs="Menlo Regular"/>
          <w:color w:val="AA0D91"/>
          <w:sz w:val="22"/>
          <w:szCs w:val="22"/>
        </w:rPr>
        <w:t>new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Scanner(System.in);</w:t>
      </w:r>
    </w:p>
    <w:p w14:paraId="7357ECD4" w14:textId="77777777" w:rsidR="000558D6" w:rsidRDefault="000558D6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1A08CCC0" w14:textId="0F2565B9" w:rsidR="00CE5837" w:rsidRDefault="000558D6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</w:t>
      </w:r>
      <w:r w:rsidR="00CE5837">
        <w:rPr>
          <w:rFonts w:ascii="Menlo Regular" w:hAnsi="Menlo Regular" w:cs="Menlo Regular"/>
          <w:color w:val="007400"/>
          <w:sz w:val="22"/>
          <w:szCs w:val="22"/>
        </w:rPr>
        <w:t>/* creat CourseManager7 object named c1 */</w:t>
      </w:r>
    </w:p>
    <w:p w14:paraId="5EA39A2B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455E5B35" w14:textId="17B88F31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us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>e for loop to do the following 4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times:</w:t>
      </w:r>
    </w:p>
    <w:p w14:paraId="4FDDD632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</w:p>
    <w:p w14:paraId="0C6F231E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/* 1- ask the user to enter student information ID, name, and score */</w:t>
      </w:r>
    </w:p>
    <w:p w14:paraId="1EA2FF68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//System.out.println("Please enter the ID, name, and score of a student: ");</w:t>
      </w:r>
    </w:p>
    <w:p w14:paraId="6E2CF386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4D87451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2- use the scanner to get the id, name , and score */</w:t>
      </w:r>
    </w:p>
    <w:p w14:paraId="12B9A24F" w14:textId="77777777" w:rsidR="00E45317" w:rsidRDefault="00E4531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</w:p>
    <w:p w14:paraId="7694611A" w14:textId="34F276BA" w:rsidR="00E45317" w:rsidRDefault="00E4531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ab/>
        <w:t>/* 3- create a student with the new information. */</w:t>
      </w:r>
    </w:p>
    <w:p w14:paraId="5972E62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27F4AC6E" w14:textId="096471AE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 w:rsidR="00E45317">
        <w:rPr>
          <w:rFonts w:ascii="Menlo Regular" w:hAnsi="Menlo Regular" w:cs="Menlo Regular"/>
          <w:color w:val="007400"/>
          <w:sz w:val="22"/>
          <w:szCs w:val="22"/>
        </w:rPr>
        <w:t>/* 4</w:t>
      </w:r>
      <w:r>
        <w:rPr>
          <w:rFonts w:ascii="Menlo Regular" w:hAnsi="Menlo Regular" w:cs="Menlo Regular"/>
          <w:color w:val="007400"/>
          <w:sz w:val="22"/>
          <w:szCs w:val="22"/>
        </w:rPr>
        <w:t>- add student using the method "addStudent" */</w:t>
      </w:r>
    </w:p>
    <w:p w14:paraId="235AD03C" w14:textId="22F96C1F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DF3610A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after the loop print the class average score */</w:t>
      </w:r>
    </w:p>
    <w:p w14:paraId="2CDEB545" w14:textId="77777777" w:rsidR="00CE5837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print the student information whos has the max score  using the method displayStudent */</w:t>
      </w:r>
    </w:p>
    <w:p w14:paraId="21EA1573" w14:textId="77777777" w:rsidR="0038636D" w:rsidRDefault="00CE5837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}}</w:t>
      </w:r>
    </w:p>
    <w:p w14:paraId="041ABB05" w14:textId="77777777" w:rsidR="0038636D" w:rsidRDefault="0038636D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1085734E" w14:textId="77777777" w:rsidR="0038636D" w:rsidRDefault="0038636D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AA52B8F" w14:textId="77777777" w:rsidR="0038636D" w:rsidRDefault="0038636D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D84FDF1" w14:textId="77777777" w:rsidR="0038636D" w:rsidRDefault="0038636D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Answer : </w:t>
      </w:r>
    </w:p>
    <w:p w14:paraId="535D32C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>import java.util.Scanner;</w:t>
      </w:r>
    </w:p>
    <w:p w14:paraId="39717F8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5235BD8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>class CourseManager7 {</w:t>
      </w:r>
    </w:p>
    <w:p w14:paraId="72B49DF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161CCFD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private Student[] students;</w:t>
      </w:r>
    </w:p>
    <w:p w14:paraId="6A5F47E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private int nStudents;</w:t>
      </w:r>
    </w:p>
    <w:p w14:paraId="64560AA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static final int MAX_SIZE = 100;</w:t>
      </w:r>
    </w:p>
    <w:p w14:paraId="53E2DF0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4192611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lastRenderedPageBreak/>
        <w:tab/>
        <w:t>public CourseManager7() {</w:t>
      </w:r>
    </w:p>
    <w:p w14:paraId="27A3718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students = new Student[100];</w:t>
      </w:r>
    </w:p>
    <w:p w14:paraId="4446BDB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nStudents = 0;</w:t>
      </w:r>
    </w:p>
    <w:p w14:paraId="68E879A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3990F98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09C095E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void addStudent(Student newStudent) {</w:t>
      </w:r>
    </w:p>
    <w:p w14:paraId="3C4419D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if (nStudents &lt; MAX_SIZE) {</w:t>
      </w:r>
    </w:p>
    <w:p w14:paraId="1BA0DD5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if (findStudentName(newStudent.getName()) == -1) {</w:t>
      </w:r>
    </w:p>
    <w:p w14:paraId="055768D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students[nStudents] = newStudent;</w:t>
      </w:r>
    </w:p>
    <w:p w14:paraId="055C94C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nStudents++;</w:t>
      </w:r>
    </w:p>
    <w:p w14:paraId="4BC39BD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 else</w:t>
      </w:r>
    </w:p>
    <w:p w14:paraId="2A3F286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System.out.println("ERROR: STUDENT "</w:t>
      </w:r>
    </w:p>
    <w:p w14:paraId="53FDDD5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+ "ALRAEDY THERE");</w:t>
      </w:r>
    </w:p>
    <w:p w14:paraId="4D206DD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 else</w:t>
      </w:r>
    </w:p>
    <w:p w14:paraId="70222C1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System.out.println("ERROR: COURSE IS FULL");</w:t>
      </w:r>
    </w:p>
    <w:p w14:paraId="6A02528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7625261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</w:p>
    <w:p w14:paraId="0A321AE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int findStudentName(String name) {</w:t>
      </w:r>
    </w:p>
    <w:p w14:paraId="3F3F5A7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for (int i = 0; i &lt; nStudents; i++)</w:t>
      </w:r>
    </w:p>
    <w:p w14:paraId="7C7DC6A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if (students[i].getName().equalsIgnoreCase(name))</w:t>
      </w:r>
    </w:p>
    <w:p w14:paraId="003A6BC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return i;</w:t>
      </w:r>
    </w:p>
    <w:p w14:paraId="5C448D6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return -1;</w:t>
      </w:r>
    </w:p>
    <w:p w14:paraId="4CF25EE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0930612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</w:p>
    <w:p w14:paraId="200C9BD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double findAverageScore() {</w:t>
      </w:r>
    </w:p>
    <w:p w14:paraId="1EC4670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if (nStudents &gt; 0) {</w:t>
      </w:r>
    </w:p>
    <w:p w14:paraId="6FB1F13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double sum = 0.0;</w:t>
      </w:r>
    </w:p>
    <w:p w14:paraId="187F3A6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for (int i = 0; i &lt; nStudents; i++)</w:t>
      </w:r>
    </w:p>
    <w:p w14:paraId="63F115A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sum += students[i].getScore();</w:t>
      </w:r>
    </w:p>
    <w:p w14:paraId="32D982E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return (sum / nStudents);</w:t>
      </w:r>
    </w:p>
    <w:p w14:paraId="5D7F0DA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 else</w:t>
      </w:r>
    </w:p>
    <w:p w14:paraId="6E3C0C5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return 0;</w:t>
      </w:r>
    </w:p>
    <w:p w14:paraId="10B37BA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509B286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6B69F1D9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int findMaxScoreIndex() {</w:t>
      </w:r>
    </w:p>
    <w:p w14:paraId="5A700A6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int max = 0;</w:t>
      </w:r>
    </w:p>
    <w:p w14:paraId="174B823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if (nStudents &lt;= 0)</w:t>
      </w:r>
    </w:p>
    <w:p w14:paraId="46CF09F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max = -1;</w:t>
      </w:r>
    </w:p>
    <w:p w14:paraId="0FBE12F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for (int i = 1; i &lt; nStudents; i++) {</w:t>
      </w:r>
    </w:p>
    <w:p w14:paraId="09EB279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if (students[i].getScore() &gt; students[max].getScore())</w:t>
      </w:r>
    </w:p>
    <w:p w14:paraId="1D5B724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max = i;</w:t>
      </w:r>
    </w:p>
    <w:p w14:paraId="583ACE4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6308492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return max;</w:t>
      </w:r>
    </w:p>
    <w:p w14:paraId="4FEAD1A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7E78E85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7F77916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void displayStudent(int i) {</w:t>
      </w:r>
    </w:p>
    <w:p w14:paraId="2910FC4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 xml:space="preserve">System.out.print(students[i].getId() + ", " + students[i].getName() + ", " </w:t>
      </w:r>
    </w:p>
    <w:p w14:paraId="0BABC32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+ students[i].getScore());</w:t>
      </w:r>
    </w:p>
    <w:p w14:paraId="576A9D5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3021E05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1EA8B1D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int getNStudents() {</w:t>
      </w:r>
    </w:p>
    <w:p w14:paraId="48BA5F97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return nStudents;</w:t>
      </w:r>
    </w:p>
    <w:p w14:paraId="30F1F45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4D371780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</w:p>
    <w:p w14:paraId="558D734C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>}</w:t>
      </w:r>
    </w:p>
    <w:p w14:paraId="2E8D16B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75ADE1E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>public class TestCourseManager7 {</w:t>
      </w:r>
    </w:p>
    <w:p w14:paraId="2ABFDF7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public static void main(String[] args) {</w:t>
      </w:r>
    </w:p>
    <w:p w14:paraId="1DED9B6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Scanner kb = new Scanner(System.in);</w:t>
      </w:r>
    </w:p>
    <w:p w14:paraId="3F6F5B7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2E15B688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CourseManager7 c1 = new CourseManager7();</w:t>
      </w:r>
    </w:p>
    <w:p w14:paraId="12085D5F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int id;</w:t>
      </w:r>
    </w:p>
    <w:p w14:paraId="65F2B07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String name;</w:t>
      </w:r>
    </w:p>
    <w:p w14:paraId="2A67E25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double score;</w:t>
      </w:r>
    </w:p>
    <w:p w14:paraId="6E626CFB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50FBC96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for (int i = 0; i &lt; 3; i++) {</w:t>
      </w:r>
    </w:p>
    <w:p w14:paraId="666B385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System.out</w:t>
      </w:r>
    </w:p>
    <w:p w14:paraId="3A5CF7A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.println("Please enter the ID, name, and "</w:t>
      </w:r>
    </w:p>
    <w:p w14:paraId="1B94EB2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+ "score of student "</w:t>
      </w:r>
    </w:p>
    <w:p w14:paraId="3B0D0C5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+ i + ":");</w:t>
      </w:r>
    </w:p>
    <w:p w14:paraId="7E9EED52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id = kb.nextInt();</w:t>
      </w:r>
    </w:p>
    <w:p w14:paraId="320357D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name = kb.next();</w:t>
      </w:r>
    </w:p>
    <w:p w14:paraId="454D2F5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score = kb.nextDouble();</w:t>
      </w:r>
    </w:p>
    <w:p w14:paraId="3D1EEA56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Student s = new Student(id, name, score);</w:t>
      </w:r>
    </w:p>
    <w:p w14:paraId="6610C02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c1.addStudent(s);</w:t>
      </w:r>
    </w:p>
    <w:p w14:paraId="2BA7987E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5791DFD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1244C1DA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System.out.println("The class average = " + c1.findAverageScore());</w:t>
      </w:r>
    </w:p>
    <w:p w14:paraId="72CD8901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System.out.println("The student with the highest score:");</w:t>
      </w:r>
    </w:p>
    <w:p w14:paraId="520DF023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</w: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c1.displayStudent(c1.findMaxScoreIndex());</w:t>
      </w:r>
    </w:p>
    <w:p w14:paraId="7BC24375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</w:p>
    <w:p w14:paraId="66A2CA0D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ab/>
        <w:t>}</w:t>
      </w:r>
    </w:p>
    <w:p w14:paraId="0E2E39F4" w14:textId="77777777" w:rsidR="0038636D" w:rsidRP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 w:rsidRPr="0038636D">
        <w:rPr>
          <w:rFonts w:ascii="Courier New" w:hAnsi="Courier New" w:cs="Courier New"/>
          <w:b/>
          <w:bCs/>
          <w:sz w:val="20"/>
          <w:szCs w:val="20"/>
        </w:rPr>
        <w:t>}</w:t>
      </w:r>
    </w:p>
    <w:p w14:paraId="1E720854" w14:textId="77777777" w:rsidR="0038636D" w:rsidRDefault="0038636D" w:rsidP="0038636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14:paraId="330A84F4" w14:textId="520EDD18" w:rsidR="00262474" w:rsidRPr="005E5A4B" w:rsidRDefault="00262474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br w:type="page"/>
      </w:r>
    </w:p>
    <w:p w14:paraId="3658DB00" w14:textId="0CB5BC6E" w:rsidR="0053616F" w:rsidRDefault="0053616F" w:rsidP="0053616F">
      <w:pPr>
        <w:pStyle w:val="Heading2"/>
        <w:spacing w:line="360" w:lineRule="auto"/>
      </w:pPr>
      <w:r>
        <w:lastRenderedPageBreak/>
        <w:t xml:space="preserve">Part 4 (Delete an element from an array) </w:t>
      </w:r>
    </w:p>
    <w:p w14:paraId="7F6E725F" w14:textId="568E97C2" w:rsidR="0053616F" w:rsidRDefault="0053616F" w:rsidP="00262474">
      <w:pPr>
        <w:pStyle w:val="Body"/>
        <w:spacing w:line="360" w:lineRule="auto"/>
      </w:pPr>
      <w:r>
        <w:t xml:space="preserve">Modify previous program by adding two methods to </w:t>
      </w:r>
      <w:r w:rsidR="00262474">
        <w:t>remove an elemet from an array</w:t>
      </w:r>
      <w:r>
        <w:t xml:space="preserve">. Name your new class </w:t>
      </w:r>
      <w:r w:rsidR="00262474">
        <w:rPr>
          <w:rFonts w:ascii="Courier" w:hAnsi="Courier"/>
          <w:b/>
        </w:rPr>
        <w:t>CourseManager8</w:t>
      </w:r>
      <w:r>
        <w:t xml:space="preserve"> and add methods </w:t>
      </w:r>
      <w:r w:rsidR="00262474">
        <w:rPr>
          <w:rFonts w:ascii="Monaco" w:hAnsi="Monaco"/>
        </w:rPr>
        <w:t>remove</w:t>
      </w:r>
      <w:r w:rsidR="00D3534C">
        <w:rPr>
          <w:rFonts w:ascii="Monaco" w:hAnsi="Monaco"/>
        </w:rPr>
        <w:t>Student</w:t>
      </w:r>
      <w:r>
        <w:t xml:space="preserve"> and </w:t>
      </w:r>
      <w:r w:rsidR="00262474">
        <w:rPr>
          <w:rFonts w:ascii="Monaco" w:hAnsi="Monaco"/>
        </w:rPr>
        <w:t>removeAndShift</w:t>
      </w:r>
      <w:r w:rsidR="00D3534C">
        <w:rPr>
          <w:rFonts w:ascii="Monaco" w:hAnsi="Monaco"/>
        </w:rPr>
        <w:t>Student</w:t>
      </w:r>
      <w:r w:rsidR="00262474">
        <w:rPr>
          <w:rFonts w:ascii="Monaco" w:hAnsi="Monaco"/>
        </w:rPr>
        <w:t>s</w:t>
      </w:r>
      <w:r>
        <w:t xml:space="preserve"> to the class. Here is the UML diagram: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150"/>
      </w:tblGrid>
      <w:tr w:rsidR="00262474" w14:paraId="64F47054" w14:textId="77777777" w:rsidTr="009A7A3D">
        <w:trPr>
          <w:cantSplit/>
          <w:trHeight w:val="3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2466C" w14:textId="47267300" w:rsidR="00262474" w:rsidRDefault="00262474" w:rsidP="009A7A3D">
            <w:pPr>
              <w:pStyle w:val="TableGrid1"/>
              <w:jc w:val="center"/>
            </w:pPr>
            <w:r w:rsidRPr="000A7AC1">
              <w:rPr>
                <w:rFonts w:ascii="Monaco" w:hAnsi="Monaco"/>
              </w:rPr>
              <w:t>Test</w:t>
            </w:r>
            <w:r w:rsidRPr="002C5715">
              <w:rPr>
                <w:rFonts w:ascii="Monaco" w:hAnsi="Monaco"/>
              </w:rPr>
              <w:t>CourseManager</w:t>
            </w:r>
            <w:r>
              <w:rPr>
                <w:rFonts w:ascii="Monaco" w:hAnsi="Monaco"/>
              </w:rPr>
              <w:t>8</w:t>
            </w:r>
          </w:p>
        </w:tc>
      </w:tr>
      <w:tr w:rsidR="00262474" w14:paraId="071AD7A3" w14:textId="77777777" w:rsidTr="009A7A3D">
        <w:trPr>
          <w:cantSplit/>
          <w:trHeight w:val="3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3137" w14:textId="77777777" w:rsidR="00262474" w:rsidRDefault="00262474" w:rsidP="009A7A3D">
            <w:pPr>
              <w:pStyle w:val="TableGrid1"/>
            </w:pPr>
            <w:r w:rsidRPr="000A7AC1">
              <w:rPr>
                <w:rFonts w:ascii="Monaco" w:hAnsi="Monaco"/>
              </w:rPr>
              <w:t>+ main()</w:t>
            </w:r>
          </w:p>
        </w:tc>
      </w:tr>
    </w:tbl>
    <w:p w14:paraId="78755775" w14:textId="77777777" w:rsidR="00262474" w:rsidRDefault="00262474" w:rsidP="00262474">
      <w:pPr>
        <w:pStyle w:val="Body"/>
        <w:spacing w:line="360" w:lineRule="auto"/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295"/>
      </w:tblGrid>
      <w:tr w:rsidR="00262474" w14:paraId="23424614" w14:textId="77777777" w:rsidTr="009A7A3D">
        <w:trPr>
          <w:cantSplit/>
          <w:trHeight w:val="35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12B3" w14:textId="5C9E65EB" w:rsidR="00262474" w:rsidRPr="002C5715" w:rsidRDefault="00262474" w:rsidP="009A7A3D">
            <w:pPr>
              <w:pStyle w:val="TableGrid1"/>
              <w:jc w:val="center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CourseManager</w:t>
            </w:r>
            <w:r>
              <w:rPr>
                <w:rFonts w:ascii="Monaco" w:hAnsi="Monaco"/>
              </w:rPr>
              <w:t>8</w:t>
            </w:r>
          </w:p>
        </w:tc>
      </w:tr>
      <w:tr w:rsidR="00262474" w14:paraId="7059D440" w14:textId="77777777" w:rsidTr="009A7A3D">
        <w:trPr>
          <w:cantSplit/>
          <w:trHeight w:val="98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3A38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-student</w:t>
            </w:r>
            <w:r w:rsidRPr="002C5715">
              <w:rPr>
                <w:rFonts w:ascii="Monaco" w:hAnsi="Monaco"/>
              </w:rPr>
              <w:t xml:space="preserve">s[]: </w:t>
            </w:r>
            <w:r>
              <w:rPr>
                <w:rFonts w:ascii="Monaco" w:hAnsi="Monaco"/>
              </w:rPr>
              <w:t>Student</w:t>
            </w:r>
          </w:p>
          <w:p w14:paraId="1ED13EBA" w14:textId="77777777" w:rsidR="00262474" w:rsidRDefault="00262474" w:rsidP="009A7A3D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-nStudents: </w:t>
            </w:r>
            <w:r>
              <w:rPr>
                <w:rFonts w:ascii="Monaco" w:hAnsi="Monaco"/>
              </w:rPr>
              <w:t>int</w:t>
            </w:r>
          </w:p>
          <w:p w14:paraId="5C602AE1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 w:rsidRPr="00F7155B">
              <w:rPr>
                <w:rFonts w:ascii="Monaco" w:hAnsi="Monaco"/>
                <w:u w:val="single"/>
              </w:rPr>
              <w:t>+MAX_SIZE: int</w:t>
            </w:r>
          </w:p>
        </w:tc>
      </w:tr>
      <w:tr w:rsidR="00262474" w14:paraId="388CE6F5" w14:textId="77777777" w:rsidTr="009A7A3D">
        <w:trPr>
          <w:cantSplit/>
          <w:trHeight w:val="2240"/>
        </w:trPr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8546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CourseManager7</w:t>
            </w:r>
            <w:r w:rsidRPr="002C5715">
              <w:rPr>
                <w:rFonts w:ascii="Monaco" w:hAnsi="Monaco"/>
              </w:rPr>
              <w:t>()</w:t>
            </w:r>
          </w:p>
          <w:p w14:paraId="7D75A92A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+getNStudents():</w:t>
            </w:r>
            <w:r>
              <w:rPr>
                <w:rFonts w:ascii="Monaco" w:hAnsi="Monaco"/>
              </w:rPr>
              <w:t>int</w:t>
            </w:r>
          </w:p>
          <w:p w14:paraId="25E7AF30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>+addStudent(</w:t>
            </w:r>
            <w:r>
              <w:rPr>
                <w:rFonts w:ascii="Monaco" w:hAnsi="Monaco"/>
              </w:rPr>
              <w:t>newStudent: Student</w:t>
            </w:r>
            <w:r w:rsidRPr="002C5715">
              <w:rPr>
                <w:rFonts w:ascii="Monaco" w:hAnsi="Monaco"/>
              </w:rPr>
              <w:t>): void</w:t>
            </w:r>
          </w:p>
          <w:p w14:paraId="443892E3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+findStudentByName(name: String) : </w:t>
            </w:r>
            <w:r>
              <w:rPr>
                <w:rFonts w:ascii="Monaco" w:hAnsi="Monaco"/>
              </w:rPr>
              <w:t>int</w:t>
            </w:r>
          </w:p>
          <w:p w14:paraId="4967EF1F" w14:textId="77777777" w:rsidR="00262474" w:rsidRDefault="00262474" w:rsidP="009A7A3D">
            <w:pPr>
              <w:pStyle w:val="TableGrid1"/>
              <w:rPr>
                <w:rFonts w:ascii="Monaco" w:hAnsi="Monaco"/>
              </w:rPr>
            </w:pPr>
            <w:r w:rsidRPr="002C5715">
              <w:rPr>
                <w:rFonts w:ascii="Monaco" w:hAnsi="Monaco"/>
              </w:rPr>
              <w:t xml:space="preserve">+dispalyStudent(i: </w:t>
            </w:r>
            <w:r>
              <w:rPr>
                <w:rFonts w:ascii="Monaco" w:hAnsi="Monaco"/>
              </w:rPr>
              <w:t>int</w:t>
            </w:r>
            <w:r w:rsidRPr="002C5715">
              <w:rPr>
                <w:rFonts w:ascii="Monaco" w:hAnsi="Monaco"/>
              </w:rPr>
              <w:t>):</w:t>
            </w:r>
            <w:r>
              <w:rPr>
                <w:rFonts w:ascii="Monaco" w:hAnsi="Monaco"/>
              </w:rPr>
              <w:t xml:space="preserve"> </w:t>
            </w:r>
            <w:r w:rsidRPr="002C5715">
              <w:rPr>
                <w:rFonts w:ascii="Monaco" w:hAnsi="Monaco"/>
              </w:rPr>
              <w:t>void</w:t>
            </w:r>
          </w:p>
          <w:p w14:paraId="334D5E3D" w14:textId="77777777" w:rsidR="00262474" w:rsidRPr="0057418F" w:rsidRDefault="00262474" w:rsidP="009A7A3D">
            <w:pPr>
              <w:pStyle w:val="TableGrid1"/>
              <w:rPr>
                <w:rFonts w:ascii="Monaco" w:hAnsi="Monaco"/>
              </w:rPr>
            </w:pPr>
            <w:r w:rsidRPr="0057418F">
              <w:rPr>
                <w:rFonts w:ascii="Monaco" w:hAnsi="Monaco"/>
              </w:rPr>
              <w:t>+findMax</w:t>
            </w:r>
            <w:r>
              <w:rPr>
                <w:rFonts w:ascii="Monaco" w:hAnsi="Monaco"/>
              </w:rPr>
              <w:t>Score</w:t>
            </w:r>
            <w:r w:rsidRPr="0057418F">
              <w:rPr>
                <w:rFonts w:ascii="Monaco" w:hAnsi="Monaco"/>
              </w:rPr>
              <w:t>Index() : int</w:t>
            </w:r>
          </w:p>
          <w:p w14:paraId="3A252C2B" w14:textId="77777777" w:rsidR="00262474" w:rsidRDefault="00262474" w:rsidP="009A7A3D">
            <w:pPr>
              <w:pStyle w:val="TableGrid1"/>
              <w:rPr>
                <w:rFonts w:ascii="Monaco" w:hAnsi="Monaco"/>
              </w:rPr>
            </w:pPr>
            <w:r w:rsidRPr="0057418F">
              <w:rPr>
                <w:rFonts w:ascii="Monaco" w:hAnsi="Monaco"/>
              </w:rPr>
              <w:t>+findAverage</w:t>
            </w:r>
            <w:r>
              <w:rPr>
                <w:rFonts w:ascii="Monaco" w:hAnsi="Monaco"/>
              </w:rPr>
              <w:t>Score</w:t>
            </w:r>
            <w:r w:rsidRPr="0057418F">
              <w:rPr>
                <w:rFonts w:ascii="Monaco" w:hAnsi="Monaco"/>
              </w:rPr>
              <w:t xml:space="preserve">(): </w:t>
            </w:r>
            <w:r>
              <w:rPr>
                <w:rFonts w:ascii="Monaco" w:hAnsi="Monaco"/>
              </w:rPr>
              <w:t>double</w:t>
            </w:r>
          </w:p>
          <w:p w14:paraId="07E7F482" w14:textId="181B90F8" w:rsidR="00262474" w:rsidRDefault="00262474" w:rsidP="009A7A3D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+remove</w:t>
            </w:r>
            <w:r w:rsidR="00D3534C">
              <w:rPr>
                <w:rFonts w:ascii="Monaco" w:hAnsi="Monaco"/>
              </w:rPr>
              <w:t>Student</w:t>
            </w:r>
            <w:r>
              <w:rPr>
                <w:rFonts w:ascii="Monaco" w:hAnsi="Monaco"/>
              </w:rPr>
              <w:t>(index: int)</w:t>
            </w:r>
          </w:p>
          <w:p w14:paraId="43B8C5CF" w14:textId="1C6C0FE9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  <w:r>
              <w:rPr>
                <w:rFonts w:ascii="Monaco" w:hAnsi="Monaco"/>
              </w:rPr>
              <w:t>+removeAndShift</w:t>
            </w:r>
            <w:r w:rsidR="00D3534C">
              <w:rPr>
                <w:rFonts w:ascii="Monaco" w:hAnsi="Monaco"/>
              </w:rPr>
              <w:t>Student</w:t>
            </w:r>
            <w:r>
              <w:rPr>
                <w:rFonts w:ascii="Monaco" w:hAnsi="Monaco"/>
              </w:rPr>
              <w:t xml:space="preserve">s(index: int) </w:t>
            </w:r>
          </w:p>
          <w:p w14:paraId="3F1C3793" w14:textId="77777777" w:rsidR="00262474" w:rsidRPr="002C5715" w:rsidRDefault="00262474" w:rsidP="009A7A3D">
            <w:pPr>
              <w:pStyle w:val="TableGrid1"/>
              <w:rPr>
                <w:rFonts w:ascii="Monaco" w:hAnsi="Monaco"/>
              </w:rPr>
            </w:pPr>
          </w:p>
        </w:tc>
      </w:tr>
    </w:tbl>
    <w:p w14:paraId="359B58F0" w14:textId="77777777" w:rsidR="00262474" w:rsidRDefault="00262474" w:rsidP="00262474">
      <w:pPr>
        <w:pStyle w:val="Body"/>
        <w:spacing w:line="360" w:lineRule="auto"/>
      </w:pPr>
    </w:p>
    <w:p w14:paraId="53300244" w14:textId="77777777" w:rsidR="00262474" w:rsidRDefault="00262474" w:rsidP="00262474">
      <w:pPr>
        <w:pStyle w:val="Body"/>
        <w:spacing w:line="360" w:lineRule="auto"/>
      </w:pPr>
      <w:r>
        <w:t>As shown in the UML diagram, the new and modified methods are:</w:t>
      </w:r>
    </w:p>
    <w:p w14:paraId="73D3BED8" w14:textId="3558DE42" w:rsidR="00262474" w:rsidRDefault="00262474" w:rsidP="00262474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Monaco" w:hAnsi="Monaco"/>
        </w:rPr>
        <w:t>remove</w:t>
      </w:r>
      <w:r w:rsidR="00D3534C">
        <w:rPr>
          <w:rFonts w:ascii="Monaco" w:hAnsi="Monaco"/>
        </w:rPr>
        <w:t>Student</w:t>
      </w:r>
      <w:r>
        <w:t xml:space="preserve">: removes an </w:t>
      </w:r>
      <w:r w:rsidR="00D3534C">
        <w:t>Student</w:t>
      </w:r>
      <w:r>
        <w:t xml:space="preserve"> with the given index and setting its value to </w:t>
      </w:r>
      <w:r w:rsidRPr="00262474">
        <w:rPr>
          <w:rFonts w:ascii="Monaco" w:hAnsi="Monaco"/>
        </w:rPr>
        <w:t>NULL</w:t>
      </w:r>
      <w:r>
        <w:t>.</w:t>
      </w:r>
    </w:p>
    <w:p w14:paraId="1D4D6400" w14:textId="70D3357F" w:rsidR="00262474" w:rsidRPr="001A6041" w:rsidRDefault="00262474" w:rsidP="00262474">
      <w:pPr>
        <w:pStyle w:val="Body"/>
        <w:numPr>
          <w:ilvl w:val="0"/>
          <w:numId w:val="6"/>
        </w:numPr>
        <w:tabs>
          <w:tab w:val="num" w:pos="160"/>
        </w:tabs>
        <w:spacing w:line="360" w:lineRule="auto"/>
        <w:ind w:left="160" w:hanging="160"/>
        <w:rPr>
          <w:rFonts w:ascii="Courier" w:hAnsi="Courier"/>
        </w:rPr>
      </w:pPr>
      <w:r>
        <w:rPr>
          <w:rFonts w:ascii="Monaco" w:hAnsi="Monaco"/>
        </w:rPr>
        <w:t>removeAndShift</w:t>
      </w:r>
      <w:r w:rsidR="00D3534C">
        <w:rPr>
          <w:rFonts w:ascii="Monaco" w:hAnsi="Monaco"/>
        </w:rPr>
        <w:t>Student</w:t>
      </w:r>
      <w:r>
        <w:rPr>
          <w:rFonts w:ascii="Monaco" w:hAnsi="Monaco"/>
        </w:rPr>
        <w:t>s</w:t>
      </w:r>
      <w:r>
        <w:t xml:space="preserve">: </w:t>
      </w:r>
      <w:r>
        <w:rPr>
          <w:rFonts w:ascii="Arial" w:hAnsi="Arial" w:cs="Arial"/>
          <w:color w:val="222222"/>
          <w:shd w:val="clear" w:color="auto" w:fill="FFFFFF"/>
        </w:rPr>
        <w:t xml:space="preserve">you shift elements with index greater than i left by one element. For example, if you want to 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remove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color w:val="222222"/>
          <w:shd w:val="clear" w:color="auto" w:fill="FFFFFF"/>
        </w:rPr>
        <w:t>element 3, you copy element 4 to element 3, element 5 to element 4 etc.</w:t>
      </w:r>
    </w:p>
    <w:p w14:paraId="3D020D78" w14:textId="77777777" w:rsidR="00262474" w:rsidRDefault="00262474" w:rsidP="00262474">
      <w:pPr>
        <w:pStyle w:val="Body"/>
      </w:pPr>
    </w:p>
    <w:p w14:paraId="12CB9AA6" w14:textId="10F0E0F2" w:rsidR="00262474" w:rsidRDefault="00262474" w:rsidP="00262474">
      <w:pPr>
        <w:pStyle w:val="Body"/>
        <w:spacing w:line="360" w:lineRule="auto"/>
      </w:pPr>
      <w:r>
        <w:t xml:space="preserve">Write a main class called </w:t>
      </w:r>
      <w:r w:rsidRPr="00D73B6F">
        <w:rPr>
          <w:rFonts w:ascii="Courier" w:hAnsi="Courier"/>
          <w:b/>
        </w:rPr>
        <w:t>TestCourseManager</w:t>
      </w:r>
      <w:r>
        <w:rPr>
          <w:rFonts w:ascii="Courier" w:hAnsi="Courier"/>
          <w:b/>
        </w:rPr>
        <w:t>8</w:t>
      </w:r>
      <w:r>
        <w:t xml:space="preserve"> with a </w:t>
      </w:r>
      <w:r>
        <w:rPr>
          <w:rFonts w:ascii="Courier" w:hAnsi="Courier"/>
        </w:rPr>
        <w:t>main</w:t>
      </w:r>
      <w:r>
        <w:t xml:space="preserve"> method that will do the following:</w:t>
      </w:r>
    </w:p>
    <w:p w14:paraId="27F894EB" w14:textId="066DC235" w:rsidR="00262474" w:rsidRDefault="00262474" w:rsidP="00262474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It creates a </w:t>
      </w:r>
      <w:r>
        <w:rPr>
          <w:rFonts w:ascii="Courier" w:hAnsi="Courier"/>
        </w:rPr>
        <w:t>CourseManager8</w:t>
      </w:r>
      <w:r>
        <w:t xml:space="preserve"> object.</w:t>
      </w:r>
    </w:p>
    <w:p w14:paraId="0675C135" w14:textId="77777777" w:rsidR="00262474" w:rsidRDefault="00262474" w:rsidP="00262474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>Then, it adds 3 students by reading their IDs, names, and scores from the user.</w:t>
      </w:r>
    </w:p>
    <w:p w14:paraId="6E81CCD1" w14:textId="420B4C95" w:rsidR="00262474" w:rsidRPr="00331EFA" w:rsidRDefault="00262474" w:rsidP="00262474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>Then, it</w:t>
      </w:r>
      <w:r w:rsidR="00331EFA">
        <w:t xml:space="preserve"> removes an element at </w:t>
      </w:r>
      <w:r w:rsidR="00331EFA" w:rsidRPr="00331EFA">
        <w:rPr>
          <w:rFonts w:ascii="Courier" w:hAnsi="Courier"/>
        </w:rPr>
        <w:t>index</w:t>
      </w:r>
      <w:r w:rsidR="00331EFA">
        <w:t xml:space="preserve"> 1 using </w:t>
      </w:r>
      <w:r w:rsidR="00331EFA">
        <w:rPr>
          <w:rFonts w:ascii="Monaco" w:hAnsi="Monaco"/>
        </w:rPr>
        <w:t>remove</w:t>
      </w:r>
      <w:r w:rsidR="00D3534C">
        <w:rPr>
          <w:rFonts w:ascii="Monaco" w:hAnsi="Monaco"/>
        </w:rPr>
        <w:t>Student</w:t>
      </w:r>
      <w:r w:rsidR="00331EFA">
        <w:rPr>
          <w:rFonts w:ascii="Monaco" w:hAnsi="Monaco"/>
        </w:rPr>
        <w:t xml:space="preserve"> </w:t>
      </w:r>
      <w:r w:rsidR="00331EFA" w:rsidRPr="00331EFA">
        <w:t>method</w:t>
      </w:r>
      <w:r w:rsidR="00331EFA">
        <w:rPr>
          <w:rFonts w:ascii="Monaco" w:hAnsi="Monaco"/>
        </w:rPr>
        <w:t>.</w:t>
      </w:r>
    </w:p>
    <w:p w14:paraId="6D05A295" w14:textId="4DB0C8F3" w:rsidR="005E5A4B" w:rsidRDefault="005E5A4B" w:rsidP="005E5A4B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lastRenderedPageBreak/>
        <w:t xml:space="preserve">Then, it displays the students make sure to handle to the </w:t>
      </w:r>
      <w:r w:rsidRPr="005E5A4B">
        <w:rPr>
          <w:rFonts w:ascii="Monaco" w:hAnsi="Monaco"/>
        </w:rPr>
        <w:t>null</w:t>
      </w:r>
      <w:r>
        <w:t xml:space="preserve"> object before you print it.</w:t>
      </w:r>
    </w:p>
    <w:p w14:paraId="049B6178" w14:textId="3C45841E" w:rsidR="00262474" w:rsidRDefault="00331EFA" w:rsidP="00262474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Rerun the program again and instead of calling </w:t>
      </w:r>
      <w:r>
        <w:rPr>
          <w:rFonts w:ascii="Monaco" w:hAnsi="Monaco"/>
        </w:rPr>
        <w:t>remove</w:t>
      </w:r>
      <w:r w:rsidR="00D3534C">
        <w:rPr>
          <w:rFonts w:ascii="Monaco" w:hAnsi="Monaco"/>
        </w:rPr>
        <w:t>Student</w:t>
      </w:r>
      <w:r>
        <w:rPr>
          <w:rFonts w:ascii="Monaco" w:hAnsi="Monaco"/>
        </w:rPr>
        <w:t xml:space="preserve"> </w:t>
      </w:r>
      <w:r w:rsidRPr="00331EFA">
        <w:t>method call</w:t>
      </w:r>
      <w:r>
        <w:rPr>
          <w:rFonts w:ascii="Monaco" w:hAnsi="Monaco"/>
        </w:rPr>
        <w:t xml:space="preserve"> removeAndShift</w:t>
      </w:r>
      <w:r w:rsidR="00D3534C">
        <w:rPr>
          <w:rFonts w:ascii="Monaco" w:hAnsi="Monaco"/>
        </w:rPr>
        <w:t>Student</w:t>
      </w:r>
      <w:r>
        <w:rPr>
          <w:rFonts w:ascii="Monaco" w:hAnsi="Monaco"/>
        </w:rPr>
        <w:t xml:space="preserve">s </w:t>
      </w:r>
      <w:r>
        <w:t>to remove an element at index 0.</w:t>
      </w:r>
    </w:p>
    <w:p w14:paraId="42681A8C" w14:textId="77777777" w:rsidR="00331EFA" w:rsidRDefault="00331EFA" w:rsidP="00331EFA">
      <w:pPr>
        <w:pStyle w:val="Body"/>
        <w:numPr>
          <w:ilvl w:val="0"/>
          <w:numId w:val="33"/>
        </w:numPr>
        <w:tabs>
          <w:tab w:val="num" w:pos="260"/>
        </w:tabs>
        <w:spacing w:line="360" w:lineRule="auto"/>
        <w:ind w:left="260" w:hanging="260"/>
      </w:pPr>
      <w:r>
        <w:t xml:space="preserve">Then, print the arrays’ content to see the change. </w:t>
      </w:r>
    </w:p>
    <w:p w14:paraId="6DECAF6B" w14:textId="77777777" w:rsidR="00331EFA" w:rsidRDefault="00331EFA" w:rsidP="00331EFA">
      <w:pPr>
        <w:pStyle w:val="Body"/>
        <w:rPr>
          <w:b/>
          <w:sz w:val="36"/>
          <w:szCs w:val="36"/>
        </w:rPr>
      </w:pPr>
    </w:p>
    <w:p w14:paraId="0ED2CA86" w14:textId="23BA09E7" w:rsidR="00331EFA" w:rsidRPr="005E5A4B" w:rsidRDefault="00331EFA" w:rsidP="005E5A4B">
      <w:pPr>
        <w:pStyle w:val="Body"/>
        <w:rPr>
          <w:b/>
          <w:sz w:val="36"/>
          <w:szCs w:val="36"/>
        </w:rPr>
      </w:pPr>
      <w:r w:rsidRPr="00DF3F95">
        <w:rPr>
          <w:b/>
          <w:sz w:val="36"/>
          <w:szCs w:val="36"/>
        </w:rPr>
        <w:t>Sample run</w:t>
      </w:r>
      <w:r w:rsidR="00A66251">
        <w:rPr>
          <w:b/>
          <w:sz w:val="36"/>
          <w:szCs w:val="36"/>
        </w:rPr>
        <w:t xml:space="preserve"> using </w:t>
      </w:r>
      <w:r w:rsidR="00A66251" w:rsidRPr="00A66251">
        <w:rPr>
          <w:rFonts w:ascii="Monaco" w:hAnsi="Monaco"/>
          <w:sz w:val="36"/>
          <w:szCs w:val="36"/>
        </w:rPr>
        <w:t>remove</w:t>
      </w:r>
      <w:r w:rsidR="00D3534C">
        <w:rPr>
          <w:rFonts w:ascii="Monaco" w:hAnsi="Monaco"/>
          <w:sz w:val="36"/>
          <w:szCs w:val="36"/>
        </w:rPr>
        <w:t>Student</w:t>
      </w:r>
    </w:p>
    <w:p w14:paraId="66BBA89B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Please enter the ID, name, and score of student 0:</w:t>
      </w:r>
    </w:p>
    <w:p w14:paraId="48401E8C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433000111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5EE0AB56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Mohammad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6C19F135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60.0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3A477ED5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Please enter the ID, name, and score of student 1:</w:t>
      </w:r>
    </w:p>
    <w:p w14:paraId="63D97F87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433000222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29FE4931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Ahmad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1B4AACE7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100.0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1AD7D411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Please enter the ID, name, and score of student 2:</w:t>
      </w:r>
    </w:p>
    <w:p w14:paraId="64EF41DA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433000333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49BE3272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Khalid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20A2089F" w14:textId="77777777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50.0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1D2E8A2F" w14:textId="236C344A" w:rsidR="00331EFA" w:rsidRDefault="00A66251" w:rsidP="00A66251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 xml:space="preserve">The array after removing the </w:t>
      </w:r>
      <w:r w:rsidR="00D3534C">
        <w:rPr>
          <w:rFonts w:ascii="Courier" w:hAnsi="Courier"/>
        </w:rPr>
        <w:t>Student</w:t>
      </w:r>
      <w:r>
        <w:rPr>
          <w:rFonts w:ascii="Courier" w:hAnsi="Courier"/>
        </w:rPr>
        <w:t xml:space="preserve"> at index 1</w:t>
      </w:r>
      <w:r w:rsidR="00331EFA">
        <w:rPr>
          <w:rFonts w:ascii="Courier" w:hAnsi="Courier"/>
        </w:rPr>
        <w:t>:</w:t>
      </w:r>
    </w:p>
    <w:p w14:paraId="1D77F4DC" w14:textId="15BC109A" w:rsidR="00331EFA" w:rsidRDefault="00331EFA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4330</w:t>
      </w:r>
      <w:r w:rsidR="00A66251">
        <w:rPr>
          <w:rFonts w:ascii="Courier" w:hAnsi="Courier"/>
        </w:rPr>
        <w:t>00111, Mohammed, 6</w:t>
      </w:r>
      <w:r>
        <w:rPr>
          <w:rFonts w:ascii="Courier" w:hAnsi="Courier"/>
        </w:rPr>
        <w:t>0.0</w:t>
      </w:r>
    </w:p>
    <w:p w14:paraId="4B2882B7" w14:textId="6C2B8E2E" w:rsidR="005E5A4B" w:rsidRDefault="005E5A4B" w:rsidP="00331EFA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Times New Roman" w:eastAsia="Times New Roman" w:hAnsi="Times New Roman"/>
          <w:color w:val="auto"/>
          <w:sz w:val="20"/>
          <w:lang w:bidi="x-none"/>
        </w:rPr>
      </w:pPr>
      <w:r>
        <w:rPr>
          <w:rFonts w:ascii="Courier" w:hAnsi="Courier"/>
        </w:rPr>
        <w:t>433000333, Khalid, 50.0</w:t>
      </w:r>
    </w:p>
    <w:p w14:paraId="46F9C8EC" w14:textId="77777777" w:rsidR="0053616F" w:rsidRPr="0053616F" w:rsidRDefault="0053616F" w:rsidP="0053616F"/>
    <w:p w14:paraId="08D73D50" w14:textId="7B8674E6" w:rsidR="005E5A4B" w:rsidRDefault="005E5A4B" w:rsidP="005E5A4B">
      <w:pPr>
        <w:pStyle w:val="Body"/>
        <w:rPr>
          <w:rFonts w:ascii="Monaco" w:hAnsi="Monaco"/>
          <w:sz w:val="36"/>
          <w:szCs w:val="36"/>
        </w:rPr>
      </w:pPr>
      <w:r w:rsidRPr="00DF3F95">
        <w:rPr>
          <w:b/>
          <w:sz w:val="36"/>
          <w:szCs w:val="36"/>
        </w:rPr>
        <w:t>Sample run</w:t>
      </w:r>
      <w:r>
        <w:rPr>
          <w:b/>
          <w:sz w:val="36"/>
          <w:szCs w:val="36"/>
        </w:rPr>
        <w:t xml:space="preserve"> using </w:t>
      </w:r>
      <w:r w:rsidRPr="005E5A4B">
        <w:rPr>
          <w:rFonts w:ascii="Monaco" w:hAnsi="Monaco"/>
          <w:sz w:val="36"/>
          <w:szCs w:val="36"/>
        </w:rPr>
        <w:t>removeAndShift</w:t>
      </w:r>
      <w:r w:rsidR="00D3534C">
        <w:rPr>
          <w:rFonts w:ascii="Monaco" w:hAnsi="Monaco"/>
          <w:sz w:val="36"/>
          <w:szCs w:val="36"/>
        </w:rPr>
        <w:t>Student</w:t>
      </w:r>
      <w:r w:rsidRPr="005E5A4B">
        <w:rPr>
          <w:rFonts w:ascii="Monaco" w:hAnsi="Monaco"/>
          <w:sz w:val="36"/>
          <w:szCs w:val="36"/>
        </w:rPr>
        <w:t>s</w:t>
      </w:r>
    </w:p>
    <w:p w14:paraId="076F7C9C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Please enter the ID, name, and score of student 0:</w:t>
      </w:r>
    </w:p>
    <w:p w14:paraId="5B0C228B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433000111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7B961F56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Mohammad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493D1536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60.0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476392E8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Please enter the ID, name, and score of student 1:</w:t>
      </w:r>
    </w:p>
    <w:p w14:paraId="5207A366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433000222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0A146716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Ahmad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4BC3611A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100.0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2170FF6F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Please enter the ID, name, and score of student 2:</w:t>
      </w:r>
    </w:p>
    <w:p w14:paraId="070408C3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433000333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40D0E699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Khalid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292B598B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  <w:color w:val="66B132"/>
        </w:rPr>
      </w:pPr>
      <w:r>
        <w:rPr>
          <w:rFonts w:ascii="Courier" w:eastAsia="Lucida Grande" w:hAnsi="Lucida Grande"/>
          <w:color w:val="66B132"/>
        </w:rPr>
        <w:t>50.0</w:t>
      </w:r>
      <w:r>
        <w:rPr>
          <w:rFonts w:ascii="Courier" w:eastAsia="Lucida Grande" w:hAnsi="Lucida Grande"/>
          <w:color w:val="66B132"/>
        </w:rPr>
        <w:tab/>
      </w:r>
      <w:r>
        <w:rPr>
          <w:rFonts w:ascii="Courier" w:eastAsia="Lucida Grande" w:hAnsi="Lucida Grande"/>
          <w:color w:val="66B132"/>
        </w:rPr>
        <w:tab/>
      </w:r>
      <w:r>
        <w:rPr>
          <w:rFonts w:ascii="Cambria Math" w:eastAsia="Lucida Grande" w:hAnsi="Cambria Math" w:cs="Cambria Math"/>
          <w:color w:val="66B132"/>
        </w:rPr>
        <w:t>↵</w:t>
      </w:r>
    </w:p>
    <w:p w14:paraId="7F16FACA" w14:textId="50CECFAD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 xml:space="preserve">The array after removing the </w:t>
      </w:r>
      <w:r w:rsidR="00D3534C">
        <w:rPr>
          <w:rFonts w:ascii="Courier" w:hAnsi="Courier"/>
        </w:rPr>
        <w:t>Student</w:t>
      </w:r>
      <w:r>
        <w:rPr>
          <w:rFonts w:ascii="Courier" w:hAnsi="Courier"/>
        </w:rPr>
        <w:t xml:space="preserve"> at index 0:</w:t>
      </w:r>
    </w:p>
    <w:p w14:paraId="2FA01AA9" w14:textId="69E61CDD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433000222, Ahmad, 100.0</w:t>
      </w:r>
    </w:p>
    <w:p w14:paraId="22E2B8C8" w14:textId="1C21C52B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433000333, Khalid, 50.0</w:t>
      </w:r>
    </w:p>
    <w:p w14:paraId="31FC28E8" w14:textId="77777777" w:rsid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Courier" w:hAnsi="Courier"/>
        </w:rPr>
      </w:pPr>
      <w:r>
        <w:rPr>
          <w:rFonts w:ascii="Courier" w:hAnsi="Courier"/>
        </w:rPr>
        <w:t>433000333, Khalid, 50.0</w:t>
      </w:r>
    </w:p>
    <w:p w14:paraId="3BEE47F1" w14:textId="77777777" w:rsidR="005E5A4B" w:rsidRPr="005E5A4B" w:rsidRDefault="005E5A4B" w:rsidP="005E5A4B">
      <w:pPr>
        <w:pStyle w:val="Body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rPr>
          <w:rFonts w:ascii="Times New Roman" w:eastAsia="Times New Roman" w:hAnsi="Times New Roman"/>
          <w:color w:val="auto"/>
          <w:sz w:val="20"/>
          <w:lang w:bidi="x-none"/>
        </w:rPr>
      </w:pPr>
    </w:p>
    <w:p w14:paraId="2E02D520" w14:textId="77777777" w:rsidR="005E5A4B" w:rsidRPr="005E5A4B" w:rsidRDefault="005E5A4B" w:rsidP="005E5A4B">
      <w:pPr>
        <w:ind w:left="360"/>
        <w:rPr>
          <w:b/>
          <w:sz w:val="36"/>
          <w:szCs w:val="36"/>
        </w:rPr>
      </w:pPr>
      <w:r w:rsidRPr="00441C38">
        <w:rPr>
          <w:b/>
          <w:sz w:val="36"/>
          <w:szCs w:val="36"/>
        </w:rPr>
        <w:lastRenderedPageBreak/>
        <w:t>Complete following pseudo code</w:t>
      </w:r>
    </w:p>
    <w:p w14:paraId="3DB6E5CC" w14:textId="5807A85D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 w:rsidR="00572BC8">
        <w:rPr>
          <w:rFonts w:ascii="Menlo Regular" w:hAnsi="Menlo Regular" w:cs="Menlo Regular"/>
          <w:color w:val="000000"/>
          <w:sz w:val="22"/>
          <w:szCs w:val="22"/>
        </w:rPr>
        <w:t xml:space="preserve"> CourseManager8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{</w:t>
      </w:r>
    </w:p>
    <w:p w14:paraId="2C9A8D4A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007400"/>
          <w:sz w:val="22"/>
          <w:szCs w:val="22"/>
        </w:rPr>
        <w:t>/* Declare the class data members as shown in the UML or copy from CourseManager6 and paste here*/</w:t>
      </w:r>
    </w:p>
    <w:p w14:paraId="402B22FB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1E9BB84" w14:textId="6C83B7C3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 w:rsidR="00572BC8">
        <w:rPr>
          <w:rFonts w:ascii="Menlo Regular" w:hAnsi="Menlo Regular" w:cs="Menlo Regular"/>
          <w:color w:val="000000"/>
          <w:sz w:val="22"/>
          <w:szCs w:val="22"/>
        </w:rPr>
        <w:t xml:space="preserve"> CourseManager8</w:t>
      </w:r>
      <w:r>
        <w:rPr>
          <w:rFonts w:ascii="Menlo Regular" w:hAnsi="Menlo Regular" w:cs="Menlo Regular"/>
          <w:color w:val="000000"/>
          <w:sz w:val="22"/>
          <w:szCs w:val="22"/>
        </w:rPr>
        <w:t>() {</w:t>
      </w:r>
    </w:p>
    <w:p w14:paraId="0ECBA9F9" w14:textId="77777777" w:rsidR="005E5A4B" w:rsidRP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copy from CourseManager6 and paste here* */</w:t>
      </w:r>
    </w:p>
    <w:p w14:paraId="364461F7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}</w:t>
      </w:r>
    </w:p>
    <w:p w14:paraId="786F1685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8BFEBB1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addStudent(</w:t>
      </w:r>
      <w:r>
        <w:rPr>
          <w:rFonts w:ascii="Menlo Regular" w:hAnsi="Menlo Regular" w:cs="Menlo Regular"/>
          <w:color w:val="007400"/>
          <w:sz w:val="22"/>
          <w:szCs w:val="22"/>
        </w:rPr>
        <w:t>/* students’ object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55C1DD6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</w:p>
    <w:p w14:paraId="0957E582" w14:textId="77777777" w:rsidR="005E5A4B" w:rsidRPr="00E414E5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/* copy from CourseManager6 and paste here*   */</w:t>
      </w:r>
    </w:p>
    <w:p w14:paraId="0C0C4FF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4F64A938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3BCB82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9F1EF8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findStudentName(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317F312A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778DDC4A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72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copy from CourseManager6 and paste here */</w:t>
      </w:r>
    </w:p>
    <w:p w14:paraId="18490064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  <w:t>}</w:t>
      </w:r>
    </w:p>
    <w:p w14:paraId="43A0B965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07F532F5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findAverageScore(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693B6147" w14:textId="52169FF2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copy from CourseManager7 and paste here */</w:t>
      </w:r>
    </w:p>
    <w:p w14:paraId="260FBEC1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}</w:t>
      </w:r>
    </w:p>
    <w:p w14:paraId="4515C36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EF6700E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findMaxScoreIndex(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7F35ABEA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</w:p>
    <w:p w14:paraId="49112053" w14:textId="7EAF2708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copy from</w:t>
      </w:r>
      <w:r w:rsidRPr="005E5A4B">
        <w:rPr>
          <w:rFonts w:ascii="Menlo Regular" w:hAnsi="Menlo Regular" w:cs="Menlo Regular"/>
          <w:color w:val="0074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CourseManager7 and paste here</w:t>
      </w:r>
    </w:p>
    <w:p w14:paraId="4BABFA81" w14:textId="6FA3A45F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ind w:left="529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>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1FB60F17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266DB23C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95B6935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displayStudent(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22E0060D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0754D480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print the id, name , and scores of the index i passed to the method */</w:t>
      </w:r>
    </w:p>
    <w:p w14:paraId="5C68F9AE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}</w:t>
      </w:r>
    </w:p>
    <w:p w14:paraId="423F777B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</w:p>
    <w:p w14:paraId="17D7796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</w:t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getNStudents(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40596ED0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41FCE7D8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return nStudents */</w:t>
      </w:r>
    </w:p>
    <w:p w14:paraId="1E5731D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}</w:t>
      </w:r>
    </w:p>
    <w:p w14:paraId="64720ED0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AA0D91"/>
          <w:sz w:val="22"/>
          <w:szCs w:val="22"/>
        </w:rPr>
      </w:pPr>
    </w:p>
    <w:p w14:paraId="5F5137EB" w14:textId="4AB5338B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 xml:space="preserve">    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remove</w:t>
      </w:r>
      <w:r w:rsidR="00D3534C">
        <w:rPr>
          <w:rFonts w:ascii="Menlo Regular" w:hAnsi="Menlo Regular" w:cs="Menlo Regular"/>
          <w:color w:val="000000"/>
          <w:sz w:val="22"/>
          <w:szCs w:val="22"/>
        </w:rPr>
        <w:t>Student</w:t>
      </w:r>
      <w:r>
        <w:rPr>
          <w:rFonts w:ascii="Menlo Regular" w:hAnsi="Menlo Regular" w:cs="Menlo Regular"/>
          <w:color w:val="000000"/>
          <w:sz w:val="22"/>
          <w:szCs w:val="22"/>
        </w:rPr>
        <w:t>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49DB0E75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73C68168" w14:textId="51ABDF33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set the value of the object at index i to null */</w:t>
      </w:r>
    </w:p>
    <w:p w14:paraId="215F69FF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}</w:t>
      </w:r>
    </w:p>
    <w:p w14:paraId="52067B2C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B047803" w14:textId="708947C2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>/* method type */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removeAndShift</w:t>
      </w:r>
      <w:r w:rsidR="00D3534C">
        <w:rPr>
          <w:rFonts w:ascii="Menlo Regular" w:hAnsi="Menlo Regular" w:cs="Menlo Regular"/>
          <w:color w:val="000000"/>
          <w:sz w:val="22"/>
          <w:szCs w:val="22"/>
        </w:rPr>
        <w:t>Student</w:t>
      </w:r>
      <w:r>
        <w:rPr>
          <w:rFonts w:ascii="Menlo Regular" w:hAnsi="Menlo Regular" w:cs="Menlo Regular"/>
          <w:color w:val="000000"/>
          <w:sz w:val="22"/>
          <w:szCs w:val="22"/>
        </w:rPr>
        <w:t>(</w:t>
      </w:r>
      <w:r>
        <w:rPr>
          <w:rFonts w:ascii="Menlo Regular" w:hAnsi="Menlo Regular" w:cs="Menlo Regular"/>
          <w:color w:val="007400"/>
          <w:sz w:val="22"/>
          <w:szCs w:val="22"/>
        </w:rPr>
        <w:t>/* parameters list */</w:t>
      </w:r>
      <w:r>
        <w:rPr>
          <w:rFonts w:ascii="Menlo Regular" w:hAnsi="Menlo Regular" w:cs="Menlo Regular"/>
          <w:color w:val="000000"/>
          <w:sz w:val="22"/>
          <w:szCs w:val="22"/>
        </w:rPr>
        <w:t>) {</w:t>
      </w:r>
    </w:p>
    <w:p w14:paraId="057CDCFE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0430E548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</w:t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/* set the value of the object at index i++ to i </w:t>
      </w:r>
    </w:p>
    <w:p w14:paraId="22369DD8" w14:textId="0EBB516A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ab/>
      </w:r>
      <w:r>
        <w:rPr>
          <w:rFonts w:ascii="Menlo Regular" w:hAnsi="Menlo Regular" w:cs="Menlo Regular"/>
          <w:color w:val="007400"/>
          <w:sz w:val="22"/>
          <w:szCs w:val="22"/>
        </w:rPr>
        <w:tab/>
        <w:t>Continue doing this for all the elements after  index i till the end of the array*/</w:t>
      </w:r>
    </w:p>
    <w:p w14:paraId="24522955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}</w:t>
      </w:r>
    </w:p>
    <w:p w14:paraId="12200649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}</w:t>
      </w:r>
    </w:p>
    <w:p w14:paraId="719DD7B0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F686B7B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import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java.util.Scanner;</w:t>
      </w:r>
    </w:p>
    <w:p w14:paraId="73F020ED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class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TestCourseManager7 {</w:t>
      </w:r>
    </w:p>
    <w:p w14:paraId="5E2C1CBB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AA0D91"/>
          <w:sz w:val="22"/>
          <w:szCs w:val="22"/>
        </w:rPr>
        <w:t>public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static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AA0D91"/>
          <w:sz w:val="22"/>
          <w:szCs w:val="22"/>
        </w:rPr>
        <w:t>void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main(String[] args) {</w:t>
      </w:r>
    </w:p>
    <w:p w14:paraId="5D571CDB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Scanner kb = </w:t>
      </w:r>
      <w:r>
        <w:rPr>
          <w:rFonts w:ascii="Menlo Regular" w:hAnsi="Menlo Regular" w:cs="Menlo Regular"/>
          <w:color w:val="AA0D91"/>
          <w:sz w:val="22"/>
          <w:szCs w:val="22"/>
        </w:rPr>
        <w:t>new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Scanner(System.in);</w:t>
      </w:r>
    </w:p>
    <w:p w14:paraId="71FADF1D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04E4868" w14:textId="21F7939D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>/* creat CourseManager8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object named c1 */</w:t>
      </w:r>
    </w:p>
    <w:p w14:paraId="163C94C7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</w:p>
    <w:p w14:paraId="2D244559" w14:textId="6EB3F62A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us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>e for loop to do the following 4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times:</w:t>
      </w:r>
    </w:p>
    <w:p w14:paraId="638543DE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 </w:t>
      </w:r>
    </w:p>
    <w:p w14:paraId="0A898201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 xml:space="preserve">        /* 1- ask the user to enter student information ID, name, and score */</w:t>
      </w:r>
    </w:p>
    <w:p w14:paraId="584D187C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//System.out.println("Please enter the ID, name, and score of a student: ");</w:t>
      </w:r>
    </w:p>
    <w:p w14:paraId="20B128C3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477580E7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2- use the scanner to get the id, name , and score */</w:t>
      </w:r>
    </w:p>
    <w:p w14:paraId="01DF0360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</w:p>
    <w:p w14:paraId="63912B1A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ab/>
        <w:t>/* 3- create a student with the new information. */</w:t>
      </w:r>
    </w:p>
    <w:p w14:paraId="532F6B40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</w:p>
    <w:p w14:paraId="5D3248D2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4- add student using the method "addStudent" */</w:t>
      </w:r>
    </w:p>
    <w:p w14:paraId="6D208092" w14:textId="77777777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12F14A8B" w14:textId="5BF1BBE9" w:rsidR="005E5A4B" w:rsidRDefault="005E5A4B" w:rsidP="005E5A4B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after the lo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 xml:space="preserve">op remove the student at index I </w:t>
      </w:r>
      <w:r w:rsidR="00D3534C">
        <w:rPr>
          <w:rFonts w:ascii="Menlo Regular" w:hAnsi="Menlo Regular" w:cs="Menlo Regular"/>
          <w:color w:val="007400"/>
          <w:sz w:val="22"/>
          <w:szCs w:val="22"/>
        </w:rPr>
        <w:t>using removeStudent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>t()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*/</w:t>
      </w:r>
    </w:p>
    <w:p w14:paraId="4DC56061" w14:textId="5FCE98BC" w:rsidR="005E5A4B" w:rsidRDefault="005E5A4B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/* print 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 xml:space="preserve">all </w:t>
      </w:r>
      <w:r>
        <w:rPr>
          <w:rFonts w:ascii="Menlo Regular" w:hAnsi="Menlo Regular" w:cs="Menlo Regular"/>
          <w:color w:val="007400"/>
          <w:sz w:val="22"/>
          <w:szCs w:val="22"/>
        </w:rPr>
        <w:t>the student</w:t>
      </w:r>
      <w:r w:rsidR="00572BC8">
        <w:rPr>
          <w:rFonts w:ascii="Menlo Regular" w:hAnsi="Menlo Regular" w:cs="Menlo Regular"/>
          <w:color w:val="007400"/>
          <w:sz w:val="22"/>
          <w:szCs w:val="22"/>
        </w:rPr>
        <w:t>s</w:t>
      </w:r>
      <w:r>
        <w:rPr>
          <w:rFonts w:ascii="Menlo Regular" w:hAnsi="Menlo Regular" w:cs="Menlo Regular"/>
          <w:color w:val="007400"/>
          <w:sz w:val="22"/>
          <w:szCs w:val="22"/>
        </w:rPr>
        <w:t xml:space="preserve"> information */</w:t>
      </w:r>
    </w:p>
    <w:p w14:paraId="13C65597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</w:p>
    <w:p w14:paraId="3ACE4DE9" w14:textId="3C0BAFC3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7400"/>
          <w:sz w:val="22"/>
          <w:szCs w:val="22"/>
        </w:rPr>
        <w:tab/>
        <w:t>/* rerun the prog</w:t>
      </w:r>
      <w:r w:rsidR="00D3534C">
        <w:rPr>
          <w:rFonts w:ascii="Menlo Regular" w:hAnsi="Menlo Regular" w:cs="Menlo Regular"/>
          <w:color w:val="007400"/>
          <w:sz w:val="22"/>
          <w:szCs w:val="22"/>
        </w:rPr>
        <w:t>ram and use removeAndShifStudents</w:t>
      </w:r>
      <w:r>
        <w:rPr>
          <w:rFonts w:ascii="Menlo Regular" w:hAnsi="Menlo Regular" w:cs="Menlo Regular"/>
          <w:color w:val="007400"/>
          <w:sz w:val="22"/>
          <w:szCs w:val="22"/>
        </w:rPr>
        <w:t>() instead to remove the student at index 0 */</w:t>
      </w:r>
    </w:p>
    <w:p w14:paraId="5F18E3DD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74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 </w:t>
      </w:r>
      <w:r>
        <w:rPr>
          <w:rFonts w:ascii="Menlo Regular" w:hAnsi="Menlo Regular" w:cs="Menlo Regular"/>
          <w:color w:val="007400"/>
          <w:sz w:val="22"/>
          <w:szCs w:val="22"/>
        </w:rPr>
        <w:t>/* print all the students information */</w:t>
      </w:r>
    </w:p>
    <w:p w14:paraId="7D7DD31C" w14:textId="77777777" w:rsidR="00572BC8" w:rsidRDefault="00572BC8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5376A20E" w14:textId="7CD0F694" w:rsidR="00E76AD9" w:rsidRPr="00572BC8" w:rsidRDefault="005E5A4B" w:rsidP="00572BC8">
      <w:pPr>
        <w:widowControl w:val="0"/>
        <w:tabs>
          <w:tab w:val="left" w:pos="529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}}</w:t>
      </w:r>
    </w:p>
    <w:sectPr w:rsidR="00E76AD9" w:rsidRPr="00572BC8" w:rsidSect="00240066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0CB10" w14:textId="77777777" w:rsidR="00BB02F1" w:rsidRDefault="00BB02F1" w:rsidP="00E84C53">
      <w:r>
        <w:separator/>
      </w:r>
    </w:p>
  </w:endnote>
  <w:endnote w:type="continuationSeparator" w:id="0">
    <w:p w14:paraId="76A6A30D" w14:textId="77777777" w:rsidR="00BB02F1" w:rsidRDefault="00BB02F1" w:rsidP="00E8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,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enlo Regular">
    <w:altName w:val="Times New Roman"/>
    <w:charset w:val="00"/>
    <w:family w:val="auto"/>
    <w:pitch w:val="variable"/>
    <w:sig w:usb0="00000000" w:usb1="D200F9FB" w:usb2="02000028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0DD01" w14:textId="77777777" w:rsidR="00BB02F1" w:rsidRDefault="00BB02F1" w:rsidP="00E84C53">
      <w:r>
        <w:separator/>
      </w:r>
    </w:p>
  </w:footnote>
  <w:footnote w:type="continuationSeparator" w:id="0">
    <w:p w14:paraId="4131E3BA" w14:textId="77777777" w:rsidR="00BB02F1" w:rsidRDefault="00BB02F1" w:rsidP="00E8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3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6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4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8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5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1415494"/>
    <w:multiLevelType w:val="hybridMultilevel"/>
    <w:tmpl w:val="DE389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44F0AD2"/>
    <w:multiLevelType w:val="hybridMultilevel"/>
    <w:tmpl w:val="B406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5F6D0E"/>
    <w:multiLevelType w:val="hybridMultilevel"/>
    <w:tmpl w:val="B4746C78"/>
    <w:lvl w:ilvl="0" w:tplc="B99C46F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A3A471F4">
      <w:start w:val="1"/>
      <w:numFmt w:val="lowerLetter"/>
      <w:lvlText w:val="%2."/>
      <w:lvlJc w:val="left"/>
      <w:pPr>
        <w:ind w:left="149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>
    <w:nsid w:val="08276F30"/>
    <w:multiLevelType w:val="multilevel"/>
    <w:tmpl w:val="D09C66C2"/>
    <w:lvl w:ilvl="0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>
    <w:nsid w:val="0F712227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8A507C"/>
    <w:multiLevelType w:val="hybridMultilevel"/>
    <w:tmpl w:val="8BE43AC0"/>
    <w:lvl w:ilvl="0" w:tplc="718EC74C">
      <w:numFmt w:val="bullet"/>
      <w:lvlText w:val="-"/>
      <w:lvlJc w:val="left"/>
      <w:pPr>
        <w:ind w:left="1080" w:hanging="720"/>
      </w:pPr>
      <w:rPr>
        <w:rFonts w:ascii="Cambria" w:eastAsiaTheme="minorEastAsia" w:hAnsi="Cambria" w:cstheme="minorBidi" w:hint="default"/>
      </w:rPr>
    </w:lvl>
    <w:lvl w:ilvl="1" w:tplc="546C0C3A">
      <w:numFmt w:val="bullet"/>
      <w:lvlText w:val=""/>
      <w:lvlJc w:val="left"/>
      <w:pPr>
        <w:ind w:left="1800" w:hanging="720"/>
      </w:pPr>
      <w:rPr>
        <w:rFonts w:ascii="Symbol" w:eastAsiaTheme="minorEastAsia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4F62CF"/>
    <w:multiLevelType w:val="hybridMultilevel"/>
    <w:tmpl w:val="CC685B1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286539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672AD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F54127"/>
    <w:multiLevelType w:val="hybridMultilevel"/>
    <w:tmpl w:val="52982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5B435D"/>
    <w:multiLevelType w:val="hybridMultilevel"/>
    <w:tmpl w:val="0A663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6536C3"/>
    <w:multiLevelType w:val="hybridMultilevel"/>
    <w:tmpl w:val="100E55AC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>
    <w:nsid w:val="268D38BA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8529A"/>
    <w:multiLevelType w:val="hybridMultilevel"/>
    <w:tmpl w:val="6DB0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1928CC"/>
    <w:multiLevelType w:val="hybridMultilevel"/>
    <w:tmpl w:val="98602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117967"/>
    <w:multiLevelType w:val="hybridMultilevel"/>
    <w:tmpl w:val="CF34777C"/>
    <w:lvl w:ilvl="0" w:tplc="A1E2FB7E">
      <w:numFmt w:val="bullet"/>
      <w:lvlText w:val="-"/>
      <w:lvlJc w:val="left"/>
      <w:pPr>
        <w:ind w:left="740" w:hanging="380"/>
      </w:pPr>
      <w:rPr>
        <w:rFonts w:ascii="Monaco" w:eastAsiaTheme="minorEastAsia" w:hAnsi="Monac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4311A4"/>
    <w:multiLevelType w:val="hybridMultilevel"/>
    <w:tmpl w:val="E0441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D44235"/>
    <w:multiLevelType w:val="hybridMultilevel"/>
    <w:tmpl w:val="B4746C78"/>
    <w:lvl w:ilvl="0" w:tplc="B99C46F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A3A471F4">
      <w:start w:val="1"/>
      <w:numFmt w:val="lowerLetter"/>
      <w:lvlText w:val="%2."/>
      <w:lvlJc w:val="left"/>
      <w:pPr>
        <w:ind w:left="149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>
    <w:nsid w:val="3A3D6743"/>
    <w:multiLevelType w:val="hybridMultilevel"/>
    <w:tmpl w:val="7870E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8A0F7E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7656F4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F07899"/>
    <w:multiLevelType w:val="hybridMultilevel"/>
    <w:tmpl w:val="95C63F2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E34A5"/>
    <w:multiLevelType w:val="hybridMultilevel"/>
    <w:tmpl w:val="AA52B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07BBF"/>
    <w:multiLevelType w:val="hybridMultilevel"/>
    <w:tmpl w:val="5AD06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C4223C"/>
    <w:multiLevelType w:val="hybridMultilevel"/>
    <w:tmpl w:val="90907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3D0543"/>
    <w:multiLevelType w:val="hybridMultilevel"/>
    <w:tmpl w:val="F96412C8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3A7524"/>
    <w:multiLevelType w:val="hybridMultilevel"/>
    <w:tmpl w:val="424CE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9A1D15"/>
    <w:multiLevelType w:val="hybridMultilevel"/>
    <w:tmpl w:val="D1C05094"/>
    <w:lvl w:ilvl="0" w:tplc="B99C46FC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930A0B"/>
    <w:multiLevelType w:val="hybridMultilevel"/>
    <w:tmpl w:val="D09C66C2"/>
    <w:lvl w:ilvl="0" w:tplc="CB086570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0">
    <w:nsid w:val="6E74178D"/>
    <w:multiLevelType w:val="hybridMultilevel"/>
    <w:tmpl w:val="5A141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33847"/>
    <w:multiLevelType w:val="hybridMultilevel"/>
    <w:tmpl w:val="7CDA2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E3677D"/>
    <w:multiLevelType w:val="hybridMultilevel"/>
    <w:tmpl w:val="FBD2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D60246"/>
    <w:multiLevelType w:val="hybridMultilevel"/>
    <w:tmpl w:val="74708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B65D2B"/>
    <w:multiLevelType w:val="hybridMultilevel"/>
    <w:tmpl w:val="FF3A1370"/>
    <w:lvl w:ilvl="0" w:tplc="E092CB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A544CA"/>
    <w:multiLevelType w:val="hybridMultilevel"/>
    <w:tmpl w:val="02BC37F4"/>
    <w:lvl w:ilvl="0" w:tplc="E092CB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AA3AB1"/>
    <w:multiLevelType w:val="hybridMultilevel"/>
    <w:tmpl w:val="90907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35"/>
  </w:num>
  <w:num w:numId="4">
    <w:abstractNumId w:val="15"/>
  </w:num>
  <w:num w:numId="5">
    <w:abstractNumId w:val="29"/>
  </w:num>
  <w:num w:numId="6">
    <w:abstractNumId w:val="0"/>
  </w:num>
  <w:num w:numId="7">
    <w:abstractNumId w:val="19"/>
  </w:num>
  <w:num w:numId="8">
    <w:abstractNumId w:val="14"/>
  </w:num>
  <w:num w:numId="9">
    <w:abstractNumId w:val="31"/>
  </w:num>
  <w:num w:numId="10">
    <w:abstractNumId w:val="36"/>
  </w:num>
  <w:num w:numId="11">
    <w:abstractNumId w:val="16"/>
  </w:num>
  <w:num w:numId="12">
    <w:abstractNumId w:val="18"/>
  </w:num>
  <w:num w:numId="13">
    <w:abstractNumId w:val="40"/>
  </w:num>
  <w:num w:numId="14">
    <w:abstractNumId w:val="13"/>
  </w:num>
  <w:num w:numId="15">
    <w:abstractNumId w:val="37"/>
  </w:num>
  <w:num w:numId="16">
    <w:abstractNumId w:val="17"/>
  </w:num>
  <w:num w:numId="17">
    <w:abstractNumId w:val="23"/>
  </w:num>
  <w:num w:numId="18">
    <w:abstractNumId w:val="24"/>
  </w:num>
  <w:num w:numId="19">
    <w:abstractNumId w:val="41"/>
  </w:num>
  <w:num w:numId="20">
    <w:abstractNumId w:val="42"/>
  </w:num>
  <w:num w:numId="21">
    <w:abstractNumId w:val="39"/>
  </w:num>
  <w:num w:numId="22">
    <w:abstractNumId w:val="12"/>
  </w:num>
  <w:num w:numId="23">
    <w:abstractNumId w:val="33"/>
  </w:num>
  <w:num w:numId="24">
    <w:abstractNumId w:val="30"/>
  </w:num>
  <w:num w:numId="25">
    <w:abstractNumId w:val="25"/>
  </w:num>
  <w:num w:numId="26">
    <w:abstractNumId w:val="20"/>
  </w:num>
  <w:num w:numId="27">
    <w:abstractNumId w:val="34"/>
  </w:num>
  <w:num w:numId="28">
    <w:abstractNumId w:val="11"/>
  </w:num>
  <w:num w:numId="29">
    <w:abstractNumId w:val="27"/>
  </w:num>
  <w:num w:numId="30">
    <w:abstractNumId w:val="38"/>
  </w:num>
  <w:num w:numId="31">
    <w:abstractNumId w:val="45"/>
  </w:num>
  <w:num w:numId="32">
    <w:abstractNumId w:val="44"/>
  </w:num>
  <w:num w:numId="33">
    <w:abstractNumId w:val="1"/>
  </w:num>
  <w:num w:numId="34">
    <w:abstractNumId w:val="2"/>
  </w:num>
  <w:num w:numId="35">
    <w:abstractNumId w:val="3"/>
  </w:num>
  <w:num w:numId="36">
    <w:abstractNumId w:val="4"/>
  </w:num>
  <w:num w:numId="37">
    <w:abstractNumId w:val="5"/>
  </w:num>
  <w:num w:numId="38">
    <w:abstractNumId w:val="6"/>
  </w:num>
  <w:num w:numId="39">
    <w:abstractNumId w:val="7"/>
  </w:num>
  <w:num w:numId="40">
    <w:abstractNumId w:val="8"/>
  </w:num>
  <w:num w:numId="41">
    <w:abstractNumId w:val="10"/>
  </w:num>
  <w:num w:numId="42">
    <w:abstractNumId w:val="46"/>
  </w:num>
  <w:num w:numId="43">
    <w:abstractNumId w:val="9"/>
  </w:num>
  <w:num w:numId="44">
    <w:abstractNumId w:val="32"/>
  </w:num>
  <w:num w:numId="45">
    <w:abstractNumId w:val="28"/>
  </w:num>
  <w:num w:numId="46">
    <w:abstractNumId w:val="4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D9"/>
    <w:rsid w:val="0000535B"/>
    <w:rsid w:val="00005BBF"/>
    <w:rsid w:val="00005C77"/>
    <w:rsid w:val="0001116D"/>
    <w:rsid w:val="00012B79"/>
    <w:rsid w:val="00013CEF"/>
    <w:rsid w:val="00015E07"/>
    <w:rsid w:val="00016681"/>
    <w:rsid w:val="000218CC"/>
    <w:rsid w:val="00033ADC"/>
    <w:rsid w:val="00036BF2"/>
    <w:rsid w:val="00037943"/>
    <w:rsid w:val="00040693"/>
    <w:rsid w:val="00041578"/>
    <w:rsid w:val="00042466"/>
    <w:rsid w:val="000427D8"/>
    <w:rsid w:val="00047B05"/>
    <w:rsid w:val="00050428"/>
    <w:rsid w:val="000518F8"/>
    <w:rsid w:val="00052F2D"/>
    <w:rsid w:val="0005317D"/>
    <w:rsid w:val="0005330D"/>
    <w:rsid w:val="00054461"/>
    <w:rsid w:val="000558D6"/>
    <w:rsid w:val="00065264"/>
    <w:rsid w:val="0006629E"/>
    <w:rsid w:val="0006733D"/>
    <w:rsid w:val="000729B0"/>
    <w:rsid w:val="0007324F"/>
    <w:rsid w:val="00073E77"/>
    <w:rsid w:val="000767DB"/>
    <w:rsid w:val="00081F1B"/>
    <w:rsid w:val="0008271C"/>
    <w:rsid w:val="00082D0D"/>
    <w:rsid w:val="00083D9F"/>
    <w:rsid w:val="00084D46"/>
    <w:rsid w:val="000870A6"/>
    <w:rsid w:val="000876D1"/>
    <w:rsid w:val="00091B85"/>
    <w:rsid w:val="00091FFB"/>
    <w:rsid w:val="000950D1"/>
    <w:rsid w:val="000978DB"/>
    <w:rsid w:val="00097EF2"/>
    <w:rsid w:val="000A0AF9"/>
    <w:rsid w:val="000A0FB6"/>
    <w:rsid w:val="000A20B7"/>
    <w:rsid w:val="000A2D8B"/>
    <w:rsid w:val="000A6120"/>
    <w:rsid w:val="000A7AC1"/>
    <w:rsid w:val="000B6C2F"/>
    <w:rsid w:val="000B71B3"/>
    <w:rsid w:val="000B79FB"/>
    <w:rsid w:val="000B7CF0"/>
    <w:rsid w:val="000C46FF"/>
    <w:rsid w:val="000D1750"/>
    <w:rsid w:val="000D54F3"/>
    <w:rsid w:val="000E087B"/>
    <w:rsid w:val="000E1F62"/>
    <w:rsid w:val="000E214C"/>
    <w:rsid w:val="000F0CCE"/>
    <w:rsid w:val="000F0F99"/>
    <w:rsid w:val="000F16EA"/>
    <w:rsid w:val="000F7C5B"/>
    <w:rsid w:val="001041A4"/>
    <w:rsid w:val="00106411"/>
    <w:rsid w:val="001064A4"/>
    <w:rsid w:val="0011168B"/>
    <w:rsid w:val="0011327B"/>
    <w:rsid w:val="00113AE7"/>
    <w:rsid w:val="00113DB7"/>
    <w:rsid w:val="00115B8E"/>
    <w:rsid w:val="00115D6A"/>
    <w:rsid w:val="00115D86"/>
    <w:rsid w:val="0011791B"/>
    <w:rsid w:val="00117BEB"/>
    <w:rsid w:val="00120462"/>
    <w:rsid w:val="00121854"/>
    <w:rsid w:val="00122043"/>
    <w:rsid w:val="00126863"/>
    <w:rsid w:val="00133705"/>
    <w:rsid w:val="00136F27"/>
    <w:rsid w:val="00136FEF"/>
    <w:rsid w:val="001400AE"/>
    <w:rsid w:val="00140621"/>
    <w:rsid w:val="00140670"/>
    <w:rsid w:val="001409D3"/>
    <w:rsid w:val="00140C74"/>
    <w:rsid w:val="0014576C"/>
    <w:rsid w:val="0015040A"/>
    <w:rsid w:val="00151BF2"/>
    <w:rsid w:val="001522EF"/>
    <w:rsid w:val="00154E0F"/>
    <w:rsid w:val="0015549F"/>
    <w:rsid w:val="001642A9"/>
    <w:rsid w:val="00172175"/>
    <w:rsid w:val="00173138"/>
    <w:rsid w:val="00174F3D"/>
    <w:rsid w:val="0018015A"/>
    <w:rsid w:val="001803C1"/>
    <w:rsid w:val="00185099"/>
    <w:rsid w:val="0018726C"/>
    <w:rsid w:val="00190E7A"/>
    <w:rsid w:val="0019385F"/>
    <w:rsid w:val="00194137"/>
    <w:rsid w:val="00196B67"/>
    <w:rsid w:val="001A016A"/>
    <w:rsid w:val="001A040A"/>
    <w:rsid w:val="001A1D31"/>
    <w:rsid w:val="001A6041"/>
    <w:rsid w:val="001A60FC"/>
    <w:rsid w:val="001A7321"/>
    <w:rsid w:val="001A733B"/>
    <w:rsid w:val="001B2C6B"/>
    <w:rsid w:val="001B4DEB"/>
    <w:rsid w:val="001B52D9"/>
    <w:rsid w:val="001B608A"/>
    <w:rsid w:val="001B6B77"/>
    <w:rsid w:val="001C2881"/>
    <w:rsid w:val="001C29B5"/>
    <w:rsid w:val="001C3BBE"/>
    <w:rsid w:val="001C4797"/>
    <w:rsid w:val="001C49A0"/>
    <w:rsid w:val="001C4C0C"/>
    <w:rsid w:val="001C5761"/>
    <w:rsid w:val="001D1323"/>
    <w:rsid w:val="001D3C50"/>
    <w:rsid w:val="001D5862"/>
    <w:rsid w:val="001D5CB9"/>
    <w:rsid w:val="001D762F"/>
    <w:rsid w:val="001E192D"/>
    <w:rsid w:val="001E26BD"/>
    <w:rsid w:val="001E4392"/>
    <w:rsid w:val="001E46F5"/>
    <w:rsid w:val="001F26D8"/>
    <w:rsid w:val="001F36B5"/>
    <w:rsid w:val="001F6822"/>
    <w:rsid w:val="001F7309"/>
    <w:rsid w:val="001F7471"/>
    <w:rsid w:val="001F7902"/>
    <w:rsid w:val="00200AEF"/>
    <w:rsid w:val="00211FBB"/>
    <w:rsid w:val="0021437C"/>
    <w:rsid w:val="002167FD"/>
    <w:rsid w:val="00217C43"/>
    <w:rsid w:val="002203FB"/>
    <w:rsid w:val="00220941"/>
    <w:rsid w:val="00221CE5"/>
    <w:rsid w:val="002256A2"/>
    <w:rsid w:val="00233520"/>
    <w:rsid w:val="00233651"/>
    <w:rsid w:val="00234676"/>
    <w:rsid w:val="00240066"/>
    <w:rsid w:val="002447B0"/>
    <w:rsid w:val="002462DC"/>
    <w:rsid w:val="00247137"/>
    <w:rsid w:val="00250060"/>
    <w:rsid w:val="002535B7"/>
    <w:rsid w:val="00254C85"/>
    <w:rsid w:val="00257AF6"/>
    <w:rsid w:val="00261811"/>
    <w:rsid w:val="00262474"/>
    <w:rsid w:val="00262C52"/>
    <w:rsid w:val="00262EF3"/>
    <w:rsid w:val="002638AF"/>
    <w:rsid w:val="00264C58"/>
    <w:rsid w:val="002674BF"/>
    <w:rsid w:val="00267A90"/>
    <w:rsid w:val="002705A1"/>
    <w:rsid w:val="00270BD6"/>
    <w:rsid w:val="00270F90"/>
    <w:rsid w:val="00273474"/>
    <w:rsid w:val="00274E5B"/>
    <w:rsid w:val="00282F87"/>
    <w:rsid w:val="00284C16"/>
    <w:rsid w:val="0028629D"/>
    <w:rsid w:val="00286F0F"/>
    <w:rsid w:val="00287D5C"/>
    <w:rsid w:val="002908F1"/>
    <w:rsid w:val="0029439A"/>
    <w:rsid w:val="00294490"/>
    <w:rsid w:val="002975F4"/>
    <w:rsid w:val="002A11DA"/>
    <w:rsid w:val="002A1B84"/>
    <w:rsid w:val="002A4C7B"/>
    <w:rsid w:val="002A55D3"/>
    <w:rsid w:val="002A56CD"/>
    <w:rsid w:val="002A5DD4"/>
    <w:rsid w:val="002B0911"/>
    <w:rsid w:val="002B159E"/>
    <w:rsid w:val="002B4993"/>
    <w:rsid w:val="002B6431"/>
    <w:rsid w:val="002B664B"/>
    <w:rsid w:val="002B709B"/>
    <w:rsid w:val="002B70A6"/>
    <w:rsid w:val="002B7BB3"/>
    <w:rsid w:val="002B7DCF"/>
    <w:rsid w:val="002C544F"/>
    <w:rsid w:val="002C5715"/>
    <w:rsid w:val="002C6382"/>
    <w:rsid w:val="002D0C85"/>
    <w:rsid w:val="002D0CB2"/>
    <w:rsid w:val="002D1668"/>
    <w:rsid w:val="002D3959"/>
    <w:rsid w:val="002D5184"/>
    <w:rsid w:val="002E36C6"/>
    <w:rsid w:val="002E662E"/>
    <w:rsid w:val="002F0B79"/>
    <w:rsid w:val="002F1CD1"/>
    <w:rsid w:val="002F3DE5"/>
    <w:rsid w:val="002F7BF5"/>
    <w:rsid w:val="0030109E"/>
    <w:rsid w:val="00301525"/>
    <w:rsid w:val="00301A70"/>
    <w:rsid w:val="003045F7"/>
    <w:rsid w:val="00305001"/>
    <w:rsid w:val="003050C1"/>
    <w:rsid w:val="0030635E"/>
    <w:rsid w:val="0030714F"/>
    <w:rsid w:val="00310C2A"/>
    <w:rsid w:val="0031332D"/>
    <w:rsid w:val="00313B98"/>
    <w:rsid w:val="00315632"/>
    <w:rsid w:val="00316665"/>
    <w:rsid w:val="00320524"/>
    <w:rsid w:val="003235CB"/>
    <w:rsid w:val="00323F1F"/>
    <w:rsid w:val="0032469F"/>
    <w:rsid w:val="003249C5"/>
    <w:rsid w:val="00326976"/>
    <w:rsid w:val="0033029A"/>
    <w:rsid w:val="00331283"/>
    <w:rsid w:val="00331EFA"/>
    <w:rsid w:val="0033283A"/>
    <w:rsid w:val="0033697B"/>
    <w:rsid w:val="00345F38"/>
    <w:rsid w:val="00350BE3"/>
    <w:rsid w:val="00353FE7"/>
    <w:rsid w:val="00356514"/>
    <w:rsid w:val="00366472"/>
    <w:rsid w:val="003711F7"/>
    <w:rsid w:val="0037416F"/>
    <w:rsid w:val="003764B5"/>
    <w:rsid w:val="003766D5"/>
    <w:rsid w:val="0038125D"/>
    <w:rsid w:val="00385F0B"/>
    <w:rsid w:val="0038636D"/>
    <w:rsid w:val="00386E82"/>
    <w:rsid w:val="00390D29"/>
    <w:rsid w:val="00393A35"/>
    <w:rsid w:val="00395402"/>
    <w:rsid w:val="003A2723"/>
    <w:rsid w:val="003A338D"/>
    <w:rsid w:val="003A433F"/>
    <w:rsid w:val="003A7EF9"/>
    <w:rsid w:val="003B1245"/>
    <w:rsid w:val="003B2B8E"/>
    <w:rsid w:val="003B540F"/>
    <w:rsid w:val="003C2C0B"/>
    <w:rsid w:val="003C4F63"/>
    <w:rsid w:val="003C5D69"/>
    <w:rsid w:val="003C78A4"/>
    <w:rsid w:val="003C7B22"/>
    <w:rsid w:val="003C7E1D"/>
    <w:rsid w:val="003D5DFF"/>
    <w:rsid w:val="003D778E"/>
    <w:rsid w:val="003D7CD5"/>
    <w:rsid w:val="003E0A5F"/>
    <w:rsid w:val="003E2C66"/>
    <w:rsid w:val="003E2EEB"/>
    <w:rsid w:val="003E32E9"/>
    <w:rsid w:val="003E3BA0"/>
    <w:rsid w:val="003E4284"/>
    <w:rsid w:val="003E4FE1"/>
    <w:rsid w:val="003E63D6"/>
    <w:rsid w:val="003F07A7"/>
    <w:rsid w:val="003F09CF"/>
    <w:rsid w:val="003F6171"/>
    <w:rsid w:val="003F67EC"/>
    <w:rsid w:val="003F799D"/>
    <w:rsid w:val="003F7C4C"/>
    <w:rsid w:val="004005F5"/>
    <w:rsid w:val="004008FB"/>
    <w:rsid w:val="004032E1"/>
    <w:rsid w:val="004034A1"/>
    <w:rsid w:val="004056FE"/>
    <w:rsid w:val="00405AD3"/>
    <w:rsid w:val="00405E18"/>
    <w:rsid w:val="00412699"/>
    <w:rsid w:val="00414D87"/>
    <w:rsid w:val="00420168"/>
    <w:rsid w:val="00434303"/>
    <w:rsid w:val="00435F49"/>
    <w:rsid w:val="00436A82"/>
    <w:rsid w:val="00441C38"/>
    <w:rsid w:val="00446E1F"/>
    <w:rsid w:val="004528F9"/>
    <w:rsid w:val="00452D2F"/>
    <w:rsid w:val="00453247"/>
    <w:rsid w:val="004571F6"/>
    <w:rsid w:val="00460257"/>
    <w:rsid w:val="004608A1"/>
    <w:rsid w:val="00463B36"/>
    <w:rsid w:val="00466FD1"/>
    <w:rsid w:val="00471392"/>
    <w:rsid w:val="00475FED"/>
    <w:rsid w:val="0047635A"/>
    <w:rsid w:val="0047657A"/>
    <w:rsid w:val="0048110D"/>
    <w:rsid w:val="0048305F"/>
    <w:rsid w:val="00485343"/>
    <w:rsid w:val="00490364"/>
    <w:rsid w:val="00490FFC"/>
    <w:rsid w:val="004955D9"/>
    <w:rsid w:val="00495E27"/>
    <w:rsid w:val="00496527"/>
    <w:rsid w:val="004A053E"/>
    <w:rsid w:val="004A1D25"/>
    <w:rsid w:val="004A3490"/>
    <w:rsid w:val="004A38C5"/>
    <w:rsid w:val="004A6475"/>
    <w:rsid w:val="004A64E8"/>
    <w:rsid w:val="004A6738"/>
    <w:rsid w:val="004A6F8C"/>
    <w:rsid w:val="004B0A4C"/>
    <w:rsid w:val="004B2EC6"/>
    <w:rsid w:val="004B3F70"/>
    <w:rsid w:val="004C221D"/>
    <w:rsid w:val="004C2F1C"/>
    <w:rsid w:val="004D378C"/>
    <w:rsid w:val="004D56CB"/>
    <w:rsid w:val="004D701C"/>
    <w:rsid w:val="004E0B10"/>
    <w:rsid w:val="004E1655"/>
    <w:rsid w:val="004E1A46"/>
    <w:rsid w:val="004E6C5B"/>
    <w:rsid w:val="004E6F79"/>
    <w:rsid w:val="004F15CA"/>
    <w:rsid w:val="004F1789"/>
    <w:rsid w:val="004F2608"/>
    <w:rsid w:val="004F38A1"/>
    <w:rsid w:val="004F457D"/>
    <w:rsid w:val="004F7FF6"/>
    <w:rsid w:val="005004FF"/>
    <w:rsid w:val="005012B1"/>
    <w:rsid w:val="005012C0"/>
    <w:rsid w:val="0050304F"/>
    <w:rsid w:val="00506FA4"/>
    <w:rsid w:val="00511386"/>
    <w:rsid w:val="00515007"/>
    <w:rsid w:val="005159C6"/>
    <w:rsid w:val="00522E2B"/>
    <w:rsid w:val="00525358"/>
    <w:rsid w:val="00527A5D"/>
    <w:rsid w:val="0053002C"/>
    <w:rsid w:val="00530DC1"/>
    <w:rsid w:val="00533164"/>
    <w:rsid w:val="00533E1F"/>
    <w:rsid w:val="00534C10"/>
    <w:rsid w:val="00534DFC"/>
    <w:rsid w:val="0053616F"/>
    <w:rsid w:val="00540B9A"/>
    <w:rsid w:val="005421C8"/>
    <w:rsid w:val="0054364A"/>
    <w:rsid w:val="00544179"/>
    <w:rsid w:val="00544292"/>
    <w:rsid w:val="00544A83"/>
    <w:rsid w:val="00546A23"/>
    <w:rsid w:val="005471AE"/>
    <w:rsid w:val="00550A75"/>
    <w:rsid w:val="00555D10"/>
    <w:rsid w:val="00556147"/>
    <w:rsid w:val="0055695A"/>
    <w:rsid w:val="00564FD9"/>
    <w:rsid w:val="00565DC6"/>
    <w:rsid w:val="00566975"/>
    <w:rsid w:val="00567573"/>
    <w:rsid w:val="00567C48"/>
    <w:rsid w:val="00570101"/>
    <w:rsid w:val="00572BC8"/>
    <w:rsid w:val="0057340B"/>
    <w:rsid w:val="0057418F"/>
    <w:rsid w:val="00575F5D"/>
    <w:rsid w:val="005771D3"/>
    <w:rsid w:val="00581609"/>
    <w:rsid w:val="005827A2"/>
    <w:rsid w:val="00585A00"/>
    <w:rsid w:val="00587FD1"/>
    <w:rsid w:val="005927F0"/>
    <w:rsid w:val="00592DEF"/>
    <w:rsid w:val="0059330B"/>
    <w:rsid w:val="00596AC2"/>
    <w:rsid w:val="005A15F9"/>
    <w:rsid w:val="005A33FF"/>
    <w:rsid w:val="005A4260"/>
    <w:rsid w:val="005A515E"/>
    <w:rsid w:val="005A5829"/>
    <w:rsid w:val="005A639A"/>
    <w:rsid w:val="005A64A5"/>
    <w:rsid w:val="005B09FB"/>
    <w:rsid w:val="005B6345"/>
    <w:rsid w:val="005B7A88"/>
    <w:rsid w:val="005C13EB"/>
    <w:rsid w:val="005C1788"/>
    <w:rsid w:val="005C1A2B"/>
    <w:rsid w:val="005C6FBA"/>
    <w:rsid w:val="005C76BF"/>
    <w:rsid w:val="005D0548"/>
    <w:rsid w:val="005D0B9A"/>
    <w:rsid w:val="005D2483"/>
    <w:rsid w:val="005D4FCE"/>
    <w:rsid w:val="005D6784"/>
    <w:rsid w:val="005E164C"/>
    <w:rsid w:val="005E1947"/>
    <w:rsid w:val="005E2AF1"/>
    <w:rsid w:val="005E5A4B"/>
    <w:rsid w:val="005F1B1B"/>
    <w:rsid w:val="005F283A"/>
    <w:rsid w:val="005F5A44"/>
    <w:rsid w:val="005F6C7A"/>
    <w:rsid w:val="006002FB"/>
    <w:rsid w:val="0060068F"/>
    <w:rsid w:val="00603979"/>
    <w:rsid w:val="006069E4"/>
    <w:rsid w:val="00612A8E"/>
    <w:rsid w:val="00615928"/>
    <w:rsid w:val="00617CEA"/>
    <w:rsid w:val="00617E8F"/>
    <w:rsid w:val="00620D57"/>
    <w:rsid w:val="00622301"/>
    <w:rsid w:val="00622FA5"/>
    <w:rsid w:val="00623B0D"/>
    <w:rsid w:val="00624F3E"/>
    <w:rsid w:val="00625E9E"/>
    <w:rsid w:val="00626BA8"/>
    <w:rsid w:val="00626C5B"/>
    <w:rsid w:val="00631492"/>
    <w:rsid w:val="00631E08"/>
    <w:rsid w:val="00635E98"/>
    <w:rsid w:val="00637938"/>
    <w:rsid w:val="00637C38"/>
    <w:rsid w:val="006430F0"/>
    <w:rsid w:val="00643EAB"/>
    <w:rsid w:val="00647194"/>
    <w:rsid w:val="00652588"/>
    <w:rsid w:val="00656961"/>
    <w:rsid w:val="006606FA"/>
    <w:rsid w:val="0066116F"/>
    <w:rsid w:val="00661872"/>
    <w:rsid w:val="006621AB"/>
    <w:rsid w:val="00662CE8"/>
    <w:rsid w:val="00672920"/>
    <w:rsid w:val="006740E5"/>
    <w:rsid w:val="00674FAD"/>
    <w:rsid w:val="006800FA"/>
    <w:rsid w:val="006859A6"/>
    <w:rsid w:val="00686299"/>
    <w:rsid w:val="00691E53"/>
    <w:rsid w:val="006951B9"/>
    <w:rsid w:val="00696B9A"/>
    <w:rsid w:val="006A1637"/>
    <w:rsid w:val="006A52FE"/>
    <w:rsid w:val="006A56B0"/>
    <w:rsid w:val="006A5890"/>
    <w:rsid w:val="006A7637"/>
    <w:rsid w:val="006B02E4"/>
    <w:rsid w:val="006B0980"/>
    <w:rsid w:val="006B0CA2"/>
    <w:rsid w:val="006B3939"/>
    <w:rsid w:val="006B4672"/>
    <w:rsid w:val="006B5B71"/>
    <w:rsid w:val="006B7096"/>
    <w:rsid w:val="006C12C6"/>
    <w:rsid w:val="006C25C9"/>
    <w:rsid w:val="006C2A43"/>
    <w:rsid w:val="006C37A8"/>
    <w:rsid w:val="006C586B"/>
    <w:rsid w:val="006C64AB"/>
    <w:rsid w:val="006D451F"/>
    <w:rsid w:val="006D727C"/>
    <w:rsid w:val="006E0043"/>
    <w:rsid w:val="006E031A"/>
    <w:rsid w:val="006E23B7"/>
    <w:rsid w:val="006E677E"/>
    <w:rsid w:val="006E7DD2"/>
    <w:rsid w:val="006F042C"/>
    <w:rsid w:val="006F0B2D"/>
    <w:rsid w:val="006F1C4B"/>
    <w:rsid w:val="006F2C9A"/>
    <w:rsid w:val="006F2CDF"/>
    <w:rsid w:val="006F4A1C"/>
    <w:rsid w:val="006F5962"/>
    <w:rsid w:val="006F5A14"/>
    <w:rsid w:val="006F5B50"/>
    <w:rsid w:val="0070171E"/>
    <w:rsid w:val="00704E16"/>
    <w:rsid w:val="00705191"/>
    <w:rsid w:val="00705EDF"/>
    <w:rsid w:val="00707218"/>
    <w:rsid w:val="007101C7"/>
    <w:rsid w:val="00710669"/>
    <w:rsid w:val="00720548"/>
    <w:rsid w:val="00722681"/>
    <w:rsid w:val="007255D9"/>
    <w:rsid w:val="00727BE5"/>
    <w:rsid w:val="007356BA"/>
    <w:rsid w:val="007458BC"/>
    <w:rsid w:val="00747798"/>
    <w:rsid w:val="007527FC"/>
    <w:rsid w:val="00752EF5"/>
    <w:rsid w:val="007558F6"/>
    <w:rsid w:val="0075628D"/>
    <w:rsid w:val="007632F6"/>
    <w:rsid w:val="00763799"/>
    <w:rsid w:val="00766A91"/>
    <w:rsid w:val="007673E4"/>
    <w:rsid w:val="00767E9F"/>
    <w:rsid w:val="0077225E"/>
    <w:rsid w:val="00774FC3"/>
    <w:rsid w:val="007755FB"/>
    <w:rsid w:val="007762E3"/>
    <w:rsid w:val="007766AC"/>
    <w:rsid w:val="00777144"/>
    <w:rsid w:val="00777550"/>
    <w:rsid w:val="007800F9"/>
    <w:rsid w:val="00780C82"/>
    <w:rsid w:val="00787B61"/>
    <w:rsid w:val="007922DB"/>
    <w:rsid w:val="00794F9C"/>
    <w:rsid w:val="00796748"/>
    <w:rsid w:val="007A3591"/>
    <w:rsid w:val="007B3F56"/>
    <w:rsid w:val="007C0FD1"/>
    <w:rsid w:val="007C2B92"/>
    <w:rsid w:val="007C6768"/>
    <w:rsid w:val="007D117C"/>
    <w:rsid w:val="007D1F77"/>
    <w:rsid w:val="007D2121"/>
    <w:rsid w:val="007D24DB"/>
    <w:rsid w:val="007D2EDE"/>
    <w:rsid w:val="007D4DB8"/>
    <w:rsid w:val="007D5E4C"/>
    <w:rsid w:val="007D5F38"/>
    <w:rsid w:val="007D60A8"/>
    <w:rsid w:val="007D7278"/>
    <w:rsid w:val="007E0972"/>
    <w:rsid w:val="007E2E53"/>
    <w:rsid w:val="007E362D"/>
    <w:rsid w:val="007E55BA"/>
    <w:rsid w:val="007E7995"/>
    <w:rsid w:val="007F02AB"/>
    <w:rsid w:val="007F27A0"/>
    <w:rsid w:val="007F2B6A"/>
    <w:rsid w:val="007F48BD"/>
    <w:rsid w:val="007F5A8F"/>
    <w:rsid w:val="008006E8"/>
    <w:rsid w:val="0080125F"/>
    <w:rsid w:val="00801C96"/>
    <w:rsid w:val="008043D7"/>
    <w:rsid w:val="008050BD"/>
    <w:rsid w:val="008068E1"/>
    <w:rsid w:val="00806C51"/>
    <w:rsid w:val="00807079"/>
    <w:rsid w:val="00807C77"/>
    <w:rsid w:val="00807D7F"/>
    <w:rsid w:val="008112BC"/>
    <w:rsid w:val="008115CA"/>
    <w:rsid w:val="0081356B"/>
    <w:rsid w:val="008138B2"/>
    <w:rsid w:val="008171F9"/>
    <w:rsid w:val="00817947"/>
    <w:rsid w:val="00821988"/>
    <w:rsid w:val="00823B23"/>
    <w:rsid w:val="00823D16"/>
    <w:rsid w:val="008248EE"/>
    <w:rsid w:val="00827724"/>
    <w:rsid w:val="00827A6C"/>
    <w:rsid w:val="00833A3F"/>
    <w:rsid w:val="00835593"/>
    <w:rsid w:val="008447ED"/>
    <w:rsid w:val="008457D4"/>
    <w:rsid w:val="0084741B"/>
    <w:rsid w:val="008509D2"/>
    <w:rsid w:val="00853774"/>
    <w:rsid w:val="00853D80"/>
    <w:rsid w:val="00857BF9"/>
    <w:rsid w:val="00866908"/>
    <w:rsid w:val="00867DFA"/>
    <w:rsid w:val="008707F3"/>
    <w:rsid w:val="00876199"/>
    <w:rsid w:val="0088038B"/>
    <w:rsid w:val="00881E3F"/>
    <w:rsid w:val="00881F55"/>
    <w:rsid w:val="00883966"/>
    <w:rsid w:val="0088453A"/>
    <w:rsid w:val="00894251"/>
    <w:rsid w:val="00894EFD"/>
    <w:rsid w:val="00896396"/>
    <w:rsid w:val="0089791D"/>
    <w:rsid w:val="008A11AF"/>
    <w:rsid w:val="008A2123"/>
    <w:rsid w:val="008A2D20"/>
    <w:rsid w:val="008A3784"/>
    <w:rsid w:val="008A6DF9"/>
    <w:rsid w:val="008B1931"/>
    <w:rsid w:val="008B1F59"/>
    <w:rsid w:val="008B2AAE"/>
    <w:rsid w:val="008B5801"/>
    <w:rsid w:val="008B6EF8"/>
    <w:rsid w:val="008C011E"/>
    <w:rsid w:val="008C22AB"/>
    <w:rsid w:val="008C2C40"/>
    <w:rsid w:val="008C4E0F"/>
    <w:rsid w:val="008D153E"/>
    <w:rsid w:val="008D2434"/>
    <w:rsid w:val="008D5307"/>
    <w:rsid w:val="008D5B90"/>
    <w:rsid w:val="008E64B7"/>
    <w:rsid w:val="008E76F9"/>
    <w:rsid w:val="008F0412"/>
    <w:rsid w:val="008F3B3A"/>
    <w:rsid w:val="008F63E3"/>
    <w:rsid w:val="00900381"/>
    <w:rsid w:val="0090660E"/>
    <w:rsid w:val="00911B4E"/>
    <w:rsid w:val="00915685"/>
    <w:rsid w:val="00917EA1"/>
    <w:rsid w:val="009207F0"/>
    <w:rsid w:val="009215EC"/>
    <w:rsid w:val="009220AC"/>
    <w:rsid w:val="0092514F"/>
    <w:rsid w:val="00925ACD"/>
    <w:rsid w:val="0092659E"/>
    <w:rsid w:val="0092713F"/>
    <w:rsid w:val="00930AA9"/>
    <w:rsid w:val="0093390F"/>
    <w:rsid w:val="00934BF7"/>
    <w:rsid w:val="00937AE4"/>
    <w:rsid w:val="009402C7"/>
    <w:rsid w:val="00942EF9"/>
    <w:rsid w:val="00944476"/>
    <w:rsid w:val="00945ED8"/>
    <w:rsid w:val="00946F39"/>
    <w:rsid w:val="00951D50"/>
    <w:rsid w:val="009534F9"/>
    <w:rsid w:val="00953963"/>
    <w:rsid w:val="00953E4F"/>
    <w:rsid w:val="00956A48"/>
    <w:rsid w:val="00960522"/>
    <w:rsid w:val="00966DA0"/>
    <w:rsid w:val="00967444"/>
    <w:rsid w:val="00973B1B"/>
    <w:rsid w:val="00977DA0"/>
    <w:rsid w:val="00980674"/>
    <w:rsid w:val="009816B8"/>
    <w:rsid w:val="00983A04"/>
    <w:rsid w:val="00987336"/>
    <w:rsid w:val="0098778C"/>
    <w:rsid w:val="009920DB"/>
    <w:rsid w:val="00993651"/>
    <w:rsid w:val="00996F37"/>
    <w:rsid w:val="00997D9A"/>
    <w:rsid w:val="009A0239"/>
    <w:rsid w:val="009A150D"/>
    <w:rsid w:val="009A2694"/>
    <w:rsid w:val="009A479E"/>
    <w:rsid w:val="009B0EF1"/>
    <w:rsid w:val="009B1CEA"/>
    <w:rsid w:val="009B2D79"/>
    <w:rsid w:val="009B3A9E"/>
    <w:rsid w:val="009B5B21"/>
    <w:rsid w:val="009B76C0"/>
    <w:rsid w:val="009C0933"/>
    <w:rsid w:val="009C151A"/>
    <w:rsid w:val="009C4191"/>
    <w:rsid w:val="009C5C6A"/>
    <w:rsid w:val="009D0FFE"/>
    <w:rsid w:val="009D140C"/>
    <w:rsid w:val="009D1B60"/>
    <w:rsid w:val="009D6CDE"/>
    <w:rsid w:val="009E02A6"/>
    <w:rsid w:val="009E38B6"/>
    <w:rsid w:val="009E5A7D"/>
    <w:rsid w:val="009E7689"/>
    <w:rsid w:val="009F1143"/>
    <w:rsid w:val="009F2028"/>
    <w:rsid w:val="009F232E"/>
    <w:rsid w:val="009F2690"/>
    <w:rsid w:val="009F4B9D"/>
    <w:rsid w:val="009F4D4D"/>
    <w:rsid w:val="009F6B9A"/>
    <w:rsid w:val="00A02434"/>
    <w:rsid w:val="00A0307E"/>
    <w:rsid w:val="00A04A01"/>
    <w:rsid w:val="00A04AEE"/>
    <w:rsid w:val="00A1074F"/>
    <w:rsid w:val="00A10AC2"/>
    <w:rsid w:val="00A1363F"/>
    <w:rsid w:val="00A152E2"/>
    <w:rsid w:val="00A15609"/>
    <w:rsid w:val="00A15810"/>
    <w:rsid w:val="00A160A6"/>
    <w:rsid w:val="00A16AAE"/>
    <w:rsid w:val="00A2070A"/>
    <w:rsid w:val="00A23FD0"/>
    <w:rsid w:val="00A2567F"/>
    <w:rsid w:val="00A260DA"/>
    <w:rsid w:val="00A31295"/>
    <w:rsid w:val="00A31527"/>
    <w:rsid w:val="00A36308"/>
    <w:rsid w:val="00A4013A"/>
    <w:rsid w:val="00A410D5"/>
    <w:rsid w:val="00A42D76"/>
    <w:rsid w:val="00A431BC"/>
    <w:rsid w:val="00A43A45"/>
    <w:rsid w:val="00A444B3"/>
    <w:rsid w:val="00A506FC"/>
    <w:rsid w:val="00A51DFE"/>
    <w:rsid w:val="00A52022"/>
    <w:rsid w:val="00A535DE"/>
    <w:rsid w:val="00A53D6F"/>
    <w:rsid w:val="00A562E5"/>
    <w:rsid w:val="00A578F9"/>
    <w:rsid w:val="00A602AB"/>
    <w:rsid w:val="00A618E6"/>
    <w:rsid w:val="00A63ADA"/>
    <w:rsid w:val="00A648DC"/>
    <w:rsid w:val="00A64FBF"/>
    <w:rsid w:val="00A65FA6"/>
    <w:rsid w:val="00A66251"/>
    <w:rsid w:val="00A665B4"/>
    <w:rsid w:val="00A71081"/>
    <w:rsid w:val="00A71194"/>
    <w:rsid w:val="00A8032A"/>
    <w:rsid w:val="00A8120E"/>
    <w:rsid w:val="00A81A74"/>
    <w:rsid w:val="00A823EC"/>
    <w:rsid w:val="00A82E56"/>
    <w:rsid w:val="00A83CC3"/>
    <w:rsid w:val="00A84EFC"/>
    <w:rsid w:val="00A85118"/>
    <w:rsid w:val="00A923FB"/>
    <w:rsid w:val="00A95FD0"/>
    <w:rsid w:val="00A97F52"/>
    <w:rsid w:val="00AA14A0"/>
    <w:rsid w:val="00AA47E3"/>
    <w:rsid w:val="00AA4893"/>
    <w:rsid w:val="00AA4E6A"/>
    <w:rsid w:val="00AA6CA9"/>
    <w:rsid w:val="00AB1DF4"/>
    <w:rsid w:val="00AB1E24"/>
    <w:rsid w:val="00AB4242"/>
    <w:rsid w:val="00AB6232"/>
    <w:rsid w:val="00AB65D9"/>
    <w:rsid w:val="00AB7F43"/>
    <w:rsid w:val="00AC138A"/>
    <w:rsid w:val="00AC1F2F"/>
    <w:rsid w:val="00AC3FD8"/>
    <w:rsid w:val="00AC424D"/>
    <w:rsid w:val="00AC54CF"/>
    <w:rsid w:val="00AC7A83"/>
    <w:rsid w:val="00AD38B4"/>
    <w:rsid w:val="00AD61D2"/>
    <w:rsid w:val="00AD6C0F"/>
    <w:rsid w:val="00AE0436"/>
    <w:rsid w:val="00AE0DD0"/>
    <w:rsid w:val="00AE434B"/>
    <w:rsid w:val="00AE4494"/>
    <w:rsid w:val="00AE5755"/>
    <w:rsid w:val="00AE7D6A"/>
    <w:rsid w:val="00AF31B7"/>
    <w:rsid w:val="00AF338B"/>
    <w:rsid w:val="00AF64F1"/>
    <w:rsid w:val="00AF7DB6"/>
    <w:rsid w:val="00AF7FA8"/>
    <w:rsid w:val="00B029B5"/>
    <w:rsid w:val="00B02ED3"/>
    <w:rsid w:val="00B03092"/>
    <w:rsid w:val="00B04459"/>
    <w:rsid w:val="00B04A18"/>
    <w:rsid w:val="00B118D5"/>
    <w:rsid w:val="00B1464D"/>
    <w:rsid w:val="00B201C0"/>
    <w:rsid w:val="00B20AF5"/>
    <w:rsid w:val="00B212A9"/>
    <w:rsid w:val="00B225C3"/>
    <w:rsid w:val="00B2389D"/>
    <w:rsid w:val="00B240D6"/>
    <w:rsid w:val="00B31588"/>
    <w:rsid w:val="00B31EC6"/>
    <w:rsid w:val="00B33115"/>
    <w:rsid w:val="00B349FA"/>
    <w:rsid w:val="00B34C50"/>
    <w:rsid w:val="00B35D23"/>
    <w:rsid w:val="00B42E46"/>
    <w:rsid w:val="00B43378"/>
    <w:rsid w:val="00B434A8"/>
    <w:rsid w:val="00B520F5"/>
    <w:rsid w:val="00B53EED"/>
    <w:rsid w:val="00B557B3"/>
    <w:rsid w:val="00B63CB8"/>
    <w:rsid w:val="00B7086F"/>
    <w:rsid w:val="00B75525"/>
    <w:rsid w:val="00B7640D"/>
    <w:rsid w:val="00B77121"/>
    <w:rsid w:val="00B775D7"/>
    <w:rsid w:val="00B7772D"/>
    <w:rsid w:val="00B846BD"/>
    <w:rsid w:val="00B84BD7"/>
    <w:rsid w:val="00B84BFB"/>
    <w:rsid w:val="00B84CF1"/>
    <w:rsid w:val="00B868ED"/>
    <w:rsid w:val="00B90B74"/>
    <w:rsid w:val="00B914EC"/>
    <w:rsid w:val="00B92B7D"/>
    <w:rsid w:val="00B92FCB"/>
    <w:rsid w:val="00BA0C60"/>
    <w:rsid w:val="00BA14C4"/>
    <w:rsid w:val="00BA32B0"/>
    <w:rsid w:val="00BB02F1"/>
    <w:rsid w:val="00BB09B4"/>
    <w:rsid w:val="00BB19CE"/>
    <w:rsid w:val="00BB1F5A"/>
    <w:rsid w:val="00BB36BB"/>
    <w:rsid w:val="00BB3F7A"/>
    <w:rsid w:val="00BB591C"/>
    <w:rsid w:val="00BC1ACB"/>
    <w:rsid w:val="00BC4E95"/>
    <w:rsid w:val="00BC7BD7"/>
    <w:rsid w:val="00BD1481"/>
    <w:rsid w:val="00BD410A"/>
    <w:rsid w:val="00BD4719"/>
    <w:rsid w:val="00BD5D74"/>
    <w:rsid w:val="00BD695A"/>
    <w:rsid w:val="00BD6A90"/>
    <w:rsid w:val="00BD747F"/>
    <w:rsid w:val="00BE03F0"/>
    <w:rsid w:val="00BE0879"/>
    <w:rsid w:val="00BE2352"/>
    <w:rsid w:val="00BE7F9D"/>
    <w:rsid w:val="00BF0A7B"/>
    <w:rsid w:val="00BF21F0"/>
    <w:rsid w:val="00BF3F01"/>
    <w:rsid w:val="00BF595F"/>
    <w:rsid w:val="00C0290F"/>
    <w:rsid w:val="00C029C4"/>
    <w:rsid w:val="00C06299"/>
    <w:rsid w:val="00C063A1"/>
    <w:rsid w:val="00C07556"/>
    <w:rsid w:val="00C10B82"/>
    <w:rsid w:val="00C10F24"/>
    <w:rsid w:val="00C12FCB"/>
    <w:rsid w:val="00C13516"/>
    <w:rsid w:val="00C146EE"/>
    <w:rsid w:val="00C14EB2"/>
    <w:rsid w:val="00C166E0"/>
    <w:rsid w:val="00C171D2"/>
    <w:rsid w:val="00C2002E"/>
    <w:rsid w:val="00C2008D"/>
    <w:rsid w:val="00C20686"/>
    <w:rsid w:val="00C222D7"/>
    <w:rsid w:val="00C2355C"/>
    <w:rsid w:val="00C2379B"/>
    <w:rsid w:val="00C23E29"/>
    <w:rsid w:val="00C264C8"/>
    <w:rsid w:val="00C3069A"/>
    <w:rsid w:val="00C30BD5"/>
    <w:rsid w:val="00C326CF"/>
    <w:rsid w:val="00C34B26"/>
    <w:rsid w:val="00C3703A"/>
    <w:rsid w:val="00C414E0"/>
    <w:rsid w:val="00C435DC"/>
    <w:rsid w:val="00C466C0"/>
    <w:rsid w:val="00C4698A"/>
    <w:rsid w:val="00C46C19"/>
    <w:rsid w:val="00C479BC"/>
    <w:rsid w:val="00C5032E"/>
    <w:rsid w:val="00C52100"/>
    <w:rsid w:val="00C55007"/>
    <w:rsid w:val="00C57A79"/>
    <w:rsid w:val="00C60700"/>
    <w:rsid w:val="00C60BD4"/>
    <w:rsid w:val="00C628AF"/>
    <w:rsid w:val="00C67BD1"/>
    <w:rsid w:val="00C75DF7"/>
    <w:rsid w:val="00C75FAC"/>
    <w:rsid w:val="00C9106A"/>
    <w:rsid w:val="00C914E1"/>
    <w:rsid w:val="00C940ED"/>
    <w:rsid w:val="00C96673"/>
    <w:rsid w:val="00CA041C"/>
    <w:rsid w:val="00CA176A"/>
    <w:rsid w:val="00CA277B"/>
    <w:rsid w:val="00CA3F2A"/>
    <w:rsid w:val="00CA5C15"/>
    <w:rsid w:val="00CA6257"/>
    <w:rsid w:val="00CB0214"/>
    <w:rsid w:val="00CB2DEA"/>
    <w:rsid w:val="00CC0226"/>
    <w:rsid w:val="00CC2CF5"/>
    <w:rsid w:val="00CD094D"/>
    <w:rsid w:val="00CD7809"/>
    <w:rsid w:val="00CD7935"/>
    <w:rsid w:val="00CE046E"/>
    <w:rsid w:val="00CE09D6"/>
    <w:rsid w:val="00CE5837"/>
    <w:rsid w:val="00CE6076"/>
    <w:rsid w:val="00CE7AD1"/>
    <w:rsid w:val="00CF1273"/>
    <w:rsid w:val="00CF3772"/>
    <w:rsid w:val="00D00DA8"/>
    <w:rsid w:val="00D01BE3"/>
    <w:rsid w:val="00D04635"/>
    <w:rsid w:val="00D07EB8"/>
    <w:rsid w:val="00D1167C"/>
    <w:rsid w:val="00D14E2B"/>
    <w:rsid w:val="00D159E5"/>
    <w:rsid w:val="00D15FA0"/>
    <w:rsid w:val="00D1632C"/>
    <w:rsid w:val="00D17146"/>
    <w:rsid w:val="00D17407"/>
    <w:rsid w:val="00D21520"/>
    <w:rsid w:val="00D228D7"/>
    <w:rsid w:val="00D2476C"/>
    <w:rsid w:val="00D2537C"/>
    <w:rsid w:val="00D25E0C"/>
    <w:rsid w:val="00D26E4F"/>
    <w:rsid w:val="00D30DD9"/>
    <w:rsid w:val="00D352FB"/>
    <w:rsid w:val="00D3534C"/>
    <w:rsid w:val="00D42A56"/>
    <w:rsid w:val="00D42A98"/>
    <w:rsid w:val="00D45B8A"/>
    <w:rsid w:val="00D477F2"/>
    <w:rsid w:val="00D52645"/>
    <w:rsid w:val="00D539CD"/>
    <w:rsid w:val="00D5680D"/>
    <w:rsid w:val="00D618C3"/>
    <w:rsid w:val="00D62381"/>
    <w:rsid w:val="00D63E6E"/>
    <w:rsid w:val="00D65C90"/>
    <w:rsid w:val="00D6759A"/>
    <w:rsid w:val="00D72F2E"/>
    <w:rsid w:val="00D73B6F"/>
    <w:rsid w:val="00D74120"/>
    <w:rsid w:val="00D7491E"/>
    <w:rsid w:val="00D77B95"/>
    <w:rsid w:val="00D817E7"/>
    <w:rsid w:val="00D8234A"/>
    <w:rsid w:val="00D82F29"/>
    <w:rsid w:val="00D82FB2"/>
    <w:rsid w:val="00D84195"/>
    <w:rsid w:val="00D8604A"/>
    <w:rsid w:val="00D90FDD"/>
    <w:rsid w:val="00D9234E"/>
    <w:rsid w:val="00D93FBE"/>
    <w:rsid w:val="00D94348"/>
    <w:rsid w:val="00D9799D"/>
    <w:rsid w:val="00DA0E56"/>
    <w:rsid w:val="00DA1ED5"/>
    <w:rsid w:val="00DA4716"/>
    <w:rsid w:val="00DA4D2F"/>
    <w:rsid w:val="00DA5AB9"/>
    <w:rsid w:val="00DA5BA2"/>
    <w:rsid w:val="00DA6BD4"/>
    <w:rsid w:val="00DA7033"/>
    <w:rsid w:val="00DA777D"/>
    <w:rsid w:val="00DA7A25"/>
    <w:rsid w:val="00DA7A98"/>
    <w:rsid w:val="00DC196D"/>
    <w:rsid w:val="00DC234C"/>
    <w:rsid w:val="00DC3D2A"/>
    <w:rsid w:val="00DC5F15"/>
    <w:rsid w:val="00DC66DC"/>
    <w:rsid w:val="00DC745A"/>
    <w:rsid w:val="00DD5757"/>
    <w:rsid w:val="00DD68E0"/>
    <w:rsid w:val="00DD6F83"/>
    <w:rsid w:val="00DD7E60"/>
    <w:rsid w:val="00DE08A4"/>
    <w:rsid w:val="00DE35D5"/>
    <w:rsid w:val="00DE4E15"/>
    <w:rsid w:val="00DE61D1"/>
    <w:rsid w:val="00DF3F95"/>
    <w:rsid w:val="00DF5140"/>
    <w:rsid w:val="00DF6AD3"/>
    <w:rsid w:val="00DF76B1"/>
    <w:rsid w:val="00E003D9"/>
    <w:rsid w:val="00E0102B"/>
    <w:rsid w:val="00E012A0"/>
    <w:rsid w:val="00E01AC7"/>
    <w:rsid w:val="00E041D8"/>
    <w:rsid w:val="00E0520D"/>
    <w:rsid w:val="00E103FB"/>
    <w:rsid w:val="00E11AF4"/>
    <w:rsid w:val="00E13668"/>
    <w:rsid w:val="00E154F9"/>
    <w:rsid w:val="00E15A71"/>
    <w:rsid w:val="00E22CB5"/>
    <w:rsid w:val="00E24B1A"/>
    <w:rsid w:val="00E24D61"/>
    <w:rsid w:val="00E32E53"/>
    <w:rsid w:val="00E335D7"/>
    <w:rsid w:val="00E33CFE"/>
    <w:rsid w:val="00E35D21"/>
    <w:rsid w:val="00E368A4"/>
    <w:rsid w:val="00E36FAB"/>
    <w:rsid w:val="00E414E5"/>
    <w:rsid w:val="00E41E50"/>
    <w:rsid w:val="00E43821"/>
    <w:rsid w:val="00E43B6B"/>
    <w:rsid w:val="00E43C72"/>
    <w:rsid w:val="00E45317"/>
    <w:rsid w:val="00E46D84"/>
    <w:rsid w:val="00E6578A"/>
    <w:rsid w:val="00E66152"/>
    <w:rsid w:val="00E67401"/>
    <w:rsid w:val="00E7053B"/>
    <w:rsid w:val="00E7103D"/>
    <w:rsid w:val="00E7150D"/>
    <w:rsid w:val="00E72738"/>
    <w:rsid w:val="00E73629"/>
    <w:rsid w:val="00E76AD9"/>
    <w:rsid w:val="00E800EE"/>
    <w:rsid w:val="00E80F35"/>
    <w:rsid w:val="00E81375"/>
    <w:rsid w:val="00E83160"/>
    <w:rsid w:val="00E83E38"/>
    <w:rsid w:val="00E84C53"/>
    <w:rsid w:val="00E85F07"/>
    <w:rsid w:val="00E933A8"/>
    <w:rsid w:val="00E94BE8"/>
    <w:rsid w:val="00E963F2"/>
    <w:rsid w:val="00E977C8"/>
    <w:rsid w:val="00EA17B6"/>
    <w:rsid w:val="00EA59E1"/>
    <w:rsid w:val="00EA65B8"/>
    <w:rsid w:val="00EA7B4B"/>
    <w:rsid w:val="00EA7F7C"/>
    <w:rsid w:val="00EB0658"/>
    <w:rsid w:val="00EB2E0E"/>
    <w:rsid w:val="00EB3BD7"/>
    <w:rsid w:val="00EB6A9B"/>
    <w:rsid w:val="00EC1B86"/>
    <w:rsid w:val="00EC286C"/>
    <w:rsid w:val="00EC3421"/>
    <w:rsid w:val="00EC45F0"/>
    <w:rsid w:val="00EC7E63"/>
    <w:rsid w:val="00ED0C2B"/>
    <w:rsid w:val="00ED2CB6"/>
    <w:rsid w:val="00ED7DD6"/>
    <w:rsid w:val="00EE05B2"/>
    <w:rsid w:val="00EE1055"/>
    <w:rsid w:val="00EE5DBF"/>
    <w:rsid w:val="00EE61E1"/>
    <w:rsid w:val="00EE737E"/>
    <w:rsid w:val="00EF05D7"/>
    <w:rsid w:val="00EF1B51"/>
    <w:rsid w:val="00EF301E"/>
    <w:rsid w:val="00EF3918"/>
    <w:rsid w:val="00EF51A3"/>
    <w:rsid w:val="00EF64E6"/>
    <w:rsid w:val="00EF72E0"/>
    <w:rsid w:val="00F026F1"/>
    <w:rsid w:val="00F033C7"/>
    <w:rsid w:val="00F173FE"/>
    <w:rsid w:val="00F17FAA"/>
    <w:rsid w:val="00F22C48"/>
    <w:rsid w:val="00F312DB"/>
    <w:rsid w:val="00F32F7E"/>
    <w:rsid w:val="00F3572C"/>
    <w:rsid w:val="00F36A25"/>
    <w:rsid w:val="00F37742"/>
    <w:rsid w:val="00F4135F"/>
    <w:rsid w:val="00F426A0"/>
    <w:rsid w:val="00F42810"/>
    <w:rsid w:val="00F44960"/>
    <w:rsid w:val="00F45E3A"/>
    <w:rsid w:val="00F4730E"/>
    <w:rsid w:val="00F5198B"/>
    <w:rsid w:val="00F52077"/>
    <w:rsid w:val="00F52964"/>
    <w:rsid w:val="00F53612"/>
    <w:rsid w:val="00F54EF0"/>
    <w:rsid w:val="00F608CE"/>
    <w:rsid w:val="00F65002"/>
    <w:rsid w:val="00F653C7"/>
    <w:rsid w:val="00F66ED5"/>
    <w:rsid w:val="00F7155B"/>
    <w:rsid w:val="00F75E7A"/>
    <w:rsid w:val="00F77277"/>
    <w:rsid w:val="00F81453"/>
    <w:rsid w:val="00F85E4C"/>
    <w:rsid w:val="00F86BD9"/>
    <w:rsid w:val="00F9065E"/>
    <w:rsid w:val="00F930CB"/>
    <w:rsid w:val="00F943EF"/>
    <w:rsid w:val="00F946F6"/>
    <w:rsid w:val="00FA0375"/>
    <w:rsid w:val="00FA0F8E"/>
    <w:rsid w:val="00FA4A55"/>
    <w:rsid w:val="00FB2A4F"/>
    <w:rsid w:val="00FB4B8B"/>
    <w:rsid w:val="00FB5287"/>
    <w:rsid w:val="00FB7D38"/>
    <w:rsid w:val="00FC14D6"/>
    <w:rsid w:val="00FC54B4"/>
    <w:rsid w:val="00FC6AC8"/>
    <w:rsid w:val="00FC759B"/>
    <w:rsid w:val="00FD018A"/>
    <w:rsid w:val="00FD3368"/>
    <w:rsid w:val="00FD540C"/>
    <w:rsid w:val="00FD6278"/>
    <w:rsid w:val="00FE11BC"/>
    <w:rsid w:val="00FE34DC"/>
    <w:rsid w:val="00FE444C"/>
    <w:rsid w:val="00FE4469"/>
    <w:rsid w:val="00FE601A"/>
    <w:rsid w:val="00FE7D97"/>
    <w:rsid w:val="00FF0E10"/>
    <w:rsid w:val="00FF1E2D"/>
    <w:rsid w:val="00FF34D7"/>
    <w:rsid w:val="00FF4901"/>
    <w:rsid w:val="00FF51ED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98948"/>
  <w15:docId w15:val="{AFAC4FB2-9F40-4008-91DA-48BF92E2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17"/>
  </w:style>
  <w:style w:type="paragraph" w:styleId="Heading1">
    <w:name w:val="heading 1"/>
    <w:basedOn w:val="Normal"/>
    <w:next w:val="Normal"/>
    <w:link w:val="Heading1Char"/>
    <w:uiPriority w:val="9"/>
    <w:qFormat/>
    <w:rsid w:val="00E76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AD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76A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D5F38"/>
    <w:pPr>
      <w:spacing w:line="360" w:lineRule="auto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D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23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35D2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4C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C53"/>
  </w:style>
  <w:style w:type="paragraph" w:styleId="Footer">
    <w:name w:val="footer"/>
    <w:basedOn w:val="Normal"/>
    <w:link w:val="FooterChar"/>
    <w:uiPriority w:val="99"/>
    <w:unhideWhenUsed/>
    <w:rsid w:val="00E84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C53"/>
  </w:style>
  <w:style w:type="table" w:styleId="TableGrid">
    <w:name w:val="Table Grid"/>
    <w:basedOn w:val="TableNormal"/>
    <w:uiPriority w:val="59"/>
    <w:rsid w:val="00083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B3F7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B3F7A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618E6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755FB"/>
  </w:style>
  <w:style w:type="paragraph" w:customStyle="1" w:styleId="Body">
    <w:name w:val="Body"/>
    <w:rsid w:val="00E83160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TableGrid1">
    <w:name w:val="Table Grid1"/>
    <w:rsid w:val="00E83160"/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apple-converted-space">
    <w:name w:val="apple-converted-space"/>
    <w:basedOn w:val="DefaultParagraphFont"/>
    <w:rsid w:val="00262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131.240.28:8080/Web-CAT/WebObjects/Web-CAT.woa/wa/assignments/eclip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5670</Words>
  <Characters>32319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UCSB</Company>
  <LinksUpToDate>false</LinksUpToDate>
  <CharactersWithSpaces>37914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</dc:creator>
  <cp:keywords/>
  <dc:description/>
  <cp:lastModifiedBy>Pranavkumar P Pathak</cp:lastModifiedBy>
  <cp:revision>2</cp:revision>
  <cp:lastPrinted>2015-04-30T16:10:00Z</cp:lastPrinted>
  <dcterms:created xsi:type="dcterms:W3CDTF">2016-04-26T05:30:00Z</dcterms:created>
  <dcterms:modified xsi:type="dcterms:W3CDTF">2016-04-26T05:30:00Z</dcterms:modified>
</cp:coreProperties>
</file>