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501" w:rsidRDefault="00900C00">
      <w:pPr>
        <w:spacing w:before="4" w:line="140" w:lineRule="exact"/>
        <w:rPr>
          <w:sz w:val="14"/>
          <w:szCs w:val="1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304165</wp:posOffset>
                </wp:positionH>
                <wp:positionV relativeFrom="page">
                  <wp:posOffset>300990</wp:posOffset>
                </wp:positionV>
                <wp:extent cx="6953250" cy="10091420"/>
                <wp:effectExtent l="8890" t="5715" r="10160" b="8890"/>
                <wp:wrapNone/>
                <wp:docPr id="6" name="Group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53250" cy="10091420"/>
                          <a:chOff x="479" y="474"/>
                          <a:chExt cx="10950" cy="15892"/>
                        </a:xfrm>
                      </wpg:grpSpPr>
                      <wpg:grpSp>
                        <wpg:cNvPr id="7" name="Group 231"/>
                        <wpg:cNvGrpSpPr>
                          <a:grpSpLocks/>
                        </wpg:cNvGrpSpPr>
                        <wpg:grpSpPr bwMode="auto">
                          <a:xfrm>
                            <a:off x="490" y="485"/>
                            <a:ext cx="10929" cy="0"/>
                            <a:chOff x="490" y="485"/>
                            <a:chExt cx="10929" cy="0"/>
                          </a:xfrm>
                        </wpg:grpSpPr>
                        <wps:wsp>
                          <wps:cNvPr id="8" name="Freeform 238"/>
                          <wps:cNvSpPr>
                            <a:spLocks/>
                          </wps:cNvSpPr>
                          <wps:spPr bwMode="auto">
                            <a:xfrm>
                              <a:off x="490" y="485"/>
                              <a:ext cx="10929" cy="0"/>
                            </a:xfrm>
                            <a:custGeom>
                              <a:avLst/>
                              <a:gdLst>
                                <a:gd name="T0" fmla="+- 0 490 490"/>
                                <a:gd name="T1" fmla="*/ T0 w 10929"/>
                                <a:gd name="T2" fmla="+- 0 11419 490"/>
                                <a:gd name="T3" fmla="*/ T2 w 109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29">
                                  <a:moveTo>
                                    <a:pt x="0" y="0"/>
                                  </a:moveTo>
                                  <a:lnTo>
                                    <a:pt x="1092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9" name="Group 232"/>
                          <wpg:cNvGrpSpPr>
                            <a:grpSpLocks/>
                          </wpg:cNvGrpSpPr>
                          <wpg:grpSpPr bwMode="auto">
                            <a:xfrm>
                              <a:off x="485" y="480"/>
                              <a:ext cx="0" cy="15881"/>
                              <a:chOff x="485" y="480"/>
                              <a:chExt cx="0" cy="15881"/>
                            </a:xfrm>
                          </wpg:grpSpPr>
                          <wps:wsp>
                            <wps:cNvPr id="10" name="Freeform 237"/>
                            <wps:cNvSpPr>
                              <a:spLocks/>
                            </wps:cNvSpPr>
                            <wps:spPr bwMode="auto">
                              <a:xfrm>
                                <a:off x="485" y="480"/>
                                <a:ext cx="0" cy="15881"/>
                              </a:xfrm>
                              <a:custGeom>
                                <a:avLst/>
                                <a:gdLst>
                                  <a:gd name="T0" fmla="+- 0 480 480"/>
                                  <a:gd name="T1" fmla="*/ 480 h 15881"/>
                                  <a:gd name="T2" fmla="+- 0 16361 480"/>
                                  <a:gd name="T3" fmla="*/ 16361 h 15881"/>
                                </a:gdLst>
                                <a:ahLst/>
                                <a:cxnLst>
                                  <a:cxn ang="0">
                                    <a:pos x="0" y="T1"/>
                                  </a:cxn>
                                  <a:cxn ang="0">
                                    <a:pos x="0" y="T3"/>
                                  </a:cxn>
                                </a:cxnLst>
                                <a:rect l="0" t="0" r="r" b="b"/>
                                <a:pathLst>
                                  <a:path h="15881">
                                    <a:moveTo>
                                      <a:pt x="0" y="0"/>
                                    </a:moveTo>
                                    <a:lnTo>
                                      <a:pt x="0" y="15881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1" name="Group 23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1424" y="480"/>
                                <a:ext cx="0" cy="15881"/>
                                <a:chOff x="11424" y="480"/>
                                <a:chExt cx="0" cy="15881"/>
                              </a:xfrm>
                            </wpg:grpSpPr>
                            <wps:wsp>
                              <wps:cNvPr id="12" name="Freeform 2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424" y="480"/>
                                  <a:ext cx="0" cy="15881"/>
                                </a:xfrm>
                                <a:custGeom>
                                  <a:avLst/>
                                  <a:gdLst>
                                    <a:gd name="T0" fmla="+- 0 480 480"/>
                                    <a:gd name="T1" fmla="*/ 480 h 15881"/>
                                    <a:gd name="T2" fmla="+- 0 16361 480"/>
                                    <a:gd name="T3" fmla="*/ 16361 h 15881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15881">
                                      <a:moveTo>
                                        <a:pt x="0" y="0"/>
                                      </a:moveTo>
                                      <a:lnTo>
                                        <a:pt x="0" y="15881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3" name="Group 23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90" y="16356"/>
                                  <a:ext cx="10929" cy="0"/>
                                  <a:chOff x="490" y="16356"/>
                                  <a:chExt cx="10929" cy="0"/>
                                </a:xfrm>
                              </wpg:grpSpPr>
                              <wps:wsp>
                                <wps:cNvPr id="14" name="Freeform 23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90" y="16356"/>
                                    <a:ext cx="10929" cy="0"/>
                                  </a:xfrm>
                                  <a:custGeom>
                                    <a:avLst/>
                                    <a:gdLst>
                                      <a:gd name="T0" fmla="+- 0 490 490"/>
                                      <a:gd name="T1" fmla="*/ T0 w 10929"/>
                                      <a:gd name="T2" fmla="+- 0 11419 490"/>
                                      <a:gd name="T3" fmla="*/ T2 w 10929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10929">
                                        <a:moveTo>
                                          <a:pt x="0" y="0"/>
                                        </a:moveTo>
                                        <a:lnTo>
                                          <a:pt x="1092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AF2E49" id="Group 230" o:spid="_x0000_s1026" style="position:absolute;margin-left:23.95pt;margin-top:23.7pt;width:547.5pt;height:794.6pt;z-index:-251660800;mso-position-horizontal-relative:page;mso-position-vertical-relative:page" coordorigin="479,474" coordsize="10950,15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">
                <v:group id="Group 231" o:spid="_x0000_s1027" style="position:absolute;left:490;top:485;width:10929;height:0" coordorigin="490,485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238" o:spid="_x0000_s1028" style="position:absolute;left:490;top:485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1wLcAA&#10;AADaAAAADwAAAGRycy9kb3ducmV2LnhtbERPy4rCMBTdD/gP4QruxlQXOlajqCgoojA+cHtprm21&#10;uSlNtPXvzWJglofznswaU4gXVS63rKDXjUAQJ1bnnCo4n9bfPyCcR9ZYWCYFb3Iwm7a+JhhrW/Mv&#10;vY4+FSGEXYwKMu/LWEqXZGTQdW1JHLibrQz6AKtU6grrEG4K2Y+igTSYc2jIsKRlRsnj+DQKDqNr&#10;Pbzky+t9Vz8XZr1dDQ77h1KddjMfg/DU+H/xn3ujFYSt4Uq4AXL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T1wLcAAAADaAAAADwAAAAAAAAAAAAAAAACYAgAAZHJzL2Rvd25y&#10;ZXYueG1sUEsFBgAAAAAEAAQA9QAAAIUDAAAAAA==&#10;" path="m,l10929,e" filled="f" strokeweight=".58pt">
                    <v:path arrowok="t" o:connecttype="custom" o:connectlocs="0,0;10929,0" o:connectangles="0,0"/>
                  </v:shape>
                  <v:group id="Group 232" o:spid="_x0000_s1029" style="position:absolute;left:485;top:480;width:0;height:15881" coordorigin="485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shape id="Freeform 237" o:spid="_x0000_s1030" style="position:absolute;left:485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PPA8EA&#10;AADbAAAADwAAAGRycy9kb3ducmV2LnhtbESPQYvCMBCF74L/IYywl6LJLotINYouCl63evA4NGNb&#10;bCaliVr//c5hwdsM781736w2g2/Vg/rYBLbwOTOgiMvgGq4snE+H6QJUTMgO28Bk4UURNuvxaIW5&#10;C0/+pUeRKiUhHHO0UKfU5VrHsiaPcRY6YtGuofeYZO0r7Xp8Srhv9Zcxc+2xYWmosaOfmspbcfcW&#10;zCIdsixkXbO7MH4ft/tzVhhrPybDdgkq0ZDe5v/roxN8oZdfZA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LDzwPBAAAA2wAAAA8AAAAAAAAAAAAAAAAAmAIAAGRycy9kb3du&#10;cmV2LnhtbFBLBQYAAAAABAAEAPUAAACGAwAAAAA=&#10;" path="m,l,15881e" filled="f" strokeweight=".58pt">
                      <v:path arrowok="t" o:connecttype="custom" o:connectlocs="0,480;0,16361" o:connectangles="0,0"/>
                    </v:shape>
                    <v:group id="Group 233" o:spid="_x0000_s1031" style="position:absolute;left:11424;top:480;width:0;height:15881" coordorigin="11424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  <v:shape id="Freeform 236" o:spid="_x0000_s1032" style="position:absolute;left:11424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30778A&#10;AADbAAAADwAAAGRycy9kb3ducmV2LnhtbERPTYvCMBC9C/6HMMJeiiaWRaQaRWULXrfrwePQjG2x&#10;mZQmtt1/v1lY2Ns83ufsj5NtxUC9bxxrWK8UCOLSmYYrDbevfLkF4QOywdYxafgmD8fDfLbHzLiR&#10;P2koQiViCPsMNdQhdJmUvqzJol+5jjhyD9dbDBH2lTQ9jjHctjJVaiMtNhwbauzoUlP5LF5Wg9qG&#10;PElc0jXnO+P79fRxSwql9dtiOu1ABJrCv/jPfTVxfgq/v8QD5OE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XfTvvwAAANsAAAAPAAAAAAAAAAAAAAAAAJgCAABkcnMvZG93bnJl&#10;di54bWxQSwUGAAAAAAQABAD1AAAAhAMAAAAA&#10;" path="m,l,15881e" filled="f" strokeweight=".58pt">
                        <v:path arrowok="t" o:connecttype="custom" o:connectlocs="0,480;0,16361" o:connectangles="0,0"/>
                      </v:shape>
                      <v:group id="Group 234" o:spid="_x0000_s1033" style="position:absolute;left:490;top:16356;width:10929;height:0" coordorigin="490,16356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    <v:shape id="Freeform 235" o:spid="_x0000_s1034" style="position:absolute;left:490;top:16356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E3RMIA&#10;AADbAAAADwAAAGRycy9kb3ducmV2LnhtbERPTWvCQBC9C/6HZQRvulFEbXQVFYUWqaBt8TpkxySa&#10;nQ3Z1aT/visIvc3jfc582ZhCPKhyuWUFg34EgjixOudUwffXrjcF4TyyxsIyKfglB8tFuzXHWNua&#10;j/Q4+VSEEHYxKsi8L2MpXZKRQde3JXHgLrYy6AOsUqkrrEO4KeQwisbSYM6hIcOSNhklt9PdKDi8&#10;nevJT745X/f1fW12H9vx4fOmVLfTrGYgPDX+X/xyv+swfwTPX8I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QTdEwgAAANsAAAAPAAAAAAAAAAAAAAAAAJgCAABkcnMvZG93&#10;bnJldi54bWxQSwUGAAAAAAQABAD1AAAAhwMAAAAA&#10;" path="m,l10929,e" filled="f" strokeweight=".58pt">
                          <v:path arrowok="t" o:connecttype="custom" o:connectlocs="0,0;10929,0" o:connectangles="0,0"/>
                        </v:shape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>
                <wp:simplePos x="0" y="0"/>
                <wp:positionH relativeFrom="page">
                  <wp:posOffset>1125220</wp:posOffset>
                </wp:positionH>
                <wp:positionV relativeFrom="page">
                  <wp:posOffset>1405255</wp:posOffset>
                </wp:positionV>
                <wp:extent cx="5915660" cy="0"/>
                <wp:effectExtent l="10795" t="14605" r="17145" b="13970"/>
                <wp:wrapNone/>
                <wp:docPr id="4" name="Group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5660" cy="0"/>
                          <a:chOff x="1772" y="2213"/>
                          <a:chExt cx="9316" cy="0"/>
                        </a:xfrm>
                      </wpg:grpSpPr>
                      <wps:wsp>
                        <wps:cNvPr id="5" name="Freeform 148"/>
                        <wps:cNvSpPr>
                          <a:spLocks/>
                        </wps:cNvSpPr>
                        <wps:spPr bwMode="auto">
                          <a:xfrm>
                            <a:off x="1772" y="2213"/>
                            <a:ext cx="9316" cy="0"/>
                          </a:xfrm>
                          <a:custGeom>
                            <a:avLst/>
                            <a:gdLst>
                              <a:gd name="T0" fmla="+- 0 1772 1772"/>
                              <a:gd name="T1" fmla="*/ T0 w 9316"/>
                              <a:gd name="T2" fmla="+- 0 11087 1772"/>
                              <a:gd name="T3" fmla="*/ T2 w 931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16">
                                <a:moveTo>
                                  <a:pt x="0" y="0"/>
                                </a:moveTo>
                                <a:lnTo>
                                  <a:pt x="9315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EA7135" id="Group 147" o:spid="_x0000_s1026" style="position:absolute;margin-left:88.6pt;margin-top:110.65pt;width:465.8pt;height:0;z-index:-251663872;mso-position-horizontal-relative:page;mso-position-vertical-relative:page" coordorigin="1772,2213" coordsize="93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">
                <v:shape id="Freeform 148" o:spid="_x0000_s1027" style="position:absolute;left:1772;top:2213;width:9316;height:0;visibility:visible;mso-wrap-style:square;v-text-anchor:top" coordsize="931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iKIcMA&#10;AADaAAAADwAAAGRycy9kb3ducmV2LnhtbESPQWvCQBSE74L/YXkFb3W3YoOkrlLEQA4FqdqeH9nX&#10;JDT7NmbXJPXXdwsFj8PMfMOst6NtRE+drx1reJorEMSFMzWXGs6n7HEFwgdkg41j0vBDHrab6WSN&#10;qXEDv1N/DKWIEPYpaqhCaFMpfVGRRT93LXH0vlxnMUTZldJ0OES4beRCqURarDkuVNjSrqLi+3i1&#10;GpZve/l5KML+IxsvyXAzqFR+0Xr2ML6+gAg0hnv4v50bDc/wdyXeAL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PiKIcMAAADaAAAADwAAAAAAAAAAAAAAAACYAgAAZHJzL2Rv&#10;d25yZXYueG1sUEsFBgAAAAAEAAQA9QAAAIgDAAAAAA==&#10;" path="m,l9315,e" filled="f" strokeweight="1.54pt">
                  <v:path arrowok="t" o:connecttype="custom" o:connectlocs="0,0;9315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1584" behindDoc="1" locked="0" layoutInCell="1" allowOverlap="1">
            <wp:simplePos x="0" y="0"/>
            <wp:positionH relativeFrom="page">
              <wp:posOffset>6099175</wp:posOffset>
            </wp:positionH>
            <wp:positionV relativeFrom="page">
              <wp:posOffset>449580</wp:posOffset>
            </wp:positionV>
            <wp:extent cx="1104900" cy="676275"/>
            <wp:effectExtent l="0" t="0" r="0" b="9525"/>
            <wp:wrapNone/>
            <wp:docPr id="146" name="Picture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4501" w:rsidRDefault="00E804B5" w:rsidP="00D15F68">
      <w:pPr>
        <w:spacing w:line="320" w:lineRule="exact"/>
        <w:ind w:right="3701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                                                                 </w:t>
      </w:r>
      <w:r w:rsidR="002637FB">
        <w:rPr>
          <w:rFonts w:ascii="Calibri" w:eastAsia="Calibri" w:hAnsi="Calibri" w:cs="Calibri"/>
          <w:b/>
          <w:sz w:val="28"/>
          <w:szCs w:val="28"/>
        </w:rPr>
        <w:t>HW</w:t>
      </w:r>
      <w:r w:rsidR="00640B60">
        <w:rPr>
          <w:rFonts w:ascii="Calibri" w:eastAsia="Calibri" w:hAnsi="Calibri" w:cs="Calibri"/>
          <w:b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sz w:val="28"/>
          <w:szCs w:val="28"/>
        </w:rPr>
        <w:t>#</w:t>
      </w:r>
      <w:r w:rsidR="002637FB">
        <w:rPr>
          <w:rFonts w:ascii="Calibri" w:eastAsia="Calibri" w:hAnsi="Calibri" w:cs="Calibri"/>
          <w:b/>
          <w:sz w:val="28"/>
          <w:szCs w:val="28"/>
        </w:rPr>
        <w:t>4</w:t>
      </w:r>
    </w:p>
    <w:p w:rsidR="003F4501" w:rsidRDefault="003F4501">
      <w:pPr>
        <w:spacing w:before="12" w:line="280" w:lineRule="exact"/>
        <w:rPr>
          <w:sz w:val="28"/>
          <w:szCs w:val="28"/>
        </w:rPr>
      </w:pPr>
    </w:p>
    <w:p w:rsidR="00F01BC8" w:rsidRPr="00AA1848" w:rsidRDefault="00F01CE2" w:rsidP="00F01BC8">
      <w:pPr>
        <w:pStyle w:val="Default"/>
        <w:jc w:val="center"/>
        <w:rPr>
          <w:color w:val="943634" w:themeColor="accent2" w:themeShade="BF"/>
          <w:sz w:val="36"/>
          <w:szCs w:val="36"/>
        </w:rPr>
      </w:pPr>
      <w:r>
        <w:rPr>
          <w:rFonts w:ascii="Calibri" w:eastAsia="Calibri" w:hAnsi="Calibri" w:cs="Calibri"/>
          <w:sz w:val="22"/>
          <w:szCs w:val="22"/>
        </w:rPr>
        <w:tab/>
      </w:r>
      <w:r w:rsidR="00F01BC8">
        <w:rPr>
          <w:color w:val="943634" w:themeColor="accent2" w:themeShade="BF"/>
          <w:sz w:val="36"/>
          <w:szCs w:val="36"/>
        </w:rPr>
        <w:t xml:space="preserve">Dead line on </w:t>
      </w:r>
      <w:r w:rsidR="00F01BC8">
        <w:rPr>
          <w:color w:val="943634" w:themeColor="accent2" w:themeShade="BF"/>
          <w:sz w:val="36"/>
          <w:szCs w:val="36"/>
        </w:rPr>
        <w:t>Tuesday</w:t>
      </w:r>
      <w:r w:rsidR="00F01BC8">
        <w:rPr>
          <w:color w:val="943634" w:themeColor="accent2" w:themeShade="BF"/>
          <w:sz w:val="36"/>
          <w:szCs w:val="36"/>
        </w:rPr>
        <w:t xml:space="preserve"> </w:t>
      </w:r>
      <w:r w:rsidR="00F01BC8">
        <w:rPr>
          <w:color w:val="943634" w:themeColor="accent2" w:themeShade="BF"/>
          <w:sz w:val="36"/>
          <w:szCs w:val="36"/>
        </w:rPr>
        <w:t>10</w:t>
      </w:r>
      <w:r w:rsidR="00F01BC8">
        <w:rPr>
          <w:color w:val="943634" w:themeColor="accent2" w:themeShade="BF"/>
          <w:sz w:val="36"/>
          <w:szCs w:val="36"/>
        </w:rPr>
        <w:t>/</w:t>
      </w:r>
      <w:r w:rsidR="00F01BC8">
        <w:rPr>
          <w:color w:val="943634" w:themeColor="accent2" w:themeShade="BF"/>
          <w:sz w:val="36"/>
          <w:szCs w:val="36"/>
        </w:rPr>
        <w:t>Nov</w:t>
      </w:r>
      <w:r w:rsidR="00F01BC8" w:rsidRPr="00AA1848">
        <w:rPr>
          <w:color w:val="943634" w:themeColor="accent2" w:themeShade="BF"/>
          <w:sz w:val="36"/>
          <w:szCs w:val="36"/>
        </w:rPr>
        <w:t>/</w:t>
      </w:r>
      <w:r w:rsidR="00F01BC8">
        <w:rPr>
          <w:color w:val="943634" w:themeColor="accent2" w:themeShade="BF"/>
          <w:sz w:val="36"/>
          <w:szCs w:val="36"/>
        </w:rPr>
        <w:t>2015</w:t>
      </w:r>
      <w:bookmarkStart w:id="0" w:name="_GoBack"/>
      <w:bookmarkEnd w:id="0"/>
      <w:r w:rsidR="00F01BC8" w:rsidRPr="00AA1848">
        <w:rPr>
          <w:color w:val="943634" w:themeColor="accent2" w:themeShade="BF"/>
          <w:sz w:val="36"/>
          <w:szCs w:val="36"/>
        </w:rPr>
        <w:t>.</w:t>
      </w:r>
    </w:p>
    <w:p w:rsidR="007806BA" w:rsidRDefault="007806BA" w:rsidP="00F01CE2">
      <w:pPr>
        <w:tabs>
          <w:tab w:val="left" w:pos="1950"/>
        </w:tabs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E804B5" w:rsidP="00521A07">
      <w:pPr>
        <w:spacing w:before="16"/>
        <w:ind w:left="120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Calibri" w:eastAsia="Calibri" w:hAnsi="Calibri" w:cs="Calibri"/>
          <w:sz w:val="22"/>
          <w:szCs w:val="22"/>
        </w:rPr>
        <w:t>Question#1</w:t>
      </w:r>
      <w:r w:rsidR="005F554C">
        <w:rPr>
          <w:rFonts w:ascii="Calibri" w:eastAsia="Calibri" w:hAnsi="Calibri" w:cs="Calibri"/>
          <w:sz w:val="22"/>
          <w:szCs w:val="22"/>
        </w:rPr>
        <w:t>:</w:t>
      </w:r>
      <w:r w:rsidR="007806BA">
        <w:rPr>
          <w:rFonts w:ascii="Calibri" w:eastAsia="Calibri" w:hAnsi="Calibri" w:cs="Calibri"/>
          <w:sz w:val="22"/>
          <w:szCs w:val="22"/>
        </w:rPr>
        <w:t xml:space="preserve"> </w:t>
      </w:r>
      <w:r w:rsidR="005F554C">
        <w:rPr>
          <w:rFonts w:ascii="Calibri" w:eastAsia="Calibri" w:hAnsi="Calibri" w:cs="Calibri"/>
          <w:sz w:val="22"/>
          <w:szCs w:val="22"/>
        </w:rPr>
        <w:t xml:space="preserve"> </w:t>
      </w:r>
      <w:r w:rsidR="00733A3F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Write a 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VB </w:t>
      </w:r>
      <w:r w:rsidR="00733A3F">
        <w:rPr>
          <w:rFonts w:ascii="Arial" w:hAnsi="Arial" w:cs="Arial"/>
          <w:color w:val="000000"/>
          <w:sz w:val="21"/>
          <w:szCs w:val="21"/>
          <w:shd w:val="clear" w:color="auto" w:fill="FFFFFF"/>
        </w:rPr>
        <w:t>program that takes as input a string and displays the string with every</w:t>
      </w:r>
      <w:r w:rsidR="00521A07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even index of letters capitalized. The processing must be in a </w:t>
      </w:r>
      <w:r w:rsidR="00521A07" w:rsidRPr="00521A07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subroutine procedure</w:t>
      </w:r>
      <w:r w:rsidR="00521A07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and the result should be displayed in the </w:t>
      </w:r>
      <w:r w:rsidR="00521A07" w:rsidRPr="00F01CE2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 xml:space="preserve">event </w:t>
      </w:r>
      <w:r w:rsidR="00F01CE2" w:rsidRPr="00F01CE2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procedure</w:t>
      </w:r>
      <w:r w:rsidR="00F01CE2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 xml:space="preserve"> (button click)</w:t>
      </w:r>
      <w:r w:rsidR="00521A07"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</w:p>
    <w:p w:rsidR="00521A07" w:rsidRDefault="00521A07" w:rsidP="00521A07">
      <w:pPr>
        <w:spacing w:before="16"/>
        <w:ind w:left="120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521A07" w:rsidRDefault="00521A07" w:rsidP="00521A07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noProof/>
          <w:sz w:val="22"/>
          <w:szCs w:val="22"/>
        </w:rPr>
        <w:drawing>
          <wp:inline distT="0" distB="0" distL="0" distR="0">
            <wp:extent cx="2914650" cy="2324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21A07" w:rsidSect="00F01C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20" w:h="16840"/>
      <w:pgMar w:top="1640" w:right="740" w:bottom="280" w:left="1680" w:header="749" w:footer="601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E3E" w:rsidRDefault="00633E3E">
      <w:r>
        <w:separator/>
      </w:r>
    </w:p>
  </w:endnote>
  <w:endnote w:type="continuationSeparator" w:id="0">
    <w:p w:rsidR="00633E3E" w:rsidRDefault="00633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7283" w:rsidRDefault="00F1728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48898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17283" w:rsidRDefault="00F17283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01BC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01BC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F4501" w:rsidRDefault="003F4501">
    <w:pPr>
      <w:spacing w:line="200" w:lineRule="exac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7283" w:rsidRDefault="00F172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E3E" w:rsidRDefault="00633E3E">
      <w:r>
        <w:separator/>
      </w:r>
    </w:p>
  </w:footnote>
  <w:footnote w:type="continuationSeparator" w:id="0">
    <w:p w:rsidR="00633E3E" w:rsidRDefault="00633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7283" w:rsidRDefault="00F172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501" w:rsidRDefault="00900C00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2518410</wp:posOffset>
              </wp:positionH>
              <wp:positionV relativeFrom="page">
                <wp:posOffset>461010</wp:posOffset>
              </wp:positionV>
              <wp:extent cx="3118485" cy="678180"/>
              <wp:effectExtent l="0" t="0" r="5715" b="762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8485" cy="678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F4501" w:rsidRDefault="00640B60">
                          <w:pPr>
                            <w:spacing w:line="240" w:lineRule="exact"/>
                            <w:ind w:left="1114"/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t>Ki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  <w:sz w:val="22"/>
                              <w:szCs w:val="22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t>g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t>Sa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  <w:sz w:val="22"/>
                              <w:szCs w:val="22"/>
                            </w:rPr>
                            <w:t>u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t>d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t>Un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  <w:sz w:val="22"/>
                              <w:szCs w:val="22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  <w:sz w:val="22"/>
                              <w:szCs w:val="22"/>
                            </w:rPr>
                            <w:t>v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t>ers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position w:val="1"/>
                              <w:sz w:val="22"/>
                              <w:szCs w:val="22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t>ty</w:t>
                          </w:r>
                        </w:p>
                        <w:p w:rsidR="003F4501" w:rsidRDefault="00640B60">
                          <w:pPr>
                            <w:ind w:left="-20" w:right="-20"/>
                            <w:jc w:val="center"/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C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2"/>
                              <w:szCs w:val="22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lla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>g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2"/>
                              <w:szCs w:val="22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f A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>pp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 xml:space="preserve">lied 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22"/>
                              <w:szCs w:val="22"/>
                            </w:rPr>
                            <w:t>s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tu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>d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ies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d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c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2"/>
                              <w:szCs w:val="22"/>
                            </w:rPr>
                            <w:t>mm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>un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22"/>
                              <w:szCs w:val="22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y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22"/>
                              <w:szCs w:val="22"/>
                            </w:rPr>
                            <w:t>s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er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2"/>
                              <w:szCs w:val="22"/>
                            </w:rPr>
                            <w:t>v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  <w:sz w:val="22"/>
                              <w:szCs w:val="22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ce</w:t>
                          </w:r>
                        </w:p>
                        <w:p w:rsidR="003F4501" w:rsidRDefault="00A81FB6">
                          <w:pPr>
                            <w:ind w:left="563" w:right="563"/>
                            <w:jc w:val="center"/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2"/>
                              <w:szCs w:val="22"/>
                            </w:rPr>
                            <w:t>Applied Computing</w:t>
                          </w:r>
                        </w:p>
                        <w:p w:rsidR="003F4501" w:rsidRDefault="00640B60" w:rsidP="00D21B8C">
                          <w:pPr>
                            <w:ind w:left="1507" w:right="1504"/>
                            <w:jc w:val="center"/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V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su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 xml:space="preserve">l </w:t>
                          </w:r>
                          <w:r w:rsidR="00D21B8C"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Programming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98.3pt;margin-top:36.3pt;width:245.55pt;height:53.4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" filled="f" stroked="f">
              <v:textbox inset="0,0,0,0">
                <w:txbxContent>
                  <w:p w:rsidR="003F4501" w:rsidRDefault="00640B60">
                    <w:pPr>
                      <w:spacing w:line="240" w:lineRule="exact"/>
                      <w:ind w:left="1114"/>
                      <w:rPr>
                        <w:rFonts w:ascii="Calibri" w:eastAsia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t>Ki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  <w:sz w:val="22"/>
                        <w:szCs w:val="22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t>g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t>Sa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  <w:sz w:val="22"/>
                        <w:szCs w:val="22"/>
                      </w:rPr>
                      <w:t>u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t>d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t>Un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  <w:sz w:val="22"/>
                        <w:szCs w:val="22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  <w:sz w:val="22"/>
                        <w:szCs w:val="22"/>
                      </w:rPr>
                      <w:t>v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t>ers</w:t>
                    </w:r>
                    <w:r>
                      <w:rPr>
                        <w:rFonts w:ascii="Calibri" w:eastAsia="Calibri" w:hAnsi="Calibri" w:cs="Calibri"/>
                        <w:spacing w:val="-2"/>
                        <w:position w:val="1"/>
                        <w:sz w:val="22"/>
                        <w:szCs w:val="22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t>ty</w:t>
                    </w:r>
                  </w:p>
                  <w:p w:rsidR="003F4501" w:rsidRDefault="00640B60">
                    <w:pPr>
                      <w:ind w:left="-20" w:right="-20"/>
                      <w:jc w:val="center"/>
                      <w:rPr>
                        <w:rFonts w:ascii="Calibri" w:eastAsia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C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22"/>
                        <w:szCs w:val="22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lla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>g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22"/>
                        <w:szCs w:val="22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f A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>pp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 xml:space="preserve">lied 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22"/>
                        <w:szCs w:val="22"/>
                      </w:rPr>
                      <w:t>s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tu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>d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ies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d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c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22"/>
                        <w:szCs w:val="22"/>
                      </w:rPr>
                      <w:t>mm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>un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22"/>
                        <w:szCs w:val="22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y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22"/>
                        <w:szCs w:val="22"/>
                      </w:rPr>
                      <w:t>s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er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22"/>
                        <w:szCs w:val="22"/>
                      </w:rPr>
                      <w:t>v</w:t>
                    </w:r>
                    <w:r>
                      <w:rPr>
                        <w:rFonts w:ascii="Calibri" w:eastAsia="Calibri" w:hAnsi="Calibri" w:cs="Calibri"/>
                        <w:spacing w:val="-3"/>
                        <w:sz w:val="22"/>
                        <w:szCs w:val="22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ce</w:t>
                    </w:r>
                  </w:p>
                  <w:p w:rsidR="003F4501" w:rsidRDefault="00A81FB6">
                    <w:pPr>
                      <w:ind w:left="563" w:right="563"/>
                      <w:jc w:val="center"/>
                      <w:rPr>
                        <w:rFonts w:ascii="Calibri" w:eastAsia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spacing w:val="1"/>
                        <w:sz w:val="22"/>
                        <w:szCs w:val="22"/>
                      </w:rPr>
                      <w:t>Applied Computing</w:t>
                    </w:r>
                  </w:p>
                  <w:p w:rsidR="003F4501" w:rsidRDefault="00640B60" w:rsidP="00D21B8C">
                    <w:pPr>
                      <w:ind w:left="1507" w:right="1504"/>
                      <w:jc w:val="center"/>
                      <w:rPr>
                        <w:rFonts w:ascii="Calibri" w:eastAsia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V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su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 xml:space="preserve">l </w:t>
                    </w:r>
                    <w:r w:rsidR="00D21B8C"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Programming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7283" w:rsidRDefault="00F172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6B6174"/>
    <w:multiLevelType w:val="multilevel"/>
    <w:tmpl w:val="C5BE8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501"/>
    <w:rsid w:val="002637FB"/>
    <w:rsid w:val="003F4501"/>
    <w:rsid w:val="00521A07"/>
    <w:rsid w:val="005F554C"/>
    <w:rsid w:val="00617725"/>
    <w:rsid w:val="00633E3E"/>
    <w:rsid w:val="00640B60"/>
    <w:rsid w:val="006507B6"/>
    <w:rsid w:val="006A53D3"/>
    <w:rsid w:val="00733A3F"/>
    <w:rsid w:val="007662D5"/>
    <w:rsid w:val="007806BA"/>
    <w:rsid w:val="00793139"/>
    <w:rsid w:val="00807DA5"/>
    <w:rsid w:val="00900C00"/>
    <w:rsid w:val="00933682"/>
    <w:rsid w:val="00A81FB6"/>
    <w:rsid w:val="00D00A14"/>
    <w:rsid w:val="00D15F68"/>
    <w:rsid w:val="00D21B8C"/>
    <w:rsid w:val="00E804B5"/>
    <w:rsid w:val="00E83312"/>
    <w:rsid w:val="00F01BC8"/>
    <w:rsid w:val="00F01CE2"/>
    <w:rsid w:val="00F1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03050F0-566E-4801-99ED-5C7ED03F1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A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A0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81F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1FB6"/>
  </w:style>
  <w:style w:type="paragraph" w:styleId="Footer">
    <w:name w:val="footer"/>
    <w:basedOn w:val="Normal"/>
    <w:link w:val="FooterChar"/>
    <w:uiPriority w:val="99"/>
    <w:unhideWhenUsed/>
    <w:rsid w:val="00A81F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1FB6"/>
  </w:style>
  <w:style w:type="paragraph" w:customStyle="1" w:styleId="Default">
    <w:name w:val="Default"/>
    <w:rsid w:val="00F01BC8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Sara</dc:creator>
  <cp:lastModifiedBy>Ashwaq</cp:lastModifiedBy>
  <cp:revision>2</cp:revision>
  <dcterms:created xsi:type="dcterms:W3CDTF">2015-11-03T06:37:00Z</dcterms:created>
  <dcterms:modified xsi:type="dcterms:W3CDTF">2015-11-03T06:37:00Z</dcterms:modified>
</cp:coreProperties>
</file>