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395" w:rsidRDefault="00351DC8" w:rsidP="00C35395">
      <w:pPr>
        <w:pStyle w:val="PlainText"/>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4908550</wp:posOffset>
            </wp:positionH>
            <wp:positionV relativeFrom="paragraph">
              <wp:posOffset>111125</wp:posOffset>
            </wp:positionV>
            <wp:extent cx="751840" cy="1001395"/>
            <wp:effectExtent l="19050" t="0" r="0" b="0"/>
            <wp:wrapSquare wrapText="bothSides"/>
            <wp:docPr id="5" name="Picture 1" descr="D:\resume\imthias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esume\imthias_PHOTO.jpg"/>
                    <pic:cNvPicPr>
                      <a:picLocks noChangeAspect="1" noChangeArrowheads="1"/>
                    </pic:cNvPicPr>
                  </pic:nvPicPr>
                  <pic:blipFill>
                    <a:blip r:embed="rId8" cstate="print"/>
                    <a:stretch>
                      <a:fillRect/>
                    </a:stretch>
                  </pic:blipFill>
                  <pic:spPr bwMode="auto">
                    <a:xfrm>
                      <a:off x="0" y="0"/>
                      <a:ext cx="751840" cy="1001395"/>
                    </a:xfrm>
                    <a:prstGeom prst="rect">
                      <a:avLst/>
                    </a:prstGeom>
                    <a:noFill/>
                    <a:ln w="9525">
                      <a:noFill/>
                      <a:miter lim="800000"/>
                      <a:headEnd/>
                      <a:tailEnd/>
                    </a:ln>
                  </pic:spPr>
                </pic:pic>
              </a:graphicData>
            </a:graphic>
          </wp:anchor>
        </w:drawing>
      </w:r>
      <w:r w:rsidR="00C35395" w:rsidRPr="00B37C2E">
        <w:rPr>
          <w:b/>
          <w:sz w:val="28"/>
          <w:szCs w:val="28"/>
        </w:rPr>
        <w:t>IMTHIAS AHAMED T. P.</w:t>
      </w:r>
    </w:p>
    <w:p w:rsidR="00AE3053" w:rsidRPr="00B37C2E" w:rsidRDefault="00AE3053" w:rsidP="00C35395">
      <w:pPr>
        <w:pStyle w:val="PlainText"/>
        <w:jc w:val="center"/>
        <w:rPr>
          <w:b/>
          <w:sz w:val="28"/>
          <w:szCs w:val="28"/>
        </w:rPr>
      </w:pPr>
    </w:p>
    <w:p w:rsidR="00C35395" w:rsidRPr="00B37C2E" w:rsidRDefault="00C35395" w:rsidP="00AE3053">
      <w:pPr>
        <w:jc w:val="left"/>
        <w:rPr>
          <w:b/>
          <w:sz w:val="24"/>
          <w:szCs w:val="24"/>
        </w:rPr>
      </w:pPr>
      <w:r w:rsidRPr="00B37C2E">
        <w:rPr>
          <w:b/>
          <w:sz w:val="24"/>
          <w:szCs w:val="24"/>
        </w:rPr>
        <w:t>Assistant Professor</w:t>
      </w:r>
      <w:r w:rsidR="000F1A1E">
        <w:rPr>
          <w:b/>
          <w:sz w:val="24"/>
          <w:szCs w:val="24"/>
        </w:rPr>
        <w:t>,</w:t>
      </w:r>
    </w:p>
    <w:p w:rsidR="00C35395" w:rsidRPr="00B37C2E" w:rsidRDefault="00C35395" w:rsidP="00AE3053">
      <w:pPr>
        <w:jc w:val="left"/>
        <w:rPr>
          <w:sz w:val="24"/>
          <w:szCs w:val="24"/>
        </w:rPr>
      </w:pPr>
      <w:r w:rsidRPr="00B37C2E">
        <w:rPr>
          <w:sz w:val="24"/>
          <w:szCs w:val="24"/>
        </w:rPr>
        <w:t>Saudi Aramco Chair in Electrical Power</w:t>
      </w:r>
      <w:r w:rsidR="000F1A1E">
        <w:rPr>
          <w:sz w:val="24"/>
          <w:szCs w:val="24"/>
        </w:rPr>
        <w:t>,</w:t>
      </w:r>
    </w:p>
    <w:p w:rsidR="00C35395" w:rsidRPr="00B37C2E" w:rsidRDefault="00C35395" w:rsidP="00AE3053">
      <w:pPr>
        <w:jc w:val="left"/>
        <w:rPr>
          <w:sz w:val="24"/>
          <w:szCs w:val="24"/>
        </w:rPr>
      </w:pPr>
      <w:r w:rsidRPr="00B37C2E">
        <w:rPr>
          <w:sz w:val="24"/>
          <w:szCs w:val="24"/>
        </w:rPr>
        <w:t>Department of Electrical Engineering</w:t>
      </w:r>
      <w:r w:rsidR="000F1A1E">
        <w:rPr>
          <w:sz w:val="24"/>
          <w:szCs w:val="24"/>
        </w:rPr>
        <w:t>,</w:t>
      </w:r>
      <w:r w:rsidRPr="00B37C2E">
        <w:rPr>
          <w:sz w:val="24"/>
          <w:szCs w:val="24"/>
        </w:rPr>
        <w:t xml:space="preserve"> </w:t>
      </w:r>
    </w:p>
    <w:p w:rsidR="00C35395" w:rsidRPr="00B37C2E" w:rsidRDefault="00C35395" w:rsidP="00AE3053">
      <w:pPr>
        <w:jc w:val="left"/>
        <w:rPr>
          <w:b/>
          <w:sz w:val="24"/>
          <w:szCs w:val="24"/>
        </w:rPr>
      </w:pPr>
      <w:r w:rsidRPr="00B37C2E">
        <w:rPr>
          <w:b/>
          <w:sz w:val="24"/>
          <w:szCs w:val="24"/>
        </w:rPr>
        <w:t xml:space="preserve">College of Engineering, King Saud University, </w:t>
      </w:r>
    </w:p>
    <w:p w:rsidR="00C35395" w:rsidRPr="00B37C2E" w:rsidRDefault="00C35395" w:rsidP="00AE3053">
      <w:pPr>
        <w:jc w:val="left"/>
        <w:rPr>
          <w:sz w:val="24"/>
          <w:szCs w:val="24"/>
        </w:rPr>
      </w:pPr>
      <w:r w:rsidRPr="00B37C2E">
        <w:rPr>
          <w:sz w:val="24"/>
          <w:szCs w:val="24"/>
        </w:rPr>
        <w:t>P.O. BOX 800, Riyadh: 11421</w:t>
      </w:r>
      <w:r w:rsidR="007B0920" w:rsidRPr="00B37C2E">
        <w:rPr>
          <w:sz w:val="24"/>
          <w:szCs w:val="24"/>
        </w:rPr>
        <w:t>, Kingdom</w:t>
      </w:r>
      <w:r w:rsidRPr="00B37C2E">
        <w:rPr>
          <w:sz w:val="24"/>
          <w:szCs w:val="24"/>
        </w:rPr>
        <w:t xml:space="preserve"> of Saudi Arabia</w:t>
      </w:r>
    </w:p>
    <w:p w:rsidR="007F41CD" w:rsidRPr="00B37C2E" w:rsidRDefault="00C35395" w:rsidP="007E4396">
      <w:pPr>
        <w:pBdr>
          <w:bottom w:val="single" w:sz="12" w:space="1" w:color="auto"/>
        </w:pBdr>
        <w:tabs>
          <w:tab w:val="left" w:pos="540"/>
        </w:tabs>
        <w:jc w:val="left"/>
        <w:rPr>
          <w:sz w:val="24"/>
          <w:szCs w:val="24"/>
        </w:rPr>
      </w:pPr>
      <w:r w:rsidRPr="00B37C2E">
        <w:rPr>
          <w:sz w:val="24"/>
          <w:szCs w:val="24"/>
        </w:rPr>
        <w:t xml:space="preserve">Tel: +966 546501934(M), +96614696371(O) E-mail: </w:t>
      </w:r>
      <w:hyperlink r:id="rId9" w:history="1">
        <w:r w:rsidR="00CB55ED" w:rsidRPr="007965A3">
          <w:rPr>
            <w:rStyle w:val="Hyperlink"/>
            <w:sz w:val="24"/>
            <w:szCs w:val="24"/>
          </w:rPr>
          <w:t>iparambath@ksu.edu.sa</w:t>
        </w:r>
      </w:hyperlink>
    </w:p>
    <w:p w:rsidR="00C20E60" w:rsidRDefault="00C20E60" w:rsidP="00687B72">
      <w:pPr>
        <w:jc w:val="left"/>
        <w:rPr>
          <w:sz w:val="24"/>
          <w:szCs w:val="24"/>
        </w:rPr>
      </w:pPr>
    </w:p>
    <w:p w:rsidR="00687B72" w:rsidRPr="001279B7" w:rsidRDefault="00687B72" w:rsidP="00687B72">
      <w:pPr>
        <w:jc w:val="left"/>
        <w:rPr>
          <w:b/>
          <w:sz w:val="28"/>
          <w:szCs w:val="28"/>
          <w:u w:val="single"/>
        </w:rPr>
      </w:pPr>
      <w:r w:rsidRPr="001279B7">
        <w:rPr>
          <w:b/>
          <w:sz w:val="28"/>
          <w:szCs w:val="28"/>
          <w:u w:val="single"/>
        </w:rPr>
        <w:t xml:space="preserve">Objectives: </w:t>
      </w:r>
    </w:p>
    <w:p w:rsidR="00D35268" w:rsidRPr="00C20E60" w:rsidRDefault="00D35268" w:rsidP="00687B72">
      <w:pPr>
        <w:jc w:val="left"/>
        <w:rPr>
          <w:b/>
          <w:sz w:val="24"/>
          <w:szCs w:val="24"/>
          <w:u w:val="single"/>
        </w:rPr>
      </w:pPr>
    </w:p>
    <w:p w:rsidR="00687B72" w:rsidRDefault="00687B72" w:rsidP="00D35268">
      <w:pPr>
        <w:tabs>
          <w:tab w:val="left" w:pos="450"/>
        </w:tabs>
        <w:ind w:left="270" w:hanging="270"/>
        <w:jc w:val="left"/>
        <w:rPr>
          <w:sz w:val="24"/>
          <w:szCs w:val="24"/>
        </w:rPr>
      </w:pPr>
      <w:r>
        <w:rPr>
          <w:sz w:val="24"/>
          <w:szCs w:val="24"/>
        </w:rPr>
        <w:t>(i)</w:t>
      </w:r>
      <w:r w:rsidR="00D35268">
        <w:rPr>
          <w:sz w:val="24"/>
          <w:szCs w:val="24"/>
        </w:rPr>
        <w:tab/>
      </w:r>
      <w:r w:rsidR="00D35268">
        <w:rPr>
          <w:sz w:val="24"/>
          <w:szCs w:val="24"/>
        </w:rPr>
        <w:tab/>
      </w:r>
      <w:r>
        <w:rPr>
          <w:sz w:val="24"/>
          <w:szCs w:val="24"/>
        </w:rPr>
        <w:t xml:space="preserve">To be </w:t>
      </w:r>
      <w:r w:rsidR="00E72916">
        <w:rPr>
          <w:sz w:val="24"/>
          <w:szCs w:val="24"/>
        </w:rPr>
        <w:t>an effective</w:t>
      </w:r>
      <w:r>
        <w:rPr>
          <w:sz w:val="24"/>
          <w:szCs w:val="24"/>
        </w:rPr>
        <w:t xml:space="preserve"> teacher who can motivate students to learn and enjoy their studies.</w:t>
      </w:r>
    </w:p>
    <w:p w:rsidR="007F41CD" w:rsidRDefault="00687B72" w:rsidP="00D35268">
      <w:pPr>
        <w:tabs>
          <w:tab w:val="left" w:pos="450"/>
        </w:tabs>
        <w:ind w:left="450" w:hanging="450"/>
        <w:jc w:val="left"/>
        <w:rPr>
          <w:sz w:val="24"/>
          <w:szCs w:val="24"/>
        </w:rPr>
      </w:pPr>
      <w:r>
        <w:rPr>
          <w:sz w:val="24"/>
          <w:szCs w:val="24"/>
        </w:rPr>
        <w:t xml:space="preserve">(ii) </w:t>
      </w:r>
      <w:r w:rsidR="00D35268">
        <w:rPr>
          <w:sz w:val="24"/>
          <w:szCs w:val="24"/>
        </w:rPr>
        <w:tab/>
      </w:r>
      <w:r>
        <w:rPr>
          <w:sz w:val="24"/>
          <w:szCs w:val="24"/>
        </w:rPr>
        <w:t xml:space="preserve">To make them realize doing research and being in academics is an attractive and interesting career option. </w:t>
      </w:r>
    </w:p>
    <w:p w:rsidR="00D35268" w:rsidRDefault="00D35268" w:rsidP="00D35268">
      <w:pPr>
        <w:tabs>
          <w:tab w:val="left" w:pos="450"/>
        </w:tabs>
        <w:ind w:left="450" w:hanging="450"/>
        <w:jc w:val="left"/>
        <w:rPr>
          <w:sz w:val="24"/>
          <w:szCs w:val="24"/>
        </w:rPr>
      </w:pPr>
    </w:p>
    <w:p w:rsidR="00D35268" w:rsidRPr="001279B7" w:rsidRDefault="00D35268" w:rsidP="00D35268">
      <w:pPr>
        <w:tabs>
          <w:tab w:val="left" w:pos="450"/>
        </w:tabs>
        <w:ind w:left="450" w:hanging="450"/>
        <w:jc w:val="left"/>
        <w:rPr>
          <w:b/>
          <w:sz w:val="28"/>
          <w:szCs w:val="28"/>
          <w:u w:val="single"/>
        </w:rPr>
      </w:pPr>
      <w:r w:rsidRPr="001279B7">
        <w:rPr>
          <w:b/>
          <w:sz w:val="28"/>
          <w:szCs w:val="28"/>
          <w:u w:val="single"/>
        </w:rPr>
        <w:t>Research Interest:</w:t>
      </w:r>
    </w:p>
    <w:p w:rsidR="00D35268" w:rsidRPr="00D35268" w:rsidRDefault="00D35268" w:rsidP="00D35268">
      <w:pPr>
        <w:tabs>
          <w:tab w:val="left" w:pos="450"/>
        </w:tabs>
        <w:ind w:left="450" w:hanging="450"/>
        <w:jc w:val="left"/>
        <w:rPr>
          <w:sz w:val="24"/>
          <w:szCs w:val="24"/>
        </w:rPr>
      </w:pPr>
    </w:p>
    <w:p w:rsidR="00CB55ED" w:rsidRPr="00CB55ED" w:rsidRDefault="00D35268" w:rsidP="00CB55ED">
      <w:pPr>
        <w:pStyle w:val="ListParagraph"/>
        <w:numPr>
          <w:ilvl w:val="0"/>
          <w:numId w:val="30"/>
        </w:numPr>
        <w:tabs>
          <w:tab w:val="left" w:pos="450"/>
        </w:tabs>
        <w:ind w:left="450"/>
        <w:rPr>
          <w:rFonts w:ascii="Times New Roman" w:eastAsia="Times New Roman" w:hAnsi="Times New Roman"/>
          <w:bCs/>
          <w:sz w:val="24"/>
          <w:szCs w:val="24"/>
        </w:rPr>
      </w:pPr>
      <w:r w:rsidRPr="00CB55ED">
        <w:rPr>
          <w:rFonts w:ascii="Times New Roman" w:eastAsia="Times New Roman" w:hAnsi="Times New Roman"/>
          <w:bCs/>
          <w:sz w:val="24"/>
          <w:szCs w:val="24"/>
        </w:rPr>
        <w:t xml:space="preserve">Application of </w:t>
      </w:r>
      <w:r w:rsidR="00CB55ED" w:rsidRPr="00CB55ED">
        <w:rPr>
          <w:rFonts w:ascii="Times New Roman" w:eastAsia="Times New Roman" w:hAnsi="Times New Roman"/>
          <w:bCs/>
          <w:sz w:val="24"/>
          <w:szCs w:val="24"/>
        </w:rPr>
        <w:t>Machine L</w:t>
      </w:r>
      <w:r w:rsidRPr="00CB55ED">
        <w:rPr>
          <w:rFonts w:ascii="Times New Roman" w:eastAsia="Times New Roman" w:hAnsi="Times New Roman"/>
          <w:bCs/>
          <w:sz w:val="24"/>
          <w:szCs w:val="24"/>
        </w:rPr>
        <w:t xml:space="preserve">earning </w:t>
      </w:r>
      <w:r w:rsidR="00CB55ED" w:rsidRPr="00CB55ED">
        <w:rPr>
          <w:rFonts w:ascii="Times New Roman" w:eastAsia="Times New Roman" w:hAnsi="Times New Roman"/>
          <w:bCs/>
          <w:sz w:val="24"/>
          <w:szCs w:val="24"/>
        </w:rPr>
        <w:t>A</w:t>
      </w:r>
      <w:r w:rsidRPr="00CB55ED">
        <w:rPr>
          <w:rFonts w:ascii="Times New Roman" w:eastAsia="Times New Roman" w:hAnsi="Times New Roman"/>
          <w:bCs/>
          <w:sz w:val="24"/>
          <w:szCs w:val="24"/>
        </w:rPr>
        <w:t>lgorithm</w:t>
      </w:r>
      <w:r w:rsidR="00B92177" w:rsidRPr="00CB55ED">
        <w:rPr>
          <w:rFonts w:ascii="Times New Roman" w:eastAsia="Times New Roman" w:hAnsi="Times New Roman"/>
          <w:bCs/>
          <w:sz w:val="24"/>
          <w:szCs w:val="24"/>
        </w:rPr>
        <w:t>s</w:t>
      </w:r>
      <w:r w:rsidRPr="00CB55ED">
        <w:rPr>
          <w:rFonts w:ascii="Times New Roman" w:eastAsia="Times New Roman" w:hAnsi="Times New Roman"/>
          <w:bCs/>
          <w:sz w:val="24"/>
          <w:szCs w:val="24"/>
        </w:rPr>
        <w:t xml:space="preserve"> </w:t>
      </w:r>
      <w:r w:rsidR="000F1A1E">
        <w:rPr>
          <w:rFonts w:ascii="Times New Roman" w:eastAsia="Times New Roman" w:hAnsi="Times New Roman"/>
          <w:bCs/>
          <w:sz w:val="24"/>
          <w:szCs w:val="24"/>
        </w:rPr>
        <w:t xml:space="preserve">,  </w:t>
      </w:r>
      <w:r w:rsidR="00CB55ED" w:rsidRPr="00CB55ED">
        <w:rPr>
          <w:rFonts w:ascii="Times New Roman" w:eastAsia="Times New Roman" w:hAnsi="Times New Roman"/>
          <w:bCs/>
          <w:sz w:val="24"/>
          <w:szCs w:val="24"/>
        </w:rPr>
        <w:t>Power S</w:t>
      </w:r>
      <w:r w:rsidR="002F4C1E" w:rsidRPr="00CB55ED">
        <w:rPr>
          <w:rFonts w:ascii="Times New Roman" w:eastAsia="Times New Roman" w:hAnsi="Times New Roman"/>
          <w:bCs/>
          <w:sz w:val="24"/>
          <w:szCs w:val="24"/>
        </w:rPr>
        <w:t>ystem</w:t>
      </w:r>
      <w:r w:rsidR="00CB55ED" w:rsidRPr="00CB55ED">
        <w:rPr>
          <w:rFonts w:ascii="Times New Roman" w:eastAsia="Times New Roman" w:hAnsi="Times New Roman"/>
          <w:bCs/>
          <w:sz w:val="24"/>
          <w:szCs w:val="24"/>
        </w:rPr>
        <w:t>s</w:t>
      </w:r>
      <w:r w:rsidR="002F4C1E" w:rsidRPr="00CB55ED">
        <w:rPr>
          <w:rFonts w:ascii="Times New Roman" w:eastAsia="Times New Roman" w:hAnsi="Times New Roman"/>
          <w:bCs/>
          <w:sz w:val="24"/>
          <w:szCs w:val="24"/>
        </w:rPr>
        <w:t xml:space="preserve"> </w:t>
      </w:r>
      <w:r w:rsidR="00CB55ED">
        <w:rPr>
          <w:rFonts w:ascii="Times New Roman" w:eastAsia="Times New Roman" w:hAnsi="Times New Roman"/>
          <w:bCs/>
          <w:sz w:val="24"/>
          <w:szCs w:val="24"/>
        </w:rPr>
        <w:t>S</w:t>
      </w:r>
      <w:r w:rsidR="002F4C1E" w:rsidRPr="00CB55ED">
        <w:rPr>
          <w:rFonts w:ascii="Times New Roman" w:eastAsia="Times New Roman" w:hAnsi="Times New Roman"/>
          <w:bCs/>
          <w:sz w:val="24"/>
          <w:szCs w:val="24"/>
        </w:rPr>
        <w:t xml:space="preserve">cheduling problems. </w:t>
      </w:r>
    </w:p>
    <w:p w:rsidR="00D35268" w:rsidRPr="00CB55ED" w:rsidRDefault="00D35268" w:rsidP="008554ED">
      <w:pPr>
        <w:pStyle w:val="ListParagraph"/>
        <w:tabs>
          <w:tab w:val="left" w:pos="450"/>
        </w:tabs>
        <w:ind w:left="450"/>
        <w:rPr>
          <w:rFonts w:ascii="Times New Roman" w:eastAsia="Times New Roman" w:hAnsi="Times New Roman"/>
          <w:bCs/>
          <w:sz w:val="24"/>
          <w:szCs w:val="24"/>
        </w:rPr>
      </w:pPr>
    </w:p>
    <w:p w:rsidR="00F4265B" w:rsidRPr="00EB3D8B" w:rsidRDefault="00F4265B" w:rsidP="00F4265B">
      <w:pPr>
        <w:jc w:val="left"/>
        <w:rPr>
          <w:b/>
          <w:sz w:val="24"/>
          <w:szCs w:val="24"/>
          <w:u w:val="single"/>
        </w:rPr>
      </w:pPr>
      <w:r>
        <w:rPr>
          <w:b/>
          <w:sz w:val="24"/>
          <w:szCs w:val="24"/>
          <w:u w:val="single"/>
        </w:rPr>
        <w:t>Courses Taught:</w:t>
      </w:r>
    </w:p>
    <w:p w:rsidR="00F4265B" w:rsidRPr="00B37C2E" w:rsidRDefault="00F4265B" w:rsidP="00F4265B">
      <w:pPr>
        <w:jc w:val="left"/>
        <w:rPr>
          <w:sz w:val="24"/>
          <w:szCs w:val="24"/>
        </w:rPr>
      </w:pPr>
    </w:p>
    <w:p w:rsidR="00F4265B" w:rsidRPr="00F4265B" w:rsidRDefault="008554ED" w:rsidP="00F4265B">
      <w:pPr>
        <w:widowControl w:val="0"/>
        <w:numPr>
          <w:ilvl w:val="0"/>
          <w:numId w:val="17"/>
        </w:numPr>
        <w:tabs>
          <w:tab w:val="clear" w:pos="720"/>
        </w:tabs>
        <w:suppressAutoHyphens/>
        <w:jc w:val="left"/>
        <w:rPr>
          <w:bCs/>
          <w:sz w:val="24"/>
          <w:szCs w:val="24"/>
        </w:rPr>
      </w:pPr>
      <w:r>
        <w:rPr>
          <w:bCs/>
          <w:sz w:val="24"/>
          <w:szCs w:val="24"/>
        </w:rPr>
        <w:t>C programming, Numerical Techniques, Neural Networks</w:t>
      </w:r>
    </w:p>
    <w:p w:rsidR="00F4265B" w:rsidRPr="00F4265B" w:rsidRDefault="008554ED" w:rsidP="00F4265B">
      <w:pPr>
        <w:widowControl w:val="0"/>
        <w:numPr>
          <w:ilvl w:val="0"/>
          <w:numId w:val="17"/>
        </w:numPr>
        <w:tabs>
          <w:tab w:val="clear" w:pos="720"/>
        </w:tabs>
        <w:suppressAutoHyphens/>
        <w:jc w:val="left"/>
        <w:rPr>
          <w:bCs/>
          <w:sz w:val="24"/>
          <w:szCs w:val="24"/>
        </w:rPr>
      </w:pPr>
      <w:r w:rsidRPr="00F4265B">
        <w:rPr>
          <w:bCs/>
          <w:sz w:val="24"/>
          <w:szCs w:val="24"/>
        </w:rPr>
        <w:t>Control Systems</w:t>
      </w:r>
      <w:r>
        <w:rPr>
          <w:bCs/>
          <w:sz w:val="24"/>
          <w:szCs w:val="24"/>
        </w:rPr>
        <w:t xml:space="preserve">,Power Systems </w:t>
      </w:r>
      <w:r w:rsidR="00F4265B" w:rsidRPr="00F4265B">
        <w:rPr>
          <w:bCs/>
          <w:sz w:val="24"/>
          <w:szCs w:val="24"/>
        </w:rPr>
        <w:tab/>
      </w:r>
    </w:p>
    <w:p w:rsidR="008554ED" w:rsidRDefault="00F4265B" w:rsidP="00F4265B">
      <w:pPr>
        <w:widowControl w:val="0"/>
        <w:numPr>
          <w:ilvl w:val="0"/>
          <w:numId w:val="17"/>
        </w:numPr>
        <w:tabs>
          <w:tab w:val="clear" w:pos="720"/>
        </w:tabs>
        <w:suppressAutoHyphens/>
        <w:jc w:val="left"/>
        <w:rPr>
          <w:bCs/>
          <w:sz w:val="22"/>
          <w:szCs w:val="22"/>
        </w:rPr>
      </w:pPr>
      <w:r w:rsidRPr="00F4265B">
        <w:rPr>
          <w:bCs/>
          <w:sz w:val="24"/>
          <w:szCs w:val="24"/>
        </w:rPr>
        <w:t>Digital Circuits Lab, Systems and Control  Lab, Software Lab</w:t>
      </w:r>
      <w:r w:rsidR="001B12B6">
        <w:rPr>
          <w:bCs/>
          <w:sz w:val="24"/>
          <w:szCs w:val="24"/>
        </w:rPr>
        <w:t>.</w:t>
      </w:r>
      <w:r w:rsidRPr="0085097D">
        <w:rPr>
          <w:bCs/>
          <w:sz w:val="22"/>
          <w:szCs w:val="22"/>
        </w:rPr>
        <w:tab/>
      </w:r>
    </w:p>
    <w:p w:rsidR="00F4265B" w:rsidRPr="00CA04C4" w:rsidRDefault="00F4265B" w:rsidP="008554ED">
      <w:pPr>
        <w:widowControl w:val="0"/>
        <w:suppressAutoHyphens/>
        <w:jc w:val="left"/>
        <w:rPr>
          <w:bCs/>
          <w:sz w:val="22"/>
          <w:szCs w:val="22"/>
        </w:rPr>
      </w:pPr>
      <w:r w:rsidRPr="00CA04C4">
        <w:rPr>
          <w:bCs/>
          <w:sz w:val="22"/>
          <w:szCs w:val="22"/>
        </w:rPr>
        <w:tab/>
      </w:r>
    </w:p>
    <w:p w:rsidR="00D35268" w:rsidRDefault="003F68A7" w:rsidP="003F68A7">
      <w:pPr>
        <w:pStyle w:val="PlainText"/>
        <w:tabs>
          <w:tab w:val="left" w:pos="360"/>
        </w:tabs>
        <w:jc w:val="left"/>
        <w:rPr>
          <w:b/>
          <w:sz w:val="28"/>
          <w:szCs w:val="28"/>
        </w:rPr>
      </w:pPr>
      <w:r>
        <w:rPr>
          <w:b/>
          <w:sz w:val="28"/>
          <w:szCs w:val="28"/>
          <w:u w:val="single"/>
        </w:rPr>
        <w:t>P</w:t>
      </w:r>
      <w:r w:rsidR="00D35268">
        <w:rPr>
          <w:b/>
          <w:sz w:val="28"/>
          <w:szCs w:val="28"/>
          <w:u w:val="single"/>
        </w:rPr>
        <w:t>ublications</w:t>
      </w:r>
      <w:r w:rsidRPr="00B37C2E">
        <w:rPr>
          <w:b/>
          <w:sz w:val="28"/>
          <w:szCs w:val="28"/>
        </w:rPr>
        <w:t xml:space="preserve">: </w:t>
      </w:r>
    </w:p>
    <w:p w:rsidR="000F1A1E" w:rsidRDefault="003F68A7" w:rsidP="003F68A7">
      <w:pPr>
        <w:pStyle w:val="PlainText"/>
        <w:tabs>
          <w:tab w:val="left" w:pos="360"/>
        </w:tabs>
        <w:ind w:left="720"/>
        <w:jc w:val="left"/>
        <w:rPr>
          <w:b/>
          <w:sz w:val="28"/>
          <w:szCs w:val="28"/>
        </w:rPr>
      </w:pPr>
      <w:r>
        <w:rPr>
          <w:b/>
          <w:sz w:val="28"/>
          <w:szCs w:val="28"/>
        </w:rPr>
        <w:tab/>
      </w:r>
      <w:r w:rsidR="000F1A1E">
        <w:rPr>
          <w:sz w:val="24"/>
          <w:szCs w:val="24"/>
        </w:rPr>
        <w:t>Books:</w:t>
      </w:r>
      <w:r w:rsidR="000F1A1E">
        <w:rPr>
          <w:sz w:val="24"/>
          <w:szCs w:val="24"/>
        </w:rPr>
        <w:tab/>
      </w:r>
      <w:r w:rsidR="000F1A1E">
        <w:rPr>
          <w:sz w:val="24"/>
          <w:szCs w:val="24"/>
        </w:rPr>
        <w:tab/>
      </w:r>
      <w:r w:rsidR="000F1A1E">
        <w:rPr>
          <w:sz w:val="24"/>
          <w:szCs w:val="24"/>
        </w:rPr>
        <w:tab/>
      </w:r>
      <w:r w:rsidR="000F1A1E">
        <w:rPr>
          <w:sz w:val="24"/>
          <w:szCs w:val="24"/>
        </w:rPr>
        <w:tab/>
      </w:r>
      <w:r w:rsidR="000F1A1E">
        <w:rPr>
          <w:sz w:val="24"/>
          <w:szCs w:val="24"/>
        </w:rPr>
        <w:tab/>
        <w:t>2</w:t>
      </w:r>
    </w:p>
    <w:p w:rsidR="003F68A7" w:rsidRPr="002D04DC" w:rsidRDefault="000F1A1E" w:rsidP="003F68A7">
      <w:pPr>
        <w:pStyle w:val="PlainText"/>
        <w:tabs>
          <w:tab w:val="left" w:pos="360"/>
        </w:tabs>
        <w:ind w:left="720"/>
        <w:jc w:val="left"/>
        <w:rPr>
          <w:sz w:val="24"/>
          <w:szCs w:val="24"/>
        </w:rPr>
      </w:pPr>
      <w:r>
        <w:rPr>
          <w:b/>
          <w:sz w:val="28"/>
          <w:szCs w:val="28"/>
        </w:rPr>
        <w:tab/>
      </w:r>
      <w:r w:rsidR="003F68A7" w:rsidRPr="002D04DC">
        <w:rPr>
          <w:sz w:val="24"/>
          <w:szCs w:val="24"/>
        </w:rPr>
        <w:t xml:space="preserve">Papers in refereed journals: </w:t>
      </w:r>
      <w:r w:rsidR="003F68A7" w:rsidRPr="002D04DC">
        <w:rPr>
          <w:sz w:val="24"/>
          <w:szCs w:val="24"/>
        </w:rPr>
        <w:tab/>
      </w:r>
      <w:r w:rsidR="00C20E60">
        <w:rPr>
          <w:sz w:val="24"/>
          <w:szCs w:val="24"/>
        </w:rPr>
        <w:tab/>
        <w:t xml:space="preserve">10 </w:t>
      </w:r>
    </w:p>
    <w:p w:rsidR="003F68A7" w:rsidRPr="002D04DC" w:rsidRDefault="003F68A7" w:rsidP="003F68A7">
      <w:pPr>
        <w:pStyle w:val="PlainText"/>
        <w:tabs>
          <w:tab w:val="left" w:pos="360"/>
        </w:tabs>
        <w:ind w:left="720"/>
        <w:jc w:val="left"/>
        <w:rPr>
          <w:sz w:val="24"/>
          <w:szCs w:val="24"/>
        </w:rPr>
      </w:pPr>
      <w:r w:rsidRPr="002D04DC">
        <w:rPr>
          <w:sz w:val="24"/>
          <w:szCs w:val="24"/>
        </w:rPr>
        <w:t xml:space="preserve">            Papers in conference proceedings:  </w:t>
      </w:r>
      <w:r>
        <w:rPr>
          <w:sz w:val="24"/>
          <w:szCs w:val="24"/>
        </w:rPr>
        <w:tab/>
        <w:t>2</w:t>
      </w:r>
      <w:r w:rsidR="008554ED">
        <w:rPr>
          <w:sz w:val="24"/>
          <w:szCs w:val="24"/>
        </w:rPr>
        <w:t>9</w:t>
      </w:r>
      <w:r w:rsidR="00C20E60">
        <w:rPr>
          <w:sz w:val="24"/>
          <w:szCs w:val="24"/>
        </w:rPr>
        <w:t xml:space="preserve"> </w:t>
      </w:r>
    </w:p>
    <w:p w:rsidR="003F68A7" w:rsidRDefault="003F68A7" w:rsidP="003F68A7">
      <w:pPr>
        <w:pStyle w:val="PlainText"/>
        <w:tabs>
          <w:tab w:val="left" w:pos="360"/>
        </w:tabs>
        <w:ind w:left="720"/>
        <w:jc w:val="left"/>
        <w:rPr>
          <w:sz w:val="24"/>
          <w:szCs w:val="24"/>
        </w:rPr>
      </w:pPr>
      <w:r w:rsidRPr="002D04DC">
        <w:rPr>
          <w:sz w:val="24"/>
          <w:szCs w:val="24"/>
        </w:rPr>
        <w:tab/>
        <w:t>Total citation count:</w:t>
      </w:r>
      <w:r w:rsidRPr="002D04DC">
        <w:rPr>
          <w:sz w:val="24"/>
          <w:szCs w:val="24"/>
        </w:rPr>
        <w:tab/>
      </w:r>
      <w:r w:rsidRPr="002D04DC">
        <w:rPr>
          <w:sz w:val="24"/>
          <w:szCs w:val="24"/>
        </w:rPr>
        <w:tab/>
      </w:r>
      <w:r w:rsidRPr="002D04DC">
        <w:rPr>
          <w:sz w:val="24"/>
          <w:szCs w:val="24"/>
        </w:rPr>
        <w:tab/>
      </w:r>
      <w:r w:rsidR="00F3552E">
        <w:rPr>
          <w:sz w:val="24"/>
          <w:szCs w:val="24"/>
        </w:rPr>
        <w:t>148</w:t>
      </w:r>
      <w:r w:rsidR="00C20E60">
        <w:rPr>
          <w:sz w:val="24"/>
          <w:szCs w:val="24"/>
        </w:rPr>
        <w:t xml:space="preserve"> </w:t>
      </w:r>
    </w:p>
    <w:p w:rsidR="00F277C8" w:rsidRDefault="00F277C8" w:rsidP="003F68A7">
      <w:pPr>
        <w:pStyle w:val="PlainText"/>
        <w:tabs>
          <w:tab w:val="left" w:pos="360"/>
        </w:tabs>
        <w:ind w:left="720"/>
        <w:jc w:val="left"/>
        <w:rPr>
          <w:b/>
          <w:sz w:val="24"/>
          <w:szCs w:val="24"/>
        </w:rPr>
      </w:pPr>
      <w:r>
        <w:rPr>
          <w:b/>
          <w:sz w:val="24"/>
          <w:szCs w:val="24"/>
        </w:rPr>
        <w:tab/>
      </w:r>
      <w:r>
        <w:rPr>
          <w:b/>
          <w:sz w:val="24"/>
          <w:szCs w:val="24"/>
        </w:rPr>
        <w:tab/>
        <w:t>(</w:t>
      </w:r>
      <w:hyperlink r:id="rId10" w:history="1">
        <w:r w:rsidRPr="00F277C8">
          <w:rPr>
            <w:rStyle w:val="Hyperlink"/>
            <w:b/>
            <w:sz w:val="24"/>
            <w:szCs w:val="24"/>
          </w:rPr>
          <w:t>http://scholar.google.ae/citations?user=yRkDOSgAAAAJ&amp;hl=en</w:t>
        </w:r>
      </w:hyperlink>
      <w:r>
        <w:rPr>
          <w:b/>
          <w:sz w:val="24"/>
          <w:szCs w:val="24"/>
        </w:rPr>
        <w:t>)</w:t>
      </w:r>
    </w:p>
    <w:p w:rsidR="00031123" w:rsidRDefault="00031123" w:rsidP="003F68A7">
      <w:pPr>
        <w:pStyle w:val="PlainText"/>
        <w:jc w:val="left"/>
        <w:rPr>
          <w:sz w:val="24"/>
          <w:szCs w:val="24"/>
        </w:rPr>
      </w:pPr>
    </w:p>
    <w:p w:rsidR="00C20E60" w:rsidRDefault="00C20E60" w:rsidP="003F68A7">
      <w:pPr>
        <w:pStyle w:val="PlainText"/>
        <w:jc w:val="left"/>
        <w:rPr>
          <w:sz w:val="24"/>
          <w:szCs w:val="24"/>
          <w:u w:val="single"/>
        </w:rPr>
      </w:pPr>
    </w:p>
    <w:p w:rsidR="008554ED" w:rsidRPr="00AE3053" w:rsidRDefault="008554ED" w:rsidP="003F68A7">
      <w:pPr>
        <w:pStyle w:val="PlainText"/>
        <w:jc w:val="left"/>
        <w:rPr>
          <w:sz w:val="24"/>
          <w:szCs w:val="24"/>
          <w:u w:val="single"/>
        </w:rPr>
      </w:pPr>
    </w:p>
    <w:p w:rsidR="0069059D" w:rsidRPr="00AE3053" w:rsidRDefault="00D35268">
      <w:pPr>
        <w:pStyle w:val="PlainText"/>
        <w:jc w:val="left"/>
        <w:rPr>
          <w:b/>
          <w:sz w:val="28"/>
          <w:u w:val="single"/>
        </w:rPr>
      </w:pPr>
      <w:r>
        <w:rPr>
          <w:b/>
          <w:sz w:val="28"/>
          <w:u w:val="single"/>
        </w:rPr>
        <w:t>Education:</w:t>
      </w:r>
    </w:p>
    <w:p w:rsidR="009F009E" w:rsidRPr="00F4265B" w:rsidRDefault="008B0297" w:rsidP="00F277C8">
      <w:pPr>
        <w:pStyle w:val="PlainText"/>
        <w:numPr>
          <w:ilvl w:val="0"/>
          <w:numId w:val="24"/>
        </w:numPr>
        <w:spacing w:before="96" w:after="120"/>
        <w:ind w:left="1440"/>
        <w:jc w:val="left"/>
        <w:rPr>
          <w:bCs/>
          <w:i/>
          <w:iCs/>
          <w:sz w:val="24"/>
          <w:szCs w:val="24"/>
        </w:rPr>
      </w:pPr>
      <w:r w:rsidRPr="00F277C8">
        <w:rPr>
          <w:b/>
          <w:i/>
          <w:sz w:val="24"/>
          <w:szCs w:val="24"/>
        </w:rPr>
        <w:t>Doctor of Philosophy</w:t>
      </w:r>
      <w:r w:rsidRPr="00F277C8">
        <w:rPr>
          <w:i/>
          <w:sz w:val="24"/>
          <w:szCs w:val="24"/>
        </w:rPr>
        <w:t xml:space="preserve"> </w:t>
      </w:r>
      <w:r w:rsidR="00081B18" w:rsidRPr="00F277C8">
        <w:rPr>
          <w:i/>
          <w:sz w:val="24"/>
          <w:szCs w:val="24"/>
        </w:rPr>
        <w:t xml:space="preserve">in </w:t>
      </w:r>
      <w:r w:rsidR="00417BA6" w:rsidRPr="00F277C8">
        <w:rPr>
          <w:i/>
          <w:sz w:val="24"/>
          <w:szCs w:val="24"/>
        </w:rPr>
        <w:t xml:space="preserve">Electrical </w:t>
      </w:r>
      <w:r w:rsidRPr="00F277C8">
        <w:rPr>
          <w:i/>
          <w:sz w:val="24"/>
          <w:szCs w:val="24"/>
        </w:rPr>
        <w:t xml:space="preserve">Engineering </w:t>
      </w:r>
      <w:r w:rsidR="00F277C8" w:rsidRPr="00F277C8">
        <w:rPr>
          <w:i/>
          <w:sz w:val="24"/>
          <w:szCs w:val="24"/>
        </w:rPr>
        <w:t>–</w:t>
      </w:r>
      <w:r w:rsidR="00081B18" w:rsidRPr="00F277C8">
        <w:rPr>
          <w:i/>
          <w:sz w:val="24"/>
          <w:szCs w:val="24"/>
        </w:rPr>
        <w:t xml:space="preserve"> </w:t>
      </w:r>
      <w:r w:rsidR="00031123" w:rsidRPr="00F277C8">
        <w:rPr>
          <w:b/>
          <w:i/>
          <w:sz w:val="24"/>
          <w:szCs w:val="24"/>
        </w:rPr>
        <w:t>2002</w:t>
      </w:r>
      <w:r w:rsidR="00F277C8" w:rsidRPr="00F277C8">
        <w:rPr>
          <w:b/>
          <w:i/>
          <w:sz w:val="24"/>
          <w:szCs w:val="24"/>
        </w:rPr>
        <w:t xml:space="preserve">                                             </w:t>
      </w:r>
      <w:r w:rsidR="009F009E" w:rsidRPr="00F277C8">
        <w:rPr>
          <w:b/>
          <w:i/>
          <w:sz w:val="24"/>
          <w:szCs w:val="24"/>
        </w:rPr>
        <w:t>Indian Institute of Science,</w:t>
      </w:r>
      <w:r w:rsidR="00930E82" w:rsidRPr="00F277C8">
        <w:rPr>
          <w:b/>
          <w:i/>
          <w:sz w:val="24"/>
          <w:szCs w:val="24"/>
        </w:rPr>
        <w:t xml:space="preserve"> Bangalore, India</w:t>
      </w:r>
      <w:r w:rsidR="00F277C8">
        <w:rPr>
          <w:i/>
          <w:sz w:val="24"/>
          <w:szCs w:val="24"/>
        </w:rPr>
        <w:t xml:space="preserve"> </w:t>
      </w:r>
      <w:r w:rsidR="00315D56" w:rsidRPr="00F277C8">
        <w:rPr>
          <w:i/>
        </w:rPr>
        <w:t>(</w:t>
      </w:r>
      <w:r w:rsidR="001B12B6">
        <w:rPr>
          <w:bCs/>
          <w:i/>
          <w:iCs/>
          <w:sz w:val="24"/>
          <w:szCs w:val="24"/>
        </w:rPr>
        <w:t>F</w:t>
      </w:r>
      <w:r w:rsidR="00930E82" w:rsidRPr="00F4265B">
        <w:rPr>
          <w:bCs/>
          <w:i/>
          <w:iCs/>
          <w:sz w:val="24"/>
          <w:szCs w:val="24"/>
        </w:rPr>
        <w:t>alls</w:t>
      </w:r>
      <w:r w:rsidR="00DA6049" w:rsidRPr="00F4265B">
        <w:rPr>
          <w:bCs/>
          <w:i/>
          <w:iCs/>
          <w:sz w:val="24"/>
          <w:szCs w:val="24"/>
        </w:rPr>
        <w:t xml:space="preserve"> among the top 3</w:t>
      </w:r>
      <w:r w:rsidR="007E4396" w:rsidRPr="00F4265B">
        <w:rPr>
          <w:bCs/>
          <w:i/>
          <w:iCs/>
          <w:sz w:val="24"/>
          <w:szCs w:val="24"/>
        </w:rPr>
        <w:t>00 according to the </w:t>
      </w:r>
      <w:hyperlink r:id="rId11" w:history="1">
        <w:r w:rsidR="007E4396" w:rsidRPr="00F4265B">
          <w:rPr>
            <w:bCs/>
            <w:i/>
            <w:iCs/>
            <w:sz w:val="24"/>
            <w:szCs w:val="24"/>
          </w:rPr>
          <w:t>Academic Ranking of World Universities</w:t>
        </w:r>
      </w:hyperlink>
      <w:r w:rsidR="00315D56" w:rsidRPr="00F4265B">
        <w:rPr>
          <w:bCs/>
          <w:i/>
          <w:iCs/>
          <w:sz w:val="24"/>
          <w:szCs w:val="24"/>
        </w:rPr>
        <w:t>)</w:t>
      </w:r>
      <w:r w:rsidR="001B12B6">
        <w:rPr>
          <w:bCs/>
          <w:i/>
          <w:iCs/>
          <w:sz w:val="24"/>
          <w:szCs w:val="24"/>
        </w:rPr>
        <w:t>.</w:t>
      </w:r>
    </w:p>
    <w:p w:rsidR="009F009E" w:rsidRPr="00B37C2E" w:rsidRDefault="007F41CD" w:rsidP="00F277C8">
      <w:pPr>
        <w:pStyle w:val="PlainText"/>
        <w:tabs>
          <w:tab w:val="left" w:pos="360"/>
          <w:tab w:val="left" w:pos="1440"/>
        </w:tabs>
        <w:jc w:val="left"/>
        <w:rPr>
          <w:b/>
          <w:bCs/>
          <w:i/>
          <w:iCs/>
          <w:sz w:val="24"/>
          <w:szCs w:val="24"/>
        </w:rPr>
      </w:pPr>
      <w:r w:rsidRPr="00B37C2E">
        <w:rPr>
          <w:sz w:val="24"/>
          <w:szCs w:val="24"/>
        </w:rPr>
        <w:t>Thesis</w:t>
      </w:r>
      <w:r w:rsidR="009F009E" w:rsidRPr="00B37C2E">
        <w:rPr>
          <w:sz w:val="24"/>
          <w:szCs w:val="24"/>
        </w:rPr>
        <w:t xml:space="preserve">: </w:t>
      </w:r>
      <w:r w:rsidR="008B0297" w:rsidRPr="00B37C2E">
        <w:rPr>
          <w:sz w:val="24"/>
          <w:szCs w:val="24"/>
        </w:rPr>
        <w:tab/>
      </w:r>
      <w:r w:rsidR="009F009E" w:rsidRPr="00B37C2E">
        <w:rPr>
          <w:b/>
          <w:bCs/>
          <w:i/>
          <w:iCs/>
          <w:sz w:val="24"/>
          <w:szCs w:val="24"/>
        </w:rPr>
        <w:t>“Reinforcement Learning Approaches</w:t>
      </w:r>
      <w:r w:rsidR="00F277C8">
        <w:rPr>
          <w:b/>
          <w:bCs/>
          <w:i/>
          <w:iCs/>
          <w:sz w:val="24"/>
          <w:szCs w:val="24"/>
        </w:rPr>
        <w:t xml:space="preserve"> to Automatic Generation </w:t>
      </w:r>
      <w:r w:rsidR="00F277C8">
        <w:rPr>
          <w:b/>
          <w:bCs/>
          <w:i/>
          <w:iCs/>
          <w:sz w:val="24"/>
          <w:szCs w:val="24"/>
        </w:rPr>
        <w:tab/>
      </w:r>
      <w:r w:rsidR="00F277C8">
        <w:rPr>
          <w:b/>
          <w:bCs/>
          <w:i/>
          <w:iCs/>
          <w:sz w:val="24"/>
          <w:szCs w:val="24"/>
        </w:rPr>
        <w:tab/>
      </w:r>
      <w:r w:rsidR="00F277C8">
        <w:rPr>
          <w:b/>
          <w:bCs/>
          <w:i/>
          <w:iCs/>
          <w:sz w:val="24"/>
          <w:szCs w:val="24"/>
        </w:rPr>
        <w:tab/>
      </w:r>
      <w:r w:rsidR="00F277C8">
        <w:rPr>
          <w:b/>
          <w:bCs/>
          <w:i/>
          <w:iCs/>
          <w:sz w:val="24"/>
          <w:szCs w:val="24"/>
        </w:rPr>
        <w:tab/>
        <w:t xml:space="preserve">  </w:t>
      </w:r>
      <w:r w:rsidR="00CC633F" w:rsidRPr="00B37C2E">
        <w:rPr>
          <w:b/>
          <w:bCs/>
          <w:i/>
          <w:iCs/>
          <w:sz w:val="24"/>
          <w:szCs w:val="24"/>
        </w:rPr>
        <w:t>Control in Power</w:t>
      </w:r>
      <w:r w:rsidR="009F009E" w:rsidRPr="00B37C2E">
        <w:rPr>
          <w:b/>
          <w:bCs/>
          <w:i/>
          <w:iCs/>
          <w:sz w:val="24"/>
          <w:szCs w:val="24"/>
        </w:rPr>
        <w:t xml:space="preserve"> Systems</w:t>
      </w:r>
      <w:r w:rsidR="00C147D4" w:rsidRPr="00B37C2E">
        <w:rPr>
          <w:b/>
          <w:bCs/>
          <w:i/>
          <w:iCs/>
          <w:sz w:val="24"/>
          <w:szCs w:val="24"/>
        </w:rPr>
        <w:t>”</w:t>
      </w:r>
      <w:r w:rsidR="001B12B6">
        <w:rPr>
          <w:b/>
          <w:bCs/>
          <w:i/>
          <w:iCs/>
          <w:sz w:val="24"/>
          <w:szCs w:val="24"/>
        </w:rPr>
        <w:t>.</w:t>
      </w:r>
    </w:p>
    <w:p w:rsidR="008B0297" w:rsidRPr="00B37C2E" w:rsidRDefault="008B0297" w:rsidP="009F009E">
      <w:pPr>
        <w:pStyle w:val="PlainText"/>
        <w:tabs>
          <w:tab w:val="left" w:pos="360"/>
        </w:tabs>
        <w:jc w:val="left"/>
        <w:rPr>
          <w:b/>
          <w:bCs/>
          <w:i/>
          <w:iCs/>
          <w:sz w:val="24"/>
          <w:szCs w:val="24"/>
        </w:rPr>
      </w:pPr>
    </w:p>
    <w:p w:rsidR="00F4265B" w:rsidRPr="00B37C2E" w:rsidRDefault="004810EA" w:rsidP="000F1A1E">
      <w:pPr>
        <w:pStyle w:val="PlainText"/>
        <w:ind w:left="1440" w:hanging="1440"/>
        <w:jc w:val="both"/>
        <w:rPr>
          <w:bCs/>
          <w:i/>
          <w:iCs/>
          <w:sz w:val="24"/>
          <w:szCs w:val="24"/>
        </w:rPr>
      </w:pPr>
      <w:r w:rsidRPr="00B37C2E">
        <w:rPr>
          <w:bCs/>
          <w:i/>
          <w:iCs/>
          <w:sz w:val="24"/>
          <w:szCs w:val="24"/>
        </w:rPr>
        <w:t>Description:</w:t>
      </w:r>
      <w:r w:rsidR="005A682A" w:rsidRPr="00B37C2E">
        <w:rPr>
          <w:bCs/>
          <w:i/>
          <w:iCs/>
          <w:sz w:val="24"/>
          <w:szCs w:val="24"/>
        </w:rPr>
        <w:t xml:space="preserve"> </w:t>
      </w:r>
      <w:r w:rsidR="008B0297" w:rsidRPr="00B37C2E">
        <w:rPr>
          <w:bCs/>
          <w:i/>
          <w:iCs/>
          <w:sz w:val="24"/>
          <w:szCs w:val="24"/>
        </w:rPr>
        <w:tab/>
      </w:r>
      <w:r w:rsidR="005A682A" w:rsidRPr="00B37C2E">
        <w:rPr>
          <w:bCs/>
          <w:i/>
          <w:iCs/>
          <w:sz w:val="24"/>
          <w:szCs w:val="24"/>
        </w:rPr>
        <w:t>Reinforcement Learning (RL</w:t>
      </w:r>
      <w:r w:rsidR="007A7928">
        <w:rPr>
          <w:bCs/>
          <w:i/>
          <w:iCs/>
          <w:sz w:val="24"/>
          <w:szCs w:val="24"/>
        </w:rPr>
        <w:t xml:space="preserve">) </w:t>
      </w:r>
      <w:r w:rsidR="005A682A" w:rsidRPr="00B37C2E">
        <w:rPr>
          <w:bCs/>
          <w:i/>
          <w:iCs/>
          <w:sz w:val="24"/>
          <w:szCs w:val="24"/>
        </w:rPr>
        <w:t xml:space="preserve"> approach</w:t>
      </w:r>
      <w:r w:rsidR="0050446A" w:rsidRPr="00B37C2E">
        <w:rPr>
          <w:bCs/>
          <w:i/>
          <w:iCs/>
          <w:sz w:val="24"/>
          <w:szCs w:val="24"/>
        </w:rPr>
        <w:t xml:space="preserve">es have </w:t>
      </w:r>
      <w:r w:rsidR="005A682A" w:rsidRPr="00B37C2E">
        <w:rPr>
          <w:bCs/>
          <w:i/>
          <w:iCs/>
          <w:sz w:val="24"/>
          <w:szCs w:val="24"/>
        </w:rPr>
        <w:t>been successfully employed for solving difficult control problem</w:t>
      </w:r>
      <w:r w:rsidR="00956434" w:rsidRPr="00B37C2E">
        <w:rPr>
          <w:bCs/>
          <w:i/>
          <w:iCs/>
          <w:sz w:val="24"/>
          <w:szCs w:val="24"/>
        </w:rPr>
        <w:t>s</w:t>
      </w:r>
      <w:r w:rsidR="005A682A" w:rsidRPr="00B37C2E">
        <w:rPr>
          <w:bCs/>
          <w:i/>
          <w:iCs/>
          <w:sz w:val="24"/>
          <w:szCs w:val="24"/>
        </w:rPr>
        <w:t>. However, it was not a</w:t>
      </w:r>
      <w:r w:rsidR="00C147D4" w:rsidRPr="00B37C2E">
        <w:rPr>
          <w:bCs/>
          <w:i/>
          <w:iCs/>
          <w:sz w:val="24"/>
          <w:szCs w:val="24"/>
        </w:rPr>
        <w:t>pplied for power system control</w:t>
      </w:r>
      <w:r w:rsidR="005A682A" w:rsidRPr="00B37C2E">
        <w:rPr>
          <w:bCs/>
          <w:i/>
          <w:iCs/>
          <w:sz w:val="24"/>
          <w:szCs w:val="24"/>
        </w:rPr>
        <w:t xml:space="preserve"> problems.  </w:t>
      </w:r>
      <w:r w:rsidRPr="00B37C2E">
        <w:rPr>
          <w:bCs/>
          <w:i/>
          <w:iCs/>
          <w:sz w:val="24"/>
          <w:szCs w:val="24"/>
        </w:rPr>
        <w:t xml:space="preserve"> In </w:t>
      </w:r>
      <w:r w:rsidR="00956434" w:rsidRPr="00B37C2E">
        <w:rPr>
          <w:bCs/>
          <w:i/>
          <w:iCs/>
          <w:sz w:val="24"/>
          <w:szCs w:val="24"/>
        </w:rPr>
        <w:t>the</w:t>
      </w:r>
      <w:r w:rsidRPr="00B37C2E">
        <w:rPr>
          <w:bCs/>
          <w:i/>
          <w:iCs/>
          <w:sz w:val="24"/>
          <w:szCs w:val="24"/>
        </w:rPr>
        <w:t xml:space="preserve"> thesis, we formulated Automatic Generation Control (AGC) </w:t>
      </w:r>
      <w:r w:rsidR="005A682A" w:rsidRPr="00B37C2E">
        <w:rPr>
          <w:bCs/>
          <w:i/>
          <w:iCs/>
          <w:sz w:val="24"/>
          <w:szCs w:val="24"/>
        </w:rPr>
        <w:t>p</w:t>
      </w:r>
      <w:r w:rsidRPr="00B37C2E">
        <w:rPr>
          <w:bCs/>
          <w:i/>
          <w:iCs/>
          <w:sz w:val="24"/>
          <w:szCs w:val="24"/>
        </w:rPr>
        <w:t xml:space="preserve">roblem as stochastic multistage decision making problem. We present a systematic investigation </w:t>
      </w:r>
      <w:r w:rsidR="008B0297" w:rsidRPr="00B37C2E">
        <w:rPr>
          <w:bCs/>
          <w:i/>
          <w:iCs/>
          <w:sz w:val="24"/>
          <w:szCs w:val="24"/>
        </w:rPr>
        <w:t>of RL approach</w:t>
      </w:r>
      <w:r w:rsidRPr="00B37C2E">
        <w:rPr>
          <w:bCs/>
          <w:i/>
          <w:iCs/>
          <w:sz w:val="24"/>
          <w:szCs w:val="24"/>
        </w:rPr>
        <w:t xml:space="preserve"> to AGC and develop different class of </w:t>
      </w:r>
      <w:r w:rsidR="005A682A" w:rsidRPr="00B37C2E">
        <w:rPr>
          <w:bCs/>
          <w:i/>
          <w:iCs/>
          <w:sz w:val="24"/>
          <w:szCs w:val="24"/>
        </w:rPr>
        <w:t xml:space="preserve">RL based </w:t>
      </w:r>
      <w:r w:rsidRPr="00B37C2E">
        <w:rPr>
          <w:bCs/>
          <w:i/>
          <w:iCs/>
          <w:sz w:val="24"/>
          <w:szCs w:val="24"/>
        </w:rPr>
        <w:t xml:space="preserve">AGC. </w:t>
      </w:r>
    </w:p>
    <w:p w:rsidR="008B0297" w:rsidRPr="00B37C2E" w:rsidRDefault="009F009E" w:rsidP="00081B18">
      <w:pPr>
        <w:pStyle w:val="ListParagraph"/>
        <w:numPr>
          <w:ilvl w:val="0"/>
          <w:numId w:val="24"/>
        </w:numPr>
        <w:rPr>
          <w:rFonts w:ascii="Times New Roman" w:hAnsi="Times New Roman"/>
          <w:sz w:val="24"/>
          <w:szCs w:val="24"/>
        </w:rPr>
      </w:pPr>
      <w:r w:rsidRPr="00B37C2E">
        <w:rPr>
          <w:rFonts w:ascii="Times New Roman" w:hAnsi="Times New Roman"/>
          <w:b/>
          <w:sz w:val="24"/>
          <w:szCs w:val="24"/>
        </w:rPr>
        <w:lastRenderedPageBreak/>
        <w:t>Master of Technology</w:t>
      </w:r>
      <w:r w:rsidR="00081B18" w:rsidRPr="00B37C2E">
        <w:rPr>
          <w:rFonts w:ascii="Times New Roman" w:hAnsi="Times New Roman"/>
          <w:sz w:val="24"/>
          <w:szCs w:val="24"/>
        </w:rPr>
        <w:t xml:space="preserve"> in </w:t>
      </w:r>
      <w:r w:rsidR="00417BA6">
        <w:rPr>
          <w:rFonts w:ascii="Times New Roman" w:hAnsi="Times New Roman"/>
          <w:sz w:val="24"/>
          <w:szCs w:val="24"/>
        </w:rPr>
        <w:t xml:space="preserve">Electrical </w:t>
      </w:r>
      <w:r w:rsidR="008B0297" w:rsidRPr="00B37C2E">
        <w:rPr>
          <w:rFonts w:ascii="Times New Roman" w:hAnsi="Times New Roman"/>
          <w:sz w:val="24"/>
          <w:szCs w:val="24"/>
        </w:rPr>
        <w:t>Engineering –</w:t>
      </w:r>
      <w:r w:rsidR="00477BF6" w:rsidRPr="00B37C2E">
        <w:rPr>
          <w:rFonts w:ascii="Times New Roman" w:hAnsi="Times New Roman"/>
          <w:sz w:val="24"/>
          <w:szCs w:val="24"/>
        </w:rPr>
        <w:t xml:space="preserve"> </w:t>
      </w:r>
      <w:r w:rsidR="00477BF6" w:rsidRPr="00B37C2E">
        <w:rPr>
          <w:rFonts w:ascii="Times New Roman" w:hAnsi="Times New Roman"/>
          <w:b/>
          <w:sz w:val="24"/>
          <w:szCs w:val="24"/>
        </w:rPr>
        <w:t>1991</w:t>
      </w:r>
    </w:p>
    <w:p w:rsidR="008B0297" w:rsidRPr="00B37C2E" w:rsidRDefault="00081B18" w:rsidP="008B0297">
      <w:pPr>
        <w:pStyle w:val="ListParagraph"/>
        <w:ind w:left="720"/>
        <w:rPr>
          <w:rFonts w:ascii="Times New Roman" w:hAnsi="Times New Roman"/>
          <w:sz w:val="24"/>
          <w:szCs w:val="24"/>
        </w:rPr>
      </w:pPr>
      <w:r w:rsidRPr="00B37C2E">
        <w:rPr>
          <w:rFonts w:ascii="Times New Roman" w:hAnsi="Times New Roman"/>
          <w:sz w:val="24"/>
          <w:szCs w:val="24"/>
        </w:rPr>
        <w:t xml:space="preserve">(Major: </w:t>
      </w:r>
      <w:r w:rsidR="00477BF6" w:rsidRPr="00B37C2E">
        <w:rPr>
          <w:rFonts w:ascii="Times New Roman" w:hAnsi="Times New Roman"/>
          <w:sz w:val="24"/>
          <w:szCs w:val="24"/>
        </w:rPr>
        <w:t xml:space="preserve">Electrical </w:t>
      </w:r>
      <w:r w:rsidRPr="00B37C2E">
        <w:rPr>
          <w:rFonts w:ascii="Times New Roman" w:hAnsi="Times New Roman"/>
          <w:sz w:val="24"/>
          <w:szCs w:val="24"/>
        </w:rPr>
        <w:t xml:space="preserve">Instrumentation </w:t>
      </w:r>
      <w:r w:rsidR="00477BF6" w:rsidRPr="00B37C2E">
        <w:rPr>
          <w:rFonts w:ascii="Times New Roman" w:hAnsi="Times New Roman"/>
          <w:sz w:val="24"/>
          <w:szCs w:val="24"/>
        </w:rPr>
        <w:t xml:space="preserve">and Control) </w:t>
      </w:r>
    </w:p>
    <w:p w:rsidR="009F009E" w:rsidRPr="00B37C2E" w:rsidRDefault="009F009E" w:rsidP="008B0297">
      <w:pPr>
        <w:pStyle w:val="ListParagraph"/>
        <w:ind w:left="720"/>
        <w:rPr>
          <w:rFonts w:ascii="Times New Roman" w:hAnsi="Times New Roman"/>
          <w:sz w:val="24"/>
          <w:szCs w:val="24"/>
        </w:rPr>
      </w:pPr>
      <w:r w:rsidRPr="00B37C2E">
        <w:rPr>
          <w:rFonts w:ascii="Times New Roman" w:hAnsi="Times New Roman"/>
          <w:sz w:val="24"/>
          <w:szCs w:val="24"/>
        </w:rPr>
        <w:t>Regional Engineering Colleg</w:t>
      </w:r>
      <w:r w:rsidR="00CA5AA7" w:rsidRPr="00B37C2E">
        <w:rPr>
          <w:rFonts w:ascii="Times New Roman" w:hAnsi="Times New Roman"/>
          <w:sz w:val="24"/>
          <w:szCs w:val="24"/>
        </w:rPr>
        <w:t>e</w:t>
      </w:r>
      <w:r w:rsidR="00477BF6" w:rsidRPr="00B37C2E">
        <w:rPr>
          <w:rFonts w:ascii="Times New Roman" w:hAnsi="Times New Roman"/>
          <w:sz w:val="24"/>
          <w:szCs w:val="24"/>
        </w:rPr>
        <w:t xml:space="preserve"> (Currently Known as National Institute of Technology)</w:t>
      </w:r>
      <w:r w:rsidR="008B0297" w:rsidRPr="00B37C2E">
        <w:rPr>
          <w:rFonts w:ascii="Times New Roman" w:hAnsi="Times New Roman"/>
          <w:sz w:val="24"/>
          <w:szCs w:val="24"/>
        </w:rPr>
        <w:t xml:space="preserve"> </w:t>
      </w:r>
      <w:r w:rsidR="00091B4F" w:rsidRPr="00B37C2E">
        <w:rPr>
          <w:rFonts w:ascii="Times New Roman" w:hAnsi="Times New Roman"/>
          <w:sz w:val="24"/>
          <w:szCs w:val="24"/>
        </w:rPr>
        <w:t>Calicut University</w:t>
      </w:r>
      <w:r w:rsidR="00477BF6" w:rsidRPr="00B37C2E">
        <w:rPr>
          <w:rFonts w:ascii="Times New Roman" w:hAnsi="Times New Roman"/>
          <w:sz w:val="24"/>
          <w:szCs w:val="24"/>
        </w:rPr>
        <w:t>, Kerala, India</w:t>
      </w:r>
    </w:p>
    <w:p w:rsidR="007F41CD" w:rsidRPr="00B37C2E" w:rsidRDefault="007F41CD" w:rsidP="008B0297">
      <w:pPr>
        <w:pStyle w:val="ListParagraph"/>
        <w:ind w:left="720"/>
        <w:rPr>
          <w:rFonts w:ascii="Times New Roman" w:hAnsi="Times New Roman"/>
          <w:sz w:val="24"/>
          <w:szCs w:val="24"/>
        </w:rPr>
      </w:pPr>
    </w:p>
    <w:p w:rsidR="007F41CD" w:rsidRPr="00B37C2E" w:rsidRDefault="00F277C8" w:rsidP="00F277C8">
      <w:pPr>
        <w:pStyle w:val="ListParagraph"/>
        <w:tabs>
          <w:tab w:val="left" w:pos="1620"/>
        </w:tabs>
        <w:ind w:left="1710" w:hanging="990"/>
        <w:rPr>
          <w:rFonts w:ascii="Times New Roman" w:hAnsi="Times New Roman"/>
          <w:sz w:val="24"/>
          <w:szCs w:val="24"/>
        </w:rPr>
      </w:pPr>
      <w:r>
        <w:rPr>
          <w:rFonts w:ascii="Times New Roman" w:hAnsi="Times New Roman"/>
          <w:sz w:val="24"/>
          <w:szCs w:val="24"/>
          <w:lang w:val="en-GB"/>
        </w:rPr>
        <w:t>Thesis:</w:t>
      </w:r>
      <w:r>
        <w:rPr>
          <w:rFonts w:ascii="Times New Roman" w:hAnsi="Times New Roman"/>
          <w:sz w:val="24"/>
          <w:szCs w:val="24"/>
          <w:lang w:val="en-GB"/>
        </w:rPr>
        <w:tab/>
      </w:r>
      <w:r w:rsidR="007F41CD" w:rsidRPr="00B37C2E">
        <w:rPr>
          <w:rFonts w:ascii="Times New Roman" w:hAnsi="Times New Roman"/>
          <w:sz w:val="24"/>
          <w:szCs w:val="24"/>
          <w:lang w:val="en-GB"/>
        </w:rPr>
        <w:t>“</w:t>
      </w:r>
      <w:r w:rsidR="007F41CD" w:rsidRPr="00B37C2E">
        <w:rPr>
          <w:rFonts w:ascii="Times New Roman" w:hAnsi="Times New Roman"/>
          <w:i/>
          <w:sz w:val="24"/>
          <w:szCs w:val="24"/>
          <w:lang w:val="en-GB"/>
        </w:rPr>
        <w:t>Design of PSS Using Two-Axis Model”</w:t>
      </w:r>
    </w:p>
    <w:p w:rsidR="009F009E" w:rsidRPr="00B37C2E" w:rsidRDefault="009F009E" w:rsidP="008B0297">
      <w:pPr>
        <w:pStyle w:val="PlainText"/>
        <w:numPr>
          <w:ilvl w:val="0"/>
          <w:numId w:val="24"/>
        </w:numPr>
        <w:tabs>
          <w:tab w:val="left" w:pos="360"/>
        </w:tabs>
        <w:jc w:val="left"/>
        <w:rPr>
          <w:sz w:val="24"/>
          <w:szCs w:val="24"/>
        </w:rPr>
      </w:pPr>
      <w:r w:rsidRPr="00B37C2E">
        <w:rPr>
          <w:b/>
          <w:sz w:val="24"/>
          <w:szCs w:val="24"/>
        </w:rPr>
        <w:t>Bachelor Technology</w:t>
      </w:r>
      <w:r w:rsidRPr="00B37C2E">
        <w:rPr>
          <w:sz w:val="24"/>
          <w:szCs w:val="24"/>
        </w:rPr>
        <w:t xml:space="preserve"> </w:t>
      </w:r>
      <w:r w:rsidR="00477BF6" w:rsidRPr="00B37C2E">
        <w:rPr>
          <w:sz w:val="24"/>
          <w:szCs w:val="24"/>
        </w:rPr>
        <w:t xml:space="preserve">in </w:t>
      </w:r>
      <w:r w:rsidR="002E1DAF" w:rsidRPr="00B37C2E">
        <w:rPr>
          <w:sz w:val="24"/>
          <w:szCs w:val="24"/>
        </w:rPr>
        <w:t xml:space="preserve">Electrical </w:t>
      </w:r>
      <w:r w:rsidR="00477BF6" w:rsidRPr="00B37C2E">
        <w:rPr>
          <w:sz w:val="24"/>
          <w:szCs w:val="24"/>
        </w:rPr>
        <w:t xml:space="preserve">and Electronics </w:t>
      </w:r>
      <w:r w:rsidR="002E1DAF" w:rsidRPr="00B37C2E">
        <w:rPr>
          <w:sz w:val="24"/>
          <w:szCs w:val="24"/>
        </w:rPr>
        <w:t>Engineering</w:t>
      </w:r>
      <w:r w:rsidR="00091B4F" w:rsidRPr="00B37C2E">
        <w:rPr>
          <w:sz w:val="24"/>
          <w:szCs w:val="24"/>
        </w:rPr>
        <w:t xml:space="preserve"> </w:t>
      </w:r>
      <w:r w:rsidRPr="00B37C2E">
        <w:rPr>
          <w:sz w:val="24"/>
          <w:szCs w:val="24"/>
        </w:rPr>
        <w:t xml:space="preserve">– </w:t>
      </w:r>
      <w:r w:rsidR="00477BF6" w:rsidRPr="00B37C2E">
        <w:rPr>
          <w:b/>
          <w:sz w:val="24"/>
          <w:szCs w:val="24"/>
        </w:rPr>
        <w:t>1</w:t>
      </w:r>
      <w:r w:rsidRPr="00B37C2E">
        <w:rPr>
          <w:b/>
          <w:sz w:val="24"/>
          <w:szCs w:val="24"/>
        </w:rPr>
        <w:t>988</w:t>
      </w:r>
    </w:p>
    <w:p w:rsidR="002E1DAF" w:rsidRDefault="007F41CD" w:rsidP="00F277C8">
      <w:pPr>
        <w:pStyle w:val="PlainText"/>
        <w:tabs>
          <w:tab w:val="left" w:pos="360"/>
        </w:tabs>
        <w:ind w:left="720"/>
        <w:jc w:val="left"/>
        <w:rPr>
          <w:sz w:val="24"/>
          <w:szCs w:val="24"/>
        </w:rPr>
      </w:pPr>
      <w:r w:rsidRPr="00B37C2E">
        <w:rPr>
          <w:sz w:val="24"/>
          <w:szCs w:val="24"/>
        </w:rPr>
        <w:t>(Major: Power Engineering)</w:t>
      </w:r>
      <w:r w:rsidR="00F277C8">
        <w:rPr>
          <w:sz w:val="24"/>
          <w:szCs w:val="24"/>
        </w:rPr>
        <w:t xml:space="preserve"> </w:t>
      </w:r>
      <w:r w:rsidR="009F009E" w:rsidRPr="00B37C2E">
        <w:rPr>
          <w:sz w:val="24"/>
          <w:szCs w:val="24"/>
        </w:rPr>
        <w:t>College of Engineering</w:t>
      </w:r>
      <w:r w:rsidR="00477BF6" w:rsidRPr="00B37C2E">
        <w:rPr>
          <w:sz w:val="24"/>
          <w:szCs w:val="24"/>
        </w:rPr>
        <w:t xml:space="preserve">, </w:t>
      </w:r>
      <w:r w:rsidR="00956434" w:rsidRPr="00B37C2E">
        <w:rPr>
          <w:sz w:val="24"/>
          <w:szCs w:val="24"/>
        </w:rPr>
        <w:t>U</w:t>
      </w:r>
      <w:r w:rsidR="009F009E" w:rsidRPr="00B37C2E">
        <w:rPr>
          <w:sz w:val="24"/>
          <w:szCs w:val="24"/>
        </w:rPr>
        <w:t>niversity of Kerala</w:t>
      </w:r>
      <w:r w:rsidR="002E1DAF" w:rsidRPr="00B37C2E">
        <w:rPr>
          <w:sz w:val="24"/>
          <w:szCs w:val="24"/>
        </w:rPr>
        <w:t>, India</w:t>
      </w:r>
      <w:r w:rsidR="00477BF6" w:rsidRPr="00B37C2E">
        <w:rPr>
          <w:sz w:val="24"/>
          <w:szCs w:val="24"/>
        </w:rPr>
        <w:t>.</w:t>
      </w:r>
    </w:p>
    <w:p w:rsidR="00C20E60" w:rsidRPr="00B37C2E" w:rsidRDefault="00C20E60" w:rsidP="002E1DAF">
      <w:pPr>
        <w:pStyle w:val="PlainText"/>
        <w:tabs>
          <w:tab w:val="left" w:pos="360"/>
        </w:tabs>
        <w:jc w:val="left"/>
        <w:rPr>
          <w:sz w:val="24"/>
          <w:szCs w:val="24"/>
        </w:rPr>
      </w:pPr>
    </w:p>
    <w:p w:rsidR="000C1F73" w:rsidRDefault="00F277C8" w:rsidP="002E1DAF">
      <w:pPr>
        <w:pStyle w:val="PlainText"/>
        <w:tabs>
          <w:tab w:val="left" w:pos="360"/>
        </w:tabs>
        <w:jc w:val="left"/>
        <w:rPr>
          <w:b/>
          <w:sz w:val="28"/>
          <w:szCs w:val="28"/>
        </w:rPr>
      </w:pPr>
      <w:r w:rsidRPr="00B37C2E">
        <w:rPr>
          <w:b/>
          <w:sz w:val="28"/>
          <w:szCs w:val="28"/>
          <w:u w:val="single"/>
        </w:rPr>
        <w:t>E</w:t>
      </w:r>
      <w:r>
        <w:rPr>
          <w:b/>
          <w:sz w:val="28"/>
          <w:szCs w:val="28"/>
          <w:u w:val="single"/>
        </w:rPr>
        <w:t>xperience</w:t>
      </w:r>
      <w:r w:rsidR="00D2684D" w:rsidRPr="00B37C2E">
        <w:rPr>
          <w:b/>
          <w:sz w:val="28"/>
          <w:szCs w:val="28"/>
        </w:rPr>
        <w:t xml:space="preserve">: </w:t>
      </w:r>
    </w:p>
    <w:p w:rsidR="00B37C2E" w:rsidRPr="00B37C2E" w:rsidRDefault="00B37C2E" w:rsidP="002E1DAF">
      <w:pPr>
        <w:pStyle w:val="PlainText"/>
        <w:tabs>
          <w:tab w:val="left" w:pos="360"/>
        </w:tabs>
        <w:jc w:val="left"/>
        <w:rPr>
          <w:b/>
          <w:sz w:val="28"/>
          <w:szCs w:val="28"/>
        </w:rPr>
      </w:pPr>
    </w:p>
    <w:p w:rsidR="00C23579" w:rsidRPr="00B37C2E" w:rsidRDefault="000C1F73" w:rsidP="003938AF">
      <w:pPr>
        <w:pStyle w:val="PlainText"/>
        <w:tabs>
          <w:tab w:val="left" w:pos="360"/>
        </w:tabs>
        <w:ind w:left="720"/>
        <w:jc w:val="left"/>
        <w:rPr>
          <w:b/>
          <w:sz w:val="24"/>
          <w:szCs w:val="24"/>
        </w:rPr>
      </w:pPr>
      <w:r w:rsidRPr="00327AAB">
        <w:rPr>
          <w:b/>
          <w:sz w:val="24"/>
          <w:szCs w:val="24"/>
        </w:rPr>
        <w:t>2</w:t>
      </w:r>
      <w:r w:rsidR="00444AE3">
        <w:rPr>
          <w:b/>
          <w:sz w:val="24"/>
          <w:szCs w:val="24"/>
        </w:rPr>
        <w:t xml:space="preserve">2 </w:t>
      </w:r>
      <w:r w:rsidRPr="00327AAB">
        <w:rPr>
          <w:b/>
          <w:sz w:val="24"/>
          <w:szCs w:val="24"/>
        </w:rPr>
        <w:t>Years</w:t>
      </w:r>
      <w:r w:rsidRPr="00B37C2E">
        <w:rPr>
          <w:b/>
          <w:sz w:val="24"/>
          <w:szCs w:val="24"/>
        </w:rPr>
        <w:t xml:space="preserve"> experience in teaching Electrical Engineering </w:t>
      </w:r>
      <w:r w:rsidR="0085097D">
        <w:rPr>
          <w:b/>
          <w:sz w:val="24"/>
          <w:szCs w:val="24"/>
        </w:rPr>
        <w:t xml:space="preserve"> and Power System </w:t>
      </w:r>
      <w:r w:rsidRPr="00B37C2E">
        <w:rPr>
          <w:b/>
          <w:sz w:val="24"/>
          <w:szCs w:val="24"/>
        </w:rPr>
        <w:t>Courses</w:t>
      </w:r>
      <w:r w:rsidR="00444AE3">
        <w:rPr>
          <w:b/>
          <w:sz w:val="24"/>
          <w:szCs w:val="24"/>
        </w:rPr>
        <w:t xml:space="preserve"> which includes two years in Middle East</w:t>
      </w:r>
      <w:r w:rsidRPr="00B37C2E">
        <w:rPr>
          <w:b/>
          <w:sz w:val="24"/>
          <w:szCs w:val="24"/>
        </w:rPr>
        <w:t>.</w:t>
      </w:r>
    </w:p>
    <w:p w:rsidR="00D2684D" w:rsidRPr="00B37C2E" w:rsidRDefault="00D2684D" w:rsidP="00D2684D">
      <w:pPr>
        <w:pStyle w:val="PlainText"/>
        <w:jc w:val="left"/>
        <w:rPr>
          <w:b/>
          <w:bCs/>
          <w:sz w:val="24"/>
          <w:szCs w:val="24"/>
        </w:rPr>
      </w:pPr>
    </w:p>
    <w:p w:rsidR="00477BF6" w:rsidRPr="00B37C2E" w:rsidRDefault="00477BF6" w:rsidP="008B0297">
      <w:pPr>
        <w:pStyle w:val="PlainText"/>
        <w:numPr>
          <w:ilvl w:val="0"/>
          <w:numId w:val="24"/>
        </w:numPr>
        <w:jc w:val="left"/>
        <w:rPr>
          <w:sz w:val="24"/>
          <w:szCs w:val="24"/>
        </w:rPr>
      </w:pPr>
      <w:r w:rsidRPr="00B37C2E">
        <w:rPr>
          <w:b/>
          <w:i/>
          <w:sz w:val="24"/>
          <w:szCs w:val="24"/>
        </w:rPr>
        <w:t>Assistant Professor</w:t>
      </w:r>
      <w:r w:rsidRPr="00B37C2E">
        <w:rPr>
          <w:sz w:val="24"/>
          <w:szCs w:val="24"/>
        </w:rPr>
        <w:t xml:space="preserve"> - (Since July 2010)</w:t>
      </w:r>
    </w:p>
    <w:p w:rsidR="00E81248" w:rsidRPr="00B37C2E" w:rsidRDefault="00E81248" w:rsidP="00CA04C4">
      <w:pPr>
        <w:pStyle w:val="PlainText"/>
        <w:ind w:left="720"/>
        <w:jc w:val="both"/>
        <w:rPr>
          <w:sz w:val="24"/>
          <w:szCs w:val="24"/>
        </w:rPr>
      </w:pPr>
      <w:r w:rsidRPr="00B37C2E">
        <w:rPr>
          <w:sz w:val="24"/>
          <w:szCs w:val="24"/>
        </w:rPr>
        <w:t>Saudi Aramco Chair in Electrical Power</w:t>
      </w:r>
      <w:r w:rsidR="00477BF6" w:rsidRPr="00B37C2E">
        <w:rPr>
          <w:sz w:val="24"/>
          <w:szCs w:val="24"/>
        </w:rPr>
        <w:t>,</w:t>
      </w:r>
      <w:r w:rsidR="00CA04C4">
        <w:rPr>
          <w:sz w:val="24"/>
          <w:szCs w:val="24"/>
        </w:rPr>
        <w:t xml:space="preserve"> </w:t>
      </w:r>
      <w:r w:rsidR="00CA04C4" w:rsidRPr="00CA04C4">
        <w:rPr>
          <w:sz w:val="24"/>
          <w:szCs w:val="24"/>
        </w:rPr>
        <w:t xml:space="preserve">Department of </w:t>
      </w:r>
      <w:r w:rsidR="00CA04C4">
        <w:rPr>
          <w:sz w:val="24"/>
          <w:szCs w:val="24"/>
        </w:rPr>
        <w:t>Electrical Engineering, College</w:t>
      </w:r>
      <w:r w:rsidR="00CA04C4" w:rsidRPr="00CA04C4">
        <w:rPr>
          <w:sz w:val="24"/>
          <w:szCs w:val="24"/>
        </w:rPr>
        <w:t xml:space="preserve"> of Engineering,</w:t>
      </w:r>
      <w:r w:rsidR="00C20E60">
        <w:rPr>
          <w:sz w:val="24"/>
          <w:szCs w:val="24"/>
        </w:rPr>
        <w:t xml:space="preserve"> </w:t>
      </w:r>
      <w:r w:rsidR="00CA04C4">
        <w:rPr>
          <w:sz w:val="24"/>
          <w:szCs w:val="24"/>
        </w:rPr>
        <w:t>King Saud University,</w:t>
      </w:r>
      <w:r w:rsidRPr="00B37C2E">
        <w:rPr>
          <w:sz w:val="24"/>
          <w:szCs w:val="24"/>
        </w:rPr>
        <w:t xml:space="preserve"> Riyadh, Saudi Arabia</w:t>
      </w:r>
      <w:r w:rsidR="001B12B6">
        <w:rPr>
          <w:sz w:val="24"/>
          <w:szCs w:val="24"/>
        </w:rPr>
        <w:t>.</w:t>
      </w:r>
    </w:p>
    <w:p w:rsidR="00D2684D" w:rsidRPr="00B37C2E" w:rsidRDefault="00D2684D" w:rsidP="00E81248">
      <w:pPr>
        <w:pStyle w:val="PlainText"/>
        <w:jc w:val="left"/>
        <w:rPr>
          <w:i/>
          <w:sz w:val="24"/>
          <w:szCs w:val="24"/>
        </w:rPr>
      </w:pPr>
    </w:p>
    <w:p w:rsidR="00477BF6" w:rsidRPr="00B37C2E" w:rsidRDefault="00C20E60" w:rsidP="00E81248">
      <w:pPr>
        <w:pStyle w:val="PlainText"/>
        <w:numPr>
          <w:ilvl w:val="0"/>
          <w:numId w:val="24"/>
        </w:numPr>
        <w:jc w:val="left"/>
        <w:rPr>
          <w:sz w:val="24"/>
          <w:szCs w:val="24"/>
        </w:rPr>
      </w:pPr>
      <w:r>
        <w:rPr>
          <w:b/>
          <w:i/>
          <w:sz w:val="24"/>
          <w:szCs w:val="24"/>
        </w:rPr>
        <w:t>Associate Professor</w:t>
      </w:r>
      <w:r w:rsidR="00477BF6" w:rsidRPr="00B37C2E">
        <w:rPr>
          <w:sz w:val="24"/>
          <w:szCs w:val="24"/>
        </w:rPr>
        <w:t xml:space="preserve"> </w:t>
      </w:r>
      <w:r w:rsidR="007F41CD" w:rsidRPr="00B37C2E">
        <w:rPr>
          <w:sz w:val="24"/>
          <w:szCs w:val="24"/>
        </w:rPr>
        <w:t>(</w:t>
      </w:r>
      <w:r w:rsidR="00477BF6" w:rsidRPr="00B37C2E">
        <w:rPr>
          <w:sz w:val="24"/>
          <w:szCs w:val="24"/>
        </w:rPr>
        <w:t>July 2001 to June 2010</w:t>
      </w:r>
      <w:r w:rsidR="007F41CD" w:rsidRPr="00B37C2E">
        <w:rPr>
          <w:sz w:val="24"/>
          <w:szCs w:val="24"/>
        </w:rPr>
        <w:t xml:space="preserve">), </w:t>
      </w:r>
      <w:r w:rsidRPr="00F277C8">
        <w:rPr>
          <w:b/>
          <w:i/>
          <w:sz w:val="24"/>
          <w:szCs w:val="24"/>
        </w:rPr>
        <w:t>Assistant Professor</w:t>
      </w:r>
      <w:r w:rsidR="007F41CD" w:rsidRPr="00B37C2E">
        <w:rPr>
          <w:sz w:val="24"/>
          <w:szCs w:val="24"/>
        </w:rPr>
        <w:t xml:space="preserve"> (</w:t>
      </w:r>
      <w:r w:rsidR="00477BF6" w:rsidRPr="00B37C2E">
        <w:rPr>
          <w:sz w:val="24"/>
          <w:szCs w:val="24"/>
        </w:rPr>
        <w:t>July 1996 to July 2001</w:t>
      </w:r>
      <w:r w:rsidR="007F41CD" w:rsidRPr="00B37C2E">
        <w:rPr>
          <w:sz w:val="24"/>
          <w:szCs w:val="24"/>
        </w:rPr>
        <w:t xml:space="preserve">), </w:t>
      </w:r>
      <w:r w:rsidR="008B0297" w:rsidRPr="00B37C2E">
        <w:rPr>
          <w:b/>
          <w:i/>
          <w:sz w:val="24"/>
          <w:szCs w:val="24"/>
        </w:rPr>
        <w:t>L</w:t>
      </w:r>
      <w:r w:rsidR="00477BF6" w:rsidRPr="00B37C2E">
        <w:rPr>
          <w:b/>
          <w:i/>
          <w:sz w:val="24"/>
          <w:szCs w:val="24"/>
        </w:rPr>
        <w:t>ecturer</w:t>
      </w:r>
      <w:r w:rsidR="007F41CD" w:rsidRPr="00B37C2E">
        <w:rPr>
          <w:b/>
          <w:i/>
          <w:sz w:val="24"/>
          <w:szCs w:val="24"/>
        </w:rPr>
        <w:t xml:space="preserve"> (</w:t>
      </w:r>
      <w:r w:rsidR="00477BF6" w:rsidRPr="00B37C2E">
        <w:rPr>
          <w:sz w:val="24"/>
          <w:szCs w:val="24"/>
        </w:rPr>
        <w:t>July 1990 to July 1996</w:t>
      </w:r>
      <w:r w:rsidR="007F41CD" w:rsidRPr="00B37C2E">
        <w:rPr>
          <w:sz w:val="24"/>
          <w:szCs w:val="24"/>
        </w:rPr>
        <w:t>)</w:t>
      </w:r>
      <w:r w:rsidR="001B12B6">
        <w:rPr>
          <w:sz w:val="24"/>
          <w:szCs w:val="24"/>
        </w:rPr>
        <w:t>.</w:t>
      </w:r>
    </w:p>
    <w:p w:rsidR="00E81248" w:rsidRPr="00B37C2E" w:rsidRDefault="00E81248" w:rsidP="00CA04C4">
      <w:pPr>
        <w:pStyle w:val="PlainText"/>
        <w:ind w:left="720"/>
        <w:jc w:val="left"/>
        <w:rPr>
          <w:sz w:val="24"/>
          <w:szCs w:val="24"/>
        </w:rPr>
      </w:pPr>
      <w:r w:rsidRPr="00B37C2E">
        <w:rPr>
          <w:sz w:val="24"/>
          <w:szCs w:val="24"/>
        </w:rPr>
        <w:t>Departm</w:t>
      </w:r>
      <w:r w:rsidR="00477BF6" w:rsidRPr="00B37C2E">
        <w:rPr>
          <w:sz w:val="24"/>
          <w:szCs w:val="24"/>
        </w:rPr>
        <w:t>ent of Electrical &amp; Electronics</w:t>
      </w:r>
      <w:r w:rsidR="001B12B6">
        <w:rPr>
          <w:sz w:val="24"/>
          <w:szCs w:val="24"/>
        </w:rPr>
        <w:t xml:space="preserve"> </w:t>
      </w:r>
      <w:r w:rsidR="001B12B6" w:rsidRPr="00B37C2E">
        <w:rPr>
          <w:sz w:val="24"/>
          <w:szCs w:val="24"/>
        </w:rPr>
        <w:t>Engineering</w:t>
      </w:r>
      <w:r w:rsidR="00477BF6" w:rsidRPr="00B37C2E">
        <w:rPr>
          <w:sz w:val="24"/>
          <w:szCs w:val="24"/>
        </w:rPr>
        <w:t>, T.K.M. College of Engineering, University of Kerala, India</w:t>
      </w:r>
      <w:r w:rsidR="001B12B6">
        <w:rPr>
          <w:sz w:val="24"/>
          <w:szCs w:val="24"/>
        </w:rPr>
        <w:t>.</w:t>
      </w:r>
      <w:r w:rsidRPr="00B37C2E">
        <w:rPr>
          <w:sz w:val="24"/>
          <w:szCs w:val="24"/>
        </w:rPr>
        <w:tab/>
        <w:t xml:space="preserve">            </w:t>
      </w:r>
    </w:p>
    <w:p w:rsidR="007B0920" w:rsidRPr="00B37C2E" w:rsidRDefault="007B0920" w:rsidP="007B0920">
      <w:pPr>
        <w:ind w:firstLine="720"/>
        <w:jc w:val="left"/>
        <w:rPr>
          <w:sz w:val="24"/>
          <w:szCs w:val="24"/>
        </w:rPr>
      </w:pPr>
    </w:p>
    <w:p w:rsidR="000C1F73" w:rsidRPr="00B37C2E" w:rsidRDefault="000C1F73" w:rsidP="000C1F73">
      <w:pPr>
        <w:tabs>
          <w:tab w:val="left" w:pos="1800"/>
        </w:tabs>
        <w:spacing w:after="60"/>
        <w:jc w:val="both"/>
        <w:rPr>
          <w:b/>
          <w:sz w:val="24"/>
          <w:szCs w:val="24"/>
          <w:u w:val="single"/>
          <w:lang w:val="en-GB"/>
        </w:rPr>
      </w:pPr>
      <w:r w:rsidRPr="00B37C2E">
        <w:rPr>
          <w:b/>
          <w:sz w:val="24"/>
          <w:szCs w:val="24"/>
          <w:u w:val="single"/>
          <w:lang w:val="en-GB"/>
        </w:rPr>
        <w:t xml:space="preserve">Junior/Senior Design Projects supervised </w:t>
      </w:r>
    </w:p>
    <w:p w:rsidR="000C1F73" w:rsidRPr="00B37C2E" w:rsidRDefault="000C1F73" w:rsidP="000C1F73">
      <w:pPr>
        <w:tabs>
          <w:tab w:val="left" w:pos="1800"/>
        </w:tabs>
        <w:spacing w:after="60"/>
        <w:jc w:val="both"/>
        <w:rPr>
          <w:b/>
          <w:sz w:val="24"/>
          <w:szCs w:val="24"/>
          <w:u w:val="single"/>
          <w:lang w:val="en-GB"/>
        </w:rPr>
      </w:pPr>
    </w:p>
    <w:p w:rsidR="004272EE" w:rsidRDefault="004272EE" w:rsidP="000C1F73">
      <w:pPr>
        <w:widowControl w:val="0"/>
        <w:numPr>
          <w:ilvl w:val="0"/>
          <w:numId w:val="5"/>
        </w:numPr>
        <w:tabs>
          <w:tab w:val="left" w:pos="720"/>
        </w:tabs>
        <w:suppressAutoHyphens/>
        <w:spacing w:after="60"/>
        <w:ind w:left="360" w:firstLine="0"/>
        <w:jc w:val="both"/>
        <w:rPr>
          <w:bCs/>
          <w:sz w:val="24"/>
          <w:szCs w:val="24"/>
          <w:lang w:val="en-GB"/>
        </w:rPr>
      </w:pPr>
      <w:r w:rsidRPr="004272EE">
        <w:rPr>
          <w:bCs/>
          <w:sz w:val="24"/>
          <w:szCs w:val="24"/>
        </w:rPr>
        <w:t>An Algorithm for  Load Curtailment in Aggregated Demand Response Program</w:t>
      </w:r>
      <w:r w:rsidR="001B12B6">
        <w:rPr>
          <w:bCs/>
          <w:sz w:val="24"/>
          <w:szCs w:val="24"/>
        </w:rPr>
        <w:t>.</w:t>
      </w:r>
    </w:p>
    <w:p w:rsidR="000C1F73" w:rsidRPr="00B37C2E"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Dynamic Programming Solution to Economic Power Dispatch Considering Losses</w:t>
      </w:r>
      <w:r w:rsidR="001B12B6">
        <w:rPr>
          <w:bCs/>
          <w:sz w:val="24"/>
          <w:szCs w:val="24"/>
          <w:lang w:val="en-GB"/>
        </w:rPr>
        <w:t>.</w:t>
      </w:r>
    </w:p>
    <w:p w:rsidR="000C1F73" w:rsidRPr="00B37C2E"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A Dynamic Programming Approach to Unit Commitment Problem</w:t>
      </w:r>
      <w:r w:rsidR="001B12B6">
        <w:rPr>
          <w:bCs/>
          <w:sz w:val="24"/>
          <w:szCs w:val="24"/>
          <w:lang w:val="en-GB"/>
        </w:rPr>
        <w:t>.</w:t>
      </w:r>
    </w:p>
    <w:p w:rsidR="000C1F73" w:rsidRPr="00B37C2E"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Comparison of R L Algorithms using Shortest Path Problem</w:t>
      </w:r>
      <w:r w:rsidR="001B12B6">
        <w:rPr>
          <w:bCs/>
          <w:sz w:val="24"/>
          <w:szCs w:val="24"/>
          <w:lang w:val="en-GB"/>
        </w:rPr>
        <w:t>.</w:t>
      </w:r>
      <w:r w:rsidRPr="00B37C2E">
        <w:rPr>
          <w:bCs/>
          <w:sz w:val="24"/>
          <w:szCs w:val="24"/>
          <w:lang w:val="en-GB"/>
        </w:rPr>
        <w:t xml:space="preserve"> </w:t>
      </w:r>
    </w:p>
    <w:p w:rsidR="000C1F73" w:rsidRPr="00B37C2E"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Simulated Annealing Based Economic Dispatch</w:t>
      </w:r>
      <w:r w:rsidR="001B12B6">
        <w:rPr>
          <w:bCs/>
          <w:sz w:val="24"/>
          <w:szCs w:val="24"/>
          <w:lang w:val="en-GB"/>
        </w:rPr>
        <w:t>.</w:t>
      </w:r>
      <w:r w:rsidRPr="00B37C2E">
        <w:rPr>
          <w:bCs/>
          <w:sz w:val="24"/>
          <w:szCs w:val="24"/>
          <w:lang w:val="en-GB"/>
        </w:rPr>
        <w:t xml:space="preserve"> </w:t>
      </w:r>
    </w:p>
    <w:p w:rsidR="000C1F73" w:rsidRPr="00B37C2E"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Reinforcement Learning for Control Problems</w:t>
      </w:r>
      <w:r w:rsidR="001B12B6">
        <w:rPr>
          <w:bCs/>
          <w:sz w:val="24"/>
          <w:szCs w:val="24"/>
          <w:lang w:val="en-GB"/>
        </w:rPr>
        <w:t>.</w:t>
      </w:r>
      <w:r w:rsidRPr="00B37C2E">
        <w:rPr>
          <w:bCs/>
          <w:sz w:val="24"/>
          <w:szCs w:val="24"/>
          <w:lang w:val="en-GB"/>
        </w:rPr>
        <w:t xml:space="preserve"> </w:t>
      </w:r>
    </w:p>
    <w:p w:rsidR="000C1F73" w:rsidRDefault="000C1F73" w:rsidP="000C1F73">
      <w:pPr>
        <w:widowControl w:val="0"/>
        <w:numPr>
          <w:ilvl w:val="0"/>
          <w:numId w:val="5"/>
        </w:numPr>
        <w:tabs>
          <w:tab w:val="left" w:pos="720"/>
        </w:tabs>
        <w:suppressAutoHyphens/>
        <w:spacing w:after="60"/>
        <w:ind w:left="360" w:firstLine="0"/>
        <w:jc w:val="both"/>
        <w:rPr>
          <w:bCs/>
          <w:sz w:val="24"/>
          <w:szCs w:val="24"/>
          <w:lang w:val="en-GB"/>
        </w:rPr>
      </w:pPr>
      <w:r w:rsidRPr="00B37C2E">
        <w:rPr>
          <w:bCs/>
          <w:sz w:val="24"/>
          <w:szCs w:val="24"/>
          <w:lang w:val="en-GB"/>
        </w:rPr>
        <w:t>Fuzzy Controller Design for Automatic Generation Control</w:t>
      </w:r>
      <w:r w:rsidR="001B12B6">
        <w:rPr>
          <w:bCs/>
          <w:sz w:val="24"/>
          <w:szCs w:val="24"/>
          <w:lang w:val="en-GB"/>
        </w:rPr>
        <w:t>.</w:t>
      </w:r>
    </w:p>
    <w:p w:rsidR="005E6E67" w:rsidRDefault="005E6E67" w:rsidP="005E6E67">
      <w:pPr>
        <w:widowControl w:val="0"/>
        <w:tabs>
          <w:tab w:val="left" w:pos="720"/>
        </w:tabs>
        <w:suppressAutoHyphens/>
        <w:spacing w:after="60"/>
        <w:jc w:val="both"/>
        <w:rPr>
          <w:bCs/>
          <w:sz w:val="24"/>
          <w:szCs w:val="24"/>
          <w:lang w:val="en-GB"/>
        </w:rPr>
      </w:pPr>
    </w:p>
    <w:p w:rsidR="003857F3" w:rsidRDefault="003857F3" w:rsidP="00AE3053">
      <w:pPr>
        <w:jc w:val="left"/>
        <w:rPr>
          <w:b/>
          <w:sz w:val="28"/>
          <w:szCs w:val="28"/>
          <w:u w:val="single"/>
        </w:rPr>
      </w:pPr>
    </w:p>
    <w:p w:rsidR="000C1F73" w:rsidRPr="00AE3053" w:rsidRDefault="00F277C8" w:rsidP="00AE3053">
      <w:pPr>
        <w:jc w:val="left"/>
        <w:rPr>
          <w:b/>
          <w:sz w:val="28"/>
          <w:szCs w:val="28"/>
          <w:u w:val="single"/>
        </w:rPr>
      </w:pPr>
      <w:r>
        <w:rPr>
          <w:b/>
          <w:sz w:val="28"/>
          <w:szCs w:val="28"/>
          <w:u w:val="single"/>
        </w:rPr>
        <w:t>Other Relevant Experience:</w:t>
      </w:r>
    </w:p>
    <w:p w:rsidR="000C1F73" w:rsidRPr="00B37C2E" w:rsidRDefault="000C1F73" w:rsidP="007B0920">
      <w:pPr>
        <w:ind w:firstLine="720"/>
        <w:jc w:val="left"/>
        <w:rPr>
          <w:sz w:val="24"/>
          <w:szCs w:val="24"/>
        </w:rPr>
      </w:pPr>
    </w:p>
    <w:p w:rsidR="007A47DB" w:rsidRDefault="007A47DB" w:rsidP="00F277C8">
      <w:pPr>
        <w:pStyle w:val="PlainText"/>
        <w:numPr>
          <w:ilvl w:val="0"/>
          <w:numId w:val="28"/>
        </w:numPr>
        <w:tabs>
          <w:tab w:val="left" w:pos="360"/>
        </w:tabs>
        <w:jc w:val="left"/>
        <w:rPr>
          <w:b/>
          <w:sz w:val="24"/>
          <w:szCs w:val="24"/>
        </w:rPr>
      </w:pPr>
      <w:r>
        <w:rPr>
          <w:b/>
          <w:sz w:val="24"/>
          <w:szCs w:val="24"/>
        </w:rPr>
        <w:t>Librarian (In Charge)  (April 2008 to December 2008)</w:t>
      </w:r>
    </w:p>
    <w:p w:rsidR="007A47DB" w:rsidRDefault="007A47DB" w:rsidP="00F277C8">
      <w:pPr>
        <w:pStyle w:val="PlainText"/>
        <w:tabs>
          <w:tab w:val="left" w:pos="360"/>
        </w:tabs>
        <w:ind w:left="1620" w:hanging="900"/>
        <w:jc w:val="left"/>
        <w:rPr>
          <w:sz w:val="24"/>
          <w:szCs w:val="24"/>
        </w:rPr>
      </w:pPr>
      <w:r>
        <w:rPr>
          <w:b/>
          <w:sz w:val="24"/>
          <w:szCs w:val="24"/>
        </w:rPr>
        <w:t xml:space="preserve">Duties:  </w:t>
      </w:r>
      <w:r>
        <w:rPr>
          <w:sz w:val="24"/>
          <w:szCs w:val="24"/>
        </w:rPr>
        <w:t xml:space="preserve"> I was in charge of the central library of TKM College of  Engineering which </w:t>
      </w:r>
      <w:r w:rsidR="00F277C8">
        <w:rPr>
          <w:sz w:val="24"/>
          <w:szCs w:val="24"/>
        </w:rPr>
        <w:t xml:space="preserve"> </w:t>
      </w:r>
      <w:r>
        <w:rPr>
          <w:sz w:val="24"/>
          <w:szCs w:val="24"/>
        </w:rPr>
        <w:t xml:space="preserve">is having more than  50,000 titles, when the then college librarian resigned as a stop gap arrangement.  </w:t>
      </w:r>
    </w:p>
    <w:p w:rsidR="007A47DB" w:rsidRDefault="007A47DB" w:rsidP="007A47DB">
      <w:pPr>
        <w:pStyle w:val="PlainText"/>
        <w:tabs>
          <w:tab w:val="left" w:pos="360"/>
        </w:tabs>
        <w:jc w:val="left"/>
        <w:rPr>
          <w:b/>
          <w:sz w:val="24"/>
          <w:szCs w:val="24"/>
          <w:lang w:val="en-GB"/>
        </w:rPr>
      </w:pPr>
    </w:p>
    <w:p w:rsidR="007A47DB" w:rsidRDefault="007A47DB" w:rsidP="00097399">
      <w:pPr>
        <w:pStyle w:val="PlainText"/>
        <w:numPr>
          <w:ilvl w:val="0"/>
          <w:numId w:val="28"/>
        </w:numPr>
        <w:tabs>
          <w:tab w:val="left" w:pos="360"/>
        </w:tabs>
        <w:jc w:val="left"/>
        <w:rPr>
          <w:b/>
          <w:sz w:val="24"/>
          <w:szCs w:val="24"/>
          <w:lang w:val="en-GB"/>
        </w:rPr>
      </w:pPr>
      <w:r w:rsidRPr="00C950D7">
        <w:rPr>
          <w:b/>
          <w:sz w:val="24"/>
          <w:szCs w:val="24"/>
          <w:lang w:val="en-GB"/>
        </w:rPr>
        <w:t xml:space="preserve">Member, Board of studies in Engineering, Kerala </w:t>
      </w:r>
      <w:r w:rsidR="003857F3" w:rsidRPr="00C950D7">
        <w:rPr>
          <w:b/>
          <w:sz w:val="24"/>
          <w:szCs w:val="24"/>
          <w:lang w:val="en-GB"/>
        </w:rPr>
        <w:t>University</w:t>
      </w:r>
      <w:r w:rsidR="003857F3">
        <w:rPr>
          <w:b/>
          <w:sz w:val="24"/>
          <w:szCs w:val="24"/>
          <w:lang w:val="en-GB"/>
        </w:rPr>
        <w:t xml:space="preserve"> (2004</w:t>
      </w:r>
      <w:r>
        <w:rPr>
          <w:b/>
          <w:sz w:val="24"/>
          <w:szCs w:val="24"/>
          <w:lang w:val="en-GB"/>
        </w:rPr>
        <w:t>-2007)</w:t>
      </w:r>
    </w:p>
    <w:p w:rsidR="007A47DB" w:rsidRPr="00C950D7" w:rsidRDefault="007A47DB" w:rsidP="00097399">
      <w:pPr>
        <w:pStyle w:val="PlainText"/>
        <w:tabs>
          <w:tab w:val="left" w:pos="360"/>
        </w:tabs>
        <w:ind w:left="720"/>
        <w:jc w:val="left"/>
        <w:rPr>
          <w:b/>
          <w:sz w:val="24"/>
          <w:szCs w:val="24"/>
          <w:lang w:val="en-GB"/>
        </w:rPr>
      </w:pPr>
      <w:r w:rsidRPr="00C950D7">
        <w:rPr>
          <w:b/>
          <w:sz w:val="24"/>
          <w:szCs w:val="24"/>
          <w:lang w:val="en-GB"/>
        </w:rPr>
        <w:t>Member, Board of studies in Engineering, Cochin University of Science &amp; Technology</w:t>
      </w:r>
      <w:r>
        <w:rPr>
          <w:b/>
          <w:sz w:val="24"/>
          <w:szCs w:val="24"/>
          <w:lang w:val="en-GB"/>
        </w:rPr>
        <w:t xml:space="preserve"> (2007-2010) </w:t>
      </w:r>
    </w:p>
    <w:p w:rsidR="003857F3" w:rsidRDefault="003857F3" w:rsidP="007A47DB">
      <w:pPr>
        <w:pStyle w:val="PlainText"/>
        <w:tabs>
          <w:tab w:val="left" w:pos="360"/>
        </w:tabs>
        <w:jc w:val="left"/>
        <w:rPr>
          <w:b/>
          <w:sz w:val="24"/>
          <w:szCs w:val="24"/>
          <w:lang w:val="en-GB"/>
        </w:rPr>
      </w:pPr>
    </w:p>
    <w:p w:rsidR="001B12B6" w:rsidRDefault="001B12B6" w:rsidP="007A47DB">
      <w:pPr>
        <w:pStyle w:val="PlainText"/>
        <w:tabs>
          <w:tab w:val="left" w:pos="360"/>
        </w:tabs>
        <w:jc w:val="left"/>
        <w:rPr>
          <w:b/>
          <w:sz w:val="24"/>
          <w:szCs w:val="24"/>
          <w:lang w:val="en-GB"/>
        </w:rPr>
      </w:pPr>
    </w:p>
    <w:p w:rsidR="007A47DB" w:rsidRDefault="00097399" w:rsidP="007A47DB">
      <w:pPr>
        <w:pStyle w:val="PlainText"/>
        <w:tabs>
          <w:tab w:val="left" w:pos="360"/>
        </w:tabs>
        <w:jc w:val="left"/>
        <w:rPr>
          <w:b/>
          <w:sz w:val="24"/>
          <w:szCs w:val="24"/>
        </w:rPr>
      </w:pPr>
      <w:r>
        <w:rPr>
          <w:b/>
          <w:sz w:val="24"/>
          <w:szCs w:val="24"/>
          <w:lang w:val="en-GB"/>
        </w:rPr>
        <w:tab/>
      </w:r>
      <w:r>
        <w:rPr>
          <w:b/>
          <w:sz w:val="24"/>
          <w:szCs w:val="24"/>
          <w:lang w:val="en-GB"/>
        </w:rPr>
        <w:tab/>
      </w:r>
      <w:r w:rsidR="007A47DB">
        <w:rPr>
          <w:b/>
          <w:sz w:val="24"/>
          <w:szCs w:val="24"/>
          <w:lang w:val="en-GB"/>
        </w:rPr>
        <w:t>Duties</w:t>
      </w:r>
      <w:r w:rsidR="007A47DB">
        <w:rPr>
          <w:b/>
          <w:sz w:val="24"/>
          <w:szCs w:val="24"/>
        </w:rPr>
        <w:t>:</w:t>
      </w:r>
    </w:p>
    <w:p w:rsidR="007A47DB" w:rsidRDefault="007A47DB" w:rsidP="00097399">
      <w:pPr>
        <w:pStyle w:val="PlainText"/>
        <w:numPr>
          <w:ilvl w:val="0"/>
          <w:numId w:val="12"/>
        </w:numPr>
        <w:tabs>
          <w:tab w:val="left" w:pos="360"/>
          <w:tab w:val="num" w:pos="1620"/>
        </w:tabs>
        <w:ind w:left="1080" w:hanging="270"/>
        <w:jc w:val="left"/>
        <w:rPr>
          <w:sz w:val="24"/>
          <w:szCs w:val="24"/>
        </w:rPr>
      </w:pPr>
      <w:r>
        <w:rPr>
          <w:sz w:val="24"/>
          <w:szCs w:val="24"/>
        </w:rPr>
        <w:t>To draft regulations.</w:t>
      </w:r>
    </w:p>
    <w:p w:rsidR="007A47DB" w:rsidRDefault="007A47DB" w:rsidP="00097399">
      <w:pPr>
        <w:pStyle w:val="PlainText"/>
        <w:numPr>
          <w:ilvl w:val="0"/>
          <w:numId w:val="12"/>
        </w:numPr>
        <w:tabs>
          <w:tab w:val="num" w:pos="1620"/>
        </w:tabs>
        <w:ind w:left="1080" w:hanging="270"/>
        <w:jc w:val="left"/>
        <w:rPr>
          <w:sz w:val="24"/>
          <w:szCs w:val="24"/>
        </w:rPr>
      </w:pPr>
      <w:r>
        <w:rPr>
          <w:sz w:val="24"/>
          <w:szCs w:val="24"/>
        </w:rPr>
        <w:t>To approve scheme and syllabus of the undergraduate course.</w:t>
      </w:r>
    </w:p>
    <w:p w:rsidR="007A47DB" w:rsidRDefault="007A47DB" w:rsidP="00097399">
      <w:pPr>
        <w:pStyle w:val="PlainText"/>
        <w:numPr>
          <w:ilvl w:val="0"/>
          <w:numId w:val="12"/>
        </w:numPr>
        <w:tabs>
          <w:tab w:val="left" w:pos="360"/>
          <w:tab w:val="num" w:pos="1620"/>
        </w:tabs>
        <w:ind w:left="1080" w:hanging="270"/>
        <w:jc w:val="left"/>
        <w:rPr>
          <w:sz w:val="24"/>
          <w:szCs w:val="24"/>
        </w:rPr>
      </w:pPr>
      <w:r>
        <w:rPr>
          <w:sz w:val="24"/>
          <w:szCs w:val="24"/>
        </w:rPr>
        <w:t>To review the question papers of previous examinations.</w:t>
      </w:r>
    </w:p>
    <w:p w:rsidR="007A47DB" w:rsidRDefault="007A47DB" w:rsidP="00097399">
      <w:pPr>
        <w:pStyle w:val="PlainText"/>
        <w:numPr>
          <w:ilvl w:val="0"/>
          <w:numId w:val="12"/>
        </w:numPr>
        <w:tabs>
          <w:tab w:val="left" w:pos="360"/>
          <w:tab w:val="num" w:pos="1620"/>
        </w:tabs>
        <w:ind w:left="1080" w:hanging="270"/>
        <w:jc w:val="left"/>
        <w:rPr>
          <w:sz w:val="24"/>
          <w:szCs w:val="24"/>
        </w:rPr>
      </w:pPr>
      <w:r>
        <w:rPr>
          <w:sz w:val="24"/>
          <w:szCs w:val="24"/>
        </w:rPr>
        <w:t>To decide on the panel of question paper setters.</w:t>
      </w:r>
    </w:p>
    <w:p w:rsidR="007A47DB" w:rsidRDefault="007A47DB" w:rsidP="00097399">
      <w:pPr>
        <w:pStyle w:val="PlainText"/>
        <w:numPr>
          <w:ilvl w:val="0"/>
          <w:numId w:val="12"/>
        </w:numPr>
        <w:tabs>
          <w:tab w:val="left" w:pos="360"/>
          <w:tab w:val="num" w:pos="1620"/>
        </w:tabs>
        <w:ind w:left="1080" w:hanging="270"/>
        <w:jc w:val="left"/>
        <w:rPr>
          <w:sz w:val="24"/>
          <w:szCs w:val="24"/>
        </w:rPr>
      </w:pPr>
      <w:r>
        <w:rPr>
          <w:sz w:val="24"/>
          <w:szCs w:val="24"/>
        </w:rPr>
        <w:t xml:space="preserve">To assist vice chancellor in any academic matters connected with the faculty of engineering. </w:t>
      </w:r>
    </w:p>
    <w:p w:rsidR="007A47DB" w:rsidRDefault="007A47DB" w:rsidP="00097399">
      <w:pPr>
        <w:pStyle w:val="PlainText"/>
        <w:tabs>
          <w:tab w:val="left" w:pos="360"/>
          <w:tab w:val="num" w:pos="1620"/>
        </w:tabs>
        <w:ind w:left="1080" w:hanging="450"/>
        <w:jc w:val="left"/>
        <w:rPr>
          <w:sz w:val="24"/>
          <w:szCs w:val="24"/>
        </w:rPr>
      </w:pPr>
    </w:p>
    <w:p w:rsidR="007A47DB" w:rsidRPr="00097399" w:rsidRDefault="007A47DB" w:rsidP="007A47DB">
      <w:pPr>
        <w:pStyle w:val="PlainText"/>
        <w:numPr>
          <w:ilvl w:val="0"/>
          <w:numId w:val="28"/>
        </w:numPr>
        <w:tabs>
          <w:tab w:val="left" w:pos="360"/>
        </w:tabs>
        <w:jc w:val="left"/>
        <w:rPr>
          <w:b/>
          <w:sz w:val="24"/>
          <w:szCs w:val="24"/>
        </w:rPr>
      </w:pPr>
      <w:r w:rsidRPr="00097399">
        <w:rPr>
          <w:b/>
          <w:sz w:val="24"/>
          <w:szCs w:val="24"/>
        </w:rPr>
        <w:t xml:space="preserve">External Examiner, University of Kerala, India  </w:t>
      </w:r>
      <w:r w:rsidR="00097399">
        <w:rPr>
          <w:b/>
          <w:sz w:val="24"/>
          <w:szCs w:val="24"/>
        </w:rPr>
        <w:t>(</w:t>
      </w:r>
      <w:r w:rsidRPr="00097399">
        <w:rPr>
          <w:b/>
          <w:sz w:val="24"/>
          <w:szCs w:val="24"/>
        </w:rPr>
        <w:t xml:space="preserve">1992 </w:t>
      </w:r>
      <w:r w:rsidR="003857F3" w:rsidRPr="00097399">
        <w:rPr>
          <w:b/>
          <w:sz w:val="24"/>
          <w:szCs w:val="24"/>
        </w:rPr>
        <w:t>– 2010</w:t>
      </w:r>
      <w:r w:rsidR="00097399">
        <w:rPr>
          <w:b/>
          <w:sz w:val="24"/>
          <w:szCs w:val="24"/>
        </w:rPr>
        <w:t>)</w:t>
      </w:r>
    </w:p>
    <w:p w:rsidR="003857F3" w:rsidRDefault="003857F3" w:rsidP="007A47DB">
      <w:pPr>
        <w:pStyle w:val="PlainText"/>
        <w:tabs>
          <w:tab w:val="left" w:pos="360"/>
        </w:tabs>
        <w:jc w:val="left"/>
        <w:rPr>
          <w:b/>
          <w:sz w:val="24"/>
          <w:szCs w:val="24"/>
        </w:rPr>
      </w:pPr>
    </w:p>
    <w:p w:rsidR="007A47DB" w:rsidRPr="00111841" w:rsidRDefault="007A47DB" w:rsidP="00097399">
      <w:pPr>
        <w:pStyle w:val="PlainText"/>
        <w:tabs>
          <w:tab w:val="left" w:pos="360"/>
        </w:tabs>
        <w:ind w:left="1440" w:hanging="720"/>
        <w:jc w:val="left"/>
        <w:rPr>
          <w:sz w:val="24"/>
          <w:szCs w:val="24"/>
        </w:rPr>
      </w:pPr>
      <w:r>
        <w:rPr>
          <w:b/>
          <w:sz w:val="24"/>
          <w:szCs w:val="24"/>
        </w:rPr>
        <w:t xml:space="preserve">Duties: </w:t>
      </w:r>
      <w:r>
        <w:rPr>
          <w:sz w:val="24"/>
          <w:szCs w:val="24"/>
        </w:rPr>
        <w:t xml:space="preserve"> As external examiners, </w:t>
      </w:r>
      <w:r w:rsidR="003857F3">
        <w:rPr>
          <w:sz w:val="24"/>
          <w:szCs w:val="24"/>
        </w:rPr>
        <w:t>we go</w:t>
      </w:r>
      <w:r>
        <w:rPr>
          <w:sz w:val="24"/>
          <w:szCs w:val="24"/>
        </w:rPr>
        <w:t xml:space="preserve"> to other colleges affiliated to the university and conduct practical examinations</w:t>
      </w:r>
      <w:r w:rsidR="001B12B6">
        <w:rPr>
          <w:sz w:val="24"/>
          <w:szCs w:val="24"/>
        </w:rPr>
        <w:t>.</w:t>
      </w:r>
    </w:p>
    <w:p w:rsidR="007A47DB" w:rsidRDefault="007A47DB" w:rsidP="007A47DB">
      <w:pPr>
        <w:pStyle w:val="PlainText"/>
        <w:tabs>
          <w:tab w:val="left" w:pos="360"/>
        </w:tabs>
        <w:jc w:val="left"/>
        <w:rPr>
          <w:sz w:val="24"/>
          <w:szCs w:val="24"/>
        </w:rPr>
      </w:pPr>
    </w:p>
    <w:p w:rsidR="007A47DB" w:rsidRDefault="007A47DB" w:rsidP="00097399">
      <w:pPr>
        <w:pStyle w:val="PlainText"/>
        <w:numPr>
          <w:ilvl w:val="0"/>
          <w:numId w:val="28"/>
        </w:numPr>
        <w:jc w:val="left"/>
        <w:rPr>
          <w:b/>
          <w:sz w:val="24"/>
          <w:szCs w:val="24"/>
        </w:rPr>
      </w:pPr>
      <w:r w:rsidRPr="00AC5B25">
        <w:rPr>
          <w:b/>
          <w:sz w:val="24"/>
          <w:szCs w:val="24"/>
        </w:rPr>
        <w:t>Co-ordinator</w:t>
      </w:r>
      <w:r>
        <w:rPr>
          <w:b/>
          <w:sz w:val="24"/>
          <w:szCs w:val="24"/>
        </w:rPr>
        <w:t>,</w:t>
      </w:r>
      <w:r w:rsidRPr="00AC5B25">
        <w:rPr>
          <w:b/>
          <w:sz w:val="24"/>
          <w:szCs w:val="24"/>
        </w:rPr>
        <w:t xml:space="preserve"> Career Guidance Cell</w:t>
      </w:r>
      <w:r>
        <w:rPr>
          <w:b/>
          <w:sz w:val="24"/>
          <w:szCs w:val="24"/>
        </w:rPr>
        <w:t xml:space="preserve"> (</w:t>
      </w:r>
      <w:r w:rsidRPr="00AC5B25">
        <w:rPr>
          <w:b/>
          <w:sz w:val="24"/>
          <w:szCs w:val="24"/>
        </w:rPr>
        <w:t>2004-2005</w:t>
      </w:r>
      <w:r>
        <w:rPr>
          <w:b/>
          <w:sz w:val="24"/>
          <w:szCs w:val="24"/>
        </w:rPr>
        <w:t>)</w:t>
      </w:r>
    </w:p>
    <w:p w:rsidR="00097399" w:rsidRPr="00AC5B25" w:rsidRDefault="00097399" w:rsidP="00097399">
      <w:pPr>
        <w:pStyle w:val="PlainText"/>
        <w:ind w:left="720"/>
        <w:jc w:val="left"/>
        <w:rPr>
          <w:b/>
          <w:sz w:val="24"/>
          <w:szCs w:val="24"/>
        </w:rPr>
      </w:pPr>
    </w:p>
    <w:p w:rsidR="007A47DB" w:rsidRDefault="007A47DB" w:rsidP="00097399">
      <w:pPr>
        <w:pStyle w:val="PlainText"/>
        <w:ind w:firstLine="720"/>
        <w:jc w:val="left"/>
        <w:rPr>
          <w:b/>
          <w:sz w:val="24"/>
          <w:szCs w:val="24"/>
        </w:rPr>
      </w:pPr>
      <w:r w:rsidRPr="00AC5B25">
        <w:rPr>
          <w:b/>
          <w:sz w:val="24"/>
          <w:szCs w:val="24"/>
        </w:rPr>
        <w:t>Duties:</w:t>
      </w:r>
    </w:p>
    <w:p w:rsidR="00097399" w:rsidRDefault="007A47DB" w:rsidP="00097399">
      <w:pPr>
        <w:pStyle w:val="PlainText"/>
        <w:numPr>
          <w:ilvl w:val="0"/>
          <w:numId w:val="14"/>
        </w:numPr>
        <w:ind w:left="900" w:hanging="90"/>
        <w:jc w:val="left"/>
        <w:rPr>
          <w:sz w:val="24"/>
          <w:szCs w:val="24"/>
        </w:rPr>
      </w:pPr>
      <w:r>
        <w:rPr>
          <w:sz w:val="24"/>
          <w:szCs w:val="24"/>
        </w:rPr>
        <w:t>To organize program</w:t>
      </w:r>
      <w:r w:rsidR="00097399">
        <w:rPr>
          <w:sz w:val="24"/>
          <w:szCs w:val="24"/>
        </w:rPr>
        <w:t>s</w:t>
      </w:r>
      <w:r>
        <w:rPr>
          <w:sz w:val="24"/>
          <w:szCs w:val="24"/>
        </w:rPr>
        <w:t xml:space="preserve"> for development of communication skills to improve </w:t>
      </w:r>
    </w:p>
    <w:p w:rsidR="007A47DB" w:rsidRDefault="00097399" w:rsidP="00097399">
      <w:pPr>
        <w:pStyle w:val="PlainText"/>
        <w:ind w:left="900"/>
        <w:jc w:val="left"/>
        <w:rPr>
          <w:sz w:val="24"/>
          <w:szCs w:val="24"/>
        </w:rPr>
      </w:pPr>
      <w:r>
        <w:rPr>
          <w:sz w:val="24"/>
          <w:szCs w:val="24"/>
        </w:rPr>
        <w:t xml:space="preserve">     </w:t>
      </w:r>
      <w:r w:rsidR="007A47DB">
        <w:rPr>
          <w:sz w:val="24"/>
          <w:szCs w:val="24"/>
        </w:rPr>
        <w:t>the employability of the students of our college.</w:t>
      </w:r>
    </w:p>
    <w:p w:rsidR="00097399" w:rsidRPr="00097399" w:rsidRDefault="007A47DB" w:rsidP="00097399">
      <w:pPr>
        <w:pStyle w:val="PlainText"/>
        <w:numPr>
          <w:ilvl w:val="0"/>
          <w:numId w:val="14"/>
        </w:numPr>
        <w:ind w:left="900" w:hanging="90"/>
        <w:jc w:val="left"/>
        <w:rPr>
          <w:b/>
          <w:sz w:val="24"/>
          <w:szCs w:val="24"/>
        </w:rPr>
      </w:pPr>
      <w:r>
        <w:rPr>
          <w:sz w:val="24"/>
          <w:szCs w:val="24"/>
        </w:rPr>
        <w:t>To organize program</w:t>
      </w:r>
      <w:r w:rsidR="00097399">
        <w:rPr>
          <w:sz w:val="24"/>
          <w:szCs w:val="24"/>
        </w:rPr>
        <w:t>s</w:t>
      </w:r>
      <w:r>
        <w:rPr>
          <w:sz w:val="24"/>
          <w:szCs w:val="24"/>
        </w:rPr>
        <w:t xml:space="preserve"> (Group Discussion, Mock interviews, Debate, etc.) for </w:t>
      </w:r>
    </w:p>
    <w:p w:rsidR="007A47DB" w:rsidRDefault="00097399" w:rsidP="00097399">
      <w:pPr>
        <w:pStyle w:val="PlainText"/>
        <w:ind w:left="900"/>
        <w:jc w:val="left"/>
        <w:rPr>
          <w:b/>
          <w:sz w:val="24"/>
          <w:szCs w:val="24"/>
        </w:rPr>
      </w:pPr>
      <w:r>
        <w:rPr>
          <w:sz w:val="24"/>
          <w:szCs w:val="24"/>
        </w:rPr>
        <w:t xml:space="preserve">     </w:t>
      </w:r>
      <w:r w:rsidR="007A47DB">
        <w:rPr>
          <w:sz w:val="24"/>
          <w:szCs w:val="24"/>
        </w:rPr>
        <w:t>personality development.</w:t>
      </w:r>
    </w:p>
    <w:p w:rsidR="003857F3" w:rsidRDefault="003857F3" w:rsidP="003857F3">
      <w:pPr>
        <w:pStyle w:val="PlainText"/>
        <w:jc w:val="left"/>
        <w:rPr>
          <w:b/>
          <w:sz w:val="28"/>
          <w:szCs w:val="28"/>
          <w:u w:val="single"/>
          <w:lang w:val="en-GB"/>
        </w:rPr>
      </w:pPr>
    </w:p>
    <w:p w:rsidR="003857F3" w:rsidRPr="007361A9" w:rsidRDefault="003857F3" w:rsidP="003857F3">
      <w:pPr>
        <w:pStyle w:val="PlainText"/>
        <w:jc w:val="left"/>
        <w:rPr>
          <w:b/>
          <w:sz w:val="28"/>
          <w:szCs w:val="28"/>
          <w:u w:val="single"/>
        </w:rPr>
      </w:pPr>
      <w:r w:rsidRPr="007361A9">
        <w:rPr>
          <w:b/>
          <w:sz w:val="28"/>
          <w:szCs w:val="28"/>
          <w:u w:val="single"/>
          <w:lang w:val="en-GB"/>
        </w:rPr>
        <w:t>S</w:t>
      </w:r>
      <w:r w:rsidR="00097399">
        <w:rPr>
          <w:b/>
          <w:sz w:val="28"/>
          <w:szCs w:val="28"/>
          <w:u w:val="single"/>
          <w:lang w:val="en-GB"/>
        </w:rPr>
        <w:t>hort Term Courses:</w:t>
      </w:r>
    </w:p>
    <w:p w:rsidR="003857F3" w:rsidRPr="00B37C2E" w:rsidRDefault="003857F3" w:rsidP="003857F3">
      <w:pPr>
        <w:pStyle w:val="PlainText"/>
        <w:ind w:left="540"/>
        <w:jc w:val="left"/>
        <w:rPr>
          <w:sz w:val="24"/>
          <w:szCs w:val="24"/>
        </w:rPr>
      </w:pPr>
    </w:p>
    <w:p w:rsidR="003857F3" w:rsidRPr="00B37C2E" w:rsidRDefault="003857F3" w:rsidP="003857F3">
      <w:pPr>
        <w:pStyle w:val="PlainText"/>
        <w:numPr>
          <w:ilvl w:val="0"/>
          <w:numId w:val="18"/>
        </w:numPr>
        <w:ind w:left="810" w:hanging="450"/>
        <w:jc w:val="left"/>
        <w:rPr>
          <w:sz w:val="24"/>
          <w:szCs w:val="24"/>
        </w:rPr>
      </w:pPr>
      <w:r w:rsidRPr="00B37C2E">
        <w:rPr>
          <w:i/>
          <w:sz w:val="24"/>
          <w:szCs w:val="24"/>
        </w:rPr>
        <w:t>Robust Control, Anna University Madras</w:t>
      </w:r>
      <w:r w:rsidRPr="00B37C2E">
        <w:rPr>
          <w:sz w:val="24"/>
          <w:szCs w:val="24"/>
        </w:rPr>
        <w:t>, 1991</w:t>
      </w:r>
      <w:r w:rsidR="001B12B6">
        <w:rPr>
          <w:sz w:val="24"/>
          <w:szCs w:val="24"/>
        </w:rPr>
        <w:t>.</w:t>
      </w:r>
    </w:p>
    <w:p w:rsidR="003857F3" w:rsidRPr="00B37C2E" w:rsidRDefault="003857F3" w:rsidP="003857F3">
      <w:pPr>
        <w:pStyle w:val="PlainText"/>
        <w:numPr>
          <w:ilvl w:val="0"/>
          <w:numId w:val="18"/>
        </w:numPr>
        <w:ind w:left="810" w:hanging="450"/>
        <w:jc w:val="left"/>
        <w:rPr>
          <w:sz w:val="24"/>
          <w:szCs w:val="24"/>
        </w:rPr>
      </w:pPr>
      <w:r w:rsidRPr="00B37C2E">
        <w:rPr>
          <w:i/>
          <w:sz w:val="24"/>
          <w:szCs w:val="24"/>
        </w:rPr>
        <w:t>Power System Simulator as an Educational Tool</w:t>
      </w:r>
      <w:r w:rsidRPr="00B37C2E">
        <w:rPr>
          <w:sz w:val="24"/>
          <w:szCs w:val="24"/>
        </w:rPr>
        <w:t>, I.I.T.  Madras,1991</w:t>
      </w:r>
      <w:r w:rsidR="001B12B6">
        <w:rPr>
          <w:sz w:val="24"/>
          <w:szCs w:val="24"/>
        </w:rPr>
        <w:t>.</w:t>
      </w:r>
    </w:p>
    <w:p w:rsidR="003857F3" w:rsidRPr="00B37C2E" w:rsidRDefault="003857F3" w:rsidP="003857F3">
      <w:pPr>
        <w:pStyle w:val="PlainText"/>
        <w:numPr>
          <w:ilvl w:val="0"/>
          <w:numId w:val="18"/>
        </w:numPr>
        <w:ind w:left="810" w:hanging="450"/>
        <w:jc w:val="left"/>
        <w:rPr>
          <w:sz w:val="24"/>
          <w:szCs w:val="24"/>
        </w:rPr>
      </w:pPr>
      <w:r w:rsidRPr="00B37C2E">
        <w:rPr>
          <w:i/>
          <w:sz w:val="24"/>
          <w:szCs w:val="24"/>
        </w:rPr>
        <w:t>System Identification and Adaptive Control</w:t>
      </w:r>
      <w:r w:rsidRPr="00B37C2E">
        <w:rPr>
          <w:sz w:val="24"/>
          <w:szCs w:val="24"/>
        </w:rPr>
        <w:t>, I.I.T.  Madras, 1995</w:t>
      </w:r>
      <w:r w:rsidR="001B12B6">
        <w:rPr>
          <w:sz w:val="24"/>
          <w:szCs w:val="24"/>
        </w:rPr>
        <w:t>.</w:t>
      </w:r>
    </w:p>
    <w:p w:rsidR="003857F3" w:rsidRPr="00B37C2E" w:rsidRDefault="003857F3" w:rsidP="003857F3">
      <w:pPr>
        <w:pStyle w:val="PlainText"/>
        <w:numPr>
          <w:ilvl w:val="0"/>
          <w:numId w:val="18"/>
        </w:numPr>
        <w:ind w:left="810" w:hanging="450"/>
        <w:jc w:val="left"/>
        <w:rPr>
          <w:sz w:val="24"/>
          <w:szCs w:val="24"/>
        </w:rPr>
      </w:pPr>
      <w:r w:rsidRPr="00B37C2E">
        <w:rPr>
          <w:i/>
          <w:sz w:val="24"/>
          <w:szCs w:val="24"/>
        </w:rPr>
        <w:t>Process Control: Theory and Practice</w:t>
      </w:r>
      <w:r w:rsidRPr="00B37C2E">
        <w:rPr>
          <w:sz w:val="24"/>
          <w:szCs w:val="24"/>
        </w:rPr>
        <w:t>, I.I.T.  Madras, 1996</w:t>
      </w:r>
      <w:r w:rsidR="001B12B6">
        <w:rPr>
          <w:sz w:val="24"/>
          <w:szCs w:val="24"/>
        </w:rPr>
        <w:t>.</w:t>
      </w:r>
    </w:p>
    <w:p w:rsidR="003857F3" w:rsidRPr="00B37C2E" w:rsidRDefault="003857F3" w:rsidP="003857F3">
      <w:pPr>
        <w:pStyle w:val="PlainText"/>
        <w:numPr>
          <w:ilvl w:val="0"/>
          <w:numId w:val="18"/>
        </w:numPr>
        <w:ind w:left="810" w:hanging="450"/>
        <w:jc w:val="left"/>
        <w:rPr>
          <w:sz w:val="24"/>
          <w:szCs w:val="24"/>
        </w:rPr>
      </w:pPr>
      <w:r w:rsidRPr="00B37C2E">
        <w:rPr>
          <w:i/>
          <w:sz w:val="24"/>
          <w:szCs w:val="24"/>
        </w:rPr>
        <w:t>IT Enabled Supply Chain Management</w:t>
      </w:r>
      <w:r w:rsidRPr="00B37C2E">
        <w:rPr>
          <w:sz w:val="24"/>
          <w:szCs w:val="24"/>
        </w:rPr>
        <w:t>, T.K.M.C.E.  Kollam, 2001</w:t>
      </w:r>
      <w:r w:rsidR="001B12B6">
        <w:rPr>
          <w:sz w:val="24"/>
          <w:szCs w:val="24"/>
        </w:rPr>
        <w:t>.</w:t>
      </w:r>
    </w:p>
    <w:p w:rsidR="003857F3" w:rsidRPr="00B37C2E" w:rsidRDefault="003857F3" w:rsidP="003857F3">
      <w:pPr>
        <w:pStyle w:val="PlainText"/>
        <w:numPr>
          <w:ilvl w:val="0"/>
          <w:numId w:val="18"/>
        </w:numPr>
        <w:ind w:left="810" w:hanging="450"/>
        <w:jc w:val="left"/>
        <w:rPr>
          <w:b/>
          <w:sz w:val="28"/>
          <w:szCs w:val="28"/>
          <w:u w:val="single"/>
        </w:rPr>
      </w:pPr>
      <w:r w:rsidRPr="00B37C2E">
        <w:rPr>
          <w:i/>
          <w:sz w:val="24"/>
          <w:szCs w:val="24"/>
        </w:rPr>
        <w:t>Advanced Field Theory and Related Software in Electrical Engineering</w:t>
      </w:r>
      <w:r w:rsidRPr="00B37C2E">
        <w:rPr>
          <w:sz w:val="24"/>
          <w:szCs w:val="24"/>
        </w:rPr>
        <w:t xml:space="preserve">, </w:t>
      </w:r>
      <w:hyperlink r:id="rId12" w:history="1">
        <w:r w:rsidRPr="00B37C2E">
          <w:rPr>
            <w:sz w:val="24"/>
            <w:szCs w:val="24"/>
          </w:rPr>
          <w:t>C.E.T</w:t>
        </w:r>
      </w:hyperlink>
      <w:hyperlink r:id="rId13" w:history="1">
        <w:r w:rsidRPr="00B37C2E">
          <w:rPr>
            <w:sz w:val="24"/>
            <w:szCs w:val="24"/>
          </w:rPr>
          <w:t>.</w:t>
        </w:r>
      </w:hyperlink>
      <w:r w:rsidRPr="00B37C2E">
        <w:rPr>
          <w:sz w:val="24"/>
          <w:szCs w:val="24"/>
        </w:rPr>
        <w:t xml:space="preserve"> </w:t>
      </w:r>
      <w:hyperlink r:id="rId14" w:history="1">
        <w:r w:rsidRPr="00B37C2E">
          <w:rPr>
            <w:sz w:val="24"/>
            <w:szCs w:val="24"/>
          </w:rPr>
          <w:t>Thirvananthapuram</w:t>
        </w:r>
      </w:hyperlink>
      <w:r w:rsidRPr="00B37C2E">
        <w:rPr>
          <w:sz w:val="24"/>
          <w:szCs w:val="24"/>
        </w:rPr>
        <w:t>, 2001</w:t>
      </w:r>
      <w:r w:rsidR="001B12B6">
        <w:rPr>
          <w:sz w:val="24"/>
          <w:szCs w:val="24"/>
        </w:rPr>
        <w:t>.</w:t>
      </w:r>
    </w:p>
    <w:p w:rsidR="003857F3" w:rsidRPr="00B37C2E" w:rsidRDefault="003857F3" w:rsidP="003857F3">
      <w:pPr>
        <w:pStyle w:val="PlainText"/>
        <w:tabs>
          <w:tab w:val="left" w:pos="360"/>
        </w:tabs>
        <w:jc w:val="both"/>
        <w:rPr>
          <w:i/>
          <w:iCs/>
          <w:sz w:val="24"/>
          <w:szCs w:val="24"/>
        </w:rPr>
      </w:pPr>
    </w:p>
    <w:p w:rsidR="003857F3" w:rsidRPr="007361A9" w:rsidRDefault="00097399" w:rsidP="003857F3">
      <w:pPr>
        <w:pStyle w:val="PlainText"/>
        <w:jc w:val="both"/>
        <w:rPr>
          <w:b/>
          <w:sz w:val="28"/>
          <w:szCs w:val="28"/>
          <w:u w:val="single"/>
        </w:rPr>
      </w:pPr>
      <w:r>
        <w:rPr>
          <w:b/>
          <w:sz w:val="28"/>
          <w:szCs w:val="28"/>
          <w:u w:val="single"/>
        </w:rPr>
        <w:t>Memberships:</w:t>
      </w:r>
    </w:p>
    <w:p w:rsidR="003857F3" w:rsidRPr="00B37C2E" w:rsidRDefault="003857F3" w:rsidP="003857F3">
      <w:pPr>
        <w:pStyle w:val="PlainText"/>
        <w:jc w:val="both"/>
        <w:rPr>
          <w:sz w:val="24"/>
          <w:szCs w:val="24"/>
        </w:rPr>
      </w:pPr>
    </w:p>
    <w:p w:rsidR="003857F3" w:rsidRPr="00B37C2E" w:rsidRDefault="003857F3" w:rsidP="003857F3">
      <w:pPr>
        <w:widowControl w:val="0"/>
        <w:numPr>
          <w:ilvl w:val="0"/>
          <w:numId w:val="15"/>
        </w:numPr>
        <w:tabs>
          <w:tab w:val="left" w:pos="360"/>
        </w:tabs>
        <w:suppressAutoHyphens/>
        <w:ind w:right="113"/>
        <w:jc w:val="left"/>
        <w:rPr>
          <w:sz w:val="24"/>
          <w:szCs w:val="24"/>
          <w:lang w:val="en-GB"/>
        </w:rPr>
      </w:pPr>
      <w:r w:rsidRPr="00B37C2E">
        <w:rPr>
          <w:sz w:val="24"/>
          <w:szCs w:val="24"/>
          <w:lang w:val="en-GB"/>
        </w:rPr>
        <w:t>Member IEEE #  90521380</w:t>
      </w:r>
      <w:r w:rsidR="001B12B6">
        <w:rPr>
          <w:sz w:val="24"/>
          <w:szCs w:val="24"/>
          <w:lang w:val="en-GB"/>
        </w:rPr>
        <w:t>.</w:t>
      </w:r>
    </w:p>
    <w:p w:rsidR="003857F3" w:rsidRPr="006742A2" w:rsidRDefault="003857F3" w:rsidP="003857F3">
      <w:pPr>
        <w:widowControl w:val="0"/>
        <w:numPr>
          <w:ilvl w:val="0"/>
          <w:numId w:val="15"/>
        </w:numPr>
        <w:tabs>
          <w:tab w:val="left" w:pos="360"/>
        </w:tabs>
        <w:suppressAutoHyphens/>
        <w:ind w:right="113"/>
        <w:jc w:val="left"/>
        <w:rPr>
          <w:sz w:val="24"/>
          <w:szCs w:val="24"/>
          <w:lang w:val="en-GB"/>
        </w:rPr>
      </w:pPr>
      <w:r w:rsidRPr="00B37C2E">
        <w:rPr>
          <w:sz w:val="24"/>
          <w:szCs w:val="24"/>
          <w:lang w:val="en-GB"/>
        </w:rPr>
        <w:t>Life Member, Indian Society of  Technical Education (ISTE), LM14121</w:t>
      </w:r>
      <w:r w:rsidR="001B12B6">
        <w:rPr>
          <w:sz w:val="24"/>
          <w:szCs w:val="24"/>
          <w:lang w:val="en-GB"/>
        </w:rPr>
        <w:t>.</w:t>
      </w:r>
    </w:p>
    <w:p w:rsidR="003857F3" w:rsidRDefault="003857F3" w:rsidP="003857F3">
      <w:pPr>
        <w:pStyle w:val="PlainText"/>
        <w:jc w:val="left"/>
        <w:rPr>
          <w:b/>
          <w:bCs/>
          <w:sz w:val="28"/>
          <w:szCs w:val="28"/>
          <w:u w:val="single"/>
        </w:rPr>
      </w:pPr>
    </w:p>
    <w:p w:rsidR="00097399" w:rsidRDefault="00097399" w:rsidP="003857F3">
      <w:pPr>
        <w:pStyle w:val="PlainText"/>
        <w:jc w:val="left"/>
        <w:rPr>
          <w:b/>
          <w:bCs/>
          <w:sz w:val="28"/>
          <w:szCs w:val="28"/>
          <w:u w:val="single"/>
        </w:rPr>
      </w:pPr>
    </w:p>
    <w:p w:rsidR="003857F3" w:rsidRDefault="003857F3" w:rsidP="003857F3">
      <w:pPr>
        <w:pStyle w:val="PlainText"/>
        <w:jc w:val="left"/>
        <w:rPr>
          <w:b/>
          <w:bCs/>
          <w:sz w:val="28"/>
          <w:szCs w:val="28"/>
          <w:u w:val="single"/>
        </w:rPr>
      </w:pPr>
      <w:r w:rsidRPr="00B37C2E">
        <w:rPr>
          <w:b/>
          <w:bCs/>
          <w:sz w:val="28"/>
          <w:szCs w:val="28"/>
          <w:u w:val="single"/>
        </w:rPr>
        <w:t>R</w:t>
      </w:r>
      <w:r w:rsidR="00A15105">
        <w:rPr>
          <w:b/>
          <w:bCs/>
          <w:sz w:val="28"/>
          <w:szCs w:val="28"/>
          <w:u w:val="single"/>
        </w:rPr>
        <w:t>eferences:</w:t>
      </w:r>
    </w:p>
    <w:p w:rsidR="003857F3" w:rsidRDefault="003857F3" w:rsidP="003857F3">
      <w:pPr>
        <w:pStyle w:val="PlainText"/>
        <w:jc w:val="left"/>
        <w:rPr>
          <w:b/>
          <w:bCs/>
          <w:sz w:val="28"/>
          <w:szCs w:val="28"/>
          <w:u w:val="single"/>
        </w:rPr>
      </w:pPr>
    </w:p>
    <w:p w:rsidR="003857F3" w:rsidRPr="00B37C2E" w:rsidRDefault="003857F3" w:rsidP="003857F3">
      <w:pPr>
        <w:tabs>
          <w:tab w:val="left" w:pos="-360"/>
          <w:tab w:val="left" w:pos="360"/>
          <w:tab w:val="left" w:pos="1080"/>
        </w:tabs>
        <w:spacing w:after="60"/>
        <w:jc w:val="both"/>
        <w:rPr>
          <w:sz w:val="24"/>
          <w:szCs w:val="24"/>
          <w:lang w:val="en-GB"/>
        </w:rPr>
      </w:pPr>
      <w:r w:rsidRPr="00B37C2E">
        <w:rPr>
          <w:sz w:val="24"/>
          <w:szCs w:val="24"/>
          <w:lang w:val="en-GB"/>
        </w:rPr>
        <w:t>1.</w:t>
      </w:r>
      <w:r w:rsidRPr="00B37C2E">
        <w:rPr>
          <w:sz w:val="24"/>
          <w:szCs w:val="24"/>
          <w:lang w:val="en-GB"/>
        </w:rPr>
        <w:tab/>
      </w:r>
      <w:r w:rsidRPr="00B37C2E">
        <w:rPr>
          <w:b/>
          <w:bCs/>
          <w:sz w:val="24"/>
          <w:szCs w:val="24"/>
          <w:lang w:val="en-GB"/>
        </w:rPr>
        <w:t>Prof. P. S. Sastry</w:t>
      </w:r>
      <w:r w:rsidRPr="00B37C2E">
        <w:rPr>
          <w:sz w:val="24"/>
          <w:szCs w:val="24"/>
          <w:lang w:val="en-GB"/>
        </w:rPr>
        <w:t>,</w:t>
      </w:r>
    </w:p>
    <w:p w:rsidR="003857F3" w:rsidRPr="00B37C2E" w:rsidRDefault="003857F3" w:rsidP="003857F3">
      <w:pPr>
        <w:tabs>
          <w:tab w:val="left" w:pos="-360"/>
          <w:tab w:val="left" w:pos="1080"/>
        </w:tabs>
        <w:spacing w:after="60"/>
        <w:ind w:left="360"/>
        <w:jc w:val="both"/>
        <w:rPr>
          <w:sz w:val="24"/>
          <w:szCs w:val="24"/>
          <w:lang w:val="en-GB"/>
        </w:rPr>
      </w:pPr>
      <w:r w:rsidRPr="00B37C2E">
        <w:rPr>
          <w:sz w:val="24"/>
          <w:szCs w:val="24"/>
          <w:lang w:val="en-GB"/>
        </w:rPr>
        <w:t>Department of Electrical Engineering</w:t>
      </w:r>
      <w:r w:rsidR="001B12B6">
        <w:rPr>
          <w:sz w:val="24"/>
          <w:szCs w:val="24"/>
          <w:lang w:val="en-GB"/>
        </w:rPr>
        <w:t>,</w:t>
      </w:r>
    </w:p>
    <w:p w:rsidR="003857F3" w:rsidRPr="00B37C2E" w:rsidRDefault="003857F3" w:rsidP="003857F3">
      <w:pPr>
        <w:tabs>
          <w:tab w:val="left" w:pos="-360"/>
          <w:tab w:val="left" w:pos="1080"/>
        </w:tabs>
        <w:spacing w:after="60"/>
        <w:ind w:left="360"/>
        <w:jc w:val="both"/>
        <w:rPr>
          <w:sz w:val="24"/>
          <w:szCs w:val="24"/>
          <w:lang w:val="en-GB"/>
        </w:rPr>
      </w:pPr>
      <w:r w:rsidRPr="00B37C2E">
        <w:rPr>
          <w:sz w:val="24"/>
          <w:szCs w:val="24"/>
          <w:lang w:val="en-GB"/>
        </w:rPr>
        <w:t xml:space="preserve">Indian Institute of Science, </w:t>
      </w:r>
    </w:p>
    <w:p w:rsidR="003857F3" w:rsidRPr="0012687F" w:rsidRDefault="003857F3" w:rsidP="003857F3">
      <w:pPr>
        <w:tabs>
          <w:tab w:val="left" w:pos="-360"/>
          <w:tab w:val="left" w:pos="1080"/>
        </w:tabs>
        <w:spacing w:after="60"/>
        <w:ind w:left="360"/>
        <w:jc w:val="both"/>
        <w:rPr>
          <w:sz w:val="24"/>
          <w:szCs w:val="24"/>
          <w:u w:val="single"/>
          <w:lang w:val="en-GB"/>
        </w:rPr>
      </w:pPr>
      <w:r w:rsidRPr="00B37C2E">
        <w:rPr>
          <w:sz w:val="24"/>
          <w:szCs w:val="24"/>
          <w:lang w:val="en-GB"/>
        </w:rPr>
        <w:t>Bangalore-560012</w:t>
      </w:r>
      <w:r w:rsidR="001D3396">
        <w:rPr>
          <w:sz w:val="24"/>
          <w:szCs w:val="24"/>
          <w:lang w:val="en-GB"/>
        </w:rPr>
        <w:t xml:space="preserve">, </w:t>
      </w:r>
      <w:r w:rsidRPr="00B37C2E">
        <w:rPr>
          <w:sz w:val="24"/>
          <w:szCs w:val="24"/>
          <w:lang w:val="en-GB"/>
        </w:rPr>
        <w:t>email:   sastry</w:t>
      </w:r>
      <w:hyperlink r:id="rId15" w:history="1">
        <w:r w:rsidRPr="0012687F">
          <w:rPr>
            <w:rStyle w:val="Hyperlink"/>
            <w:sz w:val="24"/>
            <w:szCs w:val="24"/>
            <w:lang w:val="en-GB"/>
          </w:rPr>
          <w:t>@ee.iisc.ernet.in</w:t>
        </w:r>
      </w:hyperlink>
    </w:p>
    <w:p w:rsidR="003857F3" w:rsidRPr="00B37C2E" w:rsidRDefault="003857F3" w:rsidP="003857F3">
      <w:pPr>
        <w:tabs>
          <w:tab w:val="left" w:pos="-360"/>
          <w:tab w:val="left" w:pos="360"/>
          <w:tab w:val="left" w:pos="1080"/>
        </w:tabs>
        <w:spacing w:after="60"/>
        <w:jc w:val="both"/>
        <w:rPr>
          <w:sz w:val="24"/>
          <w:szCs w:val="24"/>
          <w:lang w:val="en-GB"/>
        </w:rPr>
      </w:pPr>
      <w:r w:rsidRPr="00B37C2E">
        <w:rPr>
          <w:sz w:val="24"/>
          <w:szCs w:val="24"/>
          <w:lang w:val="en-GB"/>
        </w:rPr>
        <w:t>2.</w:t>
      </w:r>
      <w:r w:rsidRPr="00B37C2E">
        <w:rPr>
          <w:sz w:val="24"/>
          <w:szCs w:val="24"/>
          <w:lang w:val="en-GB"/>
        </w:rPr>
        <w:tab/>
      </w:r>
      <w:r w:rsidRPr="00B37C2E">
        <w:rPr>
          <w:b/>
          <w:bCs/>
          <w:sz w:val="24"/>
          <w:szCs w:val="24"/>
          <w:lang w:val="en-GB"/>
        </w:rPr>
        <w:t>Prof. V. S. Borkar,</w:t>
      </w:r>
      <w:r w:rsidRPr="00B37C2E">
        <w:rPr>
          <w:sz w:val="24"/>
          <w:szCs w:val="24"/>
          <w:lang w:val="en-GB"/>
        </w:rPr>
        <w:t xml:space="preserve"> </w:t>
      </w:r>
    </w:p>
    <w:p w:rsidR="003857F3" w:rsidRPr="00B37C2E" w:rsidRDefault="001B12B6" w:rsidP="003857F3">
      <w:pPr>
        <w:tabs>
          <w:tab w:val="left" w:pos="-360"/>
          <w:tab w:val="left" w:pos="1080"/>
        </w:tabs>
        <w:spacing w:after="60"/>
        <w:ind w:left="360"/>
        <w:jc w:val="both"/>
        <w:rPr>
          <w:sz w:val="24"/>
          <w:szCs w:val="24"/>
          <w:lang w:val="en-GB"/>
        </w:rPr>
      </w:pPr>
      <w:r>
        <w:rPr>
          <w:sz w:val="24"/>
          <w:szCs w:val="24"/>
          <w:lang w:val="en-GB"/>
        </w:rPr>
        <w:t>Indian</w:t>
      </w:r>
      <w:r w:rsidR="003857F3" w:rsidRPr="00B37C2E">
        <w:rPr>
          <w:sz w:val="24"/>
          <w:szCs w:val="24"/>
          <w:lang w:val="en-GB"/>
        </w:rPr>
        <w:t xml:space="preserve"> Institute of </w:t>
      </w:r>
      <w:r>
        <w:rPr>
          <w:sz w:val="24"/>
          <w:szCs w:val="24"/>
          <w:lang w:val="en-GB"/>
        </w:rPr>
        <w:t>Technology Bombay</w:t>
      </w:r>
    </w:p>
    <w:p w:rsidR="003857F3" w:rsidRDefault="003857F3" w:rsidP="003857F3">
      <w:pPr>
        <w:tabs>
          <w:tab w:val="left" w:pos="-360"/>
          <w:tab w:val="left" w:pos="1080"/>
        </w:tabs>
        <w:spacing w:after="60"/>
        <w:ind w:left="360"/>
        <w:jc w:val="both"/>
        <w:rPr>
          <w:sz w:val="24"/>
          <w:szCs w:val="24"/>
          <w:lang w:val="fr-FR"/>
        </w:rPr>
      </w:pPr>
      <w:r w:rsidRPr="00B37C2E">
        <w:rPr>
          <w:sz w:val="24"/>
          <w:szCs w:val="24"/>
          <w:lang w:val="en-GB"/>
        </w:rPr>
        <w:t xml:space="preserve">Mumbai </w:t>
      </w:r>
      <w:r w:rsidRPr="00B37C2E">
        <w:rPr>
          <w:sz w:val="24"/>
          <w:szCs w:val="24"/>
          <w:lang w:val="fr-FR"/>
        </w:rPr>
        <w:t>phone:  +91 22 22782293</w:t>
      </w:r>
      <w:r w:rsidR="001D3396">
        <w:rPr>
          <w:sz w:val="24"/>
          <w:szCs w:val="24"/>
          <w:lang w:val="fr-FR"/>
        </w:rPr>
        <w:t xml:space="preserve">, </w:t>
      </w:r>
      <w:r w:rsidRPr="00B37C2E">
        <w:rPr>
          <w:sz w:val="24"/>
          <w:szCs w:val="24"/>
          <w:lang w:val="fr-FR"/>
        </w:rPr>
        <w:t xml:space="preserve">email: </w:t>
      </w:r>
      <w:hyperlink r:id="rId16" w:history="1">
        <w:r w:rsidR="001B12B6" w:rsidRPr="007965A3">
          <w:rPr>
            <w:rStyle w:val="Hyperlink"/>
            <w:sz w:val="24"/>
            <w:szCs w:val="24"/>
            <w:lang w:val="fr-FR"/>
          </w:rPr>
          <w:t>borkar@iitb.ac.in</w:t>
        </w:r>
      </w:hyperlink>
    </w:p>
    <w:p w:rsidR="001B12B6" w:rsidRPr="00B37C2E" w:rsidRDefault="001B12B6" w:rsidP="003857F3">
      <w:pPr>
        <w:tabs>
          <w:tab w:val="left" w:pos="-360"/>
          <w:tab w:val="left" w:pos="1080"/>
        </w:tabs>
        <w:spacing w:after="60"/>
        <w:ind w:left="360"/>
        <w:jc w:val="both"/>
      </w:pPr>
    </w:p>
    <w:p w:rsidR="003857F3" w:rsidRPr="0012687F" w:rsidRDefault="003857F3" w:rsidP="003857F3">
      <w:pPr>
        <w:tabs>
          <w:tab w:val="left" w:pos="-360"/>
          <w:tab w:val="left" w:pos="1080"/>
        </w:tabs>
        <w:spacing w:after="60"/>
        <w:jc w:val="both"/>
        <w:rPr>
          <w:sz w:val="24"/>
          <w:szCs w:val="24"/>
          <w:lang w:val="en-GB"/>
        </w:rPr>
      </w:pPr>
      <w:r>
        <w:t xml:space="preserve">3.   </w:t>
      </w:r>
      <w:r w:rsidRPr="0012687F">
        <w:rPr>
          <w:b/>
          <w:sz w:val="24"/>
          <w:szCs w:val="24"/>
          <w:lang w:val="en-GB"/>
        </w:rPr>
        <w:t>Prof. Yasin Khan</w:t>
      </w:r>
      <w:r w:rsidRPr="0012687F">
        <w:rPr>
          <w:sz w:val="24"/>
          <w:szCs w:val="24"/>
          <w:lang w:val="en-GB"/>
        </w:rPr>
        <w:t xml:space="preserve"> </w:t>
      </w:r>
    </w:p>
    <w:p w:rsidR="003857F3" w:rsidRDefault="003857F3" w:rsidP="003857F3">
      <w:pPr>
        <w:tabs>
          <w:tab w:val="left" w:pos="-360"/>
          <w:tab w:val="left" w:pos="1080"/>
        </w:tabs>
        <w:spacing w:after="60"/>
        <w:jc w:val="left"/>
        <w:rPr>
          <w:sz w:val="24"/>
          <w:szCs w:val="24"/>
          <w:lang w:val="en-GB"/>
        </w:rPr>
      </w:pPr>
      <w:r>
        <w:rPr>
          <w:sz w:val="24"/>
          <w:szCs w:val="24"/>
          <w:lang w:val="en-GB"/>
        </w:rPr>
        <w:t xml:space="preserve">     </w:t>
      </w:r>
      <w:r w:rsidRPr="0012687F">
        <w:rPr>
          <w:sz w:val="24"/>
          <w:szCs w:val="24"/>
          <w:lang w:val="en-GB"/>
        </w:rPr>
        <w:t>Ass</w:t>
      </w:r>
      <w:r>
        <w:rPr>
          <w:sz w:val="24"/>
          <w:szCs w:val="24"/>
          <w:lang w:val="en-GB"/>
        </w:rPr>
        <w:t xml:space="preserve">ociate </w:t>
      </w:r>
      <w:r w:rsidRPr="0012687F">
        <w:rPr>
          <w:sz w:val="24"/>
          <w:szCs w:val="24"/>
          <w:lang w:val="en-GB"/>
        </w:rPr>
        <w:t xml:space="preserve"> Professor,</w:t>
      </w:r>
      <w:r w:rsidRPr="0012687F">
        <w:rPr>
          <w:sz w:val="24"/>
          <w:szCs w:val="24"/>
          <w:lang w:val="en-GB"/>
        </w:rPr>
        <w:br/>
      </w:r>
      <w:r>
        <w:rPr>
          <w:sz w:val="24"/>
          <w:szCs w:val="24"/>
          <w:lang w:val="en-GB"/>
        </w:rPr>
        <w:t xml:space="preserve">      </w:t>
      </w:r>
      <w:r w:rsidRPr="0012687F">
        <w:rPr>
          <w:sz w:val="24"/>
          <w:szCs w:val="24"/>
          <w:lang w:val="en-GB"/>
        </w:rPr>
        <w:t xml:space="preserve">P.O. BOX 800  </w:t>
      </w:r>
      <w:r>
        <w:rPr>
          <w:sz w:val="24"/>
          <w:szCs w:val="24"/>
          <w:lang w:val="en-GB"/>
        </w:rPr>
        <w:t>Department of  Electrical Engineering,</w:t>
      </w:r>
    </w:p>
    <w:p w:rsidR="003857F3" w:rsidRDefault="003857F3" w:rsidP="003857F3">
      <w:pPr>
        <w:tabs>
          <w:tab w:val="left" w:pos="-360"/>
          <w:tab w:val="left" w:pos="1080"/>
        </w:tabs>
        <w:spacing w:after="60"/>
        <w:jc w:val="left"/>
        <w:rPr>
          <w:sz w:val="24"/>
          <w:szCs w:val="24"/>
          <w:lang w:val="en-GB"/>
        </w:rPr>
      </w:pPr>
      <w:r>
        <w:rPr>
          <w:sz w:val="24"/>
          <w:szCs w:val="24"/>
          <w:lang w:val="en-GB"/>
        </w:rPr>
        <w:t xml:space="preserve">      College of Engineering,</w:t>
      </w:r>
      <w:r w:rsidR="001D3396">
        <w:rPr>
          <w:sz w:val="24"/>
          <w:szCs w:val="24"/>
          <w:lang w:val="en-GB"/>
        </w:rPr>
        <w:t xml:space="preserve"> </w:t>
      </w:r>
      <w:r>
        <w:rPr>
          <w:sz w:val="24"/>
          <w:szCs w:val="24"/>
          <w:lang w:val="en-GB"/>
        </w:rPr>
        <w:t xml:space="preserve"> </w:t>
      </w:r>
      <w:r w:rsidRPr="0012687F">
        <w:rPr>
          <w:sz w:val="24"/>
          <w:szCs w:val="24"/>
          <w:lang w:val="en-GB"/>
        </w:rPr>
        <w:t>King Saud University</w:t>
      </w:r>
      <w:r w:rsidRPr="0012687F">
        <w:rPr>
          <w:sz w:val="24"/>
          <w:szCs w:val="24"/>
          <w:lang w:val="en-GB"/>
        </w:rPr>
        <w:br/>
      </w:r>
      <w:r>
        <w:rPr>
          <w:sz w:val="24"/>
          <w:szCs w:val="24"/>
          <w:lang w:val="en-GB"/>
        </w:rPr>
        <w:t xml:space="preserve">      </w:t>
      </w:r>
      <w:r w:rsidRPr="0012687F">
        <w:rPr>
          <w:sz w:val="24"/>
          <w:szCs w:val="24"/>
          <w:lang w:val="en-GB"/>
        </w:rPr>
        <w:t>Riyadh: 11421, Kingdom of Saudi Arabia</w:t>
      </w:r>
      <w:r w:rsidR="001D3396">
        <w:rPr>
          <w:sz w:val="24"/>
          <w:szCs w:val="24"/>
          <w:lang w:val="en-GB"/>
        </w:rPr>
        <w:t>,</w:t>
      </w:r>
      <w:r>
        <w:rPr>
          <w:sz w:val="24"/>
          <w:szCs w:val="24"/>
          <w:lang w:val="en-GB"/>
        </w:rPr>
        <w:t xml:space="preserve">  Email: </w:t>
      </w:r>
      <w:r w:rsidRPr="0012687F">
        <w:rPr>
          <w:rStyle w:val="Hyperlink"/>
          <w:sz w:val="24"/>
          <w:szCs w:val="24"/>
          <w:lang w:val="fr-FR"/>
        </w:rPr>
        <w:t>yasink@ksu.edu.sa</w:t>
      </w:r>
    </w:p>
    <w:p w:rsidR="001D3396" w:rsidRDefault="001D3396" w:rsidP="003857F3">
      <w:pPr>
        <w:tabs>
          <w:tab w:val="left" w:pos="-360"/>
          <w:tab w:val="left" w:pos="1080"/>
        </w:tabs>
        <w:spacing w:after="60"/>
        <w:rPr>
          <w:sz w:val="24"/>
          <w:szCs w:val="24"/>
          <w:lang w:val="en-GB"/>
        </w:rPr>
      </w:pPr>
    </w:p>
    <w:p w:rsidR="003857F3" w:rsidRDefault="003857F3" w:rsidP="003857F3">
      <w:pPr>
        <w:tabs>
          <w:tab w:val="left" w:pos="-360"/>
          <w:tab w:val="left" w:pos="1080"/>
        </w:tabs>
        <w:spacing w:after="60"/>
        <w:jc w:val="left"/>
        <w:rPr>
          <w:b/>
          <w:sz w:val="24"/>
          <w:szCs w:val="24"/>
          <w:lang w:val="en-GB"/>
        </w:rPr>
      </w:pPr>
      <w:r w:rsidRPr="0012687F">
        <w:rPr>
          <w:sz w:val="24"/>
          <w:szCs w:val="24"/>
          <w:lang w:val="en-GB"/>
        </w:rPr>
        <w:t>4.</w:t>
      </w:r>
      <w:r>
        <w:rPr>
          <w:sz w:val="24"/>
          <w:szCs w:val="24"/>
          <w:lang w:val="en-GB"/>
        </w:rPr>
        <w:t xml:space="preserve">  </w:t>
      </w:r>
      <w:r w:rsidR="00097399">
        <w:rPr>
          <w:sz w:val="24"/>
          <w:szCs w:val="24"/>
          <w:lang w:val="en-GB"/>
        </w:rPr>
        <w:t xml:space="preserve"> </w:t>
      </w:r>
      <w:r>
        <w:rPr>
          <w:b/>
          <w:sz w:val="24"/>
          <w:szCs w:val="24"/>
          <w:lang w:val="en-GB"/>
        </w:rPr>
        <w:t>Prof. N. Prathapachandran</w:t>
      </w:r>
    </w:p>
    <w:p w:rsidR="003857F3" w:rsidRDefault="003857F3" w:rsidP="003857F3">
      <w:pPr>
        <w:tabs>
          <w:tab w:val="left" w:pos="-360"/>
          <w:tab w:val="left" w:pos="1080"/>
        </w:tabs>
        <w:spacing w:after="60"/>
        <w:jc w:val="left"/>
        <w:rPr>
          <w:sz w:val="24"/>
          <w:szCs w:val="24"/>
          <w:lang w:val="en-GB"/>
        </w:rPr>
      </w:pPr>
      <w:r>
        <w:rPr>
          <w:b/>
          <w:sz w:val="24"/>
          <w:szCs w:val="24"/>
          <w:lang w:val="en-GB"/>
        </w:rPr>
        <w:t xml:space="preserve">      </w:t>
      </w:r>
      <w:r>
        <w:rPr>
          <w:sz w:val="24"/>
          <w:szCs w:val="24"/>
          <w:lang w:val="en-GB"/>
        </w:rPr>
        <w:t>Professor,  Department of  Electrical Engineering,</w:t>
      </w:r>
    </w:p>
    <w:p w:rsidR="003857F3" w:rsidRDefault="003857F3" w:rsidP="003857F3">
      <w:pPr>
        <w:tabs>
          <w:tab w:val="left" w:pos="-360"/>
          <w:tab w:val="left" w:pos="1080"/>
        </w:tabs>
        <w:spacing w:after="60"/>
        <w:jc w:val="left"/>
        <w:rPr>
          <w:sz w:val="24"/>
          <w:szCs w:val="24"/>
          <w:lang w:val="en-GB"/>
        </w:rPr>
      </w:pPr>
      <w:r>
        <w:rPr>
          <w:sz w:val="24"/>
          <w:szCs w:val="24"/>
          <w:lang w:val="en-GB"/>
        </w:rPr>
        <w:t xml:space="preserve">      T. K. M. College of Engineering,</w:t>
      </w:r>
    </w:p>
    <w:p w:rsidR="003857F3" w:rsidRDefault="003857F3" w:rsidP="003857F3">
      <w:pPr>
        <w:tabs>
          <w:tab w:val="left" w:pos="-360"/>
          <w:tab w:val="left" w:pos="1080"/>
        </w:tabs>
        <w:spacing w:after="60"/>
        <w:jc w:val="left"/>
        <w:rPr>
          <w:sz w:val="24"/>
          <w:szCs w:val="24"/>
          <w:lang w:val="en-GB"/>
        </w:rPr>
      </w:pPr>
      <w:r>
        <w:rPr>
          <w:sz w:val="24"/>
          <w:szCs w:val="24"/>
          <w:lang w:val="en-GB"/>
        </w:rPr>
        <w:t xml:space="preserve">      Kollam, Kerala</w:t>
      </w:r>
      <w:r w:rsidR="00097399">
        <w:rPr>
          <w:sz w:val="24"/>
          <w:szCs w:val="24"/>
          <w:lang w:val="en-GB"/>
        </w:rPr>
        <w:t>,</w:t>
      </w:r>
      <w:r>
        <w:rPr>
          <w:sz w:val="24"/>
          <w:szCs w:val="24"/>
          <w:lang w:val="en-GB"/>
        </w:rPr>
        <w:t xml:space="preserve"> India.</w:t>
      </w:r>
    </w:p>
    <w:p w:rsidR="003857F3" w:rsidRDefault="00097399" w:rsidP="003857F3">
      <w:pPr>
        <w:tabs>
          <w:tab w:val="left" w:pos="-360"/>
          <w:tab w:val="left" w:pos="1080"/>
        </w:tabs>
        <w:spacing w:after="60"/>
        <w:jc w:val="left"/>
        <w:rPr>
          <w:rStyle w:val="Hyperlink"/>
          <w:sz w:val="24"/>
          <w:szCs w:val="24"/>
          <w:lang w:val="fr-FR"/>
        </w:rPr>
      </w:pPr>
      <w:r>
        <w:rPr>
          <w:sz w:val="24"/>
          <w:szCs w:val="24"/>
          <w:lang w:val="en-GB"/>
        </w:rPr>
        <w:t xml:space="preserve">      </w:t>
      </w:r>
      <w:r w:rsidR="003857F3">
        <w:rPr>
          <w:sz w:val="24"/>
          <w:szCs w:val="24"/>
          <w:lang w:val="en-GB"/>
        </w:rPr>
        <w:t xml:space="preserve">Email: </w:t>
      </w:r>
      <w:hyperlink r:id="rId17" w:history="1">
        <w:r w:rsidRPr="00F43BCC">
          <w:rPr>
            <w:rStyle w:val="Hyperlink"/>
            <w:sz w:val="24"/>
            <w:szCs w:val="24"/>
            <w:lang w:val="fr-FR"/>
          </w:rPr>
          <w:t>nprathapachandran@hotmail.com</w:t>
        </w:r>
      </w:hyperlink>
    </w:p>
    <w:p w:rsidR="00097399" w:rsidRPr="006742A2" w:rsidRDefault="00097399" w:rsidP="003857F3">
      <w:pPr>
        <w:tabs>
          <w:tab w:val="left" w:pos="-360"/>
          <w:tab w:val="left" w:pos="1080"/>
        </w:tabs>
        <w:spacing w:after="60"/>
        <w:jc w:val="left"/>
        <w:rPr>
          <w:rStyle w:val="Hyperlink"/>
          <w:lang w:val="fr-FR"/>
        </w:rPr>
      </w:pPr>
    </w:p>
    <w:p w:rsidR="003857F3" w:rsidRPr="00B37C2E" w:rsidRDefault="003857F3" w:rsidP="003857F3">
      <w:pPr>
        <w:pBdr>
          <w:bottom w:val="single" w:sz="12" w:space="1" w:color="auto"/>
        </w:pBdr>
        <w:tabs>
          <w:tab w:val="left" w:pos="-360"/>
          <w:tab w:val="left" w:pos="1080"/>
        </w:tabs>
        <w:spacing w:after="60"/>
        <w:ind w:firstLine="360"/>
        <w:jc w:val="both"/>
      </w:pPr>
    </w:p>
    <w:p w:rsidR="003857F3" w:rsidRDefault="003857F3" w:rsidP="003857F3">
      <w:pPr>
        <w:pStyle w:val="PlainText"/>
        <w:jc w:val="left"/>
        <w:rPr>
          <w:b/>
          <w:sz w:val="28"/>
          <w:u w:val="single"/>
        </w:rPr>
      </w:pPr>
    </w:p>
    <w:p w:rsidR="003857F3" w:rsidRPr="00B37C2E" w:rsidRDefault="003857F3" w:rsidP="003857F3">
      <w:pPr>
        <w:pStyle w:val="PlainText"/>
        <w:jc w:val="left"/>
        <w:rPr>
          <w:b/>
          <w:sz w:val="28"/>
          <w:u w:val="single"/>
        </w:rPr>
      </w:pPr>
      <w:r w:rsidRPr="00B37C2E">
        <w:rPr>
          <w:b/>
          <w:sz w:val="28"/>
          <w:u w:val="single"/>
        </w:rPr>
        <w:t>P</w:t>
      </w:r>
      <w:r w:rsidR="00A15105">
        <w:rPr>
          <w:b/>
          <w:sz w:val="28"/>
          <w:u w:val="single"/>
        </w:rPr>
        <w:t>ersonal Details:</w:t>
      </w:r>
    </w:p>
    <w:p w:rsidR="003857F3" w:rsidRPr="00B37C2E" w:rsidRDefault="003857F3" w:rsidP="003857F3">
      <w:pPr>
        <w:pStyle w:val="PlainText"/>
        <w:jc w:val="left"/>
        <w:rPr>
          <w:sz w:val="24"/>
        </w:rPr>
      </w:pPr>
    </w:p>
    <w:p w:rsidR="003857F3" w:rsidRPr="00B37C2E" w:rsidRDefault="003857F3" w:rsidP="003857F3">
      <w:pPr>
        <w:ind w:firstLine="720"/>
        <w:jc w:val="left"/>
        <w:rPr>
          <w:sz w:val="24"/>
          <w:szCs w:val="24"/>
        </w:rPr>
      </w:pPr>
      <w:r w:rsidRPr="00B37C2E">
        <w:rPr>
          <w:sz w:val="24"/>
          <w:szCs w:val="24"/>
        </w:rPr>
        <w:t>Date of Birth</w:t>
      </w:r>
      <w:r w:rsidRPr="00B37C2E">
        <w:rPr>
          <w:sz w:val="24"/>
          <w:szCs w:val="24"/>
        </w:rPr>
        <w:tab/>
      </w:r>
      <w:r w:rsidRPr="00B37C2E">
        <w:rPr>
          <w:sz w:val="24"/>
          <w:szCs w:val="24"/>
        </w:rPr>
        <w:tab/>
      </w:r>
      <w:r w:rsidRPr="00B37C2E">
        <w:rPr>
          <w:sz w:val="24"/>
          <w:szCs w:val="24"/>
        </w:rPr>
        <w:tab/>
      </w:r>
      <w:r w:rsidRPr="00B37C2E">
        <w:rPr>
          <w:sz w:val="24"/>
          <w:szCs w:val="24"/>
        </w:rPr>
        <w:tab/>
        <w:t xml:space="preserve">: </w:t>
      </w:r>
      <w:r w:rsidRPr="00B37C2E">
        <w:rPr>
          <w:sz w:val="24"/>
          <w:szCs w:val="24"/>
        </w:rPr>
        <w:tab/>
        <w:t>01-02-1966</w:t>
      </w:r>
    </w:p>
    <w:p w:rsidR="003857F3" w:rsidRPr="00B37C2E" w:rsidRDefault="003857F3" w:rsidP="003857F3">
      <w:pPr>
        <w:jc w:val="left"/>
        <w:rPr>
          <w:sz w:val="24"/>
          <w:szCs w:val="24"/>
        </w:rPr>
      </w:pPr>
    </w:p>
    <w:p w:rsidR="003857F3" w:rsidRPr="00B37C2E" w:rsidRDefault="003857F3" w:rsidP="003857F3">
      <w:pPr>
        <w:ind w:firstLine="720"/>
        <w:jc w:val="left"/>
        <w:rPr>
          <w:sz w:val="24"/>
          <w:szCs w:val="24"/>
        </w:rPr>
      </w:pPr>
      <w:r w:rsidRPr="00B37C2E">
        <w:rPr>
          <w:sz w:val="24"/>
          <w:szCs w:val="24"/>
        </w:rPr>
        <w:t>Nationality</w:t>
      </w:r>
      <w:r w:rsidRPr="00B37C2E">
        <w:rPr>
          <w:sz w:val="24"/>
          <w:szCs w:val="24"/>
        </w:rPr>
        <w:tab/>
      </w:r>
      <w:r w:rsidRPr="00B37C2E">
        <w:rPr>
          <w:sz w:val="24"/>
          <w:szCs w:val="24"/>
        </w:rPr>
        <w:tab/>
      </w:r>
      <w:r w:rsidRPr="00B37C2E">
        <w:rPr>
          <w:sz w:val="24"/>
          <w:szCs w:val="24"/>
        </w:rPr>
        <w:tab/>
      </w:r>
      <w:r w:rsidRPr="00B37C2E">
        <w:rPr>
          <w:sz w:val="24"/>
          <w:szCs w:val="24"/>
        </w:rPr>
        <w:tab/>
        <w:t>:</w:t>
      </w:r>
      <w:r w:rsidRPr="00B37C2E">
        <w:rPr>
          <w:sz w:val="24"/>
          <w:szCs w:val="24"/>
        </w:rPr>
        <w:tab/>
        <w:t>Indian</w:t>
      </w:r>
    </w:p>
    <w:p w:rsidR="003857F3" w:rsidRPr="00B37C2E" w:rsidRDefault="003857F3" w:rsidP="003857F3">
      <w:pPr>
        <w:jc w:val="left"/>
        <w:rPr>
          <w:sz w:val="24"/>
          <w:szCs w:val="24"/>
        </w:rPr>
      </w:pPr>
    </w:p>
    <w:p w:rsidR="003857F3" w:rsidRPr="00B37C2E" w:rsidRDefault="003857F3" w:rsidP="003857F3">
      <w:pPr>
        <w:ind w:firstLine="720"/>
        <w:jc w:val="left"/>
        <w:rPr>
          <w:sz w:val="24"/>
          <w:szCs w:val="24"/>
        </w:rPr>
      </w:pPr>
      <w:r w:rsidRPr="00B37C2E">
        <w:rPr>
          <w:sz w:val="24"/>
          <w:szCs w:val="24"/>
        </w:rPr>
        <w:t>Passport Number</w:t>
      </w:r>
      <w:r w:rsidRPr="00B37C2E">
        <w:rPr>
          <w:sz w:val="24"/>
          <w:szCs w:val="24"/>
        </w:rPr>
        <w:tab/>
      </w:r>
      <w:r w:rsidRPr="00B37C2E">
        <w:rPr>
          <w:sz w:val="24"/>
          <w:szCs w:val="24"/>
        </w:rPr>
        <w:tab/>
      </w:r>
      <w:r w:rsidRPr="00B37C2E">
        <w:rPr>
          <w:sz w:val="24"/>
          <w:szCs w:val="24"/>
        </w:rPr>
        <w:tab/>
        <w:t xml:space="preserve">: </w:t>
      </w:r>
      <w:r w:rsidRPr="00B37C2E">
        <w:rPr>
          <w:sz w:val="24"/>
          <w:szCs w:val="24"/>
        </w:rPr>
        <w:tab/>
        <w:t>G0413702</w:t>
      </w:r>
    </w:p>
    <w:p w:rsidR="003857F3" w:rsidRPr="00B37C2E" w:rsidRDefault="003857F3" w:rsidP="003857F3">
      <w:pPr>
        <w:jc w:val="left"/>
        <w:rPr>
          <w:sz w:val="24"/>
          <w:szCs w:val="24"/>
        </w:rPr>
      </w:pPr>
    </w:p>
    <w:p w:rsidR="003857F3" w:rsidRDefault="003857F3" w:rsidP="003857F3">
      <w:pPr>
        <w:pBdr>
          <w:bottom w:val="single" w:sz="12" w:space="1" w:color="auto"/>
        </w:pBdr>
        <w:ind w:firstLine="720"/>
        <w:jc w:val="left"/>
        <w:rPr>
          <w:sz w:val="24"/>
          <w:szCs w:val="24"/>
        </w:rPr>
      </w:pPr>
      <w:r w:rsidRPr="00B37C2E">
        <w:rPr>
          <w:sz w:val="24"/>
          <w:szCs w:val="24"/>
        </w:rPr>
        <w:t>Marital Status</w:t>
      </w:r>
      <w:r w:rsidRPr="00B37C2E">
        <w:rPr>
          <w:sz w:val="24"/>
          <w:szCs w:val="24"/>
        </w:rPr>
        <w:tab/>
      </w:r>
      <w:r w:rsidRPr="00B37C2E">
        <w:rPr>
          <w:sz w:val="24"/>
          <w:szCs w:val="24"/>
        </w:rPr>
        <w:tab/>
      </w:r>
      <w:r w:rsidRPr="00B37C2E">
        <w:rPr>
          <w:sz w:val="24"/>
          <w:szCs w:val="24"/>
        </w:rPr>
        <w:tab/>
      </w:r>
      <w:r w:rsidRPr="00B37C2E">
        <w:rPr>
          <w:sz w:val="24"/>
          <w:szCs w:val="24"/>
        </w:rPr>
        <w:tab/>
        <w:t>:</w:t>
      </w:r>
      <w:r w:rsidRPr="00B37C2E">
        <w:rPr>
          <w:sz w:val="24"/>
          <w:szCs w:val="24"/>
        </w:rPr>
        <w:tab/>
        <w:t>Married</w:t>
      </w:r>
    </w:p>
    <w:p w:rsidR="003857F3" w:rsidRDefault="003857F3" w:rsidP="003857F3">
      <w:pPr>
        <w:pBdr>
          <w:bottom w:val="single" w:sz="12" w:space="1" w:color="auto"/>
        </w:pBdr>
        <w:jc w:val="left"/>
        <w:rPr>
          <w:sz w:val="24"/>
          <w:szCs w:val="24"/>
        </w:rPr>
      </w:pPr>
    </w:p>
    <w:p w:rsidR="003857F3" w:rsidRDefault="003857F3"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1B12B6" w:rsidRDefault="001B12B6" w:rsidP="00A04327">
      <w:pPr>
        <w:spacing w:line="360" w:lineRule="auto"/>
        <w:jc w:val="left"/>
        <w:rPr>
          <w:b/>
          <w:sz w:val="28"/>
          <w:szCs w:val="28"/>
          <w:u w:val="single"/>
          <w:lang w:val="en-GB"/>
        </w:rPr>
      </w:pPr>
    </w:p>
    <w:p w:rsidR="003857F3" w:rsidRDefault="003857F3" w:rsidP="00A04327">
      <w:pPr>
        <w:spacing w:line="360" w:lineRule="auto"/>
        <w:jc w:val="left"/>
        <w:rPr>
          <w:b/>
          <w:sz w:val="28"/>
          <w:szCs w:val="28"/>
          <w:u w:val="single"/>
          <w:lang w:val="en-GB"/>
        </w:rPr>
      </w:pPr>
    </w:p>
    <w:p w:rsidR="00A04327" w:rsidRDefault="00A04327" w:rsidP="00A04327">
      <w:pPr>
        <w:spacing w:line="360" w:lineRule="auto"/>
        <w:jc w:val="left"/>
        <w:rPr>
          <w:b/>
          <w:sz w:val="28"/>
          <w:szCs w:val="28"/>
          <w:lang w:val="en-GB"/>
        </w:rPr>
      </w:pPr>
      <w:r w:rsidRPr="00AE3053">
        <w:rPr>
          <w:b/>
          <w:sz w:val="28"/>
          <w:szCs w:val="28"/>
          <w:u w:val="single"/>
          <w:lang w:val="en-GB"/>
        </w:rPr>
        <w:lastRenderedPageBreak/>
        <w:t>PUBLICATIONS:</w:t>
      </w:r>
      <w:r w:rsidRPr="00B37C2E">
        <w:rPr>
          <w:b/>
          <w:sz w:val="28"/>
          <w:szCs w:val="28"/>
          <w:lang w:val="en-GB"/>
        </w:rPr>
        <w:t xml:space="preserve"> </w:t>
      </w:r>
      <w:r w:rsidRPr="00B37C2E">
        <w:rPr>
          <w:b/>
          <w:sz w:val="28"/>
          <w:szCs w:val="28"/>
          <w:lang w:val="en-GB"/>
        </w:rPr>
        <w:tab/>
      </w:r>
    </w:p>
    <w:p w:rsidR="00A04327" w:rsidRDefault="00A04327" w:rsidP="003938AF">
      <w:pPr>
        <w:spacing w:line="360" w:lineRule="auto"/>
        <w:jc w:val="left"/>
        <w:rPr>
          <w:b/>
          <w:bCs/>
          <w:sz w:val="24"/>
          <w:szCs w:val="24"/>
          <w:lang w:val="en-GB"/>
        </w:rPr>
      </w:pPr>
      <w:r w:rsidRPr="00AE3053">
        <w:rPr>
          <w:b/>
          <w:bCs/>
          <w:sz w:val="24"/>
          <w:szCs w:val="24"/>
          <w:lang w:val="en-GB"/>
        </w:rPr>
        <w:t>Papers in refereed Journals</w:t>
      </w:r>
      <w:r w:rsidR="0014164B" w:rsidRPr="00AE3053">
        <w:rPr>
          <w:b/>
          <w:bCs/>
          <w:sz w:val="24"/>
          <w:szCs w:val="24"/>
          <w:lang w:val="en-GB"/>
        </w:rPr>
        <w:t xml:space="preserve"> </w:t>
      </w:r>
    </w:p>
    <w:p w:rsidR="00F3552E" w:rsidRPr="00F3552E" w:rsidRDefault="00F3552E" w:rsidP="009D19C2">
      <w:pPr>
        <w:numPr>
          <w:ilvl w:val="0"/>
          <w:numId w:val="7"/>
        </w:numPr>
        <w:autoSpaceDE w:val="0"/>
        <w:autoSpaceDN w:val="0"/>
        <w:adjustRightInd w:val="0"/>
        <w:spacing w:after="120"/>
        <w:jc w:val="both"/>
        <w:rPr>
          <w:rFonts w:asciiTheme="majorBidi" w:hAnsiTheme="majorBidi" w:cstheme="majorBidi"/>
          <w:sz w:val="24"/>
          <w:szCs w:val="24"/>
        </w:rPr>
      </w:pPr>
      <w:r w:rsidRPr="00F3552E">
        <w:rPr>
          <w:rFonts w:asciiTheme="majorBidi" w:hAnsiTheme="majorBidi" w:cstheme="majorBidi"/>
          <w:sz w:val="24"/>
          <w:szCs w:val="24"/>
        </w:rPr>
        <w:t>Ali, Syed Q., Imthias Ahamed T. Parambath, and Nazar H. Malik. "Learning Automata Algorithms for Load Scheduling." Electric Power Components and Systems 41.3 (2013): 286-303.</w:t>
      </w:r>
    </w:p>
    <w:p w:rsidR="00DD0B4E" w:rsidRPr="00C20E60" w:rsidRDefault="00DD0B4E" w:rsidP="009D19C2">
      <w:pPr>
        <w:numPr>
          <w:ilvl w:val="0"/>
          <w:numId w:val="7"/>
        </w:numPr>
        <w:autoSpaceDE w:val="0"/>
        <w:autoSpaceDN w:val="0"/>
        <w:adjustRightInd w:val="0"/>
        <w:spacing w:after="120"/>
        <w:jc w:val="both"/>
      </w:pPr>
      <w:r w:rsidRPr="00755274">
        <w:rPr>
          <w:rFonts w:asciiTheme="majorBidi" w:hAnsiTheme="majorBidi" w:cstheme="majorBidi"/>
          <w:sz w:val="24"/>
          <w:szCs w:val="24"/>
        </w:rPr>
        <w:t>T. P. Imthias Ahamed,  S. Danish Maqbool and  N.H. Malik </w:t>
      </w:r>
      <w:r>
        <w:rPr>
          <w:rFonts w:asciiTheme="majorBidi" w:hAnsiTheme="majorBidi" w:cstheme="majorBidi"/>
          <w:sz w:val="24"/>
          <w:szCs w:val="24"/>
        </w:rPr>
        <w:t>“</w:t>
      </w:r>
      <w:r w:rsidRPr="00DD0B4E">
        <w:rPr>
          <w:rFonts w:asciiTheme="majorBidi" w:hAnsiTheme="majorBidi" w:cstheme="majorBidi"/>
          <w:sz w:val="24"/>
          <w:szCs w:val="24"/>
        </w:rPr>
        <w:t>Reinforcement Learning Algorithm for Solving Load Commitment Problem Considering a General Load Model</w:t>
      </w:r>
      <w:r>
        <w:rPr>
          <w:rFonts w:asciiTheme="majorBidi" w:hAnsiTheme="majorBidi" w:cstheme="majorBidi"/>
          <w:sz w:val="24"/>
          <w:szCs w:val="24"/>
        </w:rPr>
        <w:t xml:space="preserve">”  </w:t>
      </w:r>
      <w:r w:rsidRPr="00DD0B4E">
        <w:rPr>
          <w:rFonts w:asciiTheme="majorBidi" w:hAnsiTheme="majorBidi" w:cstheme="majorBidi"/>
          <w:sz w:val="24"/>
          <w:szCs w:val="24"/>
        </w:rPr>
        <w:t xml:space="preserve">accepted </w:t>
      </w:r>
      <w:r>
        <w:rPr>
          <w:rFonts w:asciiTheme="majorBidi" w:hAnsiTheme="majorBidi" w:cstheme="majorBidi"/>
          <w:sz w:val="24"/>
          <w:szCs w:val="24"/>
        </w:rPr>
        <w:t xml:space="preserve">in </w:t>
      </w:r>
      <w:r w:rsidRPr="00DD0B4E">
        <w:rPr>
          <w:rFonts w:asciiTheme="majorBidi" w:hAnsiTheme="majorBidi" w:cstheme="majorBidi"/>
          <w:sz w:val="24"/>
          <w:szCs w:val="24"/>
        </w:rPr>
        <w:t xml:space="preserve"> Journal of Energy and Power Engineering</w:t>
      </w:r>
      <w:r>
        <w:rPr>
          <w:rFonts w:asciiTheme="majorBidi" w:hAnsiTheme="majorBidi" w:cstheme="majorBidi"/>
          <w:sz w:val="24"/>
          <w:szCs w:val="24"/>
        </w:rPr>
        <w:t xml:space="preserve"> 2012</w:t>
      </w:r>
    </w:p>
    <w:p w:rsidR="00C20E60" w:rsidRPr="00C20E60" w:rsidRDefault="00C20E60" w:rsidP="009D19C2">
      <w:pPr>
        <w:numPr>
          <w:ilvl w:val="0"/>
          <w:numId w:val="7"/>
        </w:numPr>
        <w:autoSpaceDE w:val="0"/>
        <w:autoSpaceDN w:val="0"/>
        <w:adjustRightInd w:val="0"/>
        <w:spacing w:after="120"/>
        <w:jc w:val="both"/>
      </w:pPr>
      <w:r w:rsidRPr="00755274">
        <w:rPr>
          <w:rFonts w:asciiTheme="majorBidi" w:hAnsiTheme="majorBidi" w:cstheme="majorBidi"/>
          <w:sz w:val="24"/>
          <w:szCs w:val="24"/>
        </w:rPr>
        <w:t>T. P. Imthias Ahamed,  S. Danish Maqbool and  N.H. Malik  "Reinforcement Learning Approach</w:t>
      </w:r>
      <w:r>
        <w:rPr>
          <w:rFonts w:asciiTheme="majorBidi" w:hAnsiTheme="majorBidi" w:cstheme="majorBidi"/>
          <w:sz w:val="24"/>
          <w:szCs w:val="24"/>
        </w:rPr>
        <w:t>es</w:t>
      </w:r>
      <w:r w:rsidRPr="00755274">
        <w:rPr>
          <w:rFonts w:asciiTheme="majorBidi" w:hAnsiTheme="majorBidi" w:cstheme="majorBidi"/>
          <w:sz w:val="24"/>
          <w:szCs w:val="24"/>
        </w:rPr>
        <w:t xml:space="preserve"> to </w:t>
      </w:r>
      <w:r>
        <w:rPr>
          <w:rFonts w:asciiTheme="majorBidi" w:hAnsiTheme="majorBidi" w:cstheme="majorBidi"/>
          <w:sz w:val="24"/>
          <w:szCs w:val="24"/>
        </w:rPr>
        <w:t>Load Scheduling</w:t>
      </w:r>
      <w:r w:rsidRPr="00755274">
        <w:rPr>
          <w:rFonts w:asciiTheme="majorBidi" w:hAnsiTheme="majorBidi" w:cstheme="majorBidi"/>
          <w:sz w:val="24"/>
          <w:szCs w:val="24"/>
        </w:rPr>
        <w:t xml:space="preserve">", </w:t>
      </w:r>
      <w:r>
        <w:rPr>
          <w:rFonts w:asciiTheme="majorBidi" w:hAnsiTheme="majorBidi" w:cstheme="majorBidi"/>
          <w:sz w:val="24"/>
          <w:szCs w:val="24"/>
        </w:rPr>
        <w:t>International Review of Modell</w:t>
      </w:r>
      <w:r w:rsidR="00EA1C75">
        <w:rPr>
          <w:rFonts w:asciiTheme="majorBidi" w:hAnsiTheme="majorBidi" w:cstheme="majorBidi"/>
          <w:sz w:val="24"/>
          <w:szCs w:val="24"/>
        </w:rPr>
        <w:t xml:space="preserve">ing Optimization and Simulation, Vol. 5 No. 5, pp 2160-2168, </w:t>
      </w:r>
      <w:r>
        <w:rPr>
          <w:rFonts w:asciiTheme="majorBidi" w:hAnsiTheme="majorBidi" w:cstheme="majorBidi"/>
          <w:sz w:val="24"/>
          <w:szCs w:val="24"/>
        </w:rPr>
        <w:t xml:space="preserve"> October 2012</w:t>
      </w:r>
    </w:p>
    <w:p w:rsidR="009D19C2" w:rsidRPr="00B92177" w:rsidRDefault="009D19C2" w:rsidP="009D19C2">
      <w:pPr>
        <w:numPr>
          <w:ilvl w:val="0"/>
          <w:numId w:val="7"/>
        </w:numPr>
        <w:autoSpaceDE w:val="0"/>
        <w:autoSpaceDN w:val="0"/>
        <w:adjustRightInd w:val="0"/>
        <w:spacing w:after="120"/>
        <w:jc w:val="both"/>
        <w:rPr>
          <w:rFonts w:asciiTheme="majorBidi" w:hAnsiTheme="majorBidi" w:cstheme="majorBidi"/>
          <w:sz w:val="24"/>
          <w:szCs w:val="24"/>
        </w:rPr>
      </w:pPr>
      <w:r w:rsidRPr="009D19C2">
        <w:rPr>
          <w:sz w:val="24"/>
          <w:szCs w:val="24"/>
          <w:lang w:val="en-GB"/>
        </w:rPr>
        <w:t>Faisal R. Pazheri, Nazar H. Malik, Abdulrehman A. Al-Arainy, Safoora Ottukulotk, Mohd F. Othman,Essam A. Al-Ammar and Imthias Ahamed T. P.,</w:t>
      </w:r>
      <w:r w:rsidRPr="00E9409E">
        <w:rPr>
          <w:i/>
          <w:iCs/>
        </w:rPr>
        <w:t xml:space="preserve"> </w:t>
      </w:r>
      <w:r w:rsidRPr="00180E45">
        <w:t>“</w:t>
      </w:r>
      <w:r w:rsidRPr="00B92177">
        <w:rPr>
          <w:rFonts w:asciiTheme="majorBidi" w:hAnsiTheme="majorBidi" w:cstheme="majorBidi"/>
          <w:sz w:val="24"/>
          <w:szCs w:val="24"/>
        </w:rPr>
        <w:t>Use of Renewable Energy Sources in Saudi Arabia through Smart Grid", Journal of Energy and Power Engineering 6 (2012) 1065-1070, July, 2012</w:t>
      </w:r>
    </w:p>
    <w:p w:rsidR="002674A3" w:rsidRPr="00136FC9" w:rsidRDefault="002674A3" w:rsidP="002674A3">
      <w:pPr>
        <w:widowControl w:val="0"/>
        <w:numPr>
          <w:ilvl w:val="0"/>
          <w:numId w:val="7"/>
        </w:numPr>
        <w:suppressAutoHyphens/>
        <w:snapToGrid w:val="0"/>
        <w:spacing w:after="60"/>
        <w:jc w:val="both"/>
        <w:rPr>
          <w:rFonts w:cs="Lucidasans"/>
          <w:sz w:val="24"/>
          <w:szCs w:val="24"/>
          <w:lang w:val="en-GB"/>
        </w:rPr>
      </w:pPr>
      <w:r>
        <w:rPr>
          <w:rFonts w:cs="Lucidasans"/>
          <w:sz w:val="24"/>
          <w:szCs w:val="24"/>
        </w:rPr>
        <w:t xml:space="preserve">E. A. </w:t>
      </w:r>
      <w:r w:rsidRPr="004F6356">
        <w:rPr>
          <w:rFonts w:cs="Lucidasans"/>
          <w:sz w:val="24"/>
          <w:szCs w:val="24"/>
        </w:rPr>
        <w:t>Jasmin, T. P. Imthias Ahamed, and V. P. Jagathy Raj. "Reinforcement Learning approaches to Economic Dispatch problem." International Journal of Electrical Power &amp; Energy Systems</w:t>
      </w:r>
      <w:r>
        <w:rPr>
          <w:rFonts w:cs="Lucidasans"/>
          <w:sz w:val="24"/>
          <w:szCs w:val="24"/>
        </w:rPr>
        <w:t xml:space="preserve">, Vol. </w:t>
      </w:r>
      <w:r w:rsidRPr="004F6356">
        <w:rPr>
          <w:rFonts w:cs="Lucidasans"/>
          <w:sz w:val="24"/>
          <w:szCs w:val="24"/>
        </w:rPr>
        <w:t> </w:t>
      </w:r>
      <w:r>
        <w:rPr>
          <w:rFonts w:cs="Lucidasans"/>
          <w:sz w:val="24"/>
          <w:szCs w:val="24"/>
        </w:rPr>
        <w:t xml:space="preserve">33, no. 4, pp </w:t>
      </w:r>
      <w:r w:rsidRPr="004F6356">
        <w:rPr>
          <w:rFonts w:cs="Lucidasans"/>
          <w:sz w:val="24"/>
          <w:szCs w:val="24"/>
        </w:rPr>
        <w:t>836-845</w:t>
      </w:r>
      <w:r>
        <w:rPr>
          <w:rFonts w:cs="Lucidasans"/>
          <w:sz w:val="24"/>
          <w:szCs w:val="24"/>
        </w:rPr>
        <w:t>, May 2011.</w:t>
      </w:r>
    </w:p>
    <w:p w:rsidR="00AB71B6" w:rsidRPr="007D7817" w:rsidRDefault="00422AF1" w:rsidP="00B9217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7D7817">
        <w:rPr>
          <w:rFonts w:asciiTheme="majorBidi" w:hAnsiTheme="majorBidi" w:cstheme="majorBidi"/>
          <w:sz w:val="24"/>
          <w:szCs w:val="24"/>
        </w:rPr>
        <w:t>E. A. Jasmin, T. P. Imthias Ahamed, V. P. Jagathy Raj, “Reinforcement Learning Solution for Unit Commitment Problem Considering Minimum Start Up and Shut Down Times” International Journal of Recent Trends i</w:t>
      </w:r>
      <w:r w:rsidR="00E81248" w:rsidRPr="007D7817">
        <w:rPr>
          <w:rFonts w:asciiTheme="majorBidi" w:hAnsiTheme="majorBidi" w:cstheme="majorBidi"/>
          <w:sz w:val="24"/>
          <w:szCs w:val="24"/>
        </w:rPr>
        <w:t>n Engineering, Vol 3, No.3, May,  pp 116 – 120</w:t>
      </w:r>
      <w:r w:rsidR="005717B3" w:rsidRPr="007D7817">
        <w:rPr>
          <w:rFonts w:asciiTheme="majorBidi" w:hAnsiTheme="majorBidi" w:cstheme="majorBidi"/>
          <w:sz w:val="24"/>
          <w:szCs w:val="24"/>
        </w:rPr>
        <w:t xml:space="preserve">, </w:t>
      </w:r>
      <w:r w:rsidRPr="007D7817">
        <w:rPr>
          <w:rFonts w:asciiTheme="majorBidi" w:hAnsiTheme="majorBidi" w:cstheme="majorBidi"/>
          <w:sz w:val="24"/>
          <w:szCs w:val="24"/>
        </w:rPr>
        <w:t>2010</w:t>
      </w:r>
      <w:r w:rsidR="00E81248" w:rsidRPr="007D7817">
        <w:rPr>
          <w:rFonts w:asciiTheme="majorBidi" w:hAnsiTheme="majorBidi" w:cstheme="majorBidi"/>
          <w:sz w:val="24"/>
          <w:szCs w:val="24"/>
        </w:rPr>
        <w:t>.</w:t>
      </w:r>
    </w:p>
    <w:p w:rsidR="001E721C" w:rsidRPr="007D7817" w:rsidRDefault="001E721C" w:rsidP="007D781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444AE3">
        <w:rPr>
          <w:rFonts w:asciiTheme="majorBidi" w:hAnsiTheme="majorBidi" w:cstheme="majorBidi"/>
          <w:sz w:val="24"/>
          <w:szCs w:val="24"/>
        </w:rPr>
        <w:t>T.P. Imthias Ahamed, V. S</w:t>
      </w:r>
      <w:r w:rsidRPr="007D7817">
        <w:rPr>
          <w:rFonts w:asciiTheme="majorBidi" w:hAnsiTheme="majorBidi" w:cstheme="majorBidi"/>
          <w:sz w:val="24"/>
          <w:szCs w:val="24"/>
        </w:rPr>
        <w:t>. Borkar and  S. Juneja, “Adaptive Importance Sampling Technique for Markov Chains Using Stochastic Approximation”, Operations Research, Vol. 54, No. 3,</w:t>
      </w:r>
      <w:r w:rsidR="00E81248" w:rsidRPr="007D7817">
        <w:rPr>
          <w:rFonts w:asciiTheme="majorBidi" w:hAnsiTheme="majorBidi" w:cstheme="majorBidi"/>
          <w:sz w:val="24"/>
          <w:szCs w:val="24"/>
        </w:rPr>
        <w:t xml:space="preserve"> pp. 489-504, May-June 2006.</w:t>
      </w:r>
    </w:p>
    <w:p w:rsidR="001E721C" w:rsidRPr="007D7817" w:rsidRDefault="00A04327" w:rsidP="007D781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7D7817">
        <w:rPr>
          <w:rFonts w:asciiTheme="majorBidi" w:hAnsiTheme="majorBidi" w:cstheme="majorBidi"/>
          <w:sz w:val="24"/>
          <w:szCs w:val="24"/>
        </w:rPr>
        <w:t>T. P. Imthias Ahamed, P. S.  Nagendra Rao  and P. S. Sastry, “ Neural Network based Automatic Generation Control Design through Reinforcement Learning”, International Journal of Emerging Electric Power Systems, Vol. 6, No. 1, 2006</w:t>
      </w:r>
      <w:r w:rsidR="008D505B" w:rsidRPr="007D7817">
        <w:rPr>
          <w:rFonts w:asciiTheme="majorBidi" w:hAnsiTheme="majorBidi" w:cstheme="majorBidi"/>
          <w:sz w:val="24"/>
          <w:szCs w:val="24"/>
        </w:rPr>
        <w:t>.</w:t>
      </w:r>
    </w:p>
    <w:p w:rsidR="00706258" w:rsidRPr="007D7817" w:rsidRDefault="00A04327" w:rsidP="007D781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7D7817">
        <w:rPr>
          <w:rFonts w:asciiTheme="majorBidi" w:hAnsiTheme="majorBidi" w:cstheme="majorBidi"/>
          <w:sz w:val="24"/>
          <w:szCs w:val="24"/>
        </w:rPr>
        <w:t xml:space="preserve">T.P. Imthias Ahamed, P.S.Nagendra Rao and P.S. Sastry, “Reinforcement Learning Controllers for Automatic Generation Control in Power Systems having Re-heat Units with GRC and Dead-band”, International Journal of Power and Energy Systems, Vol.  26, No. 2, </w:t>
      </w:r>
      <w:r w:rsidR="005717B3" w:rsidRPr="007D7817">
        <w:rPr>
          <w:rFonts w:asciiTheme="majorBidi" w:hAnsiTheme="majorBidi" w:cstheme="majorBidi"/>
          <w:sz w:val="24"/>
          <w:szCs w:val="24"/>
        </w:rPr>
        <w:t xml:space="preserve">pp 137-146, </w:t>
      </w:r>
      <w:r w:rsidRPr="007D7817">
        <w:rPr>
          <w:rFonts w:asciiTheme="majorBidi" w:hAnsiTheme="majorBidi" w:cstheme="majorBidi"/>
          <w:sz w:val="24"/>
          <w:szCs w:val="24"/>
        </w:rPr>
        <w:t>2006</w:t>
      </w:r>
      <w:r w:rsidR="008D505B" w:rsidRPr="007D7817">
        <w:rPr>
          <w:rFonts w:asciiTheme="majorBidi" w:hAnsiTheme="majorBidi" w:cstheme="majorBidi"/>
          <w:sz w:val="24"/>
          <w:szCs w:val="24"/>
        </w:rPr>
        <w:t>.</w:t>
      </w:r>
    </w:p>
    <w:p w:rsidR="00706258" w:rsidRPr="007D7817" w:rsidRDefault="00A04327" w:rsidP="007D781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7D7817">
        <w:rPr>
          <w:rFonts w:asciiTheme="majorBidi" w:hAnsiTheme="majorBidi" w:cstheme="majorBidi"/>
          <w:sz w:val="24"/>
          <w:szCs w:val="24"/>
        </w:rPr>
        <w:t>T.P. Imthias Ahamed, P.S.Nagendra Rao and P.S. Sastry, “A reinforcement learning approach to automatic generation control”, Electric Power Systems Research, Vol 63, pp 9-26, Aug 2002</w:t>
      </w:r>
      <w:r w:rsidR="008D505B" w:rsidRPr="007D7817">
        <w:rPr>
          <w:rFonts w:asciiTheme="majorBidi" w:hAnsiTheme="majorBidi" w:cstheme="majorBidi"/>
          <w:sz w:val="24"/>
          <w:szCs w:val="24"/>
        </w:rPr>
        <w:t>.</w:t>
      </w:r>
    </w:p>
    <w:p w:rsidR="005717B3" w:rsidRDefault="00FE01BB" w:rsidP="007D7817">
      <w:pPr>
        <w:pStyle w:val="ListParagraph"/>
        <w:numPr>
          <w:ilvl w:val="0"/>
          <w:numId w:val="7"/>
        </w:numPr>
        <w:tabs>
          <w:tab w:val="clear" w:pos="630"/>
        </w:tabs>
        <w:autoSpaceDE w:val="0"/>
        <w:autoSpaceDN w:val="0"/>
        <w:adjustRightInd w:val="0"/>
        <w:ind w:left="720"/>
        <w:jc w:val="both"/>
        <w:rPr>
          <w:rFonts w:asciiTheme="majorBidi" w:hAnsiTheme="majorBidi" w:cstheme="majorBidi"/>
          <w:sz w:val="24"/>
          <w:szCs w:val="24"/>
        </w:rPr>
      </w:pPr>
      <w:r w:rsidRPr="007D7817">
        <w:rPr>
          <w:rFonts w:asciiTheme="majorBidi" w:hAnsiTheme="majorBidi" w:cstheme="majorBidi"/>
          <w:sz w:val="24"/>
          <w:szCs w:val="24"/>
        </w:rPr>
        <w:t>T.P. Imthias Ahamed and F. Gajendra, “Dynamic Stability of Power System: A Software package”, Institution of Engineers (India</w:t>
      </w:r>
      <w:r w:rsidR="000C1F73" w:rsidRPr="007D7817">
        <w:rPr>
          <w:rFonts w:asciiTheme="majorBidi" w:hAnsiTheme="majorBidi" w:cstheme="majorBidi"/>
          <w:sz w:val="24"/>
          <w:szCs w:val="24"/>
        </w:rPr>
        <w:t>) Electrical</w:t>
      </w:r>
      <w:r w:rsidRPr="007D7817">
        <w:rPr>
          <w:rFonts w:asciiTheme="majorBidi" w:hAnsiTheme="majorBidi" w:cstheme="majorBidi"/>
          <w:sz w:val="24"/>
          <w:szCs w:val="24"/>
        </w:rPr>
        <w:t>, Vol 73, pp. 234-239, October 1992</w:t>
      </w:r>
      <w:r w:rsidR="008D505B" w:rsidRPr="007D7817">
        <w:rPr>
          <w:rFonts w:asciiTheme="majorBidi" w:hAnsiTheme="majorBidi" w:cstheme="majorBidi"/>
          <w:sz w:val="24"/>
          <w:szCs w:val="24"/>
        </w:rPr>
        <w:t>.</w:t>
      </w:r>
    </w:p>
    <w:p w:rsidR="00570D14" w:rsidRDefault="00570D14" w:rsidP="00570D14">
      <w:pPr>
        <w:autoSpaceDE w:val="0"/>
        <w:autoSpaceDN w:val="0"/>
        <w:adjustRightInd w:val="0"/>
        <w:jc w:val="both"/>
        <w:rPr>
          <w:rFonts w:asciiTheme="majorBidi" w:hAnsiTheme="majorBidi" w:cstheme="majorBidi"/>
          <w:sz w:val="24"/>
          <w:szCs w:val="24"/>
        </w:rPr>
      </w:pPr>
    </w:p>
    <w:p w:rsidR="00570D14" w:rsidRDefault="00570D14" w:rsidP="00570D14">
      <w:pPr>
        <w:autoSpaceDE w:val="0"/>
        <w:autoSpaceDN w:val="0"/>
        <w:adjustRightInd w:val="0"/>
        <w:jc w:val="both"/>
        <w:rPr>
          <w:rFonts w:asciiTheme="majorBidi" w:hAnsiTheme="majorBidi" w:cstheme="majorBidi"/>
          <w:sz w:val="24"/>
          <w:szCs w:val="24"/>
        </w:rPr>
      </w:pPr>
    </w:p>
    <w:p w:rsidR="00570D14" w:rsidRDefault="00570D14" w:rsidP="00570D14">
      <w:pPr>
        <w:autoSpaceDE w:val="0"/>
        <w:autoSpaceDN w:val="0"/>
        <w:adjustRightInd w:val="0"/>
        <w:jc w:val="both"/>
        <w:rPr>
          <w:rFonts w:asciiTheme="majorBidi" w:hAnsiTheme="majorBidi" w:cstheme="majorBidi"/>
          <w:sz w:val="24"/>
          <w:szCs w:val="24"/>
        </w:rPr>
      </w:pPr>
    </w:p>
    <w:p w:rsidR="00570D14" w:rsidRDefault="00570D14" w:rsidP="00570D14">
      <w:pPr>
        <w:autoSpaceDE w:val="0"/>
        <w:autoSpaceDN w:val="0"/>
        <w:adjustRightInd w:val="0"/>
        <w:jc w:val="both"/>
        <w:rPr>
          <w:rFonts w:asciiTheme="majorBidi" w:hAnsiTheme="majorBidi" w:cstheme="majorBidi"/>
          <w:sz w:val="24"/>
          <w:szCs w:val="24"/>
        </w:rPr>
      </w:pPr>
    </w:p>
    <w:p w:rsidR="00570D14" w:rsidRDefault="00570D14" w:rsidP="00570D14">
      <w:pPr>
        <w:autoSpaceDE w:val="0"/>
        <w:autoSpaceDN w:val="0"/>
        <w:adjustRightInd w:val="0"/>
        <w:jc w:val="both"/>
        <w:rPr>
          <w:rFonts w:asciiTheme="majorBidi" w:hAnsiTheme="majorBidi" w:cstheme="majorBidi"/>
          <w:sz w:val="24"/>
          <w:szCs w:val="24"/>
        </w:rPr>
      </w:pPr>
    </w:p>
    <w:p w:rsidR="003857F3" w:rsidRDefault="003857F3" w:rsidP="003938AF">
      <w:pPr>
        <w:widowControl w:val="0"/>
        <w:suppressAutoHyphens/>
        <w:snapToGrid w:val="0"/>
        <w:spacing w:after="60"/>
        <w:jc w:val="left"/>
        <w:rPr>
          <w:b/>
          <w:bCs/>
          <w:sz w:val="24"/>
          <w:szCs w:val="24"/>
          <w:lang w:val="en-GB"/>
        </w:rPr>
      </w:pPr>
    </w:p>
    <w:p w:rsidR="00A04327" w:rsidRPr="00AE3053" w:rsidRDefault="00A04327" w:rsidP="003938AF">
      <w:pPr>
        <w:widowControl w:val="0"/>
        <w:suppressAutoHyphens/>
        <w:snapToGrid w:val="0"/>
        <w:spacing w:after="60"/>
        <w:jc w:val="left"/>
        <w:rPr>
          <w:b/>
          <w:bCs/>
          <w:sz w:val="24"/>
          <w:szCs w:val="24"/>
          <w:lang w:val="en-GB"/>
        </w:rPr>
      </w:pPr>
      <w:r w:rsidRPr="00AE3053">
        <w:rPr>
          <w:b/>
          <w:bCs/>
          <w:sz w:val="24"/>
          <w:szCs w:val="24"/>
          <w:lang w:val="en-GB"/>
        </w:rPr>
        <w:t>Papers in Conference Proceedings</w:t>
      </w:r>
    </w:p>
    <w:p w:rsidR="009D19C2" w:rsidRDefault="009D19C2" w:rsidP="009D19C2">
      <w:pPr>
        <w:pStyle w:val="Title"/>
        <w:autoSpaceDE w:val="0"/>
        <w:autoSpaceDN w:val="0"/>
        <w:spacing w:before="0" w:after="0"/>
        <w:ind w:left="720"/>
        <w:jc w:val="both"/>
        <w:outlineLvl w:val="9"/>
        <w:rPr>
          <w:rFonts w:ascii="Times New Roman" w:hAnsi="Times New Roman"/>
          <w:b w:val="0"/>
          <w:bCs w:val="0"/>
          <w:kern w:val="0"/>
          <w:sz w:val="24"/>
          <w:szCs w:val="24"/>
          <w:lang w:val="en-GB"/>
        </w:rPr>
      </w:pPr>
    </w:p>
    <w:p w:rsidR="00C64DF4" w:rsidRDefault="00C64DF4" w:rsidP="00C64DF4">
      <w:pPr>
        <w:pStyle w:val="ListParagraph"/>
        <w:autoSpaceDE w:val="0"/>
        <w:autoSpaceDN w:val="0"/>
        <w:adjustRightInd w:val="0"/>
        <w:ind w:left="630"/>
        <w:jc w:val="both"/>
        <w:rPr>
          <w:rFonts w:asciiTheme="majorBidi" w:hAnsiTheme="majorBidi" w:cstheme="majorBidi"/>
          <w:sz w:val="24"/>
          <w:szCs w:val="24"/>
        </w:rPr>
      </w:pPr>
    </w:p>
    <w:p w:rsidR="00570D14" w:rsidRPr="00570D14" w:rsidRDefault="00570D14" w:rsidP="00570D14">
      <w:pPr>
        <w:pStyle w:val="Affiliation"/>
        <w:numPr>
          <w:ilvl w:val="0"/>
          <w:numId w:val="31"/>
        </w:numPr>
        <w:tabs>
          <w:tab w:val="left" w:pos="0"/>
          <w:tab w:val="left" w:pos="630"/>
          <w:tab w:val="num" w:pos="810"/>
        </w:tabs>
        <w:spacing w:after="120"/>
        <w:ind w:right="-1"/>
        <w:jc w:val="both"/>
        <w:rPr>
          <w:sz w:val="24"/>
          <w:szCs w:val="24"/>
        </w:rPr>
      </w:pPr>
      <w:r w:rsidRPr="008037DB">
        <w:rPr>
          <w:sz w:val="24"/>
          <w:szCs w:val="24"/>
        </w:rPr>
        <w:t>S. D. Maqbool, T. P. Imthias Ahamed and N. H. Malik,</w:t>
      </w:r>
      <w:r>
        <w:rPr>
          <w:rFonts w:ascii="Tahoma" w:hAnsi="Tahoma" w:cs="Tahoma"/>
          <w:color w:val="000000"/>
        </w:rPr>
        <w:t xml:space="preserve"> </w:t>
      </w:r>
      <w:r w:rsidRPr="008037DB">
        <w:rPr>
          <w:sz w:val="24"/>
          <w:szCs w:val="24"/>
        </w:rPr>
        <w:t>"Optimized Load Scheduling Considering Maximum Demand and Real Time Pricing", 15th Saudi Technical Exchange Meeting (STEM 2012), Dec 17-19, 2012, Dhahra</w:t>
      </w:r>
      <w:r>
        <w:rPr>
          <w:sz w:val="24"/>
          <w:szCs w:val="24"/>
        </w:rPr>
        <w:t>n, Saudi Ara</w:t>
      </w:r>
      <w:r w:rsidRPr="008037DB">
        <w:rPr>
          <w:sz w:val="24"/>
          <w:szCs w:val="24"/>
        </w:rPr>
        <w:t>bia</w:t>
      </w:r>
      <w:r>
        <w:rPr>
          <w:sz w:val="24"/>
          <w:szCs w:val="24"/>
        </w:rPr>
        <w:t>.</w:t>
      </w:r>
    </w:p>
    <w:p w:rsidR="00967667" w:rsidRPr="00967667" w:rsidRDefault="00967667" w:rsidP="007D7817">
      <w:pPr>
        <w:pStyle w:val="ListParagraph"/>
        <w:numPr>
          <w:ilvl w:val="0"/>
          <w:numId w:val="31"/>
        </w:numPr>
        <w:autoSpaceDE w:val="0"/>
        <w:autoSpaceDN w:val="0"/>
        <w:adjustRightInd w:val="0"/>
        <w:jc w:val="both"/>
        <w:rPr>
          <w:rFonts w:asciiTheme="majorBidi" w:hAnsiTheme="majorBidi" w:cstheme="majorBidi"/>
          <w:sz w:val="24"/>
          <w:szCs w:val="24"/>
        </w:rPr>
      </w:pPr>
      <w:r w:rsidRPr="00F67421">
        <w:rPr>
          <w:rFonts w:asciiTheme="majorBidi" w:hAnsiTheme="majorBidi" w:cstheme="majorBidi"/>
          <w:sz w:val="24"/>
          <w:szCs w:val="24"/>
        </w:rPr>
        <w:t>P.G.Latha</w:t>
      </w:r>
      <w:r w:rsidRPr="007D7817">
        <w:rPr>
          <w:rFonts w:asciiTheme="majorBidi" w:hAnsiTheme="majorBidi" w:cstheme="majorBidi"/>
          <w:sz w:val="24"/>
          <w:szCs w:val="24"/>
        </w:rPr>
        <w:t>, T.P.</w:t>
      </w:r>
      <w:r w:rsidRPr="00F67421">
        <w:rPr>
          <w:rFonts w:asciiTheme="majorBidi" w:hAnsiTheme="majorBidi" w:cstheme="majorBidi"/>
          <w:sz w:val="24"/>
          <w:szCs w:val="24"/>
        </w:rPr>
        <w:t>Imthias Ahamed</w:t>
      </w:r>
      <w:r w:rsidR="00C25D99">
        <w:rPr>
          <w:rFonts w:asciiTheme="majorBidi" w:hAnsiTheme="majorBidi" w:cstheme="majorBidi"/>
          <w:sz w:val="24"/>
          <w:szCs w:val="24"/>
        </w:rPr>
        <w:t xml:space="preserve"> and P.S. </w:t>
      </w:r>
      <w:r w:rsidR="00C25D99" w:rsidRPr="00E33187">
        <w:rPr>
          <w:rFonts w:ascii="Times New Roman" w:hAnsi="Times New Roman"/>
        </w:rPr>
        <w:t>Sreejith</w:t>
      </w:r>
      <w:r w:rsidR="00C25D99">
        <w:rPr>
          <w:rFonts w:asciiTheme="majorBidi" w:hAnsiTheme="majorBidi" w:cstheme="majorBidi"/>
          <w:sz w:val="24"/>
          <w:szCs w:val="24"/>
        </w:rPr>
        <w:t xml:space="preserve"> </w:t>
      </w:r>
      <w:r>
        <w:rPr>
          <w:rFonts w:asciiTheme="majorBidi" w:hAnsiTheme="majorBidi" w:cstheme="majorBidi"/>
          <w:sz w:val="24"/>
          <w:szCs w:val="24"/>
        </w:rPr>
        <w:t>“</w:t>
      </w:r>
      <w:r w:rsidRPr="00967667">
        <w:rPr>
          <w:rFonts w:asciiTheme="majorBidi" w:hAnsiTheme="majorBidi" w:cstheme="majorBidi"/>
          <w:sz w:val="24"/>
          <w:szCs w:val="24"/>
        </w:rPr>
        <w:t>A Reinforcement Learning approach to Hydrothermal Scheduling Problem</w:t>
      </w:r>
      <w:r>
        <w:rPr>
          <w:rFonts w:asciiTheme="majorBidi" w:hAnsiTheme="majorBidi" w:cstheme="majorBidi"/>
          <w:sz w:val="24"/>
          <w:szCs w:val="24"/>
        </w:rPr>
        <w:t xml:space="preserve">”, accepted in </w:t>
      </w:r>
      <w:r w:rsidRPr="00967667">
        <w:rPr>
          <w:rFonts w:asciiTheme="majorBidi" w:hAnsiTheme="majorBidi" w:cstheme="majorBidi"/>
          <w:sz w:val="24"/>
          <w:szCs w:val="24"/>
        </w:rPr>
        <w:t> 12th International Conference on</w:t>
      </w:r>
      <w:r w:rsidR="007D7817">
        <w:rPr>
          <w:rFonts w:asciiTheme="majorBidi" w:hAnsiTheme="majorBidi" w:cstheme="majorBidi"/>
          <w:sz w:val="24"/>
          <w:szCs w:val="24"/>
        </w:rPr>
        <w:t xml:space="preserve"> </w:t>
      </w:r>
      <w:r w:rsidRPr="00967667">
        <w:rPr>
          <w:rFonts w:asciiTheme="majorBidi" w:hAnsiTheme="majorBidi" w:cstheme="majorBidi"/>
          <w:sz w:val="24"/>
          <w:szCs w:val="24"/>
        </w:rPr>
        <w:t>Intelligent Systems Design and Applications (ISDA 2012)  Cochin, India</w:t>
      </w:r>
      <w:r>
        <w:rPr>
          <w:rFonts w:asciiTheme="majorBidi" w:hAnsiTheme="majorBidi" w:cstheme="majorBidi"/>
          <w:sz w:val="24"/>
          <w:szCs w:val="24"/>
        </w:rPr>
        <w:t>, Nov 27-29 2012.</w:t>
      </w:r>
    </w:p>
    <w:p w:rsidR="00967667" w:rsidRPr="00967667" w:rsidRDefault="00DB2A45" w:rsidP="00570D14">
      <w:pPr>
        <w:pStyle w:val="ListParagraph"/>
        <w:numPr>
          <w:ilvl w:val="0"/>
          <w:numId w:val="31"/>
        </w:numPr>
        <w:tabs>
          <w:tab w:val="clear" w:pos="630"/>
        </w:tabs>
        <w:autoSpaceDE w:val="0"/>
        <w:autoSpaceDN w:val="0"/>
        <w:adjustRightInd w:val="0"/>
        <w:jc w:val="both"/>
        <w:rPr>
          <w:rFonts w:asciiTheme="majorBidi" w:hAnsiTheme="majorBidi" w:cstheme="majorBidi"/>
          <w:sz w:val="24"/>
          <w:szCs w:val="24"/>
        </w:rPr>
      </w:pPr>
      <w:r w:rsidRPr="007D7817">
        <w:rPr>
          <w:rFonts w:asciiTheme="majorBidi" w:hAnsiTheme="majorBidi" w:cstheme="majorBidi"/>
          <w:sz w:val="24"/>
          <w:szCs w:val="24"/>
        </w:rPr>
        <w:t xml:space="preserve">Muhammad Babar, T. P. Imthias Ahamed, </w:t>
      </w:r>
      <w:r w:rsidR="00C25D99" w:rsidRPr="00C25D99">
        <w:rPr>
          <w:rFonts w:asciiTheme="majorBidi" w:hAnsiTheme="majorBidi" w:cstheme="majorBidi"/>
          <w:sz w:val="24"/>
          <w:szCs w:val="24"/>
        </w:rPr>
        <w:t>Aqueel Shah </w:t>
      </w:r>
      <w:r w:rsidRPr="007D7817">
        <w:rPr>
          <w:rFonts w:asciiTheme="majorBidi" w:hAnsiTheme="majorBidi" w:cstheme="majorBidi"/>
          <w:sz w:val="24"/>
          <w:szCs w:val="24"/>
        </w:rPr>
        <w:t xml:space="preserve"> and N.H.Malik, </w:t>
      </w:r>
      <w:r w:rsidR="004272EE">
        <w:rPr>
          <w:rFonts w:asciiTheme="majorBidi" w:hAnsiTheme="majorBidi" w:cstheme="majorBidi"/>
          <w:sz w:val="24"/>
          <w:szCs w:val="24"/>
        </w:rPr>
        <w:t>“</w:t>
      </w:r>
      <w:r w:rsidR="004272EE" w:rsidRPr="004272EE">
        <w:rPr>
          <w:rFonts w:asciiTheme="majorBidi" w:hAnsiTheme="majorBidi" w:cstheme="majorBidi"/>
          <w:sz w:val="24"/>
          <w:szCs w:val="24"/>
        </w:rPr>
        <w:t>An Algorithm for  Load Curtailment in Aggregated Demand Response Program</w:t>
      </w:r>
      <w:r w:rsidR="004272EE">
        <w:rPr>
          <w:rFonts w:asciiTheme="majorBidi" w:hAnsiTheme="majorBidi" w:cstheme="majorBidi"/>
          <w:sz w:val="24"/>
          <w:szCs w:val="24"/>
        </w:rPr>
        <w:t>”</w:t>
      </w:r>
      <w:r w:rsidR="002F4C1E">
        <w:rPr>
          <w:rFonts w:asciiTheme="majorBidi" w:hAnsiTheme="majorBidi" w:cstheme="majorBidi"/>
          <w:sz w:val="24"/>
          <w:szCs w:val="24"/>
        </w:rPr>
        <w:t xml:space="preserve">, </w:t>
      </w:r>
      <w:r>
        <w:rPr>
          <w:rFonts w:asciiTheme="majorBidi" w:hAnsiTheme="majorBidi" w:cstheme="majorBidi"/>
          <w:sz w:val="24"/>
          <w:szCs w:val="24"/>
        </w:rPr>
        <w:t xml:space="preserve">accepted in </w:t>
      </w:r>
      <w:r w:rsidRPr="00967667">
        <w:rPr>
          <w:rFonts w:asciiTheme="majorBidi" w:hAnsiTheme="majorBidi" w:cstheme="majorBidi"/>
          <w:sz w:val="24"/>
          <w:szCs w:val="24"/>
        </w:rPr>
        <w:t> </w:t>
      </w:r>
      <w:r w:rsidRPr="002F4C1E">
        <w:rPr>
          <w:rFonts w:asciiTheme="majorBidi" w:hAnsiTheme="majorBidi" w:cstheme="majorBidi"/>
          <w:sz w:val="24"/>
          <w:szCs w:val="24"/>
        </w:rPr>
        <w:t xml:space="preserve"> </w:t>
      </w:r>
      <w:r w:rsidR="002F4C1E" w:rsidRPr="002F4C1E">
        <w:rPr>
          <w:rFonts w:asciiTheme="majorBidi" w:hAnsiTheme="majorBidi" w:cstheme="majorBidi"/>
          <w:sz w:val="24"/>
          <w:szCs w:val="24"/>
        </w:rPr>
        <w:t>Saudi Arabia Smart Grid 2012 Conference &amp; Exhibition, Jeddah</w:t>
      </w:r>
      <w:r w:rsidR="002F4C1E">
        <w:rPr>
          <w:rFonts w:asciiTheme="majorBidi" w:hAnsiTheme="majorBidi" w:cstheme="majorBidi"/>
          <w:sz w:val="24"/>
          <w:szCs w:val="24"/>
        </w:rPr>
        <w:t>,</w:t>
      </w:r>
      <w:r w:rsidR="002F4C1E" w:rsidRPr="002F4C1E">
        <w:rPr>
          <w:rFonts w:asciiTheme="majorBidi" w:hAnsiTheme="majorBidi" w:cstheme="majorBidi"/>
          <w:sz w:val="24"/>
          <w:szCs w:val="24"/>
        </w:rPr>
        <w:t xml:space="preserve"> Saudi Arabia, 8th – 11th December 2012</w:t>
      </w:r>
    </w:p>
    <w:p w:rsidR="00967667" w:rsidRPr="00967667" w:rsidRDefault="009A2E58" w:rsidP="00570D14">
      <w:pPr>
        <w:pStyle w:val="ListParagraph"/>
        <w:numPr>
          <w:ilvl w:val="0"/>
          <w:numId w:val="31"/>
        </w:numPr>
        <w:tabs>
          <w:tab w:val="clear" w:pos="630"/>
        </w:tabs>
        <w:autoSpaceDE w:val="0"/>
        <w:autoSpaceDN w:val="0"/>
        <w:adjustRightInd w:val="0"/>
        <w:jc w:val="both"/>
        <w:rPr>
          <w:rFonts w:asciiTheme="majorBidi" w:hAnsiTheme="majorBidi" w:cstheme="majorBidi"/>
          <w:sz w:val="24"/>
          <w:szCs w:val="24"/>
        </w:rPr>
      </w:pPr>
      <w:r w:rsidRPr="009A2E58">
        <w:rPr>
          <w:rFonts w:asciiTheme="majorBidi" w:hAnsiTheme="majorBidi" w:cstheme="majorBidi"/>
          <w:sz w:val="24"/>
          <w:szCs w:val="24"/>
        </w:rPr>
        <w:t> </w:t>
      </w:r>
      <w:r w:rsidR="005B1A38" w:rsidRPr="00C116D9">
        <w:rPr>
          <w:rFonts w:asciiTheme="majorBidi" w:hAnsiTheme="majorBidi" w:cstheme="majorBidi"/>
          <w:sz w:val="24"/>
          <w:szCs w:val="24"/>
        </w:rPr>
        <w:t>S. Maqbool, T. P. Imthias Ahamed,</w:t>
      </w:r>
      <w:r w:rsidR="005B1A38">
        <w:rPr>
          <w:rFonts w:asciiTheme="majorBidi" w:hAnsiTheme="majorBidi" w:cstheme="majorBidi"/>
          <w:sz w:val="24"/>
          <w:szCs w:val="24"/>
        </w:rPr>
        <w:t xml:space="preserve"> S. Q. Ali, F. R. Pazheri</w:t>
      </w:r>
      <w:r w:rsidR="005B1A38" w:rsidRPr="00C116D9">
        <w:rPr>
          <w:rFonts w:asciiTheme="majorBidi" w:hAnsiTheme="majorBidi" w:cstheme="majorBidi"/>
          <w:sz w:val="24"/>
          <w:szCs w:val="24"/>
        </w:rPr>
        <w:t xml:space="preserve"> and N. Malik</w:t>
      </w:r>
      <w:r w:rsidR="005B1A38" w:rsidRPr="007D7817">
        <w:rPr>
          <w:rFonts w:asciiTheme="majorBidi" w:hAnsiTheme="majorBidi" w:cstheme="majorBidi"/>
          <w:sz w:val="24"/>
          <w:szCs w:val="24"/>
        </w:rPr>
        <w:t xml:space="preserve"> </w:t>
      </w:r>
      <w:r w:rsidRPr="007D7817">
        <w:rPr>
          <w:rFonts w:asciiTheme="majorBidi" w:hAnsiTheme="majorBidi" w:cstheme="majorBidi"/>
          <w:sz w:val="24"/>
          <w:szCs w:val="24"/>
        </w:rPr>
        <w:t>“</w:t>
      </w:r>
      <w:r w:rsidRPr="009A2E58">
        <w:rPr>
          <w:rFonts w:asciiTheme="majorBidi" w:hAnsiTheme="majorBidi" w:cstheme="majorBidi"/>
          <w:sz w:val="24"/>
          <w:szCs w:val="24"/>
        </w:rPr>
        <w:t>Comparison of</w:t>
      </w:r>
      <w:r>
        <w:rPr>
          <w:rFonts w:asciiTheme="majorBidi" w:hAnsiTheme="majorBidi" w:cstheme="majorBidi"/>
          <w:sz w:val="24"/>
          <w:szCs w:val="24"/>
        </w:rPr>
        <w:t xml:space="preserve"> </w:t>
      </w:r>
      <w:r w:rsidRPr="009A2E58">
        <w:rPr>
          <w:rFonts w:asciiTheme="majorBidi" w:hAnsiTheme="majorBidi" w:cstheme="majorBidi"/>
          <w:sz w:val="24"/>
          <w:szCs w:val="24"/>
        </w:rPr>
        <w:t>Pursuit and ε- Greedy Algorithm for Load Scheduling under Real Time</w:t>
      </w:r>
      <w:r>
        <w:rPr>
          <w:rFonts w:asciiTheme="majorBidi" w:hAnsiTheme="majorBidi" w:cstheme="majorBidi"/>
          <w:sz w:val="24"/>
          <w:szCs w:val="24"/>
        </w:rPr>
        <w:t xml:space="preserve"> </w:t>
      </w:r>
      <w:r w:rsidRPr="009A2E58">
        <w:rPr>
          <w:rFonts w:asciiTheme="majorBidi" w:hAnsiTheme="majorBidi" w:cstheme="majorBidi"/>
          <w:sz w:val="24"/>
          <w:szCs w:val="24"/>
        </w:rPr>
        <w:t>Pricing</w:t>
      </w:r>
      <w:r>
        <w:rPr>
          <w:rFonts w:asciiTheme="majorBidi" w:hAnsiTheme="majorBidi" w:cstheme="majorBidi"/>
          <w:sz w:val="24"/>
          <w:szCs w:val="24"/>
        </w:rPr>
        <w:t xml:space="preserve">”, </w:t>
      </w:r>
      <w:r w:rsidRPr="009A2E58">
        <w:rPr>
          <w:rFonts w:asciiTheme="majorBidi" w:hAnsiTheme="majorBidi" w:cstheme="majorBidi"/>
          <w:sz w:val="24"/>
          <w:szCs w:val="24"/>
        </w:rPr>
        <w:t>IEEE  International Power and Energy Conference (PECon2012)</w:t>
      </w:r>
      <w:r>
        <w:rPr>
          <w:rFonts w:asciiTheme="majorBidi" w:hAnsiTheme="majorBidi" w:cstheme="majorBidi"/>
          <w:sz w:val="24"/>
          <w:szCs w:val="24"/>
        </w:rPr>
        <w:t>,</w:t>
      </w:r>
      <w:r w:rsidRPr="007D7817">
        <w:rPr>
          <w:rFonts w:asciiTheme="majorBidi" w:hAnsiTheme="majorBidi" w:cstheme="majorBidi"/>
          <w:sz w:val="24"/>
          <w:szCs w:val="24"/>
        </w:rPr>
        <w:t xml:space="preserve"> </w:t>
      </w:r>
      <w:r w:rsidR="007D7817">
        <w:rPr>
          <w:rFonts w:asciiTheme="majorBidi" w:hAnsiTheme="majorBidi" w:cstheme="majorBidi"/>
          <w:sz w:val="24"/>
          <w:szCs w:val="24"/>
        </w:rPr>
        <w:t xml:space="preserve">      </w:t>
      </w:r>
      <w:r w:rsidRPr="009A2E58">
        <w:rPr>
          <w:rFonts w:asciiTheme="majorBidi" w:hAnsiTheme="majorBidi" w:cstheme="majorBidi"/>
          <w:sz w:val="24"/>
          <w:szCs w:val="24"/>
        </w:rPr>
        <w:t>2 Dec  - 5 Dec 2012, Kota Kinabalu, Malaysia.</w:t>
      </w:r>
    </w:p>
    <w:p w:rsidR="009D19C2" w:rsidRDefault="00570D14" w:rsidP="00570D14">
      <w:pPr>
        <w:numPr>
          <w:ilvl w:val="0"/>
          <w:numId w:val="20"/>
        </w:numPr>
        <w:tabs>
          <w:tab w:val="clear" w:pos="360"/>
        </w:tabs>
        <w:spacing w:after="120"/>
        <w:ind w:left="630"/>
        <w:jc w:val="both"/>
        <w:rPr>
          <w:rFonts w:asciiTheme="majorBidi" w:eastAsia="Calibri" w:hAnsiTheme="majorBidi" w:cstheme="majorBidi"/>
          <w:sz w:val="24"/>
          <w:szCs w:val="24"/>
        </w:rPr>
      </w:pPr>
      <w:r>
        <w:rPr>
          <w:sz w:val="22"/>
          <w:szCs w:val="22"/>
        </w:rPr>
        <w:t xml:space="preserve"> </w:t>
      </w:r>
      <w:r w:rsidR="009D19C2" w:rsidRPr="006F0D91">
        <w:rPr>
          <w:sz w:val="22"/>
          <w:szCs w:val="22"/>
        </w:rPr>
        <w:t>S</w:t>
      </w:r>
      <w:r w:rsidR="009D19C2" w:rsidRPr="00C116D9">
        <w:rPr>
          <w:rFonts w:asciiTheme="majorBidi" w:eastAsia="Calibri" w:hAnsiTheme="majorBidi" w:cstheme="majorBidi"/>
          <w:sz w:val="24"/>
          <w:szCs w:val="24"/>
        </w:rPr>
        <w:t>. Q. Ali, S. Maqbool, T. P. Imthias Ahamed, and N. Malik, “Pursuit algorithm for optimized load scheduling,” in 2012 IEEE International Power Engineering and Optimization Conference (PEOCO2012), Malacca, Malaysia, June 2012.</w:t>
      </w:r>
    </w:p>
    <w:p w:rsidR="00570D14" w:rsidRPr="008554ED" w:rsidRDefault="00570D14" w:rsidP="008554ED">
      <w:pPr>
        <w:pStyle w:val="Affiliation"/>
        <w:numPr>
          <w:ilvl w:val="0"/>
          <w:numId w:val="20"/>
        </w:numPr>
        <w:tabs>
          <w:tab w:val="left" w:pos="0"/>
          <w:tab w:val="left" w:pos="360"/>
          <w:tab w:val="num" w:pos="810"/>
        </w:tabs>
        <w:spacing w:after="120"/>
        <w:ind w:left="630" w:right="-1"/>
        <w:jc w:val="both"/>
        <w:rPr>
          <w:sz w:val="24"/>
          <w:szCs w:val="24"/>
        </w:rPr>
      </w:pPr>
      <w:r w:rsidRPr="00133ED5">
        <w:rPr>
          <w:sz w:val="24"/>
          <w:szCs w:val="24"/>
        </w:rPr>
        <w:t>F. R. Pazheri, M. F. Othman, N. H. Malik</w:t>
      </w:r>
      <w:r>
        <w:rPr>
          <w:sz w:val="24"/>
          <w:szCs w:val="24"/>
        </w:rPr>
        <w:t xml:space="preserve"> and T. P. Imthias Ahammed</w:t>
      </w:r>
      <w:r w:rsidRPr="00133ED5">
        <w:rPr>
          <w:sz w:val="24"/>
          <w:szCs w:val="24"/>
        </w:rPr>
        <w:t>, “Effect of Renewable Penetration on Economic Power Dispatch in Presence of Energy Storage</w:t>
      </w:r>
      <w:r w:rsidRPr="00133ED5">
        <w:rPr>
          <w:i/>
          <w:iCs/>
        </w:rPr>
        <w:t xml:space="preserve">,” </w:t>
      </w:r>
      <w:r w:rsidRPr="00133ED5">
        <w:rPr>
          <w:sz w:val="24"/>
          <w:szCs w:val="24"/>
        </w:rPr>
        <w:t>IEEE International Conference on Power and Energy (PECON2012), pp. 8</w:t>
      </w:r>
      <w:r>
        <w:rPr>
          <w:sz w:val="24"/>
          <w:szCs w:val="24"/>
        </w:rPr>
        <w:t>18-821, December 2012, Malaysia.</w:t>
      </w:r>
    </w:p>
    <w:p w:rsidR="009D19C2" w:rsidRPr="00A944C6" w:rsidRDefault="009D19C2" w:rsidP="00570D14">
      <w:pPr>
        <w:pStyle w:val="ListParagraph"/>
        <w:numPr>
          <w:ilvl w:val="0"/>
          <w:numId w:val="20"/>
        </w:numPr>
        <w:tabs>
          <w:tab w:val="clear" w:pos="360"/>
        </w:tabs>
        <w:spacing w:after="0" w:line="240" w:lineRule="auto"/>
        <w:ind w:left="630"/>
        <w:contextualSpacing w:val="0"/>
        <w:jc w:val="both"/>
        <w:rPr>
          <w:rFonts w:asciiTheme="majorBidi" w:hAnsiTheme="majorBidi" w:cstheme="majorBidi"/>
          <w:sz w:val="24"/>
          <w:szCs w:val="24"/>
        </w:rPr>
      </w:pPr>
      <w:r w:rsidRPr="00755274">
        <w:rPr>
          <w:rFonts w:asciiTheme="majorBidi" w:hAnsiTheme="majorBidi" w:cstheme="majorBidi"/>
          <w:sz w:val="24"/>
          <w:szCs w:val="24"/>
        </w:rPr>
        <w:t xml:space="preserve">T. P. Imthias Ahamed, S. Danish Maqbool, Essam A. Al Ammar and N.H. Malik, “A Simulated Annealing Algorithm for Demand Response”. </w:t>
      </w:r>
      <w:r>
        <w:rPr>
          <w:rFonts w:asciiTheme="majorBidi" w:hAnsiTheme="majorBidi" w:cstheme="majorBidi"/>
          <w:sz w:val="24"/>
          <w:szCs w:val="24"/>
        </w:rPr>
        <w:t xml:space="preserve"> </w:t>
      </w:r>
      <w:r w:rsidRPr="00755274">
        <w:rPr>
          <w:rFonts w:asciiTheme="majorBidi" w:hAnsiTheme="majorBidi" w:cstheme="majorBidi"/>
          <w:sz w:val="24"/>
          <w:szCs w:val="24"/>
        </w:rPr>
        <w:t>Innovative Smart Grid Technologies (ISGT-EUROPE 2011), Manchester, United Kingdom, 5 – 7 Dec, 2011.</w:t>
      </w:r>
    </w:p>
    <w:p w:rsidR="009D19C2" w:rsidRDefault="009D19C2" w:rsidP="00570D14">
      <w:pPr>
        <w:pStyle w:val="Title"/>
        <w:numPr>
          <w:ilvl w:val="0"/>
          <w:numId w:val="20"/>
        </w:numPr>
        <w:tabs>
          <w:tab w:val="clear" w:pos="360"/>
        </w:tabs>
        <w:spacing w:before="0" w:after="0" w:line="276" w:lineRule="auto"/>
        <w:ind w:left="630" w:right="-32"/>
        <w:jc w:val="both"/>
        <w:outlineLvl w:val="9"/>
        <w:rPr>
          <w:rFonts w:asciiTheme="majorBidi" w:eastAsia="Calibri" w:hAnsiTheme="majorBidi" w:cstheme="majorBidi"/>
          <w:b w:val="0"/>
          <w:bCs w:val="0"/>
          <w:kern w:val="0"/>
          <w:sz w:val="24"/>
          <w:szCs w:val="24"/>
        </w:rPr>
      </w:pPr>
      <w:r w:rsidRPr="00A944C6">
        <w:rPr>
          <w:rFonts w:asciiTheme="majorBidi" w:eastAsia="Calibri" w:hAnsiTheme="majorBidi" w:cstheme="majorBidi"/>
          <w:b w:val="0"/>
          <w:bCs w:val="0"/>
          <w:kern w:val="0"/>
          <w:sz w:val="24"/>
          <w:szCs w:val="24"/>
        </w:rPr>
        <w:t>S. Danish Maqbool, Imthias Ahamed, N.H. Malik, “</w:t>
      </w:r>
      <w:r>
        <w:rPr>
          <w:rFonts w:asciiTheme="majorBidi" w:eastAsia="Calibri" w:hAnsiTheme="majorBidi" w:cstheme="majorBidi"/>
          <w:b w:val="0"/>
          <w:bCs w:val="0"/>
          <w:kern w:val="0"/>
          <w:sz w:val="24"/>
          <w:szCs w:val="24"/>
        </w:rPr>
        <w:t xml:space="preserve">Analysis of Adaptability of </w:t>
      </w:r>
      <w:r w:rsidRPr="00A944C6">
        <w:rPr>
          <w:rFonts w:asciiTheme="majorBidi" w:eastAsia="Calibri" w:hAnsiTheme="majorBidi" w:cstheme="majorBidi"/>
          <w:b w:val="0"/>
          <w:bCs w:val="0"/>
          <w:kern w:val="0"/>
          <w:sz w:val="24"/>
          <w:szCs w:val="24"/>
        </w:rPr>
        <w:t>Reinforcement Learning Approach” 14th IEEE International Multitopic Conference (INMIC 2011),</w:t>
      </w:r>
      <w:r>
        <w:rPr>
          <w:rFonts w:asciiTheme="majorBidi" w:eastAsia="Calibri" w:hAnsiTheme="majorBidi" w:cstheme="majorBidi"/>
          <w:b w:val="0"/>
          <w:bCs w:val="0"/>
          <w:kern w:val="0"/>
          <w:sz w:val="24"/>
          <w:szCs w:val="24"/>
        </w:rPr>
        <w:t xml:space="preserve"> 22-24 Dec 2011,</w:t>
      </w:r>
      <w:r w:rsidRPr="00A944C6">
        <w:rPr>
          <w:rFonts w:asciiTheme="majorBidi" w:eastAsia="Calibri" w:hAnsiTheme="majorBidi" w:cstheme="majorBidi"/>
          <w:b w:val="0"/>
          <w:bCs w:val="0"/>
          <w:kern w:val="0"/>
          <w:sz w:val="24"/>
          <w:szCs w:val="24"/>
        </w:rPr>
        <w:t xml:space="preserve"> Karachi, Pakistan.</w:t>
      </w:r>
    </w:p>
    <w:p w:rsidR="009D19C2" w:rsidRDefault="009D19C2" w:rsidP="00570D14">
      <w:pPr>
        <w:pStyle w:val="Title"/>
        <w:numPr>
          <w:ilvl w:val="0"/>
          <w:numId w:val="20"/>
        </w:numPr>
        <w:tabs>
          <w:tab w:val="clear" w:pos="360"/>
        </w:tabs>
        <w:spacing w:before="0" w:after="0" w:line="276" w:lineRule="auto"/>
        <w:ind w:left="630" w:right="-32"/>
        <w:jc w:val="both"/>
        <w:outlineLvl w:val="9"/>
        <w:rPr>
          <w:rFonts w:asciiTheme="majorBidi" w:eastAsia="Calibri" w:hAnsiTheme="majorBidi" w:cstheme="majorBidi"/>
          <w:b w:val="0"/>
          <w:bCs w:val="0"/>
          <w:sz w:val="24"/>
          <w:szCs w:val="24"/>
        </w:rPr>
      </w:pPr>
      <w:r w:rsidRPr="00F67421">
        <w:rPr>
          <w:rFonts w:asciiTheme="majorBidi" w:eastAsia="Calibri" w:hAnsiTheme="majorBidi" w:cstheme="majorBidi"/>
          <w:b w:val="0"/>
          <w:bCs w:val="0"/>
          <w:sz w:val="24"/>
          <w:szCs w:val="24"/>
        </w:rPr>
        <w:t>F. R. Pazheri, Hammad Khan</w:t>
      </w:r>
      <w:r w:rsidRPr="00F67421">
        <w:rPr>
          <w:rFonts w:asciiTheme="majorBidi" w:eastAsia="Calibri" w:hAnsiTheme="majorBidi" w:cstheme="majorBidi"/>
          <w:b w:val="0"/>
          <w:bCs w:val="0"/>
        </w:rPr>
        <w:t xml:space="preserve">, </w:t>
      </w:r>
      <w:r w:rsidRPr="00F67421">
        <w:rPr>
          <w:rFonts w:asciiTheme="majorBidi" w:eastAsia="Calibri" w:hAnsiTheme="majorBidi" w:cstheme="majorBidi"/>
          <w:b w:val="0"/>
          <w:bCs w:val="0"/>
          <w:sz w:val="24"/>
          <w:szCs w:val="24"/>
        </w:rPr>
        <w:t>Imthias Ahamed, “</w:t>
      </w:r>
      <w:r w:rsidRPr="00F67421">
        <w:rPr>
          <w:rFonts w:asciiTheme="majorBidi" w:eastAsia="Calibri" w:hAnsiTheme="majorBidi" w:cstheme="majorBidi"/>
          <w:b w:val="0"/>
          <w:bCs w:val="0"/>
          <w:kern w:val="0"/>
          <w:sz w:val="24"/>
          <w:szCs w:val="24"/>
        </w:rPr>
        <w:t>Smart Grid Implementation Across The Globe: A Survey”,</w:t>
      </w:r>
      <w:r w:rsidRPr="00F67421">
        <w:rPr>
          <w:rFonts w:asciiTheme="majorBidi" w:eastAsia="Calibri" w:hAnsiTheme="majorBidi" w:cstheme="majorBidi"/>
          <w:b w:val="0"/>
          <w:bCs w:val="0"/>
          <w:sz w:val="24"/>
          <w:szCs w:val="24"/>
        </w:rPr>
        <w:t xml:space="preserve"> 2011 IEEE PES  International conference on Innovative Smart Grid Technologies (ISGT 2011) , 1-3 Dec 2011, Kerala, India.</w:t>
      </w:r>
    </w:p>
    <w:p w:rsidR="009D19C2" w:rsidRPr="00F67421" w:rsidRDefault="009D19C2" w:rsidP="00570D14">
      <w:pPr>
        <w:pStyle w:val="Title"/>
        <w:numPr>
          <w:ilvl w:val="0"/>
          <w:numId w:val="20"/>
        </w:numPr>
        <w:tabs>
          <w:tab w:val="clear" w:pos="360"/>
        </w:tabs>
        <w:spacing w:before="0" w:after="0" w:line="276" w:lineRule="auto"/>
        <w:ind w:left="630" w:right="-32"/>
        <w:jc w:val="both"/>
        <w:outlineLvl w:val="9"/>
        <w:rPr>
          <w:rFonts w:asciiTheme="majorBidi" w:eastAsia="Calibri" w:hAnsiTheme="majorBidi" w:cstheme="majorBidi"/>
          <w:b w:val="0"/>
          <w:bCs w:val="0"/>
          <w:sz w:val="24"/>
          <w:szCs w:val="24"/>
        </w:rPr>
      </w:pPr>
      <w:r w:rsidRPr="00F67421">
        <w:rPr>
          <w:rFonts w:asciiTheme="majorBidi" w:eastAsia="Calibri" w:hAnsiTheme="majorBidi" w:cstheme="majorBidi"/>
          <w:b w:val="0"/>
          <w:bCs w:val="0"/>
          <w:sz w:val="24"/>
          <w:szCs w:val="24"/>
        </w:rPr>
        <w:t>P.G.Latha</w:t>
      </w:r>
      <w:r w:rsidRPr="00F67421">
        <w:rPr>
          <w:rFonts w:asciiTheme="majorBidi" w:eastAsia="Calibri" w:hAnsiTheme="majorBidi" w:cstheme="majorBidi"/>
          <w:b w:val="0"/>
          <w:bCs w:val="0"/>
        </w:rPr>
        <w:t xml:space="preserve">, </w:t>
      </w:r>
      <w:r w:rsidRPr="00F67421">
        <w:rPr>
          <w:rFonts w:asciiTheme="majorBidi" w:eastAsia="Calibri" w:hAnsiTheme="majorBidi" w:cstheme="majorBidi"/>
          <w:b w:val="0"/>
          <w:bCs w:val="0"/>
          <w:sz w:val="24"/>
          <w:szCs w:val="24"/>
        </w:rPr>
        <w:t>S.R.Anand</w:t>
      </w:r>
      <w:r w:rsidRPr="00F67421">
        <w:rPr>
          <w:rFonts w:asciiTheme="majorBidi" w:eastAsia="Calibri" w:hAnsiTheme="majorBidi" w:cstheme="majorBidi"/>
          <w:b w:val="0"/>
          <w:bCs w:val="0"/>
        </w:rPr>
        <w:t xml:space="preserve"> </w:t>
      </w:r>
      <w:r w:rsidRPr="00F67421">
        <w:rPr>
          <w:rFonts w:asciiTheme="majorBidi" w:eastAsia="Calibri" w:hAnsiTheme="majorBidi" w:cstheme="majorBidi"/>
          <w:b w:val="0"/>
          <w:bCs w:val="0"/>
          <w:sz w:val="24"/>
          <w:szCs w:val="24"/>
        </w:rPr>
        <w:t>Imthias Ahamed, “Improvement of Demand Response using Mixed Pumped Storage Hydro Plant</w:t>
      </w:r>
      <w:r w:rsidRPr="00F67421">
        <w:rPr>
          <w:rFonts w:asciiTheme="majorBidi" w:eastAsia="Calibri" w:hAnsiTheme="majorBidi" w:cstheme="majorBidi"/>
          <w:b w:val="0"/>
          <w:bCs w:val="0"/>
          <w:kern w:val="0"/>
          <w:sz w:val="24"/>
          <w:szCs w:val="24"/>
        </w:rPr>
        <w:t>”,</w:t>
      </w:r>
      <w:r w:rsidRPr="00F67421">
        <w:rPr>
          <w:rFonts w:asciiTheme="majorBidi" w:eastAsia="Calibri" w:hAnsiTheme="majorBidi" w:cstheme="majorBidi"/>
          <w:b w:val="0"/>
          <w:bCs w:val="0"/>
          <w:sz w:val="24"/>
          <w:szCs w:val="24"/>
        </w:rPr>
        <w:t xml:space="preserve"> </w:t>
      </w:r>
      <w:r w:rsidRPr="00F67421">
        <w:rPr>
          <w:rFonts w:asciiTheme="majorBidi" w:eastAsia="Calibri" w:hAnsiTheme="majorBidi" w:cstheme="majorBidi"/>
          <w:b w:val="0"/>
          <w:bCs w:val="0"/>
          <w:kern w:val="0"/>
          <w:sz w:val="24"/>
          <w:szCs w:val="24"/>
        </w:rPr>
        <w:t xml:space="preserve">2011 IEEE PES  International conference on Innovative Smart Grid Technologies (ISGT 2011) </w:t>
      </w:r>
      <w:r w:rsidRPr="00F67421">
        <w:rPr>
          <w:rFonts w:asciiTheme="majorBidi" w:eastAsia="Calibri" w:hAnsiTheme="majorBidi" w:cstheme="majorBidi"/>
          <w:b w:val="0"/>
          <w:bCs w:val="0"/>
          <w:sz w:val="24"/>
          <w:szCs w:val="24"/>
        </w:rPr>
        <w:t>, 1-3 Dec 2011, Kerala, India</w:t>
      </w:r>
      <w:r w:rsidRPr="00F67421">
        <w:rPr>
          <w:rFonts w:asciiTheme="majorBidi" w:eastAsia="Calibri" w:hAnsiTheme="majorBidi" w:cstheme="majorBidi"/>
          <w:b w:val="0"/>
          <w:bCs w:val="0"/>
          <w:kern w:val="0"/>
          <w:sz w:val="24"/>
          <w:szCs w:val="24"/>
        </w:rPr>
        <w:t>.</w:t>
      </w:r>
    </w:p>
    <w:p w:rsidR="009D19C2" w:rsidRPr="00755274" w:rsidRDefault="009D19C2" w:rsidP="00570D14">
      <w:pPr>
        <w:pStyle w:val="ListParagraph"/>
        <w:numPr>
          <w:ilvl w:val="0"/>
          <w:numId w:val="20"/>
        </w:numPr>
        <w:tabs>
          <w:tab w:val="clear" w:pos="360"/>
        </w:tabs>
        <w:ind w:left="630"/>
        <w:jc w:val="both"/>
        <w:rPr>
          <w:rFonts w:asciiTheme="majorBidi" w:hAnsiTheme="majorBidi" w:cstheme="majorBidi"/>
          <w:sz w:val="24"/>
          <w:szCs w:val="24"/>
        </w:rPr>
      </w:pPr>
      <w:r w:rsidRPr="00755274">
        <w:rPr>
          <w:rFonts w:asciiTheme="majorBidi" w:hAnsiTheme="majorBidi" w:cstheme="majorBidi"/>
          <w:sz w:val="24"/>
          <w:szCs w:val="24"/>
        </w:rPr>
        <w:t>T. P. Imthias Ahamed,  S. Danish Maqbool and  N.H. Malik  "A Reinforcement Learning Approach to Demand Response", Centenary Conference – EE, IISc, at IISc, Bangalore, India 15-17 Dec 2011.</w:t>
      </w:r>
    </w:p>
    <w:p w:rsidR="009D19C2" w:rsidRDefault="009D19C2" w:rsidP="00570D14">
      <w:pPr>
        <w:pStyle w:val="ListParagraph"/>
        <w:numPr>
          <w:ilvl w:val="0"/>
          <w:numId w:val="20"/>
        </w:numPr>
        <w:tabs>
          <w:tab w:val="clear" w:pos="360"/>
          <w:tab w:val="num" w:pos="720"/>
        </w:tabs>
        <w:spacing w:after="0" w:line="240" w:lineRule="auto"/>
        <w:ind w:left="630"/>
        <w:contextualSpacing w:val="0"/>
        <w:jc w:val="both"/>
        <w:rPr>
          <w:rFonts w:ascii="Times New Roman" w:eastAsia="Times New Roman" w:hAnsi="Times New Roman"/>
          <w:sz w:val="24"/>
          <w:szCs w:val="24"/>
          <w:lang w:val="en-GB"/>
        </w:rPr>
      </w:pPr>
      <w:r w:rsidRPr="00750451">
        <w:rPr>
          <w:rFonts w:ascii="Times New Roman" w:eastAsia="Times New Roman" w:hAnsi="Times New Roman"/>
          <w:sz w:val="24"/>
          <w:szCs w:val="24"/>
          <w:lang w:val="en-GB"/>
        </w:rPr>
        <w:lastRenderedPageBreak/>
        <w:t>T. P. Imthias Ahmed and F.R. Pazheri and Jasmin E. A., “Reinforcement Learning solution for Economic scheduling with stochastic cost function”, IEEE</w:t>
      </w:r>
      <w:r>
        <w:rPr>
          <w:rFonts w:ascii="Times New Roman" w:eastAsia="Times New Roman" w:hAnsi="Times New Roman"/>
          <w:sz w:val="24"/>
          <w:szCs w:val="24"/>
          <w:lang w:val="en-GB"/>
        </w:rPr>
        <w:t xml:space="preserve"> </w:t>
      </w:r>
      <w:r w:rsidRPr="00750451">
        <w:rPr>
          <w:rFonts w:ascii="Times New Roman" w:eastAsia="Times New Roman" w:hAnsi="Times New Roman"/>
          <w:sz w:val="24"/>
          <w:szCs w:val="24"/>
          <w:lang w:val="en-GB"/>
        </w:rPr>
        <w:t>RAICS 2011, September 22 - 24, 2011, Kerala, India.</w:t>
      </w:r>
    </w:p>
    <w:p w:rsidR="009D19C2" w:rsidRPr="00755274" w:rsidRDefault="009D19C2" w:rsidP="009D19C2">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55274">
        <w:rPr>
          <w:rFonts w:ascii="Times New Roman" w:eastAsia="Times New Roman" w:hAnsi="Times New Roman"/>
          <w:sz w:val="24"/>
          <w:szCs w:val="24"/>
          <w:lang w:val="en-GB"/>
        </w:rPr>
        <w:t>S. Danish Maqbool, T. P. Imthias Ahamed, Essam Al-Ammar and N.H.Malik, “Demand Response in Saudi Arabia”, 2nd International Conference on Electric Power and Energy Conversion Systems (EPECS’11), Nov. 15-17, 2011, Sharjah, UAE.</w:t>
      </w:r>
    </w:p>
    <w:p w:rsidR="00D8409B" w:rsidRPr="007D7817" w:rsidRDefault="008D505B"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B37C2E">
        <w:rPr>
          <w:rFonts w:ascii="Times New Roman" w:hAnsi="Times New Roman"/>
          <w:sz w:val="24"/>
          <w:szCs w:val="24"/>
          <w:lang w:val="en-GB"/>
        </w:rPr>
        <w:t>T. P. Imthias Ahamed,</w:t>
      </w:r>
      <w:r w:rsidR="003147AA" w:rsidRPr="00B37C2E">
        <w:rPr>
          <w:rFonts w:ascii="Times New Roman" w:hAnsi="Times New Roman"/>
          <w:sz w:val="24"/>
          <w:szCs w:val="24"/>
          <w:lang w:val="en-GB"/>
        </w:rPr>
        <w:t xml:space="preserve"> E. A. Jasmin, </w:t>
      </w:r>
      <w:r w:rsidR="00D8409B" w:rsidRPr="00B37C2E">
        <w:rPr>
          <w:rFonts w:ascii="Times New Roman" w:hAnsi="Times New Roman"/>
          <w:sz w:val="24"/>
          <w:szCs w:val="24"/>
          <w:lang w:val="en-GB"/>
        </w:rPr>
        <w:t xml:space="preserve"> </w:t>
      </w:r>
      <w:r w:rsidRPr="00B37C2E">
        <w:rPr>
          <w:rFonts w:ascii="Times New Roman" w:hAnsi="Times New Roman"/>
          <w:sz w:val="24"/>
          <w:szCs w:val="24"/>
          <w:lang w:val="en-GB"/>
        </w:rPr>
        <w:t xml:space="preserve">Essam A. Al-Ammar, “Reinforcement Learning in </w:t>
      </w:r>
      <w:r w:rsidRPr="007D7817">
        <w:rPr>
          <w:rFonts w:ascii="Times New Roman" w:eastAsia="Times New Roman" w:hAnsi="Times New Roman"/>
          <w:sz w:val="24"/>
          <w:szCs w:val="24"/>
          <w:lang w:val="en-GB"/>
        </w:rPr>
        <w:t>Power System Scheduling and Control: A Unified Perspective”</w:t>
      </w:r>
      <w:r w:rsidR="00D8409B" w:rsidRPr="007D7817">
        <w:rPr>
          <w:rFonts w:ascii="Times New Roman" w:eastAsia="Times New Roman" w:hAnsi="Times New Roman"/>
          <w:sz w:val="24"/>
          <w:szCs w:val="24"/>
          <w:lang w:val="en-GB"/>
        </w:rPr>
        <w:t xml:space="preserve"> IEEE Symposium on Computer and Informatics (ISCI 2011), Malyasia, 2011</w:t>
      </w:r>
    </w:p>
    <w:p w:rsidR="008D505B" w:rsidRPr="007D7817" w:rsidRDefault="00D8409B"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 xml:space="preserve"> </w:t>
      </w:r>
      <w:r w:rsidR="003147AA" w:rsidRPr="007D7817">
        <w:rPr>
          <w:rFonts w:ascii="Times New Roman" w:eastAsia="Times New Roman" w:hAnsi="Times New Roman"/>
          <w:sz w:val="24"/>
          <w:szCs w:val="24"/>
          <w:lang w:val="en-GB"/>
        </w:rPr>
        <w:t xml:space="preserve">T. P. Imthias Ahamed, </w:t>
      </w:r>
      <w:r w:rsidRPr="007D7817">
        <w:rPr>
          <w:rFonts w:ascii="Times New Roman" w:eastAsia="Times New Roman" w:hAnsi="Times New Roman"/>
          <w:sz w:val="24"/>
          <w:szCs w:val="24"/>
          <w:lang w:val="en-GB"/>
        </w:rPr>
        <w:t xml:space="preserve">E. A. Jasmin,  Faisal R. Pazheri, </w:t>
      </w:r>
      <w:r w:rsidR="003147AA" w:rsidRPr="007D7817">
        <w:rPr>
          <w:rFonts w:ascii="Times New Roman" w:eastAsia="Times New Roman" w:hAnsi="Times New Roman"/>
          <w:sz w:val="24"/>
          <w:szCs w:val="24"/>
          <w:lang w:val="en-GB"/>
        </w:rPr>
        <w:t>Essam A. Al-Ammar,  “Reinforcement Learning solution to Economic Dispatch using Pursuit algorithm”</w:t>
      </w:r>
      <w:r w:rsidR="00CA0684" w:rsidRPr="007D7817">
        <w:rPr>
          <w:rFonts w:ascii="Times New Roman" w:eastAsia="Times New Roman" w:hAnsi="Times New Roman"/>
          <w:sz w:val="24"/>
          <w:szCs w:val="24"/>
          <w:lang w:val="en-GB"/>
        </w:rPr>
        <w:t xml:space="preserve">, </w:t>
      </w:r>
      <w:r w:rsidRPr="007D7817">
        <w:rPr>
          <w:rFonts w:ascii="Times New Roman" w:eastAsia="Times New Roman" w:hAnsi="Times New Roman"/>
          <w:sz w:val="24"/>
          <w:szCs w:val="24"/>
          <w:lang w:val="en-GB"/>
        </w:rPr>
        <w:t xml:space="preserve"> 2011 IEEE GCC Conference &amp; Exhibition , Dubai, 2011</w:t>
      </w:r>
    </w:p>
    <w:p w:rsidR="00BE5C7A" w:rsidRPr="007D7817" w:rsidRDefault="00BE5C7A"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Faisal Pazheri, Abdulrehman Al-Arainy, Essam Al-Ammar,Safoora O.K.Imthias A, “Smart Grid Can Make Saudi Arabia Megawatt Exporter”, APPEEC 2011, China</w:t>
      </w:r>
    </w:p>
    <w:p w:rsidR="00F51ECA" w:rsidRPr="007D7817" w:rsidRDefault="00F51ECA"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Jasmin E.A., Imthias Ahamed T.P., Jagthy Raj V.P., “ Efficient Reinforcement Learning solution to Unit Commitment Problem through state aggregation” , Proceedings of International Conference on Control, Communications and Computing (ICCC 2010),</w:t>
      </w:r>
    </w:p>
    <w:p w:rsidR="00B37C2E" w:rsidRPr="007D7817" w:rsidRDefault="00D8409B"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 xml:space="preserve">Jasmin E.A., Imthias Ahamed T.P., Jagthy Raj V.P., "Reinforcement Learning Solution for Unit Commitment Problem through Pursuit Method," </w:t>
      </w:r>
      <w:r w:rsidR="00EB5505" w:rsidRPr="007D7817">
        <w:rPr>
          <w:rFonts w:ascii="Times New Roman" w:eastAsia="Times New Roman" w:hAnsi="Times New Roman"/>
          <w:sz w:val="24"/>
          <w:szCs w:val="24"/>
          <w:lang w:val="en-GB"/>
        </w:rPr>
        <w:t xml:space="preserve"> </w:t>
      </w:r>
      <w:r w:rsidRPr="007D7817">
        <w:rPr>
          <w:rFonts w:ascii="Times New Roman" w:eastAsia="Times New Roman" w:hAnsi="Times New Roman"/>
          <w:sz w:val="24"/>
          <w:szCs w:val="24"/>
          <w:lang w:val="en-GB"/>
        </w:rPr>
        <w:t xml:space="preserve">International Conference on Advances in Computing, Control, and Telecommunication Technologies, 2009 </w:t>
      </w:r>
    </w:p>
    <w:p w:rsidR="000E6344" w:rsidRPr="007D7817" w:rsidRDefault="000E6344"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E. A. Jasmin, T. P. Imthias Ahamed, V. P. Jagathy Raj, “Reinforcement Learning and Applications” Proceedings of National conference (NCRIT), Govt. Rajiv Gandhi Institute of Technology, Kottayam, March 2009.</w:t>
      </w:r>
    </w:p>
    <w:p w:rsidR="000E6344" w:rsidRPr="007D7817" w:rsidRDefault="000E6344"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E. A. Jasmin, T. P. Imthias Ahamed, V. P. Jagathy Raj, “Reinforcement Learning solution to Unit Commitment Problem of NTPS II ”, Proceedings of Kerala Science Congress, January 2009.</w:t>
      </w:r>
    </w:p>
    <w:p w:rsidR="007C595E" w:rsidRPr="007D7817" w:rsidRDefault="00761814"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B37C2E">
        <w:rPr>
          <w:sz w:val="24"/>
          <w:szCs w:val="24"/>
        </w:rPr>
        <w:t> </w:t>
      </w:r>
      <w:r w:rsidR="007C595E" w:rsidRPr="00B37C2E">
        <w:rPr>
          <w:sz w:val="24"/>
          <w:szCs w:val="24"/>
        </w:rPr>
        <w:t>E</w:t>
      </w:r>
      <w:r w:rsidR="007C595E" w:rsidRPr="007D7817">
        <w:rPr>
          <w:rFonts w:ascii="Times New Roman" w:eastAsia="Times New Roman" w:hAnsi="Times New Roman"/>
          <w:sz w:val="24"/>
          <w:szCs w:val="24"/>
          <w:lang w:val="en-GB"/>
        </w:rPr>
        <w:t>.A.Jasmin, T.P.Imthias Ahamed, V.P.Jagathy Raj, “Neural Network solution to Economic Dispatch through Reinforcement Learning”, Proceedings of National Power System Conference , IIT Bombay, December 2008.</w:t>
      </w:r>
    </w:p>
    <w:p w:rsidR="007C595E" w:rsidRPr="007D7817" w:rsidRDefault="007C595E"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E.A.Jasmin, T.P.Imthias Ahamed, V.P.Jagathy Raj, “Reinforcement Learning Approach to Economic Dispatch considering Transmission losses” Proceedings of  IEEE International Conference (TENCON 2008), University of Hyderabad, November 2008.</w:t>
      </w:r>
    </w:p>
    <w:p w:rsidR="007063CE" w:rsidRPr="007D7817" w:rsidRDefault="007063CE"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T.P.Imthias Ahamed, J. A. Jaleel, “Simulation of artificial neural network controller for automatic generation control of hydro electric power system” Proceedings of  IEEE International Conference (TENCON 2008), University of Hyderabad, pp 1-4 November 2008.</w:t>
      </w:r>
    </w:p>
    <w:p w:rsidR="00130841" w:rsidRPr="007D7817" w:rsidRDefault="007C595E"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E.A.Jasmin, T.P.Imthias Ahamed, V.P.Jagathy Raj, “Comparison of       ε-greedy and pursuit algorithms for Reinforcement solution of Unit Commitment”, Proceedings of IEEE International Conference (INDICON 2007), CPRI Bangalore, October 2007.</w:t>
      </w:r>
    </w:p>
    <w:p w:rsidR="00130841" w:rsidRPr="007D7817" w:rsidRDefault="00130841"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 xml:space="preserve">E. A. Jasmin, T. P. Imthias Ahamed and V.P. Jagathiraj, “Economic Dispatch using Learning Automata”  Proceedings of the National Conference of  Electrical Systems and Control Technologies - ESCT 2007 NIT Calicut, India.   </w:t>
      </w:r>
    </w:p>
    <w:p w:rsidR="00A04327" w:rsidRPr="007D7817" w:rsidRDefault="00A04327"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T. P. Imthias Ahamed “A Reinforcement Learning Approach to Unit Commitment Problem”, Proceedings of National Power Systems Conference 2006 (IIT Roorkee)</w:t>
      </w:r>
    </w:p>
    <w:p w:rsidR="00A04327" w:rsidRPr="007D7817" w:rsidRDefault="00A04327" w:rsidP="007D7817">
      <w:pPr>
        <w:pStyle w:val="ListParagraph"/>
        <w:numPr>
          <w:ilvl w:val="0"/>
          <w:numId w:val="20"/>
        </w:numPr>
        <w:tabs>
          <w:tab w:val="clear" w:pos="360"/>
          <w:tab w:val="num" w:pos="720"/>
        </w:tabs>
        <w:spacing w:after="0" w:line="240" w:lineRule="auto"/>
        <w:ind w:left="720"/>
        <w:contextualSpacing w:val="0"/>
        <w:jc w:val="both"/>
        <w:rPr>
          <w:rFonts w:ascii="Times New Roman" w:eastAsia="Times New Roman" w:hAnsi="Times New Roman"/>
          <w:sz w:val="24"/>
          <w:szCs w:val="24"/>
          <w:lang w:val="en-GB"/>
        </w:rPr>
      </w:pPr>
      <w:r w:rsidRPr="007D7817">
        <w:rPr>
          <w:rFonts w:ascii="Times New Roman" w:eastAsia="Times New Roman" w:hAnsi="Times New Roman"/>
          <w:sz w:val="24"/>
          <w:szCs w:val="24"/>
          <w:lang w:val="en-GB"/>
        </w:rPr>
        <w:t>T.P. Imthias Ahamed, P.S.Nagendra Rao and P.S. Sastry, “A Reinforcement Learning Based</w:t>
      </w:r>
      <w:r w:rsidR="00F51ECA" w:rsidRPr="007D7817">
        <w:rPr>
          <w:rFonts w:ascii="Times New Roman" w:eastAsia="Times New Roman" w:hAnsi="Times New Roman"/>
          <w:sz w:val="24"/>
          <w:szCs w:val="24"/>
          <w:lang w:val="en-GB"/>
        </w:rPr>
        <w:t xml:space="preserve"> </w:t>
      </w:r>
      <w:r w:rsidRPr="007D7817">
        <w:rPr>
          <w:rFonts w:ascii="Times New Roman" w:eastAsia="Times New Roman" w:hAnsi="Times New Roman"/>
          <w:sz w:val="24"/>
          <w:szCs w:val="24"/>
          <w:lang w:val="en-GB"/>
        </w:rPr>
        <w:t xml:space="preserve">Automatic Generation  Control for an Interconnected Power System”, </w:t>
      </w:r>
      <w:r w:rsidRPr="007D7817">
        <w:rPr>
          <w:rFonts w:ascii="Times New Roman" w:eastAsia="Times New Roman" w:hAnsi="Times New Roman"/>
          <w:sz w:val="24"/>
          <w:szCs w:val="24"/>
          <w:lang w:val="en-GB"/>
        </w:rPr>
        <w:lastRenderedPageBreak/>
        <w:t>Proceedings of the  International Conference on Power System  2004 (Kathmandu, Nepal)</w:t>
      </w:r>
    </w:p>
    <w:p w:rsidR="00A04327" w:rsidRPr="00B37C2E" w:rsidRDefault="00A04327" w:rsidP="00B37C2E">
      <w:pPr>
        <w:widowControl w:val="0"/>
        <w:numPr>
          <w:ilvl w:val="0"/>
          <w:numId w:val="9"/>
        </w:numPr>
        <w:tabs>
          <w:tab w:val="clear" w:pos="720"/>
          <w:tab w:val="left" w:pos="1080"/>
        </w:tabs>
        <w:suppressAutoHyphens/>
        <w:snapToGrid w:val="0"/>
        <w:spacing w:after="60"/>
        <w:jc w:val="left"/>
        <w:rPr>
          <w:sz w:val="24"/>
          <w:szCs w:val="24"/>
          <w:lang w:val="en-GB"/>
        </w:rPr>
      </w:pPr>
      <w:r w:rsidRPr="00B37C2E">
        <w:rPr>
          <w:sz w:val="24"/>
          <w:szCs w:val="24"/>
          <w:lang w:val="en-GB"/>
        </w:rPr>
        <w:t xml:space="preserve"> T. P. Imthias Ahamed and P.S.Sastry and P. S. Nagendra Rao, “</w:t>
      </w:r>
      <w:r w:rsidRPr="00B37C2E">
        <w:rPr>
          <w:i/>
          <w:sz w:val="24"/>
          <w:szCs w:val="24"/>
          <w:lang w:val="en-GB"/>
        </w:rPr>
        <w:t xml:space="preserve">A New Reinforcement Learning based Automatic Generation Controller for Hydro-Thermal Power Systems”, </w:t>
      </w:r>
      <w:r w:rsidRPr="00B37C2E">
        <w:rPr>
          <w:sz w:val="24"/>
          <w:szCs w:val="24"/>
          <w:lang w:val="en-GB"/>
        </w:rPr>
        <w:t>Proceedings of The International Conference: IEEE TENCON 2003 (Bangalore, India)</w:t>
      </w:r>
    </w:p>
    <w:p w:rsidR="00A04327" w:rsidRPr="00B37C2E" w:rsidRDefault="00A04327" w:rsidP="00B37C2E">
      <w:pPr>
        <w:widowControl w:val="0"/>
        <w:numPr>
          <w:ilvl w:val="0"/>
          <w:numId w:val="9"/>
        </w:numPr>
        <w:tabs>
          <w:tab w:val="clear" w:pos="720"/>
          <w:tab w:val="left" w:pos="1080"/>
        </w:tabs>
        <w:suppressAutoHyphens/>
        <w:snapToGrid w:val="0"/>
        <w:spacing w:after="60"/>
        <w:jc w:val="left"/>
        <w:rPr>
          <w:sz w:val="24"/>
          <w:szCs w:val="24"/>
          <w:lang w:val="en-GB"/>
        </w:rPr>
      </w:pPr>
      <w:r w:rsidRPr="00B37C2E">
        <w:rPr>
          <w:sz w:val="24"/>
          <w:szCs w:val="24"/>
          <w:lang w:val="en-GB"/>
        </w:rPr>
        <w:t>T.P. Imthias Ahamed, P.S.Nagendra Rao and P.S. Sastry, “</w:t>
      </w:r>
      <w:r w:rsidRPr="00B37C2E">
        <w:rPr>
          <w:i/>
          <w:sz w:val="24"/>
          <w:szCs w:val="24"/>
          <w:lang w:val="en-GB"/>
        </w:rPr>
        <w:t>A Neural Network b</w:t>
      </w:r>
      <w:r w:rsidR="001D3396">
        <w:rPr>
          <w:i/>
          <w:sz w:val="24"/>
          <w:szCs w:val="24"/>
          <w:lang w:val="en-GB"/>
        </w:rPr>
        <w:t xml:space="preserve">ased </w:t>
      </w:r>
      <w:r w:rsidRPr="00B37C2E">
        <w:rPr>
          <w:i/>
          <w:sz w:val="24"/>
          <w:szCs w:val="24"/>
          <w:lang w:val="en-GB"/>
        </w:rPr>
        <w:t xml:space="preserve">Reinforcement Learning Controller for Automatic Generation Control”, </w:t>
      </w:r>
      <w:r w:rsidR="001D3396">
        <w:rPr>
          <w:sz w:val="24"/>
          <w:szCs w:val="24"/>
          <w:lang w:val="en-GB"/>
        </w:rPr>
        <w:t xml:space="preserve">Proceedings </w:t>
      </w:r>
      <w:r w:rsidRPr="00B37C2E">
        <w:rPr>
          <w:sz w:val="24"/>
          <w:szCs w:val="24"/>
          <w:lang w:val="en-GB"/>
        </w:rPr>
        <w:t>of the National Power System Conference- 2002, (</w:t>
      </w:r>
      <w:r w:rsidRPr="00B37C2E">
        <w:rPr>
          <w:rStyle w:val="Hyperlink"/>
          <w:color w:val="auto"/>
          <w:sz w:val="24"/>
          <w:szCs w:val="24"/>
          <w:lang w:val="en-GB"/>
        </w:rPr>
        <w:t>I.I.T</w:t>
      </w:r>
      <w:r w:rsidRPr="00B37C2E">
        <w:rPr>
          <w:sz w:val="24"/>
          <w:szCs w:val="24"/>
          <w:lang w:val="en-GB"/>
        </w:rPr>
        <w:t>.  Kharagpur)</w:t>
      </w:r>
    </w:p>
    <w:p w:rsidR="000C1F73" w:rsidRPr="00B37C2E" w:rsidRDefault="000C1F73" w:rsidP="007A47DB">
      <w:pPr>
        <w:widowControl w:val="0"/>
        <w:suppressAutoHyphens/>
        <w:spacing w:after="60"/>
        <w:jc w:val="left"/>
        <w:rPr>
          <w:bCs/>
          <w:sz w:val="28"/>
          <w:szCs w:val="28"/>
          <w:u w:val="single"/>
          <w:lang w:val="en-GB"/>
        </w:rPr>
      </w:pPr>
    </w:p>
    <w:p w:rsidR="000C1F73" w:rsidRPr="003938AF" w:rsidRDefault="000C1F73" w:rsidP="003938AF">
      <w:pPr>
        <w:widowControl w:val="0"/>
        <w:suppressAutoHyphens/>
        <w:spacing w:after="60"/>
        <w:jc w:val="left"/>
        <w:rPr>
          <w:b/>
          <w:bCs/>
          <w:sz w:val="28"/>
          <w:szCs w:val="28"/>
          <w:lang w:val="en-GB"/>
        </w:rPr>
      </w:pPr>
      <w:r w:rsidRPr="003938AF">
        <w:rPr>
          <w:b/>
          <w:bCs/>
          <w:sz w:val="28"/>
          <w:szCs w:val="28"/>
          <w:lang w:val="en-GB"/>
        </w:rPr>
        <w:t>B</w:t>
      </w:r>
      <w:r w:rsidR="003938AF">
        <w:rPr>
          <w:b/>
          <w:bCs/>
          <w:sz w:val="28"/>
          <w:szCs w:val="28"/>
          <w:lang w:val="en-GB"/>
        </w:rPr>
        <w:t>ooks</w:t>
      </w:r>
    </w:p>
    <w:p w:rsidR="00B37C2E" w:rsidRPr="00B37C2E" w:rsidRDefault="00B37C2E" w:rsidP="000C1F73">
      <w:pPr>
        <w:widowControl w:val="0"/>
        <w:suppressAutoHyphens/>
        <w:spacing w:after="60"/>
        <w:jc w:val="left"/>
        <w:rPr>
          <w:sz w:val="24"/>
          <w:szCs w:val="24"/>
          <w:lang w:val="en-GB"/>
        </w:rPr>
      </w:pPr>
    </w:p>
    <w:p w:rsidR="000C1F73" w:rsidRPr="00B37C2E" w:rsidRDefault="000C1F73" w:rsidP="00B37C2E">
      <w:pPr>
        <w:widowControl w:val="0"/>
        <w:numPr>
          <w:ilvl w:val="1"/>
          <w:numId w:val="8"/>
        </w:numPr>
        <w:tabs>
          <w:tab w:val="clear" w:pos="1080"/>
        </w:tabs>
        <w:suppressAutoHyphens/>
        <w:spacing w:after="60"/>
        <w:ind w:left="720"/>
        <w:jc w:val="left"/>
        <w:rPr>
          <w:sz w:val="24"/>
          <w:szCs w:val="24"/>
          <w:lang w:val="en-GB"/>
        </w:rPr>
      </w:pPr>
      <w:r w:rsidRPr="00B37C2E">
        <w:rPr>
          <w:sz w:val="24"/>
          <w:szCs w:val="24"/>
          <w:lang w:val="en-GB"/>
        </w:rPr>
        <w:t>T. P. Imthias Ahamed and B.Premlet, “</w:t>
      </w:r>
      <w:r w:rsidRPr="00B37C2E">
        <w:rPr>
          <w:i/>
          <w:sz w:val="24"/>
          <w:szCs w:val="24"/>
          <w:lang w:val="en-GB"/>
        </w:rPr>
        <w:t>Introduction to Electrical Engineering 3</w:t>
      </w:r>
      <w:r w:rsidRPr="00B37C2E">
        <w:rPr>
          <w:i/>
          <w:sz w:val="24"/>
          <w:szCs w:val="24"/>
          <w:vertAlign w:val="superscript"/>
          <w:lang w:val="en-GB"/>
        </w:rPr>
        <w:t>rd</w:t>
      </w:r>
      <w:r w:rsidRPr="00B37C2E">
        <w:rPr>
          <w:i/>
          <w:sz w:val="24"/>
          <w:szCs w:val="24"/>
          <w:lang w:val="en-GB"/>
        </w:rPr>
        <w:t xml:space="preserve"> Edition”, </w:t>
      </w:r>
      <w:r w:rsidRPr="00B37C2E">
        <w:rPr>
          <w:sz w:val="24"/>
          <w:szCs w:val="24"/>
          <w:lang w:val="en-GB"/>
        </w:rPr>
        <w:t>Phasor Books- 2008</w:t>
      </w:r>
    </w:p>
    <w:p w:rsidR="00E03ADE" w:rsidRPr="00AE4DA7" w:rsidRDefault="000C1F73" w:rsidP="006742A2">
      <w:pPr>
        <w:widowControl w:val="0"/>
        <w:numPr>
          <w:ilvl w:val="1"/>
          <w:numId w:val="8"/>
        </w:numPr>
        <w:tabs>
          <w:tab w:val="clear" w:pos="1080"/>
        </w:tabs>
        <w:suppressAutoHyphens/>
        <w:spacing w:after="60"/>
        <w:ind w:left="720"/>
        <w:jc w:val="left"/>
        <w:rPr>
          <w:sz w:val="24"/>
          <w:szCs w:val="24"/>
          <w:lang w:val="en-GB"/>
        </w:rPr>
      </w:pPr>
      <w:r w:rsidRPr="00B37C2E">
        <w:rPr>
          <w:sz w:val="24"/>
          <w:szCs w:val="24"/>
          <w:lang w:val="en-GB"/>
        </w:rPr>
        <w:t>T. P. Imthias Ahamed , “</w:t>
      </w:r>
      <w:r w:rsidRPr="00B37C2E">
        <w:rPr>
          <w:i/>
          <w:sz w:val="24"/>
          <w:szCs w:val="24"/>
          <w:lang w:val="en-GB"/>
        </w:rPr>
        <w:t xml:space="preserve">Introduction to  MATLAB and SIMULINK”, </w:t>
      </w:r>
      <w:r w:rsidRPr="00B37C2E">
        <w:rPr>
          <w:sz w:val="24"/>
          <w:szCs w:val="24"/>
          <w:lang w:val="en-GB"/>
        </w:rPr>
        <w:t>Phasor Books 2007</w:t>
      </w:r>
    </w:p>
    <w:p w:rsidR="00E03ADE" w:rsidRDefault="00E03ADE" w:rsidP="006742A2">
      <w:pPr>
        <w:widowControl w:val="0"/>
        <w:suppressAutoHyphens/>
        <w:jc w:val="left"/>
        <w:rPr>
          <w:sz w:val="24"/>
          <w:szCs w:val="24"/>
        </w:rPr>
      </w:pPr>
    </w:p>
    <w:sectPr w:rsidR="00E03ADE" w:rsidSect="00F277C8">
      <w:footerReference w:type="default" r:id="rId18"/>
      <w:endnotePr>
        <w:numFmt w:val="cardinalText"/>
      </w:endnotePr>
      <w:pgSz w:w="11906" w:h="16838" w:code="9"/>
      <w:pgMar w:top="1440" w:right="1440" w:bottom="1440" w:left="1440" w:header="720" w:footer="122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D5C" w:rsidRDefault="00993D5C">
      <w:r>
        <w:separator/>
      </w:r>
    </w:p>
  </w:endnote>
  <w:endnote w:type="continuationSeparator" w:id="1">
    <w:p w:rsidR="00993D5C" w:rsidRDefault="00993D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21002A87" w:usb1="00000000" w:usb2="00000000" w:usb3="00000000" w:csb0="000101FF" w:csb1="00000000"/>
  </w:font>
  <w:font w:name="Lucidasans">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3F" w:rsidRDefault="00CC633F">
    <w:pPr>
      <w:pStyle w:val="Footer"/>
      <w:jc w:val="center"/>
      <w:rPr>
        <w:i/>
      </w:rPr>
    </w:pPr>
    <w:r>
      <w:rPr>
        <w:i/>
      </w:rPr>
      <w:t xml:space="preserve">Page </w:t>
    </w:r>
    <w:r w:rsidR="00EB0047">
      <w:rPr>
        <w:i/>
      </w:rPr>
      <w:fldChar w:fldCharType="begin"/>
    </w:r>
    <w:r>
      <w:rPr>
        <w:i/>
      </w:rPr>
      <w:instrText xml:space="preserve"> PAGE </w:instrText>
    </w:r>
    <w:r w:rsidR="00EB0047">
      <w:rPr>
        <w:i/>
      </w:rPr>
      <w:fldChar w:fldCharType="separate"/>
    </w:r>
    <w:r w:rsidR="008554ED">
      <w:rPr>
        <w:i/>
        <w:noProof/>
      </w:rPr>
      <w:t>3</w:t>
    </w:r>
    <w:r w:rsidR="00EB0047">
      <w:rPr>
        <w:i/>
      </w:rPr>
      <w:fldChar w:fldCharType="end"/>
    </w:r>
    <w:r>
      <w:rPr>
        <w:i/>
      </w:rPr>
      <w:t xml:space="preserve"> of </w:t>
    </w:r>
    <w:r w:rsidR="00EB0047">
      <w:rPr>
        <w:i/>
      </w:rPr>
      <w:fldChar w:fldCharType="begin"/>
    </w:r>
    <w:r>
      <w:rPr>
        <w:i/>
      </w:rPr>
      <w:instrText xml:space="preserve"> NUMPAGES </w:instrText>
    </w:r>
    <w:r w:rsidR="00EB0047">
      <w:rPr>
        <w:i/>
      </w:rPr>
      <w:fldChar w:fldCharType="separate"/>
    </w:r>
    <w:r w:rsidR="008554ED">
      <w:rPr>
        <w:i/>
        <w:noProof/>
      </w:rPr>
      <w:t>8</w:t>
    </w:r>
    <w:r w:rsidR="00EB0047">
      <w:rPr>
        <w: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D5C" w:rsidRDefault="00993D5C">
      <w:r>
        <w:separator/>
      </w:r>
    </w:p>
  </w:footnote>
  <w:footnote w:type="continuationSeparator" w:id="1">
    <w:p w:rsidR="00993D5C" w:rsidRDefault="00993D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B983E0C"/>
    <w:name w:val="WW8Num1"/>
    <w:lvl w:ilvl="0">
      <w:start w:val="1"/>
      <w:numFmt w:val="bullet"/>
      <w:lvlText w:val=""/>
      <w:lvlJc w:val="left"/>
      <w:pPr>
        <w:tabs>
          <w:tab w:val="num" w:pos="1800"/>
        </w:tabs>
        <w:ind w:left="1800" w:hanging="360"/>
      </w:pPr>
      <w:rPr>
        <w:rFonts w:ascii="Wingdings" w:hAnsi="Wingdings" w:hint="default"/>
        <w:sz w:val="18"/>
        <w:szCs w:val="18"/>
      </w:rPr>
    </w:lvl>
    <w:lvl w:ilvl="1">
      <w:start w:val="1"/>
      <w:numFmt w:val="bullet"/>
      <w:lvlText w:val=""/>
      <w:lvlJc w:val="left"/>
      <w:pPr>
        <w:tabs>
          <w:tab w:val="num" w:pos="2160"/>
        </w:tabs>
        <w:ind w:left="2160" w:hanging="360"/>
      </w:pPr>
      <w:rPr>
        <w:rFonts w:ascii="Wingdings" w:hAnsi="Wingdings" w:hint="default"/>
        <w:sz w:val="18"/>
        <w:szCs w:val="18"/>
      </w:rPr>
    </w:lvl>
    <w:lvl w:ilvl="2">
      <w:start w:val="1"/>
      <w:numFmt w:val="bullet"/>
      <w:lvlText w:val=""/>
      <w:lvlJc w:val="left"/>
      <w:pPr>
        <w:tabs>
          <w:tab w:val="num" w:pos="2520"/>
        </w:tabs>
        <w:ind w:left="2520" w:hanging="360"/>
      </w:pPr>
      <w:rPr>
        <w:rFonts w:ascii="Symbol" w:hAnsi="Symbol" w:cs="StarSymbol"/>
        <w:sz w:val="18"/>
        <w:szCs w:val="18"/>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
      <w:lvlJc w:val="left"/>
      <w:pPr>
        <w:tabs>
          <w:tab w:val="num" w:pos="3240"/>
        </w:tabs>
        <w:ind w:left="3240" w:hanging="360"/>
      </w:pPr>
      <w:rPr>
        <w:rFonts w:ascii="Symbol" w:hAnsi="Symbol" w:cs="StarSymbol"/>
        <w:sz w:val="18"/>
        <w:szCs w:val="18"/>
      </w:rPr>
    </w:lvl>
    <w:lvl w:ilvl="5">
      <w:start w:val="1"/>
      <w:numFmt w:val="bullet"/>
      <w:lvlText w:val=""/>
      <w:lvlJc w:val="left"/>
      <w:pPr>
        <w:tabs>
          <w:tab w:val="num" w:pos="3600"/>
        </w:tabs>
        <w:ind w:left="3600" w:hanging="360"/>
      </w:pPr>
      <w:rPr>
        <w:rFonts w:ascii="Symbol" w:hAnsi="Symbol" w:cs="StarSymbol"/>
        <w:sz w:val="18"/>
        <w:szCs w:val="18"/>
      </w:rPr>
    </w:lvl>
    <w:lvl w:ilvl="6">
      <w:start w:val="1"/>
      <w:numFmt w:val="bullet"/>
      <w:lvlText w:val=""/>
      <w:lvlJc w:val="left"/>
      <w:pPr>
        <w:tabs>
          <w:tab w:val="num" w:pos="3960"/>
        </w:tabs>
        <w:ind w:left="3960" w:hanging="360"/>
      </w:pPr>
      <w:rPr>
        <w:rFonts w:ascii="Symbol" w:hAnsi="Symbol" w:cs="StarSymbol"/>
        <w:sz w:val="18"/>
        <w:szCs w:val="18"/>
      </w:rPr>
    </w:lvl>
    <w:lvl w:ilvl="7">
      <w:start w:val="1"/>
      <w:numFmt w:val="bullet"/>
      <w:lvlText w:val=""/>
      <w:lvlJc w:val="left"/>
      <w:pPr>
        <w:tabs>
          <w:tab w:val="num" w:pos="4320"/>
        </w:tabs>
        <w:ind w:left="4320" w:hanging="360"/>
      </w:pPr>
      <w:rPr>
        <w:rFonts w:ascii="Symbol" w:hAnsi="Symbol" w:cs="StarSymbol"/>
        <w:sz w:val="18"/>
        <w:szCs w:val="18"/>
      </w:rPr>
    </w:lvl>
    <w:lvl w:ilvl="8">
      <w:start w:val="1"/>
      <w:numFmt w:val="bullet"/>
      <w:lvlText w:val=""/>
      <w:lvlJc w:val="left"/>
      <w:pPr>
        <w:tabs>
          <w:tab w:val="num" w:pos="4680"/>
        </w:tabs>
        <w:ind w:left="468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nsid w:val="00000006"/>
    <w:multiLevelType w:val="multilevel"/>
    <w:tmpl w:val="00000006"/>
    <w:lvl w:ilvl="0">
      <w:start w:val="1"/>
      <w:numFmt w:val="decimal"/>
      <w:lvlText w:val="%1."/>
      <w:lvlJc w:val="left"/>
      <w:pPr>
        <w:tabs>
          <w:tab w:val="num" w:pos="630"/>
        </w:tabs>
        <w:ind w:left="630" w:hanging="360"/>
      </w:pPr>
    </w:lvl>
    <w:lvl w:ilvl="1">
      <w:start w:val="1"/>
      <w:numFmt w:val="decimal"/>
      <w:lvlText w:val="%2."/>
      <w:lvlJc w:val="left"/>
      <w:pPr>
        <w:tabs>
          <w:tab w:val="num" w:pos="990"/>
        </w:tabs>
        <w:ind w:left="990" w:hanging="360"/>
      </w:pPr>
    </w:lvl>
    <w:lvl w:ilvl="2">
      <w:start w:val="1"/>
      <w:numFmt w:val="decimal"/>
      <w:lvlText w:val="%3."/>
      <w:lvlJc w:val="left"/>
      <w:pPr>
        <w:tabs>
          <w:tab w:val="num" w:pos="1350"/>
        </w:tabs>
        <w:ind w:left="135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070"/>
        </w:tabs>
        <w:ind w:left="2070" w:hanging="360"/>
      </w:pPr>
    </w:lvl>
    <w:lvl w:ilvl="5">
      <w:start w:val="1"/>
      <w:numFmt w:val="decimal"/>
      <w:lvlText w:val="%6."/>
      <w:lvlJc w:val="left"/>
      <w:pPr>
        <w:tabs>
          <w:tab w:val="num" w:pos="2430"/>
        </w:tabs>
        <w:ind w:left="2430" w:hanging="360"/>
      </w:pPr>
    </w:lvl>
    <w:lvl w:ilvl="6">
      <w:start w:val="1"/>
      <w:numFmt w:val="decimal"/>
      <w:lvlText w:val="%7."/>
      <w:lvlJc w:val="left"/>
      <w:pPr>
        <w:tabs>
          <w:tab w:val="num" w:pos="2790"/>
        </w:tabs>
        <w:ind w:left="2790" w:hanging="360"/>
      </w:pPr>
    </w:lvl>
    <w:lvl w:ilvl="7">
      <w:start w:val="1"/>
      <w:numFmt w:val="decimal"/>
      <w:lvlText w:val="%8."/>
      <w:lvlJc w:val="left"/>
      <w:pPr>
        <w:tabs>
          <w:tab w:val="num" w:pos="3150"/>
        </w:tabs>
        <w:ind w:left="3150" w:hanging="360"/>
      </w:pPr>
    </w:lvl>
    <w:lvl w:ilvl="8">
      <w:start w:val="1"/>
      <w:numFmt w:val="decimal"/>
      <w:lvlText w:val="%9."/>
      <w:lvlJc w:val="left"/>
      <w:pPr>
        <w:tabs>
          <w:tab w:val="num" w:pos="3510"/>
        </w:tabs>
        <w:ind w:left="351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10"/>
    <w:lvl w:ilvl="0">
      <w:start w:val="1"/>
      <w:numFmt w:val="decimal"/>
      <w:lvlText w:val="%1."/>
      <w:lvlJc w:val="left"/>
      <w:pPr>
        <w:tabs>
          <w:tab w:val="num" w:pos="1080"/>
        </w:tabs>
        <w:ind w:left="1080" w:hanging="360"/>
      </w:pPr>
    </w:lvl>
  </w:abstractNum>
  <w:abstractNum w:abstractNumId="8">
    <w:nsid w:val="00000009"/>
    <w:multiLevelType w:val="singleLevel"/>
    <w:tmpl w:val="0409000B"/>
    <w:lvl w:ilvl="0">
      <w:start w:val="1"/>
      <w:numFmt w:val="bullet"/>
      <w:lvlText w:val=""/>
      <w:lvlJc w:val="left"/>
      <w:pPr>
        <w:ind w:left="1080" w:hanging="360"/>
      </w:pPr>
      <w:rPr>
        <w:rFonts w:ascii="Wingdings" w:hAnsi="Wingdings" w:hint="default"/>
      </w:rPr>
    </w:lvl>
  </w:abstractNum>
  <w:abstractNum w:abstractNumId="9">
    <w:nsid w:val="0000000A"/>
    <w:multiLevelType w:val="singleLevel"/>
    <w:tmpl w:val="0409000B"/>
    <w:lvl w:ilvl="0">
      <w:start w:val="1"/>
      <w:numFmt w:val="bullet"/>
      <w:lvlText w:val=""/>
      <w:lvlJc w:val="left"/>
      <w:pPr>
        <w:ind w:left="720" w:hanging="360"/>
      </w:pPr>
      <w:rPr>
        <w:rFonts w:ascii="Wingdings" w:hAnsi="Wingdings" w:hint="default"/>
      </w:rPr>
    </w:lvl>
  </w:abstractNum>
  <w:abstractNum w:abstractNumId="10">
    <w:nsid w:val="0000000C"/>
    <w:multiLevelType w:val="singleLevel"/>
    <w:tmpl w:val="0409000B"/>
    <w:lvl w:ilvl="0">
      <w:start w:val="1"/>
      <w:numFmt w:val="bullet"/>
      <w:lvlText w:val=""/>
      <w:lvlJc w:val="left"/>
      <w:pPr>
        <w:ind w:left="720" w:hanging="360"/>
      </w:pPr>
      <w:rPr>
        <w:rFonts w:ascii="Wingdings" w:hAnsi="Wingdings" w:hint="default"/>
      </w:rPr>
    </w:lvl>
  </w:abstractNum>
  <w:abstractNum w:abstractNumId="11">
    <w:nsid w:val="0000000D"/>
    <w:multiLevelType w:val="multilevel"/>
    <w:tmpl w:val="208876BC"/>
    <w:lvl w:ilvl="0">
      <w:start w:val="28"/>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15575B29"/>
    <w:multiLevelType w:val="hybridMultilevel"/>
    <w:tmpl w:val="81C85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B3B38"/>
    <w:multiLevelType w:val="hybridMultilevel"/>
    <w:tmpl w:val="3042D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1D4D13"/>
    <w:multiLevelType w:val="hybridMultilevel"/>
    <w:tmpl w:val="2A5098B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9920B0"/>
    <w:multiLevelType w:val="multilevel"/>
    <w:tmpl w:val="78469296"/>
    <w:name w:val="WW8Num62"/>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nsid w:val="2E33279A"/>
    <w:multiLevelType w:val="hybridMultilevel"/>
    <w:tmpl w:val="D81C2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A11F5"/>
    <w:multiLevelType w:val="hybridMultilevel"/>
    <w:tmpl w:val="009482A8"/>
    <w:lvl w:ilvl="0" w:tplc="50449FFE">
      <w:start w:val="1"/>
      <w:numFmt w:val="decimal"/>
      <w:lvlText w:val="%1."/>
      <w:lvlJc w:val="left"/>
      <w:pPr>
        <w:tabs>
          <w:tab w:val="num" w:pos="540"/>
        </w:tabs>
        <w:ind w:left="540" w:hanging="90"/>
      </w:pPr>
      <w:rPr>
        <w:rFonts w:ascii="Calibri" w:eastAsia="Times New Roman" w:hAnsi="Calibri" w:cs="Calibri"/>
        <w:b w:val="0"/>
        <w:bCs w:val="0"/>
        <w:i w:val="0"/>
        <w:iCs w:val="0"/>
        <w:strike w:val="0"/>
        <w:color w:val="000000"/>
        <w:sz w:val="24"/>
        <w:szCs w:val="24"/>
        <w:u w:val="none"/>
      </w:rPr>
    </w:lvl>
    <w:lvl w:ilvl="1" w:tplc="5036A65E">
      <w:start w:val="1"/>
      <w:numFmt w:val="decimal"/>
      <w:lvlText w:val="%2."/>
      <w:lvlJc w:val="left"/>
      <w:pPr>
        <w:tabs>
          <w:tab w:val="num" w:pos="1260"/>
        </w:tabs>
        <w:ind w:left="1260" w:hanging="90"/>
      </w:pPr>
      <w:rPr>
        <w:rFonts w:ascii="Times New Roman" w:eastAsia="Times New Roman" w:hAnsi="Times New Roman" w:cs="Times New Roman"/>
        <w:b w:val="0"/>
        <w:bCs w:val="0"/>
        <w:i w:val="0"/>
        <w:iCs w:val="0"/>
        <w:strike w:val="0"/>
        <w:color w:val="000000"/>
        <w:sz w:val="20"/>
        <w:szCs w:val="20"/>
        <w:u w:val="none"/>
      </w:rPr>
    </w:lvl>
    <w:lvl w:ilvl="2" w:tplc="DDAEEDA2">
      <w:start w:val="1"/>
      <w:numFmt w:val="decimal"/>
      <w:lvlText w:val="%3."/>
      <w:lvlJc w:val="right"/>
      <w:pPr>
        <w:tabs>
          <w:tab w:val="num" w:pos="1980"/>
        </w:tabs>
        <w:ind w:left="1980" w:firstLine="90"/>
      </w:pPr>
      <w:rPr>
        <w:rFonts w:ascii="Times New Roman" w:eastAsia="Times New Roman" w:hAnsi="Times New Roman" w:cs="Times New Roman"/>
        <w:b w:val="0"/>
        <w:bCs w:val="0"/>
        <w:i w:val="0"/>
        <w:iCs w:val="0"/>
        <w:strike w:val="0"/>
        <w:color w:val="000000"/>
        <w:sz w:val="20"/>
        <w:szCs w:val="20"/>
        <w:u w:val="none"/>
      </w:rPr>
    </w:lvl>
    <w:lvl w:ilvl="3" w:tplc="1BAA9776">
      <w:start w:val="1"/>
      <w:numFmt w:val="decimal"/>
      <w:lvlText w:val="%4."/>
      <w:lvlJc w:val="left"/>
      <w:pPr>
        <w:tabs>
          <w:tab w:val="num" w:pos="2700"/>
        </w:tabs>
        <w:ind w:left="2700" w:hanging="90"/>
      </w:pPr>
      <w:rPr>
        <w:rFonts w:ascii="Times New Roman" w:eastAsia="Times New Roman" w:hAnsi="Times New Roman" w:cs="Times New Roman"/>
        <w:b w:val="0"/>
        <w:bCs w:val="0"/>
        <w:i w:val="0"/>
        <w:iCs w:val="0"/>
        <w:strike w:val="0"/>
        <w:color w:val="000000"/>
        <w:sz w:val="20"/>
        <w:szCs w:val="20"/>
        <w:u w:val="none"/>
      </w:rPr>
    </w:lvl>
    <w:lvl w:ilvl="4" w:tplc="F1D07B3A">
      <w:start w:val="1"/>
      <w:numFmt w:val="decimal"/>
      <w:lvlText w:val="%5."/>
      <w:lvlJc w:val="left"/>
      <w:pPr>
        <w:tabs>
          <w:tab w:val="num" w:pos="3420"/>
        </w:tabs>
        <w:ind w:left="3420" w:hanging="90"/>
      </w:pPr>
      <w:rPr>
        <w:rFonts w:ascii="Times New Roman" w:eastAsia="Times New Roman" w:hAnsi="Times New Roman" w:cs="Times New Roman"/>
        <w:b w:val="0"/>
        <w:bCs w:val="0"/>
        <w:i w:val="0"/>
        <w:iCs w:val="0"/>
        <w:strike w:val="0"/>
        <w:color w:val="000000"/>
        <w:sz w:val="20"/>
        <w:szCs w:val="20"/>
        <w:u w:val="none"/>
      </w:rPr>
    </w:lvl>
    <w:lvl w:ilvl="5" w:tplc="CDD63428">
      <w:start w:val="1"/>
      <w:numFmt w:val="decimal"/>
      <w:lvlText w:val="%6."/>
      <w:lvlJc w:val="right"/>
      <w:pPr>
        <w:tabs>
          <w:tab w:val="num" w:pos="4140"/>
        </w:tabs>
        <w:ind w:left="4140" w:firstLine="90"/>
      </w:pPr>
      <w:rPr>
        <w:rFonts w:ascii="Times New Roman" w:eastAsia="Times New Roman" w:hAnsi="Times New Roman" w:cs="Times New Roman"/>
        <w:b w:val="0"/>
        <w:bCs w:val="0"/>
        <w:i w:val="0"/>
        <w:iCs w:val="0"/>
        <w:strike w:val="0"/>
        <w:color w:val="000000"/>
        <w:sz w:val="20"/>
        <w:szCs w:val="20"/>
        <w:u w:val="none"/>
      </w:rPr>
    </w:lvl>
    <w:lvl w:ilvl="6" w:tplc="695AFCB4">
      <w:start w:val="1"/>
      <w:numFmt w:val="decimal"/>
      <w:lvlText w:val="%7."/>
      <w:lvlJc w:val="left"/>
      <w:pPr>
        <w:tabs>
          <w:tab w:val="num" w:pos="4860"/>
        </w:tabs>
        <w:ind w:left="4860" w:hanging="90"/>
      </w:pPr>
      <w:rPr>
        <w:rFonts w:ascii="Times New Roman" w:eastAsia="Times New Roman" w:hAnsi="Times New Roman" w:cs="Times New Roman"/>
        <w:b w:val="0"/>
        <w:bCs w:val="0"/>
        <w:i w:val="0"/>
        <w:iCs w:val="0"/>
        <w:strike w:val="0"/>
        <w:color w:val="000000"/>
        <w:sz w:val="20"/>
        <w:szCs w:val="20"/>
        <w:u w:val="none"/>
      </w:rPr>
    </w:lvl>
    <w:lvl w:ilvl="7" w:tplc="1F2422CA">
      <w:start w:val="1"/>
      <w:numFmt w:val="decimal"/>
      <w:lvlText w:val="%8."/>
      <w:lvlJc w:val="left"/>
      <w:pPr>
        <w:tabs>
          <w:tab w:val="num" w:pos="5580"/>
        </w:tabs>
        <w:ind w:left="5580" w:hanging="90"/>
      </w:pPr>
      <w:rPr>
        <w:rFonts w:ascii="Times New Roman" w:eastAsia="Times New Roman" w:hAnsi="Times New Roman" w:cs="Times New Roman"/>
        <w:b w:val="0"/>
        <w:bCs w:val="0"/>
        <w:i w:val="0"/>
        <w:iCs w:val="0"/>
        <w:strike w:val="0"/>
        <w:color w:val="000000"/>
        <w:sz w:val="20"/>
        <w:szCs w:val="20"/>
        <w:u w:val="none"/>
      </w:rPr>
    </w:lvl>
    <w:lvl w:ilvl="8" w:tplc="E89E8ABE">
      <w:start w:val="1"/>
      <w:numFmt w:val="decimal"/>
      <w:lvlText w:val="%9."/>
      <w:lvlJc w:val="right"/>
      <w:pPr>
        <w:tabs>
          <w:tab w:val="num" w:pos="6300"/>
        </w:tabs>
        <w:ind w:left="6300" w:firstLine="90"/>
      </w:pPr>
      <w:rPr>
        <w:rFonts w:ascii="Times New Roman" w:eastAsia="Times New Roman" w:hAnsi="Times New Roman" w:cs="Times New Roman"/>
        <w:b w:val="0"/>
        <w:bCs w:val="0"/>
        <w:i w:val="0"/>
        <w:iCs w:val="0"/>
        <w:strike w:val="0"/>
        <w:color w:val="000000"/>
        <w:sz w:val="20"/>
        <w:szCs w:val="20"/>
        <w:u w:val="none"/>
      </w:rPr>
    </w:lvl>
  </w:abstractNum>
  <w:abstractNum w:abstractNumId="18">
    <w:nsid w:val="35F25339"/>
    <w:multiLevelType w:val="hybridMultilevel"/>
    <w:tmpl w:val="FA8A2326"/>
    <w:lvl w:ilvl="0" w:tplc="91DE7B1E">
      <w:start w:val="1"/>
      <w:numFmt w:val="bullet"/>
      <w:lvlText w:val=""/>
      <w:lvlJc w:val="left"/>
      <w:pPr>
        <w:tabs>
          <w:tab w:val="num" w:pos="1080"/>
        </w:tabs>
        <w:ind w:left="1080" w:hanging="360"/>
      </w:pPr>
      <w:rPr>
        <w:rFonts w:ascii="Wingdings" w:hAnsi="Wingdings" w:hint="default"/>
      </w:rPr>
    </w:lvl>
    <w:lvl w:ilvl="1" w:tplc="BC58143A" w:tentative="1">
      <w:start w:val="1"/>
      <w:numFmt w:val="bullet"/>
      <w:lvlText w:val="o"/>
      <w:lvlJc w:val="left"/>
      <w:pPr>
        <w:tabs>
          <w:tab w:val="num" w:pos="1800"/>
        </w:tabs>
        <w:ind w:left="1800" w:hanging="360"/>
      </w:pPr>
      <w:rPr>
        <w:rFonts w:ascii="Courier New" w:hAnsi="Courier New" w:hint="default"/>
      </w:rPr>
    </w:lvl>
    <w:lvl w:ilvl="2" w:tplc="3C6AFD22" w:tentative="1">
      <w:start w:val="1"/>
      <w:numFmt w:val="bullet"/>
      <w:lvlText w:val=""/>
      <w:lvlJc w:val="left"/>
      <w:pPr>
        <w:tabs>
          <w:tab w:val="num" w:pos="2520"/>
        </w:tabs>
        <w:ind w:left="2520" w:hanging="360"/>
      </w:pPr>
      <w:rPr>
        <w:rFonts w:ascii="Wingdings" w:hAnsi="Wingdings" w:hint="default"/>
      </w:rPr>
    </w:lvl>
    <w:lvl w:ilvl="3" w:tplc="CA501480" w:tentative="1">
      <w:start w:val="1"/>
      <w:numFmt w:val="bullet"/>
      <w:lvlText w:val=""/>
      <w:lvlJc w:val="left"/>
      <w:pPr>
        <w:tabs>
          <w:tab w:val="num" w:pos="3240"/>
        </w:tabs>
        <w:ind w:left="3240" w:hanging="360"/>
      </w:pPr>
      <w:rPr>
        <w:rFonts w:ascii="Symbol" w:hAnsi="Symbol" w:hint="default"/>
      </w:rPr>
    </w:lvl>
    <w:lvl w:ilvl="4" w:tplc="C47AFE38" w:tentative="1">
      <w:start w:val="1"/>
      <w:numFmt w:val="bullet"/>
      <w:lvlText w:val="o"/>
      <w:lvlJc w:val="left"/>
      <w:pPr>
        <w:tabs>
          <w:tab w:val="num" w:pos="3960"/>
        </w:tabs>
        <w:ind w:left="3960" w:hanging="360"/>
      </w:pPr>
      <w:rPr>
        <w:rFonts w:ascii="Courier New" w:hAnsi="Courier New" w:hint="default"/>
      </w:rPr>
    </w:lvl>
    <w:lvl w:ilvl="5" w:tplc="3B14DB66" w:tentative="1">
      <w:start w:val="1"/>
      <w:numFmt w:val="bullet"/>
      <w:lvlText w:val=""/>
      <w:lvlJc w:val="left"/>
      <w:pPr>
        <w:tabs>
          <w:tab w:val="num" w:pos="4680"/>
        </w:tabs>
        <w:ind w:left="4680" w:hanging="360"/>
      </w:pPr>
      <w:rPr>
        <w:rFonts w:ascii="Wingdings" w:hAnsi="Wingdings" w:hint="default"/>
      </w:rPr>
    </w:lvl>
    <w:lvl w:ilvl="6" w:tplc="7F8ED29C" w:tentative="1">
      <w:start w:val="1"/>
      <w:numFmt w:val="bullet"/>
      <w:lvlText w:val=""/>
      <w:lvlJc w:val="left"/>
      <w:pPr>
        <w:tabs>
          <w:tab w:val="num" w:pos="5400"/>
        </w:tabs>
        <w:ind w:left="5400" w:hanging="360"/>
      </w:pPr>
      <w:rPr>
        <w:rFonts w:ascii="Symbol" w:hAnsi="Symbol" w:hint="default"/>
      </w:rPr>
    </w:lvl>
    <w:lvl w:ilvl="7" w:tplc="6A585416" w:tentative="1">
      <w:start w:val="1"/>
      <w:numFmt w:val="bullet"/>
      <w:lvlText w:val="o"/>
      <w:lvlJc w:val="left"/>
      <w:pPr>
        <w:tabs>
          <w:tab w:val="num" w:pos="6120"/>
        </w:tabs>
        <w:ind w:left="6120" w:hanging="360"/>
      </w:pPr>
      <w:rPr>
        <w:rFonts w:ascii="Courier New" w:hAnsi="Courier New" w:hint="default"/>
      </w:rPr>
    </w:lvl>
    <w:lvl w:ilvl="8" w:tplc="402063F4" w:tentative="1">
      <w:start w:val="1"/>
      <w:numFmt w:val="bullet"/>
      <w:lvlText w:val=""/>
      <w:lvlJc w:val="left"/>
      <w:pPr>
        <w:tabs>
          <w:tab w:val="num" w:pos="6840"/>
        </w:tabs>
        <w:ind w:left="6840" w:hanging="360"/>
      </w:pPr>
      <w:rPr>
        <w:rFonts w:ascii="Wingdings" w:hAnsi="Wingdings" w:hint="default"/>
      </w:rPr>
    </w:lvl>
  </w:abstractNum>
  <w:abstractNum w:abstractNumId="19">
    <w:nsid w:val="38304DFB"/>
    <w:multiLevelType w:val="hybridMultilevel"/>
    <w:tmpl w:val="1128ADE8"/>
    <w:lvl w:ilvl="0" w:tplc="0409000B">
      <w:start w:val="1"/>
      <w:numFmt w:val="bullet"/>
      <w:lvlText w:val=""/>
      <w:lvlJc w:val="left"/>
      <w:pPr>
        <w:ind w:left="1260" w:hanging="360"/>
      </w:pPr>
      <w:rPr>
        <w:rFonts w:ascii="Wingdings" w:hAnsi="Wingdings" w:hint="default"/>
        <w:b w:val="0"/>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460A328C"/>
    <w:multiLevelType w:val="hybridMultilevel"/>
    <w:tmpl w:val="B90488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202E46"/>
    <w:multiLevelType w:val="multilevel"/>
    <w:tmpl w:val="00000006"/>
    <w:lvl w:ilvl="0">
      <w:start w:val="1"/>
      <w:numFmt w:val="decimal"/>
      <w:lvlText w:val="%1."/>
      <w:lvlJc w:val="left"/>
      <w:pPr>
        <w:tabs>
          <w:tab w:val="num" w:pos="630"/>
        </w:tabs>
        <w:ind w:left="630" w:hanging="360"/>
      </w:pPr>
    </w:lvl>
    <w:lvl w:ilvl="1">
      <w:start w:val="1"/>
      <w:numFmt w:val="decimal"/>
      <w:lvlText w:val="%2."/>
      <w:lvlJc w:val="left"/>
      <w:pPr>
        <w:tabs>
          <w:tab w:val="num" w:pos="990"/>
        </w:tabs>
        <w:ind w:left="990" w:hanging="360"/>
      </w:pPr>
    </w:lvl>
    <w:lvl w:ilvl="2">
      <w:start w:val="1"/>
      <w:numFmt w:val="decimal"/>
      <w:lvlText w:val="%3."/>
      <w:lvlJc w:val="left"/>
      <w:pPr>
        <w:tabs>
          <w:tab w:val="num" w:pos="1350"/>
        </w:tabs>
        <w:ind w:left="135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070"/>
        </w:tabs>
        <w:ind w:left="2070" w:hanging="360"/>
      </w:pPr>
    </w:lvl>
    <w:lvl w:ilvl="5">
      <w:start w:val="1"/>
      <w:numFmt w:val="decimal"/>
      <w:lvlText w:val="%6."/>
      <w:lvlJc w:val="left"/>
      <w:pPr>
        <w:tabs>
          <w:tab w:val="num" w:pos="2430"/>
        </w:tabs>
        <w:ind w:left="2430" w:hanging="360"/>
      </w:pPr>
    </w:lvl>
    <w:lvl w:ilvl="6">
      <w:start w:val="1"/>
      <w:numFmt w:val="decimal"/>
      <w:lvlText w:val="%7."/>
      <w:lvlJc w:val="left"/>
      <w:pPr>
        <w:tabs>
          <w:tab w:val="num" w:pos="2790"/>
        </w:tabs>
        <w:ind w:left="2790" w:hanging="360"/>
      </w:pPr>
    </w:lvl>
    <w:lvl w:ilvl="7">
      <w:start w:val="1"/>
      <w:numFmt w:val="decimal"/>
      <w:lvlText w:val="%8."/>
      <w:lvlJc w:val="left"/>
      <w:pPr>
        <w:tabs>
          <w:tab w:val="num" w:pos="3150"/>
        </w:tabs>
        <w:ind w:left="3150" w:hanging="360"/>
      </w:pPr>
    </w:lvl>
    <w:lvl w:ilvl="8">
      <w:start w:val="1"/>
      <w:numFmt w:val="decimal"/>
      <w:lvlText w:val="%9."/>
      <w:lvlJc w:val="left"/>
      <w:pPr>
        <w:tabs>
          <w:tab w:val="num" w:pos="3510"/>
        </w:tabs>
        <w:ind w:left="3510" w:hanging="360"/>
      </w:pPr>
    </w:lvl>
  </w:abstractNum>
  <w:abstractNum w:abstractNumId="22">
    <w:nsid w:val="4C756B19"/>
    <w:multiLevelType w:val="hybridMultilevel"/>
    <w:tmpl w:val="7E5AE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DD777B"/>
    <w:multiLevelType w:val="hybridMultilevel"/>
    <w:tmpl w:val="FF62D81E"/>
    <w:lvl w:ilvl="0" w:tplc="3BBADC5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4E10FD7"/>
    <w:multiLevelType w:val="hybridMultilevel"/>
    <w:tmpl w:val="6D70C324"/>
    <w:lvl w:ilvl="0" w:tplc="B308E19C">
      <w:start w:val="1"/>
      <w:numFmt w:val="decimal"/>
      <w:lvlText w:val="%1."/>
      <w:lvlJc w:val="left"/>
      <w:pPr>
        <w:tabs>
          <w:tab w:val="num" w:pos="1170"/>
        </w:tabs>
        <w:ind w:left="1170" w:hanging="360"/>
      </w:pPr>
      <w:rPr>
        <w:rFonts w:hint="default"/>
        <w:b w:val="0"/>
      </w:rPr>
    </w:lvl>
    <w:lvl w:ilvl="1" w:tplc="04090019">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5">
    <w:nsid w:val="557830BB"/>
    <w:multiLevelType w:val="hybridMultilevel"/>
    <w:tmpl w:val="E6A28F5C"/>
    <w:lvl w:ilvl="0" w:tplc="0409000F">
      <w:start w:val="1"/>
      <w:numFmt w:val="decimal"/>
      <w:lvlText w:val="%1."/>
      <w:lvlJc w:val="left"/>
      <w:pPr>
        <w:tabs>
          <w:tab w:val="num" w:pos="720"/>
        </w:tabs>
        <w:ind w:left="720" w:hanging="360"/>
      </w:pPr>
      <w:rPr>
        <w:rFonts w:hint="default"/>
      </w:rPr>
    </w:lvl>
    <w:lvl w:ilvl="1" w:tplc="4A52BF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7325AF3"/>
    <w:multiLevelType w:val="hybridMultilevel"/>
    <w:tmpl w:val="DA1E4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30633C"/>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620C4114"/>
    <w:multiLevelType w:val="hybridMultilevel"/>
    <w:tmpl w:val="BBAAF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323618"/>
    <w:multiLevelType w:val="hybridMultilevel"/>
    <w:tmpl w:val="785015C2"/>
    <w:lvl w:ilvl="0" w:tplc="0409000B">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38B0809"/>
    <w:multiLevelType w:val="hybridMultilevel"/>
    <w:tmpl w:val="EFC291B8"/>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E2C59E6"/>
    <w:multiLevelType w:val="hybridMultilevel"/>
    <w:tmpl w:val="4964FBA4"/>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2">
    <w:nsid w:val="6EFE4BD7"/>
    <w:multiLevelType w:val="hybridMultilevel"/>
    <w:tmpl w:val="BC34C97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0065CD9"/>
    <w:multiLevelType w:val="hybridMultilevel"/>
    <w:tmpl w:val="C5B66546"/>
    <w:lvl w:ilvl="0" w:tplc="6D6C35D6">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4">
    <w:nsid w:val="74A82863"/>
    <w:multiLevelType w:val="hybridMultilevel"/>
    <w:tmpl w:val="323A4AE2"/>
    <w:lvl w:ilvl="0" w:tplc="2E3AC760">
      <w:start w:val="1"/>
      <w:numFmt w:val="decimal"/>
      <w:lvlText w:val="%1."/>
      <w:lvlJc w:val="left"/>
      <w:pPr>
        <w:tabs>
          <w:tab w:val="num" w:pos="720"/>
        </w:tabs>
        <w:ind w:left="720" w:hanging="360"/>
      </w:pPr>
      <w:rPr>
        <w:i w:val="0"/>
      </w:rPr>
    </w:lvl>
    <w:lvl w:ilvl="1" w:tplc="26946D5A" w:tentative="1">
      <w:start w:val="1"/>
      <w:numFmt w:val="decimal"/>
      <w:lvlText w:val="%2."/>
      <w:lvlJc w:val="left"/>
      <w:pPr>
        <w:tabs>
          <w:tab w:val="num" w:pos="1440"/>
        </w:tabs>
        <w:ind w:left="1440" w:hanging="360"/>
      </w:pPr>
    </w:lvl>
    <w:lvl w:ilvl="2" w:tplc="AF5AB0CE" w:tentative="1">
      <w:start w:val="1"/>
      <w:numFmt w:val="decimal"/>
      <w:lvlText w:val="%3."/>
      <w:lvlJc w:val="left"/>
      <w:pPr>
        <w:tabs>
          <w:tab w:val="num" w:pos="2160"/>
        </w:tabs>
        <w:ind w:left="2160" w:hanging="360"/>
      </w:pPr>
    </w:lvl>
    <w:lvl w:ilvl="3" w:tplc="62B419B6" w:tentative="1">
      <w:start w:val="1"/>
      <w:numFmt w:val="decimal"/>
      <w:lvlText w:val="%4."/>
      <w:lvlJc w:val="left"/>
      <w:pPr>
        <w:tabs>
          <w:tab w:val="num" w:pos="2880"/>
        </w:tabs>
        <w:ind w:left="2880" w:hanging="360"/>
      </w:pPr>
    </w:lvl>
    <w:lvl w:ilvl="4" w:tplc="BA724A1A" w:tentative="1">
      <w:start w:val="1"/>
      <w:numFmt w:val="decimal"/>
      <w:lvlText w:val="%5."/>
      <w:lvlJc w:val="left"/>
      <w:pPr>
        <w:tabs>
          <w:tab w:val="num" w:pos="3600"/>
        </w:tabs>
        <w:ind w:left="3600" w:hanging="360"/>
      </w:pPr>
    </w:lvl>
    <w:lvl w:ilvl="5" w:tplc="47CCACCE" w:tentative="1">
      <w:start w:val="1"/>
      <w:numFmt w:val="decimal"/>
      <w:lvlText w:val="%6."/>
      <w:lvlJc w:val="left"/>
      <w:pPr>
        <w:tabs>
          <w:tab w:val="num" w:pos="4320"/>
        </w:tabs>
        <w:ind w:left="4320" w:hanging="360"/>
      </w:pPr>
    </w:lvl>
    <w:lvl w:ilvl="6" w:tplc="CE80B6AA" w:tentative="1">
      <w:start w:val="1"/>
      <w:numFmt w:val="decimal"/>
      <w:lvlText w:val="%7."/>
      <w:lvlJc w:val="left"/>
      <w:pPr>
        <w:tabs>
          <w:tab w:val="num" w:pos="5040"/>
        </w:tabs>
        <w:ind w:left="5040" w:hanging="360"/>
      </w:pPr>
    </w:lvl>
    <w:lvl w:ilvl="7" w:tplc="35B8546C" w:tentative="1">
      <w:start w:val="1"/>
      <w:numFmt w:val="decimal"/>
      <w:lvlText w:val="%8."/>
      <w:lvlJc w:val="left"/>
      <w:pPr>
        <w:tabs>
          <w:tab w:val="num" w:pos="5760"/>
        </w:tabs>
        <w:ind w:left="5760" w:hanging="360"/>
      </w:pPr>
    </w:lvl>
    <w:lvl w:ilvl="8" w:tplc="1D8E4220" w:tentative="1">
      <w:start w:val="1"/>
      <w:numFmt w:val="decimal"/>
      <w:lvlText w:val="%9."/>
      <w:lvlJc w:val="left"/>
      <w:pPr>
        <w:tabs>
          <w:tab w:val="num" w:pos="6480"/>
        </w:tabs>
        <w:ind w:left="6480" w:hanging="360"/>
      </w:pPr>
    </w:lvl>
  </w:abstractNum>
  <w:abstractNum w:abstractNumId="35">
    <w:nsid w:val="76BF6140"/>
    <w:multiLevelType w:val="hybridMultilevel"/>
    <w:tmpl w:val="2B34C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490E9B"/>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8"/>
  </w:num>
  <w:num w:numId="2">
    <w:abstractNumId w:val="0"/>
  </w:num>
  <w:num w:numId="3">
    <w:abstractNumId w:val="22"/>
  </w:num>
  <w:num w:numId="4">
    <w:abstractNumId w:val="9"/>
  </w:num>
  <w:num w:numId="5">
    <w:abstractNumId w:val="10"/>
  </w:num>
  <w:num w:numId="6">
    <w:abstractNumId w:val="8"/>
  </w:num>
  <w:num w:numId="7">
    <w:abstractNumId w:val="5"/>
  </w:num>
  <w:num w:numId="8">
    <w:abstractNumId w:val="6"/>
  </w:num>
  <w:num w:numId="9">
    <w:abstractNumId w:val="11"/>
  </w:num>
  <w:num w:numId="10">
    <w:abstractNumId w:val="29"/>
  </w:num>
  <w:num w:numId="11">
    <w:abstractNumId w:val="25"/>
  </w:num>
  <w:num w:numId="12">
    <w:abstractNumId w:val="31"/>
  </w:num>
  <w:num w:numId="13">
    <w:abstractNumId w:val="33"/>
  </w:num>
  <w:num w:numId="14">
    <w:abstractNumId w:val="24"/>
  </w:num>
  <w:num w:numId="15">
    <w:abstractNumId w:val="16"/>
  </w:num>
  <w:num w:numId="16">
    <w:abstractNumId w:val="30"/>
  </w:num>
  <w:num w:numId="17">
    <w:abstractNumId w:val="14"/>
  </w:num>
  <w:num w:numId="18">
    <w:abstractNumId w:val="19"/>
  </w:num>
  <w:num w:numId="19">
    <w:abstractNumId w:val="34"/>
  </w:num>
  <w:num w:numId="20">
    <w:abstractNumId w:val="15"/>
  </w:num>
  <w:num w:numId="21">
    <w:abstractNumId w:val="27"/>
  </w:num>
  <w:num w:numId="22">
    <w:abstractNumId w:val="12"/>
  </w:num>
  <w:num w:numId="23">
    <w:abstractNumId w:val="36"/>
  </w:num>
  <w:num w:numId="24">
    <w:abstractNumId w:val="13"/>
  </w:num>
  <w:num w:numId="25">
    <w:abstractNumId w:val="20"/>
  </w:num>
  <w:num w:numId="26">
    <w:abstractNumId w:val="32"/>
  </w:num>
  <w:num w:numId="27">
    <w:abstractNumId w:val="17"/>
  </w:num>
  <w:num w:numId="28">
    <w:abstractNumId w:val="26"/>
  </w:num>
  <w:num w:numId="29">
    <w:abstractNumId w:val="35"/>
  </w:num>
  <w:num w:numId="30">
    <w:abstractNumId w:val="28"/>
  </w:num>
  <w:num w:numId="31">
    <w:abstractNumId w:val="21"/>
  </w:num>
  <w:num w:numId="32">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oNotHyphenateCaps/>
  <w:drawingGridHorizontalSpacing w:val="100"/>
  <w:drawingGridVerticalSpacing w:val="0"/>
  <w:displayHorizontalDrawingGridEvery w:val="0"/>
  <w:displayVerticalDrawingGridEvery w:val="0"/>
  <w:noPunctuationKerning/>
  <w:characterSpacingControl w:val="doNotCompress"/>
  <w:footnotePr>
    <w:footnote w:id="0"/>
    <w:footnote w:id="1"/>
  </w:footnotePr>
  <w:endnotePr>
    <w:numFmt w:val="cardinalText"/>
    <w:endnote w:id="0"/>
    <w:endnote w:id="1"/>
  </w:endnotePr>
  <w:compat/>
  <w:rsids>
    <w:rsidRoot w:val="00E7522F"/>
    <w:rsid w:val="000025E9"/>
    <w:rsid w:val="000228E7"/>
    <w:rsid w:val="00031123"/>
    <w:rsid w:val="0004714D"/>
    <w:rsid w:val="00060606"/>
    <w:rsid w:val="00077A20"/>
    <w:rsid w:val="00081B18"/>
    <w:rsid w:val="00091B4F"/>
    <w:rsid w:val="00097399"/>
    <w:rsid w:val="000A4BB1"/>
    <w:rsid w:val="000B73D3"/>
    <w:rsid w:val="000C1F73"/>
    <w:rsid w:val="000C541C"/>
    <w:rsid w:val="000D339B"/>
    <w:rsid w:val="000E0274"/>
    <w:rsid w:val="000E6344"/>
    <w:rsid w:val="000F1A1E"/>
    <w:rsid w:val="000F70DF"/>
    <w:rsid w:val="001006D9"/>
    <w:rsid w:val="00111841"/>
    <w:rsid w:val="00126224"/>
    <w:rsid w:val="0012687F"/>
    <w:rsid w:val="001279B7"/>
    <w:rsid w:val="00127A95"/>
    <w:rsid w:val="00130841"/>
    <w:rsid w:val="0014164B"/>
    <w:rsid w:val="001434EE"/>
    <w:rsid w:val="00143BF7"/>
    <w:rsid w:val="00144594"/>
    <w:rsid w:val="001655D0"/>
    <w:rsid w:val="001718F5"/>
    <w:rsid w:val="00172DF5"/>
    <w:rsid w:val="00182D13"/>
    <w:rsid w:val="00192E04"/>
    <w:rsid w:val="001B12B6"/>
    <w:rsid w:val="001D3396"/>
    <w:rsid w:val="001E402B"/>
    <w:rsid w:val="001E68E4"/>
    <w:rsid w:val="001E721C"/>
    <w:rsid w:val="00202E77"/>
    <w:rsid w:val="00211BA2"/>
    <w:rsid w:val="00221527"/>
    <w:rsid w:val="0023403B"/>
    <w:rsid w:val="00237BFD"/>
    <w:rsid w:val="00237C30"/>
    <w:rsid w:val="00237D70"/>
    <w:rsid w:val="002429CB"/>
    <w:rsid w:val="00247536"/>
    <w:rsid w:val="002674A3"/>
    <w:rsid w:val="00267A22"/>
    <w:rsid w:val="00276CD4"/>
    <w:rsid w:val="0028270B"/>
    <w:rsid w:val="002D0107"/>
    <w:rsid w:val="002D4FBC"/>
    <w:rsid w:val="002E1DAF"/>
    <w:rsid w:val="002E39AA"/>
    <w:rsid w:val="002F4C1E"/>
    <w:rsid w:val="00301B43"/>
    <w:rsid w:val="003147AA"/>
    <w:rsid w:val="00315D56"/>
    <w:rsid w:val="00327AAB"/>
    <w:rsid w:val="00337129"/>
    <w:rsid w:val="00342C21"/>
    <w:rsid w:val="00351DC8"/>
    <w:rsid w:val="00357930"/>
    <w:rsid w:val="00361D10"/>
    <w:rsid w:val="00362ED4"/>
    <w:rsid w:val="00377B3D"/>
    <w:rsid w:val="003857F3"/>
    <w:rsid w:val="003938AF"/>
    <w:rsid w:val="003B35D3"/>
    <w:rsid w:val="003C575F"/>
    <w:rsid w:val="003F5416"/>
    <w:rsid w:val="003F68A7"/>
    <w:rsid w:val="0040229A"/>
    <w:rsid w:val="00416B78"/>
    <w:rsid w:val="00417BA6"/>
    <w:rsid w:val="00422AF1"/>
    <w:rsid w:val="00423982"/>
    <w:rsid w:val="004272EE"/>
    <w:rsid w:val="00444AE3"/>
    <w:rsid w:val="004522CF"/>
    <w:rsid w:val="00456C03"/>
    <w:rsid w:val="0046714D"/>
    <w:rsid w:val="00477BF6"/>
    <w:rsid w:val="004810EA"/>
    <w:rsid w:val="00495DE6"/>
    <w:rsid w:val="004A5371"/>
    <w:rsid w:val="004C213D"/>
    <w:rsid w:val="004E6200"/>
    <w:rsid w:val="0050446A"/>
    <w:rsid w:val="00511A1F"/>
    <w:rsid w:val="00535C60"/>
    <w:rsid w:val="0055728E"/>
    <w:rsid w:val="0056141D"/>
    <w:rsid w:val="005700F6"/>
    <w:rsid w:val="00570D14"/>
    <w:rsid w:val="005717B3"/>
    <w:rsid w:val="0058683A"/>
    <w:rsid w:val="005A682A"/>
    <w:rsid w:val="005A6EF3"/>
    <w:rsid w:val="005B1A38"/>
    <w:rsid w:val="005B4C88"/>
    <w:rsid w:val="005E6E67"/>
    <w:rsid w:val="005F010B"/>
    <w:rsid w:val="006132A8"/>
    <w:rsid w:val="006300EF"/>
    <w:rsid w:val="0063281E"/>
    <w:rsid w:val="0064786A"/>
    <w:rsid w:val="0065380B"/>
    <w:rsid w:val="00662E16"/>
    <w:rsid w:val="00667839"/>
    <w:rsid w:val="006742A2"/>
    <w:rsid w:val="00680C5B"/>
    <w:rsid w:val="00684307"/>
    <w:rsid w:val="00687B72"/>
    <w:rsid w:val="0069059D"/>
    <w:rsid w:val="006924E1"/>
    <w:rsid w:val="00693EF4"/>
    <w:rsid w:val="006C1043"/>
    <w:rsid w:val="006D0688"/>
    <w:rsid w:val="006D699F"/>
    <w:rsid w:val="006D6E12"/>
    <w:rsid w:val="006E00C5"/>
    <w:rsid w:val="006E4D68"/>
    <w:rsid w:val="006E584B"/>
    <w:rsid w:val="006E67C0"/>
    <w:rsid w:val="00700A2A"/>
    <w:rsid w:val="0070564F"/>
    <w:rsid w:val="00706258"/>
    <w:rsid w:val="007063CE"/>
    <w:rsid w:val="007361A9"/>
    <w:rsid w:val="00761814"/>
    <w:rsid w:val="00761FBF"/>
    <w:rsid w:val="00773E20"/>
    <w:rsid w:val="0078525C"/>
    <w:rsid w:val="007A47DB"/>
    <w:rsid w:val="007A6732"/>
    <w:rsid w:val="007A7928"/>
    <w:rsid w:val="007B0920"/>
    <w:rsid w:val="007B152C"/>
    <w:rsid w:val="007C595E"/>
    <w:rsid w:val="007C6368"/>
    <w:rsid w:val="007D7817"/>
    <w:rsid w:val="007E4396"/>
    <w:rsid w:val="007F41CD"/>
    <w:rsid w:val="007F6E7F"/>
    <w:rsid w:val="00821F15"/>
    <w:rsid w:val="00825502"/>
    <w:rsid w:val="0085097D"/>
    <w:rsid w:val="008529C9"/>
    <w:rsid w:val="008554ED"/>
    <w:rsid w:val="00875154"/>
    <w:rsid w:val="008A7B6A"/>
    <w:rsid w:val="008B0297"/>
    <w:rsid w:val="008C75C6"/>
    <w:rsid w:val="008D505B"/>
    <w:rsid w:val="008E029F"/>
    <w:rsid w:val="008E04FE"/>
    <w:rsid w:val="008E5EE0"/>
    <w:rsid w:val="008F6AA4"/>
    <w:rsid w:val="0090086E"/>
    <w:rsid w:val="00903BB6"/>
    <w:rsid w:val="009130A4"/>
    <w:rsid w:val="00916804"/>
    <w:rsid w:val="0092520B"/>
    <w:rsid w:val="009278ED"/>
    <w:rsid w:val="00930429"/>
    <w:rsid w:val="00930E82"/>
    <w:rsid w:val="00937A2A"/>
    <w:rsid w:val="009450FE"/>
    <w:rsid w:val="00956434"/>
    <w:rsid w:val="00967667"/>
    <w:rsid w:val="00976083"/>
    <w:rsid w:val="00976615"/>
    <w:rsid w:val="00976E44"/>
    <w:rsid w:val="0098204C"/>
    <w:rsid w:val="00993D5C"/>
    <w:rsid w:val="009A2E58"/>
    <w:rsid w:val="009A68C9"/>
    <w:rsid w:val="009C489B"/>
    <w:rsid w:val="009D19C2"/>
    <w:rsid w:val="009F009E"/>
    <w:rsid w:val="009F0B12"/>
    <w:rsid w:val="00A01962"/>
    <w:rsid w:val="00A01CFE"/>
    <w:rsid w:val="00A02E57"/>
    <w:rsid w:val="00A04327"/>
    <w:rsid w:val="00A129F3"/>
    <w:rsid w:val="00A15105"/>
    <w:rsid w:val="00A219E1"/>
    <w:rsid w:val="00A2707C"/>
    <w:rsid w:val="00A40184"/>
    <w:rsid w:val="00A607C9"/>
    <w:rsid w:val="00A91174"/>
    <w:rsid w:val="00AB71B6"/>
    <w:rsid w:val="00AC5B25"/>
    <w:rsid w:val="00AE3053"/>
    <w:rsid w:val="00AE4DA7"/>
    <w:rsid w:val="00B07019"/>
    <w:rsid w:val="00B226B9"/>
    <w:rsid w:val="00B37C2E"/>
    <w:rsid w:val="00B4575C"/>
    <w:rsid w:val="00B92177"/>
    <w:rsid w:val="00B961C9"/>
    <w:rsid w:val="00BA4E8A"/>
    <w:rsid w:val="00BB1B06"/>
    <w:rsid w:val="00BC3100"/>
    <w:rsid w:val="00BE5108"/>
    <w:rsid w:val="00BE5C7A"/>
    <w:rsid w:val="00BE75BE"/>
    <w:rsid w:val="00C02B6F"/>
    <w:rsid w:val="00C12424"/>
    <w:rsid w:val="00C147D4"/>
    <w:rsid w:val="00C20E60"/>
    <w:rsid w:val="00C23579"/>
    <w:rsid w:val="00C25D99"/>
    <w:rsid w:val="00C35395"/>
    <w:rsid w:val="00C37B6F"/>
    <w:rsid w:val="00C52A3E"/>
    <w:rsid w:val="00C64DF4"/>
    <w:rsid w:val="00C72805"/>
    <w:rsid w:val="00C752F7"/>
    <w:rsid w:val="00C81414"/>
    <w:rsid w:val="00C840C1"/>
    <w:rsid w:val="00C950D7"/>
    <w:rsid w:val="00CA04C4"/>
    <w:rsid w:val="00CA0684"/>
    <w:rsid w:val="00CA4CCF"/>
    <w:rsid w:val="00CA5AA7"/>
    <w:rsid w:val="00CB55ED"/>
    <w:rsid w:val="00CC633F"/>
    <w:rsid w:val="00D023B8"/>
    <w:rsid w:val="00D14882"/>
    <w:rsid w:val="00D15B9E"/>
    <w:rsid w:val="00D2684D"/>
    <w:rsid w:val="00D27D1A"/>
    <w:rsid w:val="00D35268"/>
    <w:rsid w:val="00D65972"/>
    <w:rsid w:val="00D73ADA"/>
    <w:rsid w:val="00D8409B"/>
    <w:rsid w:val="00D84DB6"/>
    <w:rsid w:val="00D86A41"/>
    <w:rsid w:val="00D9033A"/>
    <w:rsid w:val="00DA4E62"/>
    <w:rsid w:val="00DA6049"/>
    <w:rsid w:val="00DB2A45"/>
    <w:rsid w:val="00DB3E1D"/>
    <w:rsid w:val="00DC109B"/>
    <w:rsid w:val="00DC3906"/>
    <w:rsid w:val="00DD0B4E"/>
    <w:rsid w:val="00DF6A3C"/>
    <w:rsid w:val="00E024F9"/>
    <w:rsid w:val="00E03ADE"/>
    <w:rsid w:val="00E3497E"/>
    <w:rsid w:val="00E5001C"/>
    <w:rsid w:val="00E543A8"/>
    <w:rsid w:val="00E65618"/>
    <w:rsid w:val="00E72916"/>
    <w:rsid w:val="00E7522F"/>
    <w:rsid w:val="00E7662A"/>
    <w:rsid w:val="00E81248"/>
    <w:rsid w:val="00E91451"/>
    <w:rsid w:val="00E91884"/>
    <w:rsid w:val="00E97156"/>
    <w:rsid w:val="00EA1C75"/>
    <w:rsid w:val="00EB0047"/>
    <w:rsid w:val="00EB3D8B"/>
    <w:rsid w:val="00EB5505"/>
    <w:rsid w:val="00EB5891"/>
    <w:rsid w:val="00EC15CF"/>
    <w:rsid w:val="00ED6FCD"/>
    <w:rsid w:val="00F001D6"/>
    <w:rsid w:val="00F10F40"/>
    <w:rsid w:val="00F246A9"/>
    <w:rsid w:val="00F26886"/>
    <w:rsid w:val="00F277C8"/>
    <w:rsid w:val="00F324D7"/>
    <w:rsid w:val="00F3552E"/>
    <w:rsid w:val="00F4265B"/>
    <w:rsid w:val="00F51ECA"/>
    <w:rsid w:val="00F9128D"/>
    <w:rsid w:val="00F95419"/>
    <w:rsid w:val="00FA528A"/>
    <w:rsid w:val="00FC1CAC"/>
    <w:rsid w:val="00FC57A3"/>
    <w:rsid w:val="00FC6975"/>
    <w:rsid w:val="00FD03C7"/>
    <w:rsid w:val="00FD04A5"/>
    <w:rsid w:val="00FE01BB"/>
    <w:rsid w:val="00FF33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6804"/>
    <w:pPr>
      <w:jc w:val="right"/>
    </w:pPr>
  </w:style>
  <w:style w:type="paragraph" w:styleId="Heading1">
    <w:name w:val="heading 1"/>
    <w:basedOn w:val="Normal"/>
    <w:next w:val="Normal"/>
    <w:qFormat/>
    <w:rsid w:val="00916804"/>
    <w:pPr>
      <w:keepNext/>
      <w:jc w:val="left"/>
      <w:outlineLvl w:val="0"/>
    </w:pPr>
    <w:rPr>
      <w:b/>
      <w:bCs/>
      <w:sz w:val="24"/>
      <w:szCs w:val="24"/>
    </w:rPr>
  </w:style>
  <w:style w:type="paragraph" w:styleId="Heading2">
    <w:name w:val="heading 2"/>
    <w:basedOn w:val="Normal"/>
    <w:next w:val="Normal"/>
    <w:qFormat/>
    <w:rsid w:val="00916804"/>
    <w:pPr>
      <w:keepNext/>
      <w:jc w:val="left"/>
      <w:outlineLvl w:val="1"/>
    </w:pPr>
    <w:rPr>
      <w:b/>
      <w:bCs/>
      <w:sz w:val="26"/>
      <w:szCs w:val="24"/>
      <w:u w:val="single"/>
    </w:rPr>
  </w:style>
  <w:style w:type="paragraph" w:styleId="Heading3">
    <w:name w:val="heading 3"/>
    <w:basedOn w:val="Normal"/>
    <w:next w:val="Normal"/>
    <w:qFormat/>
    <w:rsid w:val="00916804"/>
    <w:pPr>
      <w:keepNext/>
      <w:jc w:val="left"/>
      <w:outlineLvl w:val="2"/>
    </w:pPr>
    <w:rPr>
      <w:sz w:val="24"/>
      <w:szCs w:val="24"/>
    </w:rPr>
  </w:style>
  <w:style w:type="paragraph" w:styleId="Heading4">
    <w:name w:val="heading 4"/>
    <w:basedOn w:val="Normal"/>
    <w:next w:val="Normal"/>
    <w:link w:val="Heading4Char"/>
    <w:semiHidden/>
    <w:unhideWhenUsed/>
    <w:qFormat/>
    <w:rsid w:val="0085097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916804"/>
    <w:pPr>
      <w:keepNext/>
      <w:jc w:val="left"/>
      <w:outlineLvl w:val="4"/>
    </w:pPr>
    <w:rPr>
      <w:sz w:val="24"/>
      <w:szCs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916804"/>
  </w:style>
  <w:style w:type="character" w:styleId="Hyperlink">
    <w:name w:val="Hyperlink"/>
    <w:basedOn w:val="DefaultParagraphFont"/>
    <w:rsid w:val="00916804"/>
    <w:rPr>
      <w:color w:val="0000FF"/>
      <w:u w:val="single"/>
    </w:rPr>
  </w:style>
  <w:style w:type="paragraph" w:styleId="Footer">
    <w:name w:val="footer"/>
    <w:basedOn w:val="Normal"/>
    <w:rsid w:val="00916804"/>
    <w:pPr>
      <w:tabs>
        <w:tab w:val="center" w:pos="4153"/>
        <w:tab w:val="right" w:pos="8306"/>
      </w:tabs>
    </w:pPr>
  </w:style>
  <w:style w:type="paragraph" w:styleId="BodyTextIndent">
    <w:name w:val="Body Text Indent"/>
    <w:basedOn w:val="Normal"/>
    <w:rsid w:val="00916804"/>
    <w:pPr>
      <w:jc w:val="lowKashida"/>
    </w:pPr>
  </w:style>
  <w:style w:type="paragraph" w:styleId="Header">
    <w:name w:val="header"/>
    <w:basedOn w:val="Normal"/>
    <w:rsid w:val="00916804"/>
    <w:pPr>
      <w:tabs>
        <w:tab w:val="center" w:pos="4153"/>
        <w:tab w:val="right" w:pos="8306"/>
      </w:tabs>
    </w:pPr>
  </w:style>
  <w:style w:type="paragraph" w:styleId="BodyText">
    <w:name w:val="Body Text"/>
    <w:basedOn w:val="Normal"/>
    <w:rsid w:val="00916804"/>
    <w:pPr>
      <w:widowControl w:val="0"/>
      <w:jc w:val="lowKashida"/>
    </w:pPr>
    <w:rPr>
      <w:b/>
      <w:bCs/>
      <w:sz w:val="22"/>
      <w:szCs w:val="22"/>
    </w:rPr>
  </w:style>
  <w:style w:type="paragraph" w:styleId="BodyText2">
    <w:name w:val="Body Text 2"/>
    <w:basedOn w:val="Normal"/>
    <w:rsid w:val="00916804"/>
    <w:pPr>
      <w:widowControl w:val="0"/>
      <w:jc w:val="lowKashida"/>
    </w:pPr>
    <w:rPr>
      <w:sz w:val="24"/>
      <w:szCs w:val="24"/>
    </w:rPr>
  </w:style>
  <w:style w:type="paragraph" w:styleId="BalloonText">
    <w:name w:val="Balloon Text"/>
    <w:basedOn w:val="Normal"/>
    <w:semiHidden/>
    <w:rsid w:val="00916804"/>
    <w:rPr>
      <w:rFonts w:ascii="Tahoma" w:hAnsi="Tahoma" w:cs="Tahoma"/>
      <w:sz w:val="16"/>
      <w:szCs w:val="16"/>
    </w:rPr>
  </w:style>
  <w:style w:type="character" w:styleId="FollowedHyperlink">
    <w:name w:val="FollowedHyperlink"/>
    <w:basedOn w:val="DefaultParagraphFont"/>
    <w:rsid w:val="00916804"/>
    <w:rPr>
      <w:color w:val="800080"/>
      <w:u w:val="single"/>
    </w:rPr>
  </w:style>
  <w:style w:type="paragraph" w:styleId="BodyTextIndent2">
    <w:name w:val="Body Text Indent 2"/>
    <w:basedOn w:val="Normal"/>
    <w:rsid w:val="00916804"/>
    <w:pPr>
      <w:ind w:left="1260" w:hanging="720"/>
      <w:jc w:val="both"/>
    </w:pPr>
    <w:rPr>
      <w:sz w:val="24"/>
      <w:szCs w:val="24"/>
    </w:rPr>
  </w:style>
  <w:style w:type="character" w:styleId="Strong">
    <w:name w:val="Strong"/>
    <w:basedOn w:val="DefaultParagraphFont"/>
    <w:qFormat/>
    <w:rsid w:val="00916804"/>
    <w:rPr>
      <w:b/>
      <w:bCs/>
    </w:rPr>
  </w:style>
  <w:style w:type="character" w:customStyle="1" w:styleId="pagetitle">
    <w:name w:val="pagetitle"/>
    <w:basedOn w:val="DefaultParagraphFont"/>
    <w:rsid w:val="00916804"/>
  </w:style>
  <w:style w:type="paragraph" w:styleId="BodyText3">
    <w:name w:val="Body Text 3"/>
    <w:basedOn w:val="Normal"/>
    <w:rsid w:val="00916804"/>
    <w:pPr>
      <w:widowControl w:val="0"/>
      <w:jc w:val="both"/>
    </w:pPr>
    <w:rPr>
      <w:sz w:val="22"/>
      <w:szCs w:val="22"/>
    </w:rPr>
  </w:style>
  <w:style w:type="character" w:styleId="Emphasis">
    <w:name w:val="Emphasis"/>
    <w:basedOn w:val="DefaultParagraphFont"/>
    <w:qFormat/>
    <w:rsid w:val="00E7522F"/>
    <w:rPr>
      <w:i/>
      <w:iCs/>
    </w:rPr>
  </w:style>
  <w:style w:type="paragraph" w:styleId="Title">
    <w:name w:val="Title"/>
    <w:basedOn w:val="Normal"/>
    <w:next w:val="Normal"/>
    <w:link w:val="TitleChar"/>
    <w:qFormat/>
    <w:rsid w:val="0095643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956434"/>
    <w:rPr>
      <w:rFonts w:ascii="Cambria" w:eastAsia="Times New Roman" w:hAnsi="Cambria" w:cs="Times New Roman"/>
      <w:b/>
      <w:bCs/>
      <w:kern w:val="28"/>
      <w:sz w:val="32"/>
      <w:szCs w:val="32"/>
    </w:rPr>
  </w:style>
  <w:style w:type="character" w:customStyle="1" w:styleId="ppt1">
    <w:name w:val="ppt1"/>
    <w:basedOn w:val="DefaultParagraphFont"/>
    <w:rsid w:val="009A68C9"/>
  </w:style>
  <w:style w:type="paragraph" w:styleId="ListParagraph">
    <w:name w:val="List Paragraph"/>
    <w:basedOn w:val="Normal"/>
    <w:uiPriority w:val="34"/>
    <w:qFormat/>
    <w:rsid w:val="000E6344"/>
    <w:pPr>
      <w:spacing w:after="200" w:line="276" w:lineRule="auto"/>
      <w:contextualSpacing/>
      <w:jc w:val="left"/>
    </w:pPr>
    <w:rPr>
      <w:rFonts w:ascii="Calibri" w:eastAsia="Calibri" w:hAnsi="Calibri"/>
      <w:sz w:val="22"/>
      <w:szCs w:val="22"/>
    </w:rPr>
  </w:style>
  <w:style w:type="character" w:customStyle="1" w:styleId="apple-style-span">
    <w:name w:val="apple-style-span"/>
    <w:basedOn w:val="DefaultParagraphFont"/>
    <w:rsid w:val="00CA0684"/>
  </w:style>
  <w:style w:type="character" w:customStyle="1" w:styleId="il">
    <w:name w:val="il"/>
    <w:basedOn w:val="DefaultParagraphFont"/>
    <w:rsid w:val="00CA0684"/>
  </w:style>
  <w:style w:type="character" w:customStyle="1" w:styleId="apple-converted-space">
    <w:name w:val="apple-converted-space"/>
    <w:basedOn w:val="DefaultParagraphFont"/>
    <w:rsid w:val="00CA0684"/>
  </w:style>
  <w:style w:type="paragraph" w:styleId="NormalWeb">
    <w:name w:val="Normal (Web)"/>
    <w:basedOn w:val="Normal"/>
    <w:uiPriority w:val="99"/>
    <w:unhideWhenUsed/>
    <w:rsid w:val="007E4396"/>
    <w:pPr>
      <w:spacing w:before="100" w:beforeAutospacing="1" w:after="100" w:afterAutospacing="1"/>
      <w:jc w:val="left"/>
    </w:pPr>
    <w:rPr>
      <w:sz w:val="24"/>
      <w:szCs w:val="24"/>
    </w:rPr>
  </w:style>
  <w:style w:type="character" w:customStyle="1" w:styleId="Heading4Char">
    <w:name w:val="Heading 4 Char"/>
    <w:basedOn w:val="DefaultParagraphFont"/>
    <w:link w:val="Heading4"/>
    <w:semiHidden/>
    <w:rsid w:val="0085097D"/>
    <w:rPr>
      <w:rFonts w:asciiTheme="majorHAnsi" w:eastAsiaTheme="majorEastAsia" w:hAnsiTheme="majorHAnsi" w:cstheme="majorBidi"/>
      <w:b/>
      <w:bCs/>
      <w:i/>
      <w:iCs/>
      <w:color w:val="4F81BD" w:themeColor="accent1"/>
    </w:rPr>
  </w:style>
  <w:style w:type="paragraph" w:customStyle="1" w:styleId="Affiliation">
    <w:name w:val="Affiliation"/>
    <w:uiPriority w:val="99"/>
    <w:rsid w:val="00570D14"/>
    <w:pPr>
      <w:jc w:val="center"/>
    </w:pPr>
  </w:style>
</w:styles>
</file>

<file path=word/webSettings.xml><?xml version="1.0" encoding="utf-8"?>
<w:webSettings xmlns:r="http://schemas.openxmlformats.org/officeDocument/2006/relationships" xmlns:w="http://schemas.openxmlformats.org/wordprocessingml/2006/main">
  <w:divs>
    <w:div w:id="68037383">
      <w:bodyDiv w:val="1"/>
      <w:marLeft w:val="0"/>
      <w:marRight w:val="0"/>
      <w:marTop w:val="0"/>
      <w:marBottom w:val="0"/>
      <w:divBdr>
        <w:top w:val="none" w:sz="0" w:space="0" w:color="auto"/>
        <w:left w:val="none" w:sz="0" w:space="0" w:color="auto"/>
        <w:bottom w:val="none" w:sz="0" w:space="0" w:color="auto"/>
        <w:right w:val="none" w:sz="0" w:space="0" w:color="auto"/>
      </w:divBdr>
    </w:div>
    <w:div w:id="302927675">
      <w:bodyDiv w:val="1"/>
      <w:marLeft w:val="0"/>
      <w:marRight w:val="0"/>
      <w:marTop w:val="0"/>
      <w:marBottom w:val="0"/>
      <w:divBdr>
        <w:top w:val="none" w:sz="0" w:space="0" w:color="auto"/>
        <w:left w:val="none" w:sz="0" w:space="0" w:color="auto"/>
        <w:bottom w:val="none" w:sz="0" w:space="0" w:color="auto"/>
        <w:right w:val="none" w:sz="0" w:space="0" w:color="auto"/>
      </w:divBdr>
    </w:div>
    <w:div w:id="400173534">
      <w:bodyDiv w:val="1"/>
      <w:marLeft w:val="0"/>
      <w:marRight w:val="0"/>
      <w:marTop w:val="0"/>
      <w:marBottom w:val="0"/>
      <w:divBdr>
        <w:top w:val="none" w:sz="0" w:space="0" w:color="auto"/>
        <w:left w:val="none" w:sz="0" w:space="0" w:color="auto"/>
        <w:bottom w:val="none" w:sz="0" w:space="0" w:color="auto"/>
        <w:right w:val="none" w:sz="0" w:space="0" w:color="auto"/>
      </w:divBdr>
    </w:div>
    <w:div w:id="643853494">
      <w:bodyDiv w:val="1"/>
      <w:marLeft w:val="0"/>
      <w:marRight w:val="0"/>
      <w:marTop w:val="0"/>
      <w:marBottom w:val="0"/>
      <w:divBdr>
        <w:top w:val="none" w:sz="0" w:space="0" w:color="auto"/>
        <w:left w:val="none" w:sz="0" w:space="0" w:color="auto"/>
        <w:bottom w:val="none" w:sz="0" w:space="0" w:color="auto"/>
        <w:right w:val="none" w:sz="0" w:space="0" w:color="auto"/>
      </w:divBdr>
      <w:divsChild>
        <w:div w:id="688873990">
          <w:marLeft w:val="0"/>
          <w:marRight w:val="0"/>
          <w:marTop w:val="0"/>
          <w:marBottom w:val="0"/>
          <w:divBdr>
            <w:top w:val="none" w:sz="0" w:space="0" w:color="auto"/>
            <w:left w:val="none" w:sz="0" w:space="0" w:color="auto"/>
            <w:bottom w:val="none" w:sz="0" w:space="0" w:color="auto"/>
            <w:right w:val="none" w:sz="0" w:space="0" w:color="auto"/>
          </w:divBdr>
          <w:divsChild>
            <w:div w:id="1065026094">
              <w:marLeft w:val="2232"/>
              <w:marRight w:val="0"/>
              <w:marTop w:val="0"/>
              <w:marBottom w:val="0"/>
              <w:divBdr>
                <w:top w:val="none" w:sz="0" w:space="0" w:color="auto"/>
                <w:left w:val="none" w:sz="0" w:space="0" w:color="auto"/>
                <w:bottom w:val="none" w:sz="0" w:space="0" w:color="auto"/>
                <w:right w:val="none" w:sz="0" w:space="0" w:color="auto"/>
              </w:divBdr>
              <w:divsChild>
                <w:div w:id="455680628">
                  <w:marLeft w:val="0"/>
                  <w:marRight w:val="0"/>
                  <w:marTop w:val="0"/>
                  <w:marBottom w:val="0"/>
                  <w:divBdr>
                    <w:top w:val="none" w:sz="0" w:space="0" w:color="auto"/>
                    <w:left w:val="single" w:sz="48" w:space="0" w:color="auto"/>
                    <w:bottom w:val="none" w:sz="0" w:space="0" w:color="auto"/>
                    <w:right w:val="none" w:sz="0" w:space="0" w:color="auto"/>
                  </w:divBdr>
                  <w:divsChild>
                    <w:div w:id="2105834055">
                      <w:marLeft w:val="0"/>
                      <w:marRight w:val="0"/>
                      <w:marTop w:val="0"/>
                      <w:marBottom w:val="0"/>
                      <w:divBdr>
                        <w:top w:val="none" w:sz="0" w:space="0" w:color="auto"/>
                        <w:left w:val="none" w:sz="0" w:space="0" w:color="auto"/>
                        <w:bottom w:val="none" w:sz="0" w:space="0" w:color="auto"/>
                        <w:right w:val="none" w:sz="0" w:space="0" w:color="auto"/>
                      </w:divBdr>
                      <w:divsChild>
                        <w:div w:id="1241327782">
                          <w:marLeft w:val="0"/>
                          <w:marRight w:val="0"/>
                          <w:marTop w:val="0"/>
                          <w:marBottom w:val="0"/>
                          <w:divBdr>
                            <w:top w:val="none" w:sz="0" w:space="0" w:color="auto"/>
                            <w:left w:val="none" w:sz="0" w:space="0" w:color="auto"/>
                            <w:bottom w:val="none" w:sz="0" w:space="0" w:color="auto"/>
                            <w:right w:val="none" w:sz="0" w:space="0" w:color="auto"/>
                          </w:divBdr>
                          <w:divsChild>
                            <w:div w:id="1225213732">
                              <w:marLeft w:val="0"/>
                              <w:marRight w:val="0"/>
                              <w:marTop w:val="0"/>
                              <w:marBottom w:val="0"/>
                              <w:divBdr>
                                <w:top w:val="none" w:sz="0" w:space="0" w:color="auto"/>
                                <w:left w:val="none" w:sz="0" w:space="0" w:color="auto"/>
                                <w:bottom w:val="none" w:sz="0" w:space="0" w:color="auto"/>
                                <w:right w:val="none" w:sz="0" w:space="0" w:color="auto"/>
                              </w:divBdr>
                              <w:divsChild>
                                <w:div w:id="2083092870">
                                  <w:marLeft w:val="0"/>
                                  <w:marRight w:val="0"/>
                                  <w:marTop w:val="0"/>
                                  <w:marBottom w:val="0"/>
                                  <w:divBdr>
                                    <w:top w:val="none" w:sz="0" w:space="0" w:color="auto"/>
                                    <w:left w:val="none" w:sz="0" w:space="0" w:color="auto"/>
                                    <w:bottom w:val="none" w:sz="0" w:space="0" w:color="auto"/>
                                    <w:right w:val="none" w:sz="0" w:space="0" w:color="auto"/>
                                  </w:divBdr>
                                  <w:divsChild>
                                    <w:div w:id="1546404365">
                                      <w:marLeft w:val="0"/>
                                      <w:marRight w:val="0"/>
                                      <w:marTop w:val="0"/>
                                      <w:marBottom w:val="0"/>
                                      <w:divBdr>
                                        <w:top w:val="none" w:sz="0" w:space="0" w:color="auto"/>
                                        <w:left w:val="none" w:sz="0" w:space="0" w:color="auto"/>
                                        <w:bottom w:val="none" w:sz="0" w:space="0" w:color="auto"/>
                                        <w:right w:val="none" w:sz="0" w:space="0" w:color="auto"/>
                                      </w:divBdr>
                                      <w:divsChild>
                                        <w:div w:id="410934648">
                                          <w:marLeft w:val="0"/>
                                          <w:marRight w:val="0"/>
                                          <w:marTop w:val="0"/>
                                          <w:marBottom w:val="0"/>
                                          <w:divBdr>
                                            <w:top w:val="none" w:sz="0" w:space="0" w:color="auto"/>
                                            <w:left w:val="none" w:sz="0" w:space="0" w:color="auto"/>
                                            <w:bottom w:val="none" w:sz="0" w:space="0" w:color="auto"/>
                                            <w:right w:val="none" w:sz="0" w:space="0" w:color="auto"/>
                                          </w:divBdr>
                                          <w:divsChild>
                                            <w:div w:id="1692797753">
                                              <w:marLeft w:val="0"/>
                                              <w:marRight w:val="0"/>
                                              <w:marTop w:val="0"/>
                                              <w:marBottom w:val="0"/>
                                              <w:divBdr>
                                                <w:top w:val="none" w:sz="0" w:space="0" w:color="auto"/>
                                                <w:left w:val="none" w:sz="0" w:space="0" w:color="auto"/>
                                                <w:bottom w:val="none" w:sz="0" w:space="0" w:color="auto"/>
                                                <w:right w:val="none" w:sz="0" w:space="0" w:color="auto"/>
                                              </w:divBdr>
                                              <w:divsChild>
                                                <w:div w:id="528301483">
                                                  <w:marLeft w:val="0"/>
                                                  <w:marRight w:val="0"/>
                                                  <w:marTop w:val="0"/>
                                                  <w:marBottom w:val="0"/>
                                                  <w:divBdr>
                                                    <w:top w:val="none" w:sz="0" w:space="0" w:color="auto"/>
                                                    <w:left w:val="none" w:sz="0" w:space="0" w:color="auto"/>
                                                    <w:bottom w:val="none" w:sz="0" w:space="0" w:color="auto"/>
                                                    <w:right w:val="none" w:sz="0" w:space="0" w:color="auto"/>
                                                  </w:divBdr>
                                                  <w:divsChild>
                                                    <w:div w:id="600382703">
                                                      <w:marLeft w:val="0"/>
                                                      <w:marRight w:val="0"/>
                                                      <w:marTop w:val="0"/>
                                                      <w:marBottom w:val="0"/>
                                                      <w:divBdr>
                                                        <w:top w:val="none" w:sz="0" w:space="0" w:color="auto"/>
                                                        <w:left w:val="none" w:sz="0" w:space="0" w:color="auto"/>
                                                        <w:bottom w:val="none" w:sz="0" w:space="0" w:color="auto"/>
                                                        <w:right w:val="none" w:sz="0" w:space="0" w:color="auto"/>
                                                      </w:divBdr>
                                                    </w:div>
                                                    <w:div w:id="156410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2763856">
      <w:bodyDiv w:val="1"/>
      <w:marLeft w:val="0"/>
      <w:marRight w:val="0"/>
      <w:marTop w:val="0"/>
      <w:marBottom w:val="0"/>
      <w:divBdr>
        <w:top w:val="none" w:sz="0" w:space="0" w:color="auto"/>
        <w:left w:val="none" w:sz="0" w:space="0" w:color="auto"/>
        <w:bottom w:val="none" w:sz="0" w:space="0" w:color="auto"/>
        <w:right w:val="none" w:sz="0" w:space="0" w:color="auto"/>
      </w:divBdr>
    </w:div>
    <w:div w:id="1666130159">
      <w:bodyDiv w:val="1"/>
      <w:marLeft w:val="0"/>
      <w:marRight w:val="0"/>
      <w:marTop w:val="0"/>
      <w:marBottom w:val="0"/>
      <w:divBdr>
        <w:top w:val="none" w:sz="0" w:space="0" w:color="auto"/>
        <w:left w:val="none" w:sz="0" w:space="0" w:color="auto"/>
        <w:bottom w:val="none" w:sz="0" w:space="0" w:color="auto"/>
        <w:right w:val="none" w:sz="0" w:space="0" w:color="auto"/>
      </w:divBdr>
    </w:div>
    <w:div w:id="1751853024">
      <w:bodyDiv w:val="1"/>
      <w:marLeft w:val="0"/>
      <w:marRight w:val="0"/>
      <w:marTop w:val="0"/>
      <w:marBottom w:val="0"/>
      <w:divBdr>
        <w:top w:val="none" w:sz="0" w:space="0" w:color="auto"/>
        <w:left w:val="none" w:sz="0" w:space="0" w:color="auto"/>
        <w:bottom w:val="none" w:sz="0" w:space="0" w:color="auto"/>
        <w:right w:val="none" w:sz="0" w:space="0" w:color="auto"/>
      </w:divBdr>
    </w:div>
    <w:div w:id="1934317973">
      <w:bodyDiv w:val="1"/>
      <w:marLeft w:val="0"/>
      <w:marRight w:val="0"/>
      <w:marTop w:val="0"/>
      <w:marBottom w:val="0"/>
      <w:divBdr>
        <w:top w:val="none" w:sz="0" w:space="0" w:color="auto"/>
        <w:left w:val="none" w:sz="0" w:space="0" w:color="auto"/>
        <w:bottom w:val="none" w:sz="0" w:space="0" w:color="auto"/>
        <w:right w:val="none" w:sz="0" w:space="0" w:color="auto"/>
      </w:divBdr>
    </w:div>
    <w:div w:id="20393812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Documents%20and%20Settings\nazarudeen.aziz\Desktop\C.E.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E.T/" TargetMode="External"/><Relationship Id="rId17" Type="http://schemas.openxmlformats.org/officeDocument/2006/relationships/hyperlink" Target="mailto:nprathapachandran@hotmail.com" TargetMode="External"/><Relationship Id="rId2" Type="http://schemas.openxmlformats.org/officeDocument/2006/relationships/numbering" Target="numbering.xml"/><Relationship Id="rId16" Type="http://schemas.openxmlformats.org/officeDocument/2006/relationships/hyperlink" Target="mailto:borkar@iitb.ac.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Academic_Ranking_of_World_Universities" TargetMode="External"/><Relationship Id="rId5" Type="http://schemas.openxmlformats.org/officeDocument/2006/relationships/webSettings" Target="webSettings.xml"/><Relationship Id="rId15" Type="http://schemas.openxmlformats.org/officeDocument/2006/relationships/hyperlink" Target="mailto:nagendra@ee.iisc.ernet.in" TargetMode="External"/><Relationship Id="rId10" Type="http://schemas.openxmlformats.org/officeDocument/2006/relationships/hyperlink" Target="http://scholar.google.ae/citations?user=yRkDOSgAAAAJ&amp;hl=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parambath@ksu.edu.sa" TargetMode="External"/><Relationship Id="rId14" Type="http://schemas.openxmlformats.org/officeDocument/2006/relationships/hyperlink" Target="file:///C:\Documents%20and%20Settings\nazarudeen.aziz\Desktop\C.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48886-8834-4B94-8AF0-900453E39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2324</Words>
  <Characters>13249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Resume</vt:lpstr>
    </vt:vector>
  </TitlesOfParts>
  <Company>Hewlett-Packard Company</Company>
  <LinksUpToDate>false</LinksUpToDate>
  <CharactersWithSpaces>15542</CharactersWithSpaces>
  <SharedDoc>false</SharedDoc>
  <HLinks>
    <vt:vector size="42" baseType="variant">
      <vt:variant>
        <vt:i4>3211292</vt:i4>
      </vt:variant>
      <vt:variant>
        <vt:i4>18</vt:i4>
      </vt:variant>
      <vt:variant>
        <vt:i4>0</vt:i4>
      </vt:variant>
      <vt:variant>
        <vt:i4>5</vt:i4>
      </vt:variant>
      <vt:variant>
        <vt:lpwstr>mailto:nagendra@ee.iisc.ernet.in</vt:lpwstr>
      </vt:variant>
      <vt:variant>
        <vt:lpwstr/>
      </vt:variant>
      <vt:variant>
        <vt:i4>2097227</vt:i4>
      </vt:variant>
      <vt:variant>
        <vt:i4>15</vt:i4>
      </vt:variant>
      <vt:variant>
        <vt:i4>0</vt:i4>
      </vt:variant>
      <vt:variant>
        <vt:i4>5</vt:i4>
      </vt:variant>
      <vt:variant>
        <vt:lpwstr>mailto:borkar@tifr.res.in</vt:lpwstr>
      </vt:variant>
      <vt:variant>
        <vt:lpwstr/>
      </vt:variant>
      <vt:variant>
        <vt:i4>3211292</vt:i4>
      </vt:variant>
      <vt:variant>
        <vt:i4>12</vt:i4>
      </vt:variant>
      <vt:variant>
        <vt:i4>0</vt:i4>
      </vt:variant>
      <vt:variant>
        <vt:i4>5</vt:i4>
      </vt:variant>
      <vt:variant>
        <vt:lpwstr>mailto:nagendra@ee.iisc.ernet.in</vt:lpwstr>
      </vt:variant>
      <vt:variant>
        <vt:lpwstr/>
      </vt:variant>
      <vt:variant>
        <vt:i4>5832795</vt:i4>
      </vt:variant>
      <vt:variant>
        <vt:i4>9</vt:i4>
      </vt:variant>
      <vt:variant>
        <vt:i4>0</vt:i4>
      </vt:variant>
      <vt:variant>
        <vt:i4>5</vt:i4>
      </vt:variant>
      <vt:variant>
        <vt:lpwstr>../../imthias/home/imthi/resume/C.E.T</vt:lpwstr>
      </vt:variant>
      <vt:variant>
        <vt:lpwstr/>
      </vt:variant>
      <vt:variant>
        <vt:i4>5832795</vt:i4>
      </vt:variant>
      <vt:variant>
        <vt:i4>6</vt:i4>
      </vt:variant>
      <vt:variant>
        <vt:i4>0</vt:i4>
      </vt:variant>
      <vt:variant>
        <vt:i4>5</vt:i4>
      </vt:variant>
      <vt:variant>
        <vt:lpwstr>../../imthias/home/imthi/resume/C.E.T</vt:lpwstr>
      </vt:variant>
      <vt:variant>
        <vt:lpwstr/>
      </vt:variant>
      <vt:variant>
        <vt:i4>5832713</vt:i4>
      </vt:variant>
      <vt:variant>
        <vt:i4>3</vt:i4>
      </vt:variant>
      <vt:variant>
        <vt:i4>0</vt:i4>
      </vt:variant>
      <vt:variant>
        <vt:i4>5</vt:i4>
      </vt:variant>
      <vt:variant>
        <vt:lpwstr>http://c.e.t/</vt:lpwstr>
      </vt:variant>
      <vt:variant>
        <vt:lpwstr/>
      </vt:variant>
      <vt:variant>
        <vt:i4>6291526</vt:i4>
      </vt:variant>
      <vt:variant>
        <vt:i4>0</vt:i4>
      </vt:variant>
      <vt:variant>
        <vt:i4>0</vt:i4>
      </vt:variant>
      <vt:variant>
        <vt:i4>5</vt:i4>
      </vt:variant>
      <vt:variant>
        <vt:lpwstr>mailto:imthiasa@gmail.com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creator>Nazar</dc:creator>
  <cp:lastModifiedBy>reha</cp:lastModifiedBy>
  <cp:revision>3</cp:revision>
  <cp:lastPrinted>2012-10-23T07:29:00Z</cp:lastPrinted>
  <dcterms:created xsi:type="dcterms:W3CDTF">2013-02-10T18:18:00Z</dcterms:created>
  <dcterms:modified xsi:type="dcterms:W3CDTF">2013-02-10T18:22:00Z</dcterms:modified>
</cp:coreProperties>
</file>