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270D" w:rsidRPr="0064131E" w:rsidRDefault="009B270D" w:rsidP="009B270D">
      <w:pPr>
        <w:pStyle w:val="Heading5"/>
        <w:rPr>
          <w:i w:val="0"/>
          <w:sz w:val="24"/>
          <w:szCs w:val="24"/>
        </w:rPr>
      </w:pPr>
      <w:r>
        <w:rPr>
          <w:sz w:val="20"/>
        </w:rPr>
        <w:t xml:space="preserve">                                                      </w:t>
      </w:r>
      <w:r w:rsidR="0083612B" w:rsidRPr="0064131E">
        <w:rPr>
          <w:i w:val="0"/>
          <w:sz w:val="24"/>
          <w:szCs w:val="24"/>
        </w:rPr>
        <w:t>JALALUDDIN KHAN</w:t>
      </w:r>
    </w:p>
    <w:p w:rsidR="009B270D" w:rsidRPr="0031099A" w:rsidRDefault="0031099A" w:rsidP="00F43B99">
      <w:pPr>
        <w:tabs>
          <w:tab w:val="left" w:pos="3780"/>
          <w:tab w:val="left" w:pos="4770"/>
          <w:tab w:val="left" w:pos="6570"/>
          <w:tab w:val="left" w:pos="6840"/>
        </w:tabs>
        <w:jc w:val="center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 </w:t>
      </w:r>
      <w:r w:rsidR="00DC5A08">
        <w:rPr>
          <w:sz w:val="22"/>
          <w:szCs w:val="22"/>
          <w:lang w:val="fr-FR"/>
        </w:rPr>
        <w:t xml:space="preserve">           </w:t>
      </w:r>
      <w:r w:rsidR="00F43B99">
        <w:rPr>
          <w:sz w:val="22"/>
          <w:szCs w:val="22"/>
          <w:lang w:val="fr-FR"/>
        </w:rPr>
        <w:t xml:space="preserve">Center of Excellence in Information Assurance, King </w:t>
      </w:r>
      <w:proofErr w:type="spellStart"/>
      <w:r w:rsidR="00F43B99">
        <w:rPr>
          <w:sz w:val="22"/>
          <w:szCs w:val="22"/>
          <w:lang w:val="fr-FR"/>
        </w:rPr>
        <w:t>Saud</w:t>
      </w:r>
      <w:proofErr w:type="spellEnd"/>
      <w:r w:rsidR="00F43B99">
        <w:rPr>
          <w:sz w:val="22"/>
          <w:szCs w:val="22"/>
          <w:lang w:val="fr-FR"/>
        </w:rPr>
        <w:t xml:space="preserve"> </w:t>
      </w:r>
      <w:r w:rsidR="00F43B99" w:rsidRPr="00AA2D88">
        <w:rPr>
          <w:sz w:val="22"/>
          <w:szCs w:val="22"/>
        </w:rPr>
        <w:t>University</w:t>
      </w:r>
      <w:r w:rsidR="00F43B99">
        <w:rPr>
          <w:sz w:val="22"/>
          <w:szCs w:val="22"/>
          <w:lang w:val="fr-FR"/>
        </w:rPr>
        <w:t xml:space="preserve">, </w:t>
      </w:r>
      <w:proofErr w:type="spellStart"/>
      <w:r w:rsidR="00F43B99">
        <w:rPr>
          <w:sz w:val="22"/>
          <w:szCs w:val="22"/>
          <w:lang w:val="fr-FR"/>
        </w:rPr>
        <w:t>Riyadh</w:t>
      </w:r>
      <w:proofErr w:type="spellEnd"/>
    </w:p>
    <w:p w:rsidR="009B270D" w:rsidRPr="00914613" w:rsidRDefault="00114A7B" w:rsidP="003A0D3B">
      <w:pPr>
        <w:tabs>
          <w:tab w:val="left" w:pos="6750"/>
          <w:tab w:val="left" w:pos="6840"/>
          <w:tab w:val="left" w:pos="7560"/>
        </w:tabs>
        <w:jc w:val="center"/>
        <w:rPr>
          <w:lang w:val="fr-FR"/>
        </w:rPr>
      </w:pPr>
      <w:r>
        <w:rPr>
          <w:b/>
          <w:sz w:val="18"/>
        </w:rPr>
        <w:t xml:space="preserve">            </w:t>
      </w:r>
      <w:r w:rsidR="009B270D" w:rsidRPr="00914613">
        <w:rPr>
          <w:b/>
          <w:sz w:val="18"/>
        </w:rPr>
        <w:sym w:font="Wingdings" w:char="0028"/>
      </w:r>
      <w:r w:rsidR="009B270D" w:rsidRPr="00914613">
        <w:rPr>
          <w:b/>
          <w:sz w:val="18"/>
          <w:lang w:val="fr-FR"/>
        </w:rPr>
        <w:t xml:space="preserve"> :</w:t>
      </w:r>
      <w:r w:rsidR="00DC5A08">
        <w:rPr>
          <w:sz w:val="18"/>
          <w:lang w:val="fr-FR"/>
        </w:rPr>
        <w:t xml:space="preserve"> +9</w:t>
      </w:r>
      <w:r w:rsidR="00F43B99">
        <w:rPr>
          <w:sz w:val="18"/>
          <w:lang w:val="fr-FR"/>
        </w:rPr>
        <w:t>66-542716070</w:t>
      </w:r>
      <w:r w:rsidR="009B270D" w:rsidRPr="00914613">
        <w:rPr>
          <w:sz w:val="18"/>
          <w:lang w:val="fr-FR"/>
        </w:rPr>
        <w:t xml:space="preserve">(mob), </w:t>
      </w:r>
      <w:r w:rsidR="009B270D" w:rsidRPr="00914613">
        <w:rPr>
          <w:b/>
          <w:sz w:val="18"/>
          <w:lang w:val="fr-FR"/>
        </w:rPr>
        <w:t>E-mail:</w:t>
      </w:r>
      <w:r w:rsidR="003A0D3B" w:rsidRPr="003A0D3B">
        <w:rPr>
          <w:b/>
          <w:bCs/>
          <w:sz w:val="18"/>
          <w:szCs w:val="18"/>
          <w:lang w:val="fr-FR"/>
        </w:rPr>
        <w:t xml:space="preserve"> jnizamuddin@ksu.edu.sa</w:t>
      </w:r>
      <w:r w:rsidR="003A0D3B">
        <w:rPr>
          <w:b/>
          <w:bCs/>
          <w:sz w:val="18"/>
          <w:szCs w:val="18"/>
          <w:lang w:val="fr-FR"/>
        </w:rPr>
        <w:t>,</w:t>
      </w:r>
      <w:r w:rsidR="0083612B">
        <w:rPr>
          <w:b/>
          <w:sz w:val="18"/>
          <w:lang w:val="fr-FR"/>
        </w:rPr>
        <w:t>j</w:t>
      </w:r>
      <w:r w:rsidR="0031099A">
        <w:rPr>
          <w:b/>
          <w:sz w:val="18"/>
          <w:lang w:val="fr-FR"/>
        </w:rPr>
        <w:t>alal4amu</w:t>
      </w:r>
      <w:r w:rsidR="009552EB">
        <w:rPr>
          <w:b/>
          <w:sz w:val="18"/>
          <w:lang w:val="fr-FR"/>
        </w:rPr>
        <w:t>@</w:t>
      </w:r>
      <w:r w:rsidR="000A37D6">
        <w:rPr>
          <w:b/>
          <w:sz w:val="18"/>
          <w:lang w:val="fr-FR"/>
        </w:rPr>
        <w:t>gmail</w:t>
      </w:r>
      <w:r w:rsidR="0031099A">
        <w:rPr>
          <w:b/>
          <w:sz w:val="18"/>
          <w:lang w:val="fr-FR"/>
        </w:rPr>
        <w:t>.com</w:t>
      </w:r>
    </w:p>
    <w:p w:rsidR="002A313F" w:rsidRDefault="002A31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2A313F" w:rsidRDefault="00BF6A8C">
      <w:pPr>
        <w:pStyle w:val="Heading2"/>
        <w:shd w:val="clear" w:color="auto" w:fill="DFDFDF"/>
        <w:tabs>
          <w:tab w:val="left" w:pos="0"/>
        </w:tabs>
        <w:rPr>
          <w:rFonts w:ascii="Sylfaen" w:hAnsi="Sylfaen"/>
          <w:sz w:val="22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-1186815</wp:posOffset>
                </wp:positionH>
                <wp:positionV relativeFrom="paragraph">
                  <wp:posOffset>0</wp:posOffset>
                </wp:positionV>
                <wp:extent cx="9482455" cy="0"/>
                <wp:effectExtent l="32385" t="38100" r="29210" b="381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8245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3.45pt,0" to="653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" strokeweight="1.59mm">
                <v:stroke joinstyle="miter"/>
              </v:line>
            </w:pict>
          </mc:Fallback>
        </mc:AlternateContent>
      </w:r>
      <w:r w:rsidR="002A313F">
        <w:rPr>
          <w:rFonts w:ascii="Sylfaen" w:hAnsi="Sylfaen"/>
          <w:sz w:val="22"/>
        </w:rPr>
        <w:t xml:space="preserve"> OBJECTIVE </w:t>
      </w:r>
    </w:p>
    <w:p w:rsidR="002A313F" w:rsidRPr="00540A9C" w:rsidRDefault="002A313F">
      <w:pPr>
        <w:rPr>
          <w:b/>
          <w:sz w:val="20"/>
          <w:szCs w:val="20"/>
          <w:u w:val="single"/>
        </w:rPr>
      </w:pPr>
    </w:p>
    <w:p w:rsidR="002148DA" w:rsidRDefault="002151B6" w:rsidP="005A35E6">
      <w:pPr>
        <w:jc w:val="both"/>
      </w:pPr>
      <w:r>
        <w:rPr>
          <w:color w:val="000000"/>
          <w:sz w:val="22"/>
          <w:szCs w:val="22"/>
        </w:rPr>
        <w:t xml:space="preserve">            </w:t>
      </w:r>
      <w:r w:rsidR="007E1C78" w:rsidRPr="007E1C78">
        <w:t>T</w:t>
      </w:r>
      <w:r w:rsidR="0038555E">
        <w:t>o be placed in your reputed organization</w:t>
      </w:r>
      <w:r w:rsidR="007E1C78" w:rsidRPr="007E1C78">
        <w:t xml:space="preserve"> where my knowledge and abilities can be best utilized in achieving the goals and objectives and try my level best to satisfy your level which would reflect my career growth.</w:t>
      </w:r>
    </w:p>
    <w:p w:rsidR="003713CE" w:rsidRPr="0064131E" w:rsidRDefault="003F07B2" w:rsidP="003713CE">
      <w:pPr>
        <w:pStyle w:val="Heading2"/>
        <w:shd w:val="clear" w:color="auto" w:fill="DFDFDF"/>
        <w:tabs>
          <w:tab w:val="left" w:pos="0"/>
        </w:tabs>
        <w:rPr>
          <w:rFonts w:ascii="Sylfaen" w:hAnsi="Sylfaen"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>PUBLICATION</w:t>
      </w:r>
      <w:r w:rsidR="002C294E">
        <w:rPr>
          <w:rFonts w:ascii="Sylfaen" w:hAnsi="Sylfaen"/>
          <w:bCs/>
          <w:sz w:val="22"/>
          <w:szCs w:val="22"/>
        </w:rPr>
        <w:t xml:space="preserve"> </w:t>
      </w:r>
      <w:r w:rsidR="00DA60C4">
        <w:rPr>
          <w:rFonts w:ascii="Sylfaen" w:hAnsi="Sylfaen"/>
          <w:sz w:val="22"/>
          <w:szCs w:val="22"/>
        </w:rPr>
        <w:t>SKILLS</w:t>
      </w:r>
    </w:p>
    <w:p w:rsidR="00ED546D" w:rsidRDefault="00ED546D" w:rsidP="00ED546D">
      <w:pPr>
        <w:pStyle w:val="BodyText"/>
        <w:ind w:firstLine="720"/>
        <w:jc w:val="both"/>
      </w:pPr>
    </w:p>
    <w:p w:rsidR="008414E2" w:rsidRPr="000D0E8A" w:rsidRDefault="008414E2" w:rsidP="000D0E8A">
      <w:pPr>
        <w:pStyle w:val="BodyText"/>
        <w:ind w:firstLine="720"/>
        <w:jc w:val="both"/>
        <w:rPr>
          <w:rFonts w:asciiTheme="majorBidi" w:hAnsiTheme="majorBidi" w:cstheme="majorBidi"/>
          <w:color w:val="000000" w:themeColor="text1"/>
        </w:rPr>
      </w:pPr>
      <w:proofErr w:type="spellStart"/>
      <w:r w:rsidRPr="000D0E8A">
        <w:rPr>
          <w:rStyle w:val="Strong"/>
          <w:rFonts w:asciiTheme="majorBidi" w:hAnsiTheme="majorBidi" w:cstheme="majorBidi"/>
          <w:color w:val="000000" w:themeColor="text1"/>
        </w:rPr>
        <w:t>Jalaluddin</w:t>
      </w:r>
      <w:proofErr w:type="spellEnd"/>
      <w:r w:rsidRPr="000D0E8A">
        <w:rPr>
          <w:rStyle w:val="Strong"/>
          <w:rFonts w:asciiTheme="majorBidi" w:hAnsiTheme="majorBidi" w:cstheme="majorBidi"/>
          <w:color w:val="000000" w:themeColor="text1"/>
        </w:rPr>
        <w:t xml:space="preserve"> Khan</w:t>
      </w:r>
      <w:r w:rsidRPr="000D0E8A">
        <w:rPr>
          <w:rFonts w:asciiTheme="majorBidi" w:hAnsiTheme="majorBidi" w:cstheme="majorBidi"/>
          <w:color w:val="000000" w:themeColor="text1"/>
        </w:rPr>
        <w:t xml:space="preserve">, </w:t>
      </w:r>
      <w:proofErr w:type="spellStart"/>
      <w:r w:rsidRPr="000D0E8A">
        <w:rPr>
          <w:rFonts w:asciiTheme="majorBidi" w:hAnsiTheme="majorBidi" w:cstheme="majorBidi"/>
          <w:color w:val="000000" w:themeColor="text1"/>
        </w:rPr>
        <w:t>Haider</w:t>
      </w:r>
      <w:proofErr w:type="spellEnd"/>
      <w:r w:rsidRPr="000D0E8A">
        <w:rPr>
          <w:rFonts w:asciiTheme="majorBidi" w:hAnsiTheme="majorBidi" w:cstheme="majorBidi"/>
          <w:color w:val="000000" w:themeColor="text1"/>
        </w:rPr>
        <w:t xml:space="preserve"> Abbas, Jalal Al </w:t>
      </w:r>
      <w:proofErr w:type="spellStart"/>
      <w:r w:rsidRPr="000D0E8A">
        <w:rPr>
          <w:rFonts w:asciiTheme="majorBidi" w:hAnsiTheme="majorBidi" w:cstheme="majorBidi"/>
          <w:color w:val="000000" w:themeColor="text1"/>
        </w:rPr>
        <w:t>Muhtadi</w:t>
      </w:r>
      <w:proofErr w:type="spellEnd"/>
      <w:r w:rsidRPr="000D0E8A">
        <w:rPr>
          <w:rFonts w:asciiTheme="majorBidi" w:hAnsiTheme="majorBidi" w:cstheme="majorBidi"/>
          <w:color w:val="000000" w:themeColor="text1"/>
        </w:rPr>
        <w:t>, </w:t>
      </w:r>
      <w:r w:rsidRPr="000D0E8A">
        <w:rPr>
          <w:rFonts w:asciiTheme="majorBidi" w:hAnsiTheme="majorBidi" w:cstheme="majorBidi"/>
          <w:b/>
          <w:bCs/>
          <w:color w:val="000000" w:themeColor="text1"/>
        </w:rPr>
        <w:t>“Survey on Mobile User's Data Privacy Threats and Defense Mechanisms  "</w:t>
      </w:r>
      <w:r w:rsidRPr="000D0E8A">
        <w:rPr>
          <w:rFonts w:asciiTheme="majorBidi" w:hAnsiTheme="majorBidi" w:cstheme="majorBidi"/>
          <w:color w:val="000000" w:themeColor="text1"/>
        </w:rPr>
        <w:t> </w:t>
      </w:r>
      <w:r w:rsidR="000D0E8A" w:rsidRPr="000D0E8A">
        <w:rPr>
          <w:rFonts w:asciiTheme="majorBidi" w:hAnsiTheme="majorBidi" w:cstheme="majorBidi"/>
          <w:color w:val="000000" w:themeColor="text1"/>
          <w:shd w:val="clear" w:color="auto" w:fill="F9FBFC"/>
        </w:rPr>
        <w:t xml:space="preserve"> The 10th International Conference on Future Networks and Communications (FNC 2015) / The 12th International Conference on Mobile Systems and Pervasive Computing (</w:t>
      </w:r>
      <w:proofErr w:type="spellStart"/>
      <w:r w:rsidR="000D0E8A" w:rsidRPr="000D0E8A">
        <w:rPr>
          <w:rFonts w:asciiTheme="majorBidi" w:hAnsiTheme="majorBidi" w:cstheme="majorBidi"/>
          <w:color w:val="000000" w:themeColor="text1"/>
          <w:shd w:val="clear" w:color="auto" w:fill="F9FBFC"/>
        </w:rPr>
        <w:t>MobiSPC</w:t>
      </w:r>
      <w:proofErr w:type="spellEnd"/>
      <w:r w:rsidR="000D0E8A" w:rsidRPr="000D0E8A">
        <w:rPr>
          <w:rFonts w:asciiTheme="majorBidi" w:hAnsiTheme="majorBidi" w:cstheme="majorBidi"/>
          <w:color w:val="000000" w:themeColor="text1"/>
          <w:shd w:val="clear" w:color="auto" w:fill="F9FBFC"/>
        </w:rPr>
        <w:t xml:space="preserve"> 2015) Affiliated Workshops</w:t>
      </w:r>
      <w:r w:rsidRPr="000D0E8A">
        <w:rPr>
          <w:rFonts w:asciiTheme="majorBidi" w:hAnsiTheme="majorBidi" w:cstheme="majorBidi"/>
          <w:color w:val="000000" w:themeColor="text1"/>
        </w:rPr>
        <w:t>,</w:t>
      </w:r>
      <w:r w:rsidR="007C45E2" w:rsidRPr="000D0E8A">
        <w:rPr>
          <w:rFonts w:asciiTheme="majorBidi" w:hAnsiTheme="majorBidi" w:cstheme="majorBidi"/>
          <w:color w:val="000000" w:themeColor="text1"/>
        </w:rPr>
        <w:t xml:space="preserve"> </w:t>
      </w:r>
      <w:r w:rsidR="000D0E8A" w:rsidRPr="000D0E8A">
        <w:rPr>
          <w:rFonts w:asciiTheme="majorBidi" w:hAnsiTheme="majorBidi" w:cstheme="majorBidi"/>
          <w:color w:val="000000" w:themeColor="text1"/>
          <w:bdr w:val="none" w:sz="0" w:space="0" w:color="auto" w:frame="1"/>
          <w:shd w:val="clear" w:color="auto" w:fill="F9FBFC"/>
        </w:rPr>
        <w:t>Volume 56</w:t>
      </w:r>
      <w:r w:rsidR="000D0E8A" w:rsidRPr="000D0E8A">
        <w:rPr>
          <w:rFonts w:asciiTheme="majorBidi" w:hAnsiTheme="majorBidi" w:cstheme="majorBidi"/>
          <w:color w:val="000000" w:themeColor="text1"/>
          <w:shd w:val="clear" w:color="auto" w:fill="F9FBFC"/>
        </w:rPr>
        <w:t>, 2015, Pages 376–383</w:t>
      </w:r>
      <w:r w:rsidR="007C45E2" w:rsidRPr="000D0E8A">
        <w:rPr>
          <w:rFonts w:asciiTheme="majorBidi" w:hAnsiTheme="majorBidi" w:cstheme="majorBidi"/>
          <w:color w:val="000000" w:themeColor="text1"/>
        </w:rPr>
        <w:t xml:space="preserve">, </w:t>
      </w:r>
      <w:r w:rsidR="000D0E8A" w:rsidRPr="000D0E8A">
        <w:rPr>
          <w:rFonts w:asciiTheme="majorBidi" w:hAnsiTheme="majorBidi" w:cstheme="majorBidi"/>
          <w:color w:val="000000" w:themeColor="text1"/>
          <w:bdr w:val="none" w:sz="0" w:space="0" w:color="auto" w:frame="1"/>
          <w:shd w:val="clear" w:color="auto" w:fill="F9FBFC"/>
        </w:rPr>
        <w:t>Procedia Computer Science</w:t>
      </w:r>
      <w:r w:rsidR="000D0E8A" w:rsidRPr="000D0E8A">
        <w:rPr>
          <w:rFonts w:asciiTheme="majorBidi" w:hAnsiTheme="majorBidi" w:cstheme="majorBidi"/>
          <w:color w:val="000000" w:themeColor="text1"/>
        </w:rPr>
        <w:t xml:space="preserve"> Elsevier Science direct,</w:t>
      </w:r>
      <w:r w:rsidR="000D0E8A" w:rsidRPr="000D0E8A">
        <w:rPr>
          <w:rFonts w:asciiTheme="majorBidi" w:hAnsiTheme="majorBidi" w:cstheme="majorBidi"/>
          <w:color w:val="000000" w:themeColor="text1"/>
          <w:shd w:val="clear" w:color="auto" w:fill="F9FBFC"/>
        </w:rPr>
        <w:t xml:space="preserve"> </w:t>
      </w:r>
      <w:r w:rsidRPr="000D0E8A">
        <w:rPr>
          <w:rFonts w:asciiTheme="majorBidi" w:hAnsiTheme="majorBidi" w:cstheme="majorBidi"/>
          <w:color w:val="000000" w:themeColor="text1"/>
        </w:rPr>
        <w:t xml:space="preserve"> (Paper </w:t>
      </w:r>
      <w:r w:rsidR="000D0E8A">
        <w:rPr>
          <w:rFonts w:asciiTheme="majorBidi" w:hAnsiTheme="majorBidi" w:cstheme="majorBidi"/>
          <w:color w:val="000000" w:themeColor="text1"/>
        </w:rPr>
        <w:t>Published</w:t>
      </w:r>
      <w:r w:rsidRPr="000D0E8A">
        <w:rPr>
          <w:rFonts w:asciiTheme="majorBidi" w:hAnsiTheme="majorBidi" w:cstheme="majorBidi"/>
          <w:b/>
          <w:bCs/>
          <w:color w:val="000000" w:themeColor="text1"/>
        </w:rPr>
        <w:t>)</w:t>
      </w:r>
      <w:r w:rsidRPr="000D0E8A">
        <w:rPr>
          <w:rFonts w:asciiTheme="majorBidi" w:hAnsiTheme="majorBidi" w:cstheme="majorBidi"/>
          <w:color w:val="000000" w:themeColor="text1"/>
        </w:rPr>
        <w:t>.</w:t>
      </w:r>
    </w:p>
    <w:p w:rsidR="00833BF2" w:rsidRDefault="00833BF2" w:rsidP="00ED546D">
      <w:pPr>
        <w:pStyle w:val="BodyText"/>
        <w:ind w:firstLine="720"/>
        <w:jc w:val="both"/>
      </w:pPr>
      <w:r w:rsidRPr="00245385">
        <w:t>Nassir S. Al-</w:t>
      </w:r>
      <w:proofErr w:type="spellStart"/>
      <w:r w:rsidRPr="00245385">
        <w:t>Arifi</w:t>
      </w:r>
      <w:proofErr w:type="spellEnd"/>
      <w:r w:rsidRPr="00245385">
        <w:t xml:space="preserve">, Abu S. </w:t>
      </w:r>
      <w:proofErr w:type="spellStart"/>
      <w:r w:rsidRPr="00245385">
        <w:t>Zamani</w:t>
      </w:r>
      <w:proofErr w:type="spellEnd"/>
      <w:r w:rsidRPr="00245385">
        <w:t xml:space="preserve">, </w:t>
      </w:r>
      <w:proofErr w:type="spellStart"/>
      <w:r w:rsidRPr="00245385">
        <w:rPr>
          <w:rStyle w:val="Strong"/>
        </w:rPr>
        <w:t>Jalaluddin</w:t>
      </w:r>
      <w:proofErr w:type="spellEnd"/>
      <w:r w:rsidRPr="00245385">
        <w:rPr>
          <w:rStyle w:val="Strong"/>
        </w:rPr>
        <w:t xml:space="preserve"> Khan</w:t>
      </w:r>
      <w:r w:rsidRPr="00245385">
        <w:t>, </w:t>
      </w:r>
      <w:r w:rsidRPr="00245385">
        <w:rPr>
          <w:b/>
          <w:bCs/>
        </w:rPr>
        <w:t>“Billet optimization for steering knuckle using Taguchi Methodology"</w:t>
      </w:r>
      <w:r w:rsidRPr="00245385">
        <w:t xml:space="preserve"> International Journal of Computer Theory and Engineering (IJCTE), </w:t>
      </w:r>
      <w:r w:rsidRPr="00A0291B">
        <w:rPr>
          <w:rStyle w:val="Strong"/>
          <w:b w:val="0"/>
          <w:bCs w:val="0"/>
        </w:rPr>
        <w:t>ISSN: 1793-821X (Online Version);</w:t>
      </w:r>
      <w:r w:rsidRPr="00245385">
        <w:rPr>
          <w:rStyle w:val="Strong"/>
        </w:rPr>
        <w:t xml:space="preserve"> </w:t>
      </w:r>
      <w:r w:rsidRPr="00A0291B">
        <w:rPr>
          <w:rStyle w:val="Strong"/>
          <w:b w:val="0"/>
          <w:bCs w:val="0"/>
        </w:rPr>
        <w:t>1793-8201 (Print Version), Singapore</w:t>
      </w:r>
      <w:r w:rsidRPr="00245385">
        <w:t>.</w:t>
      </w:r>
      <w:r w:rsidR="00A0291B">
        <w:t xml:space="preserve"> </w:t>
      </w:r>
      <w:r w:rsidRPr="00245385">
        <w:t xml:space="preserve">Paper Id- G1076 (Paper Accepted and Published on </w:t>
      </w:r>
      <w:r w:rsidRPr="00A0291B">
        <w:t>April 28, 2011).</w:t>
      </w:r>
    </w:p>
    <w:p w:rsidR="00DC5A08" w:rsidRDefault="00E24814" w:rsidP="00F167C6">
      <w:pPr>
        <w:pStyle w:val="NormalWeb"/>
        <w:ind w:firstLine="720"/>
        <w:jc w:val="both"/>
      </w:pPr>
      <w:r>
        <w:t>B</w:t>
      </w:r>
      <w:r w:rsidR="00DC5A08">
        <w:t xml:space="preserve">ook publication as a title of </w:t>
      </w:r>
      <w:r w:rsidR="00DC5A08" w:rsidRPr="002C294E">
        <w:rPr>
          <w:b/>
          <w:bCs/>
        </w:rPr>
        <w:t>“</w:t>
      </w:r>
      <w:r w:rsidR="00552EFE" w:rsidRPr="00552EFE">
        <w:rPr>
          <w:b/>
          <w:bCs/>
        </w:rPr>
        <w:t>Designing All Optical Parity with Non Linear Loop Tree Architecture</w:t>
      </w:r>
      <w:r w:rsidR="00DC5A08" w:rsidRPr="002C294E">
        <w:rPr>
          <w:b/>
          <w:bCs/>
        </w:rPr>
        <w:t>”</w:t>
      </w:r>
      <w:r w:rsidR="001A4C12">
        <w:t xml:space="preserve"> By </w:t>
      </w:r>
      <w:proofErr w:type="spellStart"/>
      <w:r w:rsidR="001A4C12" w:rsidRPr="00A0291B">
        <w:rPr>
          <w:b/>
          <w:bCs/>
        </w:rPr>
        <w:t>Jalaludd</w:t>
      </w:r>
      <w:r w:rsidR="00552EFE" w:rsidRPr="00A0291B">
        <w:rPr>
          <w:b/>
          <w:bCs/>
        </w:rPr>
        <w:t>in</w:t>
      </w:r>
      <w:proofErr w:type="spellEnd"/>
      <w:r w:rsidR="00552EFE" w:rsidRPr="00A0291B">
        <w:rPr>
          <w:b/>
          <w:bCs/>
        </w:rPr>
        <w:t xml:space="preserve"> Khan,</w:t>
      </w:r>
      <w:r w:rsidR="001A4C12">
        <w:t xml:space="preserve"> Abu </w:t>
      </w:r>
      <w:proofErr w:type="spellStart"/>
      <w:r w:rsidR="001A4C12">
        <w:t>Sarwar</w:t>
      </w:r>
      <w:proofErr w:type="spellEnd"/>
      <w:r w:rsidR="001A4C12">
        <w:t xml:space="preserve"> </w:t>
      </w:r>
      <w:proofErr w:type="spellStart"/>
      <w:r w:rsidR="001A4C12">
        <w:t>Zamani</w:t>
      </w:r>
      <w:proofErr w:type="spellEnd"/>
      <w:r w:rsidR="00552EFE">
        <w:t xml:space="preserve"> and </w:t>
      </w:r>
      <w:proofErr w:type="spellStart"/>
      <w:r w:rsidR="00552EFE">
        <w:t>Md</w:t>
      </w:r>
      <w:proofErr w:type="spellEnd"/>
      <w:r w:rsidR="00552EFE">
        <w:t xml:space="preserve"> </w:t>
      </w:r>
      <w:proofErr w:type="spellStart"/>
      <w:r w:rsidR="00552EFE">
        <w:t>Mobin</w:t>
      </w:r>
      <w:proofErr w:type="spellEnd"/>
      <w:r w:rsidR="00552EFE">
        <w:t xml:space="preserve"> Akhtar</w:t>
      </w:r>
      <w:r w:rsidR="004E43FF">
        <w:t>,</w:t>
      </w:r>
      <w:r w:rsidR="004E43FF" w:rsidRPr="004E43FF">
        <w:rPr>
          <w:sz w:val="20"/>
          <w:szCs w:val="20"/>
        </w:rPr>
        <w:t xml:space="preserve"> </w:t>
      </w:r>
      <w:r w:rsidR="004E43FF" w:rsidRPr="004E43FF">
        <w:t>LAP Lambert Academic Publishing - ISBN: 978-3-659-27447-3</w:t>
      </w:r>
      <w:r w:rsidR="004E43FF">
        <w:t>,</w:t>
      </w:r>
      <w:r w:rsidR="004E43FF" w:rsidRPr="004E43FF">
        <w:t xml:space="preserve"> </w:t>
      </w:r>
      <w:r w:rsidR="004E43FF">
        <w:t>2012-11-04</w:t>
      </w:r>
      <w:r w:rsidR="00EA3512">
        <w:t>.</w:t>
      </w:r>
    </w:p>
    <w:p w:rsidR="00EA3512" w:rsidRDefault="00EA3512" w:rsidP="00EA3512">
      <w:pPr>
        <w:pStyle w:val="BodyText"/>
        <w:ind w:firstLine="720"/>
        <w:jc w:val="both"/>
      </w:pPr>
      <w:r>
        <w:t>Currently preparing research paper in the area of mobile security, mobile forensics and managing ISO Information Security Management System (ISMS</w:t>
      </w:r>
      <w:r>
        <w:t xml:space="preserve"> 27001:2013</w:t>
      </w:r>
      <w:r>
        <w:t>), Quality Management System (QMS</w:t>
      </w:r>
      <w:r>
        <w:t xml:space="preserve"> 9001:2008</w:t>
      </w:r>
      <w:r>
        <w:t>) Certification in the Center of Excellence in Information Assurance.</w:t>
      </w:r>
    </w:p>
    <w:p w:rsidR="00E24814" w:rsidRDefault="00E24814" w:rsidP="00E24814">
      <w:pPr>
        <w:pStyle w:val="Heading2"/>
        <w:shd w:val="clear" w:color="auto" w:fill="DFDFDF"/>
        <w:tabs>
          <w:tab w:val="left" w:pos="0"/>
        </w:tabs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>SEMINAR CONFERENCE AND PRESENTATION</w:t>
      </w:r>
    </w:p>
    <w:p w:rsidR="00E24814" w:rsidRDefault="00E24814" w:rsidP="00E24814">
      <w:pPr>
        <w:rPr>
          <w:b/>
          <w:sz w:val="28"/>
          <w:szCs w:val="28"/>
          <w:u w:val="single"/>
        </w:rPr>
      </w:pPr>
    </w:p>
    <w:p w:rsidR="00401343" w:rsidRDefault="00E05D0F" w:rsidP="00223FC1">
      <w:pPr>
        <w:numPr>
          <w:ilvl w:val="0"/>
          <w:numId w:val="4"/>
        </w:numPr>
        <w:jc w:val="both"/>
        <w:rPr>
          <w:sz w:val="22"/>
          <w:szCs w:val="22"/>
        </w:rPr>
      </w:pPr>
      <w:r w:rsidRPr="005B31A1">
        <w:rPr>
          <w:b/>
          <w:bCs/>
          <w:sz w:val="22"/>
          <w:szCs w:val="22"/>
        </w:rPr>
        <w:t>Coordinated and implemented</w:t>
      </w:r>
      <w:r>
        <w:rPr>
          <w:sz w:val="22"/>
          <w:szCs w:val="22"/>
        </w:rPr>
        <w:t xml:space="preserve"> </w:t>
      </w:r>
      <w:r w:rsidR="00401343">
        <w:rPr>
          <w:sz w:val="22"/>
          <w:szCs w:val="22"/>
        </w:rPr>
        <w:t xml:space="preserve">ISO Information Security Management System (ISMS) 27001:2013 in </w:t>
      </w:r>
      <w:r w:rsidR="00401343" w:rsidRPr="00EF7776">
        <w:rPr>
          <w:b/>
          <w:bCs/>
          <w:sz w:val="22"/>
          <w:szCs w:val="22"/>
        </w:rPr>
        <w:t xml:space="preserve">Institute of Public Administration </w:t>
      </w:r>
      <w:proofErr w:type="spellStart"/>
      <w:r w:rsidR="00401343" w:rsidRPr="00EF7776">
        <w:rPr>
          <w:b/>
          <w:bCs/>
          <w:sz w:val="22"/>
          <w:szCs w:val="22"/>
        </w:rPr>
        <w:t>Malaz</w:t>
      </w:r>
      <w:proofErr w:type="spellEnd"/>
      <w:r w:rsidR="00223FC1">
        <w:rPr>
          <w:sz w:val="22"/>
          <w:szCs w:val="22"/>
        </w:rPr>
        <w:t xml:space="preserve"> </w:t>
      </w:r>
      <w:r w:rsidR="00401343">
        <w:rPr>
          <w:sz w:val="22"/>
          <w:szCs w:val="22"/>
        </w:rPr>
        <w:t xml:space="preserve">and find certification from Resource Inspections Canada Incorporated at 03 February, 2016. </w:t>
      </w:r>
    </w:p>
    <w:p w:rsidR="00AA4E4F" w:rsidRPr="00AA4E4F" w:rsidRDefault="00AA4E4F" w:rsidP="00AA4E4F">
      <w:pPr>
        <w:numPr>
          <w:ilvl w:val="0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Participated IBM </w:t>
      </w:r>
      <w:proofErr w:type="spellStart"/>
      <w:r>
        <w:rPr>
          <w:b/>
          <w:bCs/>
          <w:sz w:val="22"/>
          <w:szCs w:val="22"/>
        </w:rPr>
        <w:t>QRadar</w:t>
      </w:r>
      <w:proofErr w:type="spellEnd"/>
      <w:r>
        <w:rPr>
          <w:b/>
          <w:bCs/>
          <w:sz w:val="22"/>
          <w:szCs w:val="22"/>
        </w:rPr>
        <w:t xml:space="preserve"> </w:t>
      </w:r>
      <w:r w:rsidRPr="002148DA">
        <w:rPr>
          <w:sz w:val="22"/>
          <w:szCs w:val="22"/>
        </w:rPr>
        <w:t>training program in</w:t>
      </w:r>
      <w:r>
        <w:rPr>
          <w:b/>
          <w:bCs/>
          <w:sz w:val="22"/>
          <w:szCs w:val="22"/>
        </w:rPr>
        <w:t xml:space="preserve"> Department of Computer Science, </w:t>
      </w:r>
      <w:r w:rsidRPr="002148DA">
        <w:rPr>
          <w:sz w:val="22"/>
          <w:szCs w:val="22"/>
        </w:rPr>
        <w:t>King Saud University</w:t>
      </w:r>
      <w:r>
        <w:rPr>
          <w:sz w:val="22"/>
          <w:szCs w:val="22"/>
        </w:rPr>
        <w:t>, 17 November, 2015.</w:t>
      </w:r>
    </w:p>
    <w:p w:rsidR="000D0E8A" w:rsidRDefault="000D0E8A" w:rsidP="000D0E8A">
      <w:pPr>
        <w:numPr>
          <w:ilvl w:val="0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 w:rsidRPr="005949AF">
        <w:rPr>
          <w:b/>
          <w:bCs/>
          <w:sz w:val="22"/>
          <w:szCs w:val="22"/>
        </w:rPr>
        <w:t>Management Representative</w:t>
      </w:r>
      <w:r>
        <w:rPr>
          <w:b/>
          <w:bCs/>
          <w:sz w:val="22"/>
          <w:szCs w:val="22"/>
        </w:rPr>
        <w:t xml:space="preserve"> </w:t>
      </w:r>
      <w:r w:rsidRPr="00231F7D">
        <w:rPr>
          <w:sz w:val="22"/>
          <w:szCs w:val="22"/>
        </w:rPr>
        <w:t xml:space="preserve">(ISO QMS 9001:2008) </w:t>
      </w:r>
      <w:r>
        <w:rPr>
          <w:sz w:val="22"/>
          <w:szCs w:val="22"/>
        </w:rPr>
        <w:t>f</w:t>
      </w:r>
      <w:bookmarkStart w:id="0" w:name="_GoBack"/>
      <w:bookmarkEnd w:id="0"/>
      <w:r>
        <w:rPr>
          <w:sz w:val="22"/>
          <w:szCs w:val="22"/>
        </w:rPr>
        <w:t xml:space="preserve">or annual surveillance external audit in </w:t>
      </w:r>
      <w:r w:rsidRPr="00C2436A">
        <w:rPr>
          <w:b/>
          <w:bCs/>
          <w:sz w:val="22"/>
          <w:szCs w:val="22"/>
        </w:rPr>
        <w:t>Center of Excellence in Information Assurance</w:t>
      </w:r>
      <w:r>
        <w:rPr>
          <w:sz w:val="22"/>
          <w:szCs w:val="22"/>
        </w:rPr>
        <w:t xml:space="preserve"> ,King Saud University 24 August, 2015.</w:t>
      </w:r>
    </w:p>
    <w:p w:rsidR="003A0D3B" w:rsidRDefault="003A0D3B" w:rsidP="00231F7D">
      <w:pPr>
        <w:numPr>
          <w:ilvl w:val="0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Co</w:t>
      </w:r>
      <w:r w:rsidRPr="005949AF">
        <w:rPr>
          <w:b/>
          <w:bCs/>
          <w:sz w:val="22"/>
          <w:szCs w:val="22"/>
        </w:rPr>
        <w:t xml:space="preserve"> Representative</w:t>
      </w:r>
      <w:r>
        <w:rPr>
          <w:b/>
          <w:bCs/>
          <w:sz w:val="22"/>
          <w:szCs w:val="22"/>
        </w:rPr>
        <w:t xml:space="preserve"> </w:t>
      </w:r>
      <w:r w:rsidRPr="00231F7D">
        <w:rPr>
          <w:sz w:val="22"/>
          <w:szCs w:val="22"/>
        </w:rPr>
        <w:t>(ISO ISMS 27001:2013)</w:t>
      </w:r>
      <w:r>
        <w:rPr>
          <w:sz w:val="22"/>
          <w:szCs w:val="22"/>
        </w:rPr>
        <w:t xml:space="preserve"> for annual surveillance external audit in </w:t>
      </w:r>
      <w:r w:rsidRPr="00C2436A">
        <w:rPr>
          <w:b/>
          <w:bCs/>
          <w:sz w:val="22"/>
          <w:szCs w:val="22"/>
        </w:rPr>
        <w:t>Center of Excellence in Information Assurance</w:t>
      </w:r>
      <w:r>
        <w:rPr>
          <w:sz w:val="22"/>
          <w:szCs w:val="22"/>
        </w:rPr>
        <w:t xml:space="preserve"> ,King Saud University 24 August, 2015.</w:t>
      </w:r>
    </w:p>
    <w:p w:rsidR="00401343" w:rsidRPr="00B15A94" w:rsidRDefault="00401343" w:rsidP="00401343">
      <w:pPr>
        <w:pStyle w:val="BodyText"/>
        <w:numPr>
          <w:ilvl w:val="0"/>
          <w:numId w:val="4"/>
        </w:numPr>
        <w:jc w:val="both"/>
        <w:rPr>
          <w:sz w:val="22"/>
          <w:szCs w:val="22"/>
        </w:rPr>
      </w:pPr>
      <w:r w:rsidRPr="00B15A94">
        <w:rPr>
          <w:sz w:val="22"/>
          <w:szCs w:val="22"/>
        </w:rPr>
        <w:lastRenderedPageBreak/>
        <w:t xml:space="preserve">Conference attended entitled as </w:t>
      </w:r>
      <w:r w:rsidRPr="00B15A94">
        <w:rPr>
          <w:b/>
          <w:bCs/>
          <w:sz w:val="22"/>
          <w:szCs w:val="22"/>
        </w:rPr>
        <w:t>"Second International Conference E-Learning and Distance Learning”</w:t>
      </w:r>
      <w:r w:rsidRPr="00B15A94">
        <w:rPr>
          <w:sz w:val="22"/>
          <w:szCs w:val="22"/>
        </w:rPr>
        <w:t xml:space="preserve"> in Riyadh from Ministry of Higher Education Kingdom of Saudi Arabia (</w:t>
      </w:r>
      <w:hyperlink r:id="rId6" w:history="1">
        <w:r w:rsidRPr="00B15A94">
          <w:rPr>
            <w:rStyle w:val="Hyperlink"/>
            <w:sz w:val="22"/>
            <w:szCs w:val="22"/>
          </w:rPr>
          <w:t>http://eli.elc.edu.sa/</w:t>
        </w:r>
      </w:hyperlink>
      <w:r w:rsidRPr="00B15A94">
        <w:rPr>
          <w:sz w:val="22"/>
          <w:szCs w:val="22"/>
        </w:rPr>
        <w:t>).</w:t>
      </w:r>
    </w:p>
    <w:p w:rsidR="00955396" w:rsidRDefault="00955396" w:rsidP="000D0E8A">
      <w:pPr>
        <w:numPr>
          <w:ilvl w:val="0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 w:rsidRPr="005949AF">
        <w:rPr>
          <w:b/>
          <w:bCs/>
          <w:sz w:val="22"/>
          <w:szCs w:val="22"/>
        </w:rPr>
        <w:t>Management Representative</w:t>
      </w:r>
      <w:r w:rsidR="000D0E8A">
        <w:rPr>
          <w:b/>
          <w:bCs/>
          <w:sz w:val="22"/>
          <w:szCs w:val="22"/>
        </w:rPr>
        <w:t xml:space="preserve"> </w:t>
      </w:r>
      <w:r w:rsidR="000D0E8A" w:rsidRPr="00231F7D">
        <w:rPr>
          <w:sz w:val="22"/>
          <w:szCs w:val="22"/>
        </w:rPr>
        <w:t>(ISO QMS 9001:2008)</w:t>
      </w:r>
      <w:r>
        <w:rPr>
          <w:sz w:val="22"/>
          <w:szCs w:val="22"/>
        </w:rPr>
        <w:t xml:space="preserve"> and implementer in </w:t>
      </w:r>
      <w:r w:rsidRPr="00C2436A">
        <w:rPr>
          <w:b/>
          <w:bCs/>
          <w:sz w:val="22"/>
          <w:szCs w:val="22"/>
        </w:rPr>
        <w:t>Center of Excellence in Information Assurance</w:t>
      </w:r>
      <w:r>
        <w:rPr>
          <w:sz w:val="22"/>
          <w:szCs w:val="22"/>
        </w:rPr>
        <w:t xml:space="preserve"> ,King Saud University 2014.</w:t>
      </w:r>
    </w:p>
    <w:p w:rsidR="00955396" w:rsidRDefault="000D0E8A" w:rsidP="000D0E8A">
      <w:pPr>
        <w:numPr>
          <w:ilvl w:val="0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Management</w:t>
      </w:r>
      <w:r w:rsidR="00955396" w:rsidRPr="005949AF">
        <w:rPr>
          <w:b/>
          <w:bCs/>
          <w:sz w:val="22"/>
          <w:szCs w:val="22"/>
        </w:rPr>
        <w:t xml:space="preserve"> Representative</w:t>
      </w:r>
      <w:r>
        <w:rPr>
          <w:b/>
          <w:bCs/>
          <w:sz w:val="22"/>
          <w:szCs w:val="22"/>
        </w:rPr>
        <w:t xml:space="preserve"> </w:t>
      </w:r>
      <w:r w:rsidRPr="00231F7D">
        <w:rPr>
          <w:sz w:val="22"/>
          <w:szCs w:val="22"/>
        </w:rPr>
        <w:t>(ISO ISMS 27001:2013)</w:t>
      </w:r>
      <w:r>
        <w:rPr>
          <w:sz w:val="22"/>
          <w:szCs w:val="22"/>
        </w:rPr>
        <w:t xml:space="preserve"> </w:t>
      </w:r>
      <w:r w:rsidR="00955396" w:rsidRPr="000D0E8A">
        <w:rPr>
          <w:sz w:val="22"/>
          <w:szCs w:val="22"/>
        </w:rPr>
        <w:t xml:space="preserve">and </w:t>
      </w:r>
      <w:r w:rsidR="005949AF" w:rsidRPr="000D0E8A">
        <w:rPr>
          <w:sz w:val="22"/>
          <w:szCs w:val="22"/>
        </w:rPr>
        <w:t>member of</w:t>
      </w:r>
      <w:r w:rsidR="005949AF" w:rsidRPr="005949AF">
        <w:rPr>
          <w:b/>
          <w:bCs/>
          <w:sz w:val="22"/>
          <w:szCs w:val="22"/>
        </w:rPr>
        <w:t xml:space="preserve"> </w:t>
      </w:r>
      <w:r w:rsidR="005949AF">
        <w:rPr>
          <w:sz w:val="22"/>
          <w:szCs w:val="22"/>
        </w:rPr>
        <w:t xml:space="preserve">implementer in </w:t>
      </w:r>
      <w:r w:rsidR="005949AF" w:rsidRPr="00C2436A">
        <w:rPr>
          <w:b/>
          <w:bCs/>
          <w:sz w:val="22"/>
          <w:szCs w:val="22"/>
        </w:rPr>
        <w:t>Center of Excellence in Information Assurance</w:t>
      </w:r>
      <w:r w:rsidR="005949AF">
        <w:rPr>
          <w:sz w:val="22"/>
          <w:szCs w:val="22"/>
        </w:rPr>
        <w:t xml:space="preserve"> ,King Saud University 2014.</w:t>
      </w:r>
    </w:p>
    <w:p w:rsidR="002148DA" w:rsidRDefault="002148DA" w:rsidP="002148DA">
      <w:pPr>
        <w:numPr>
          <w:ilvl w:val="0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Participated IBM App Scan and Mobile Security </w:t>
      </w:r>
      <w:r w:rsidRPr="002148DA">
        <w:rPr>
          <w:sz w:val="22"/>
          <w:szCs w:val="22"/>
        </w:rPr>
        <w:t>training program in</w:t>
      </w:r>
      <w:r>
        <w:rPr>
          <w:b/>
          <w:bCs/>
          <w:sz w:val="22"/>
          <w:szCs w:val="22"/>
        </w:rPr>
        <w:t xml:space="preserve"> Department of Computer Science, </w:t>
      </w:r>
      <w:r w:rsidRPr="002148DA">
        <w:rPr>
          <w:sz w:val="22"/>
          <w:szCs w:val="22"/>
        </w:rPr>
        <w:t>King Saud University 2014</w:t>
      </w:r>
      <w:r w:rsidR="00401343">
        <w:rPr>
          <w:sz w:val="22"/>
          <w:szCs w:val="22"/>
        </w:rPr>
        <w:t>.</w:t>
      </w:r>
    </w:p>
    <w:p w:rsidR="00E24814" w:rsidRPr="00EE598D" w:rsidRDefault="00E24814" w:rsidP="002148DA">
      <w:pPr>
        <w:numPr>
          <w:ilvl w:val="0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 w:rsidRPr="00EE598D">
        <w:rPr>
          <w:sz w:val="22"/>
          <w:szCs w:val="22"/>
        </w:rPr>
        <w:t>Participate</w:t>
      </w:r>
      <w:r>
        <w:rPr>
          <w:sz w:val="22"/>
          <w:szCs w:val="22"/>
        </w:rPr>
        <w:t>d in</w:t>
      </w:r>
      <w:r w:rsidRPr="00EE598D">
        <w:rPr>
          <w:sz w:val="22"/>
          <w:szCs w:val="22"/>
        </w:rPr>
        <w:t xml:space="preserve"> </w:t>
      </w:r>
      <w:r w:rsidRPr="00EE598D">
        <w:rPr>
          <w:b/>
          <w:bCs/>
          <w:sz w:val="22"/>
          <w:szCs w:val="22"/>
        </w:rPr>
        <w:t xml:space="preserve">1st </w:t>
      </w:r>
      <w:proofErr w:type="spellStart"/>
      <w:r w:rsidRPr="00EE598D">
        <w:rPr>
          <w:b/>
          <w:bCs/>
          <w:sz w:val="22"/>
          <w:szCs w:val="22"/>
        </w:rPr>
        <w:t>Taibah</w:t>
      </w:r>
      <w:proofErr w:type="spellEnd"/>
      <w:r w:rsidRPr="00EE598D">
        <w:rPr>
          <w:b/>
          <w:bCs/>
          <w:sz w:val="22"/>
          <w:szCs w:val="22"/>
        </w:rPr>
        <w:t xml:space="preserve"> University International Conference on Computing and Information Technology (ICCI2012) Al-Madinah Al-</w:t>
      </w:r>
      <w:proofErr w:type="spellStart"/>
      <w:r w:rsidRPr="00EE598D">
        <w:rPr>
          <w:b/>
          <w:bCs/>
          <w:sz w:val="22"/>
          <w:szCs w:val="22"/>
        </w:rPr>
        <w:t>Munawwarah</w:t>
      </w:r>
      <w:proofErr w:type="spellEnd"/>
      <w:r w:rsidRPr="00EE598D">
        <w:rPr>
          <w:sz w:val="22"/>
          <w:szCs w:val="22"/>
        </w:rPr>
        <w:t xml:space="preserve">, Saudi Arabia </w:t>
      </w:r>
      <w:r>
        <w:rPr>
          <w:sz w:val="22"/>
          <w:szCs w:val="22"/>
        </w:rPr>
        <w:t xml:space="preserve">at </w:t>
      </w:r>
      <w:r w:rsidRPr="00EE598D">
        <w:rPr>
          <w:b/>
          <w:bCs/>
          <w:sz w:val="22"/>
          <w:szCs w:val="22"/>
        </w:rPr>
        <w:t>12 March to 14 March 2012</w:t>
      </w:r>
      <w:r w:rsidRPr="00EE598D">
        <w:rPr>
          <w:sz w:val="22"/>
          <w:szCs w:val="22"/>
        </w:rPr>
        <w:t>.</w:t>
      </w:r>
    </w:p>
    <w:p w:rsidR="00E24814" w:rsidRDefault="00E24814" w:rsidP="002148DA">
      <w:pPr>
        <w:numPr>
          <w:ilvl w:val="0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 w:rsidRPr="00C50EEF">
        <w:rPr>
          <w:sz w:val="22"/>
          <w:szCs w:val="22"/>
        </w:rPr>
        <w:t>Seminar Conference Attended in</w:t>
      </w:r>
      <w:r>
        <w:rPr>
          <w:sz w:val="22"/>
          <w:szCs w:val="22"/>
        </w:rPr>
        <w:t xml:space="preserve"> Department of Computer Science ,King Saud University as</w:t>
      </w:r>
      <w:r w:rsidRPr="00036C9D">
        <w:rPr>
          <w:b/>
          <w:bCs/>
          <w:sz w:val="22"/>
          <w:szCs w:val="22"/>
        </w:rPr>
        <w:t>”</w:t>
      </w:r>
      <w:r w:rsidRPr="00036C9D">
        <w:rPr>
          <w:b/>
          <w:bCs/>
        </w:rPr>
        <w:t xml:space="preserve"> </w:t>
      </w:r>
      <w:r w:rsidRPr="00620D18">
        <w:rPr>
          <w:b/>
          <w:bCs/>
          <w:sz w:val="22"/>
          <w:szCs w:val="22"/>
        </w:rPr>
        <w:t>4th workshop on Network Security organized by the Prince Muqrin Chair (PMC) for IT security”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at Dec 26</w:t>
      </w:r>
      <w:r w:rsidRPr="00036C9D">
        <w:rPr>
          <w:sz w:val="22"/>
          <w:szCs w:val="22"/>
        </w:rPr>
        <w:t>-Dec</w:t>
      </w:r>
      <w:r>
        <w:rPr>
          <w:sz w:val="22"/>
          <w:szCs w:val="22"/>
        </w:rPr>
        <w:t xml:space="preserve"> 27</w:t>
      </w:r>
      <w:r w:rsidRPr="00036C9D">
        <w:rPr>
          <w:sz w:val="22"/>
          <w:szCs w:val="22"/>
        </w:rPr>
        <w:t>,2010</w:t>
      </w:r>
      <w:r>
        <w:rPr>
          <w:sz w:val="22"/>
          <w:szCs w:val="22"/>
        </w:rPr>
        <w:t>.</w:t>
      </w:r>
    </w:p>
    <w:p w:rsidR="00E24814" w:rsidRDefault="00E24814" w:rsidP="002148DA">
      <w:pPr>
        <w:numPr>
          <w:ilvl w:val="0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 w:rsidRPr="00C50EEF">
        <w:rPr>
          <w:sz w:val="22"/>
          <w:szCs w:val="22"/>
        </w:rPr>
        <w:t xml:space="preserve">Seminar Conference Attended in Aligarh Muslim University </w:t>
      </w:r>
      <w:r>
        <w:rPr>
          <w:sz w:val="22"/>
          <w:szCs w:val="22"/>
        </w:rPr>
        <w:t xml:space="preserve">UP India </w:t>
      </w:r>
      <w:r w:rsidRPr="00C50EEF">
        <w:rPr>
          <w:sz w:val="22"/>
          <w:szCs w:val="22"/>
        </w:rPr>
        <w:t xml:space="preserve">on the Topic as </w:t>
      </w:r>
      <w:r w:rsidRPr="00C50EEF">
        <w:rPr>
          <w:b/>
          <w:sz w:val="22"/>
          <w:szCs w:val="22"/>
        </w:rPr>
        <w:t>“Use of Cryptography in the Online Application System”</w:t>
      </w:r>
      <w:r w:rsidRPr="00C50EEF">
        <w:rPr>
          <w:sz w:val="22"/>
          <w:szCs w:val="22"/>
        </w:rPr>
        <w:t xml:space="preserve"> at July 20- July23,</w:t>
      </w:r>
      <w:r>
        <w:rPr>
          <w:sz w:val="22"/>
          <w:szCs w:val="22"/>
        </w:rPr>
        <w:t xml:space="preserve"> 2010.</w:t>
      </w:r>
    </w:p>
    <w:p w:rsidR="0044541A" w:rsidRDefault="00E24814" w:rsidP="0044541A">
      <w:pPr>
        <w:numPr>
          <w:ilvl w:val="0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 w:rsidRPr="00C50EEF">
        <w:rPr>
          <w:sz w:val="22"/>
          <w:szCs w:val="22"/>
        </w:rPr>
        <w:t xml:space="preserve"> P</w:t>
      </w:r>
      <w:r>
        <w:rPr>
          <w:sz w:val="22"/>
          <w:szCs w:val="22"/>
        </w:rPr>
        <w:t xml:space="preserve">resentation on the topic </w:t>
      </w:r>
      <w:r w:rsidRPr="00FD6B50">
        <w:rPr>
          <w:b/>
          <w:sz w:val="22"/>
          <w:szCs w:val="22"/>
        </w:rPr>
        <w:t>as “Awareness  of Open Source Application  for using day by day life</w:t>
      </w:r>
      <w:r>
        <w:rPr>
          <w:b/>
          <w:sz w:val="22"/>
          <w:szCs w:val="22"/>
        </w:rPr>
        <w:t xml:space="preserve"> for Developing  Web Application</w:t>
      </w:r>
      <w:r w:rsidRPr="00FD6B50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 </w:t>
      </w:r>
      <w:r w:rsidR="004C6860">
        <w:rPr>
          <w:sz w:val="22"/>
          <w:szCs w:val="22"/>
        </w:rPr>
        <w:t xml:space="preserve">at </w:t>
      </w:r>
      <w:proofErr w:type="spellStart"/>
      <w:r>
        <w:rPr>
          <w:sz w:val="22"/>
          <w:szCs w:val="22"/>
        </w:rPr>
        <w:t>Jamia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Mill</w:t>
      </w:r>
      <w:r w:rsidR="004C6860">
        <w:rPr>
          <w:sz w:val="22"/>
          <w:szCs w:val="22"/>
        </w:rPr>
        <w:t>ia</w:t>
      </w:r>
      <w:proofErr w:type="spellEnd"/>
      <w:r w:rsidR="004C6860">
        <w:rPr>
          <w:sz w:val="22"/>
          <w:szCs w:val="22"/>
        </w:rPr>
        <w:t xml:space="preserve"> University New Delhi India, </w:t>
      </w:r>
      <w:r>
        <w:rPr>
          <w:sz w:val="22"/>
          <w:szCs w:val="22"/>
        </w:rPr>
        <w:t xml:space="preserve"> August 17-August 19,2010.</w:t>
      </w:r>
    </w:p>
    <w:p w:rsidR="008820C8" w:rsidRPr="008820C8" w:rsidRDefault="008820C8" w:rsidP="008820C8">
      <w:pPr>
        <w:numPr>
          <w:ilvl w:val="0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 w:rsidRPr="00993BCC">
        <w:rPr>
          <w:b/>
          <w:sz w:val="22"/>
          <w:szCs w:val="22"/>
        </w:rPr>
        <w:t>MPhil Thesis</w:t>
      </w:r>
      <w:r>
        <w:rPr>
          <w:sz w:val="22"/>
          <w:szCs w:val="22"/>
        </w:rPr>
        <w:t xml:space="preserve"> submitted entitled as “</w:t>
      </w:r>
      <w:r w:rsidRPr="00993BCC">
        <w:rPr>
          <w:b/>
          <w:sz w:val="22"/>
          <w:szCs w:val="22"/>
        </w:rPr>
        <w:t>A Study of SQL Server Database Management System”</w:t>
      </w:r>
      <w:r>
        <w:rPr>
          <w:sz w:val="22"/>
          <w:szCs w:val="22"/>
        </w:rPr>
        <w:t xml:space="preserve"> at June, 2009 in </w:t>
      </w:r>
      <w:proofErr w:type="spellStart"/>
      <w:r>
        <w:rPr>
          <w:sz w:val="22"/>
          <w:szCs w:val="22"/>
        </w:rPr>
        <w:t>Vinaika</w:t>
      </w:r>
      <w:proofErr w:type="spellEnd"/>
      <w:r>
        <w:rPr>
          <w:sz w:val="22"/>
          <w:szCs w:val="22"/>
        </w:rPr>
        <w:t xml:space="preserve"> Mission University Salem </w:t>
      </w:r>
      <w:proofErr w:type="spellStart"/>
      <w:r>
        <w:rPr>
          <w:sz w:val="22"/>
          <w:szCs w:val="22"/>
        </w:rPr>
        <w:t>Tamilnadu</w:t>
      </w:r>
      <w:proofErr w:type="spellEnd"/>
      <w:r>
        <w:rPr>
          <w:sz w:val="22"/>
          <w:szCs w:val="22"/>
        </w:rPr>
        <w:t xml:space="preserve"> India.</w:t>
      </w:r>
    </w:p>
    <w:p w:rsidR="0044541A" w:rsidRPr="0064131E" w:rsidRDefault="0044541A" w:rsidP="0044541A">
      <w:pPr>
        <w:pStyle w:val="Heading2"/>
        <w:shd w:val="clear" w:color="auto" w:fill="DFDFDF"/>
        <w:tabs>
          <w:tab w:val="left" w:pos="0"/>
        </w:tabs>
        <w:rPr>
          <w:rFonts w:ascii="Sylfaen" w:hAnsi="Sylfaen"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WORKING </w:t>
      </w:r>
      <w:r w:rsidRPr="0064131E">
        <w:rPr>
          <w:rFonts w:ascii="Sylfaen" w:hAnsi="Sylfaen"/>
          <w:bCs/>
          <w:sz w:val="22"/>
          <w:szCs w:val="22"/>
        </w:rPr>
        <w:t>EXPERIENCE</w:t>
      </w:r>
      <w:r w:rsidR="00B577DB">
        <w:rPr>
          <w:rFonts w:ascii="Sylfaen" w:hAnsi="Sylfaen"/>
          <w:bCs/>
          <w:sz w:val="22"/>
          <w:szCs w:val="22"/>
        </w:rPr>
        <w:t xml:space="preserve"> (2</w:t>
      </w:r>
      <w:r>
        <w:rPr>
          <w:rFonts w:ascii="Sylfaen" w:hAnsi="Sylfaen"/>
          <w:bCs/>
          <w:sz w:val="22"/>
          <w:szCs w:val="22"/>
        </w:rPr>
        <w:t>Year)</w:t>
      </w:r>
    </w:p>
    <w:p w:rsidR="0044541A" w:rsidRDefault="0044541A" w:rsidP="0044541A">
      <w:pPr>
        <w:tabs>
          <w:tab w:val="left" w:pos="720"/>
        </w:tabs>
        <w:ind w:left="360"/>
        <w:rPr>
          <w:b/>
        </w:rPr>
      </w:pPr>
    </w:p>
    <w:p w:rsidR="0044541A" w:rsidRDefault="0044541A" w:rsidP="0044541A">
      <w:pPr>
        <w:tabs>
          <w:tab w:val="left" w:pos="720"/>
        </w:tabs>
        <w:ind w:left="2940" w:hanging="2580"/>
      </w:pPr>
      <w:r>
        <w:rPr>
          <w:b/>
        </w:rPr>
        <w:t>Worked</w:t>
      </w:r>
      <w:r w:rsidRPr="00E57EE3">
        <w:rPr>
          <w:b/>
        </w:rPr>
        <w:t xml:space="preserve"> Organization</w:t>
      </w:r>
      <w:r>
        <w:tab/>
        <w:t xml:space="preserve"> </w:t>
      </w:r>
      <w:r w:rsidRPr="000A2BA1">
        <w:rPr>
          <w:b/>
        </w:rPr>
        <w:t>:</w:t>
      </w:r>
      <w:r>
        <w:tab/>
        <w:t>COEIA ,King Saud University Riyadh KSA</w:t>
      </w:r>
    </w:p>
    <w:p w:rsidR="0044541A" w:rsidRDefault="0044541A" w:rsidP="007C07C4">
      <w:pPr>
        <w:tabs>
          <w:tab w:val="left" w:pos="720"/>
        </w:tabs>
        <w:ind w:left="360"/>
      </w:pPr>
      <w:r w:rsidRPr="00E57EE3">
        <w:rPr>
          <w:b/>
        </w:rPr>
        <w:t>Designation</w:t>
      </w:r>
      <w:r>
        <w:tab/>
      </w:r>
      <w:r>
        <w:tab/>
      </w:r>
      <w:r w:rsidRPr="000A2BA1">
        <w:rPr>
          <w:b/>
        </w:rPr>
        <w:t xml:space="preserve"> </w:t>
      </w:r>
      <w:r>
        <w:rPr>
          <w:b/>
        </w:rPr>
        <w:t xml:space="preserve">  </w:t>
      </w:r>
      <w:r w:rsidRPr="000A2BA1">
        <w:rPr>
          <w:b/>
        </w:rPr>
        <w:t>:</w:t>
      </w:r>
      <w:r>
        <w:tab/>
      </w:r>
      <w:r w:rsidR="00FD74DF" w:rsidRPr="00A12356">
        <w:rPr>
          <w:b/>
          <w:bCs/>
        </w:rPr>
        <w:t>Researcher</w:t>
      </w:r>
      <w:r w:rsidR="007C07C4">
        <w:rPr>
          <w:b/>
          <w:bCs/>
        </w:rPr>
        <w:t>/</w:t>
      </w:r>
      <w:r w:rsidR="007C07C4" w:rsidRPr="007C07C4">
        <w:rPr>
          <w:b/>
          <w:bCs/>
        </w:rPr>
        <w:t xml:space="preserve"> </w:t>
      </w:r>
      <w:r w:rsidR="007C07C4" w:rsidRPr="001F0397">
        <w:rPr>
          <w:b/>
          <w:bCs/>
        </w:rPr>
        <w:t>Lecturer</w:t>
      </w:r>
    </w:p>
    <w:p w:rsidR="0044541A" w:rsidRDefault="0044541A" w:rsidP="00DF0D4F">
      <w:pPr>
        <w:tabs>
          <w:tab w:val="left" w:pos="720"/>
        </w:tabs>
        <w:ind w:left="360"/>
      </w:pPr>
      <w:r w:rsidRPr="00E57EE3">
        <w:rPr>
          <w:b/>
        </w:rPr>
        <w:t xml:space="preserve">Period </w:t>
      </w:r>
      <w:r>
        <w:tab/>
      </w:r>
      <w:r>
        <w:tab/>
      </w:r>
      <w:r>
        <w:tab/>
        <w:t xml:space="preserve">   </w:t>
      </w:r>
      <w:r w:rsidRPr="000A2BA1">
        <w:rPr>
          <w:b/>
        </w:rPr>
        <w:t>:</w:t>
      </w:r>
      <w:r>
        <w:tab/>
        <w:t xml:space="preserve">from </w:t>
      </w:r>
      <w:r w:rsidR="00DF0D4F">
        <w:t>June 0</w:t>
      </w:r>
      <w:r>
        <w:t>5, 2014 to till now</w:t>
      </w:r>
    </w:p>
    <w:p w:rsidR="0044541A" w:rsidRPr="0064131E" w:rsidRDefault="0044541A" w:rsidP="0044541A">
      <w:pPr>
        <w:pStyle w:val="Heading2"/>
        <w:shd w:val="clear" w:color="auto" w:fill="DFDFDF"/>
        <w:tabs>
          <w:tab w:val="left" w:pos="0"/>
        </w:tabs>
        <w:rPr>
          <w:rFonts w:ascii="Sylfaen" w:hAnsi="Sylfaen"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>ORGANIZATION PROFILE</w:t>
      </w:r>
    </w:p>
    <w:p w:rsidR="0044541A" w:rsidRDefault="0044541A" w:rsidP="0044541A">
      <w:pPr>
        <w:tabs>
          <w:tab w:val="left" w:pos="720"/>
        </w:tabs>
        <w:ind w:left="360"/>
      </w:pPr>
    </w:p>
    <w:p w:rsidR="00630FAB" w:rsidRDefault="00E62E79" w:rsidP="00415825">
      <w:pPr>
        <w:tabs>
          <w:tab w:val="left" w:pos="720"/>
        </w:tabs>
        <w:jc w:val="both"/>
      </w:pPr>
      <w:r>
        <w:tab/>
      </w:r>
      <w:r w:rsidR="0044541A" w:rsidRPr="00E62E79">
        <w:t>Center of Excellence in Information Assurance (COEIA) is a research and training center of King Saud University. The center aims to invest in national exper</w:t>
      </w:r>
      <w:r w:rsidR="00415825">
        <w:t>iences through international,</w:t>
      </w:r>
      <w:r w:rsidR="0044541A" w:rsidRPr="00E62E79">
        <w:t xml:space="preserve"> interna</w:t>
      </w:r>
      <w:r w:rsidR="00415825">
        <w:t xml:space="preserve">l cooperation with universities, </w:t>
      </w:r>
      <w:r w:rsidR="0044541A" w:rsidRPr="00E62E79">
        <w:t>research centers</w:t>
      </w:r>
      <w:r w:rsidR="00415825">
        <w:t>,</w:t>
      </w:r>
      <w:r w:rsidR="0044541A" w:rsidRPr="00E62E79">
        <w:t xml:space="preserve"> companies to solve problems relevant to information security</w:t>
      </w:r>
      <w:r w:rsidR="00415825">
        <w:t xml:space="preserve">, the transfer of expertise, provide educational programs, </w:t>
      </w:r>
      <w:r w:rsidR="0044541A" w:rsidRPr="00E62E79">
        <w:t xml:space="preserve">encourage the creative specialization in information security and warns of security risks. </w:t>
      </w:r>
      <w:r>
        <w:t xml:space="preserve">COEIA provides best support in terms of </w:t>
      </w:r>
      <w:r w:rsidR="00415825">
        <w:t xml:space="preserve">consultant, </w:t>
      </w:r>
      <w:r>
        <w:t xml:space="preserve">research and security training in the university and achieving medals, certificate every year.   </w:t>
      </w:r>
      <w:r w:rsidR="0044541A" w:rsidRPr="00E62E79">
        <w:t xml:space="preserve">  </w:t>
      </w:r>
    </w:p>
    <w:p w:rsidR="00630FAB" w:rsidRDefault="00630FAB" w:rsidP="00630FAB">
      <w:pPr>
        <w:pStyle w:val="Heading2"/>
        <w:shd w:val="clear" w:color="auto" w:fill="DFDFDF"/>
        <w:tabs>
          <w:tab w:val="left" w:pos="0"/>
        </w:tabs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>JOB RESPONSIBILITIES</w:t>
      </w:r>
    </w:p>
    <w:p w:rsidR="00630FAB" w:rsidRDefault="0044541A" w:rsidP="00E62E79">
      <w:pPr>
        <w:tabs>
          <w:tab w:val="left" w:pos="720"/>
        </w:tabs>
        <w:jc w:val="both"/>
      </w:pPr>
      <w:r w:rsidRPr="00E62E79">
        <w:t xml:space="preserve">     </w:t>
      </w:r>
    </w:p>
    <w:p w:rsidR="00630FAB" w:rsidRDefault="00630FAB" w:rsidP="005C3E03">
      <w:pPr>
        <w:numPr>
          <w:ilvl w:val="0"/>
          <w:numId w:val="14"/>
        </w:numPr>
        <w:jc w:val="both"/>
      </w:pPr>
      <w:r>
        <w:t>P</w:t>
      </w:r>
      <w:r w:rsidR="005C3E03">
        <w:t xml:space="preserve">lanning to implement </w:t>
      </w:r>
      <w:r w:rsidR="005C3E03">
        <w:t>Quality Management System</w:t>
      </w:r>
      <w:r w:rsidR="005C3E03">
        <w:t xml:space="preserve"> ISO 9001:2015 in the Center of Excellence in Information Assurance and replace with ISO 9001:2008</w:t>
      </w:r>
      <w:r w:rsidR="00CD70A8">
        <w:t>.</w:t>
      </w:r>
    </w:p>
    <w:p w:rsidR="00277399" w:rsidRDefault="005C3E03" w:rsidP="005C3E03">
      <w:pPr>
        <w:numPr>
          <w:ilvl w:val="0"/>
          <w:numId w:val="14"/>
        </w:numPr>
        <w:jc w:val="both"/>
      </w:pPr>
      <w:r>
        <w:t>Maintaining, implementing</w:t>
      </w:r>
      <w:r w:rsidR="00277399">
        <w:t xml:space="preserve"> </w:t>
      </w:r>
      <w:r w:rsidR="008820C8">
        <w:t>Information Securi</w:t>
      </w:r>
      <w:r>
        <w:t xml:space="preserve">ty Management System </w:t>
      </w:r>
      <w:r>
        <w:t>ISO</w:t>
      </w:r>
      <w:r>
        <w:t xml:space="preserve"> 27001:2013 and </w:t>
      </w:r>
      <w:r w:rsidR="00277399">
        <w:t>Q</w:t>
      </w:r>
      <w:r w:rsidR="00154967">
        <w:t xml:space="preserve">uality </w:t>
      </w:r>
      <w:r w:rsidR="00277399">
        <w:t>M</w:t>
      </w:r>
      <w:r w:rsidR="00154967">
        <w:t xml:space="preserve">anagement </w:t>
      </w:r>
      <w:r w:rsidR="00277399">
        <w:t>S</w:t>
      </w:r>
      <w:r w:rsidR="00154967">
        <w:t>ystem</w:t>
      </w:r>
      <w:r w:rsidR="00277399">
        <w:t xml:space="preserve"> </w:t>
      </w:r>
      <w:r>
        <w:t xml:space="preserve">ISO </w:t>
      </w:r>
      <w:r w:rsidR="00277399">
        <w:t>9001</w:t>
      </w:r>
      <w:r w:rsidR="00154967">
        <w:t>:2008</w:t>
      </w:r>
      <w:r w:rsidR="006D2DFC">
        <w:t>.</w:t>
      </w:r>
    </w:p>
    <w:p w:rsidR="0044541A" w:rsidRPr="00E62E79" w:rsidRDefault="005C3E03" w:rsidP="005E2CEC">
      <w:pPr>
        <w:numPr>
          <w:ilvl w:val="0"/>
          <w:numId w:val="14"/>
        </w:numPr>
        <w:jc w:val="both"/>
      </w:pPr>
      <w:r>
        <w:lastRenderedPageBreak/>
        <w:t>Publishing paper</w:t>
      </w:r>
      <w:r w:rsidR="005E2CEC">
        <w:t>s</w:t>
      </w:r>
      <w:r>
        <w:t xml:space="preserve"> </w:t>
      </w:r>
      <w:r w:rsidR="00630FAB">
        <w:t>in the</w:t>
      </w:r>
      <w:r>
        <w:t xml:space="preserve"> area of</w:t>
      </w:r>
      <w:r w:rsidR="00630FAB">
        <w:t xml:space="preserve"> </w:t>
      </w:r>
      <w:r>
        <w:t>mobile security, mobile forensics</w:t>
      </w:r>
      <w:r w:rsidR="00630FAB">
        <w:t xml:space="preserve"> </w:t>
      </w:r>
      <w:r w:rsidR="005E2CEC">
        <w:t xml:space="preserve">and other area of computer science, </w:t>
      </w:r>
      <w:r w:rsidR="00630FAB">
        <w:t>information technology</w:t>
      </w:r>
      <w:r w:rsidR="005E2CEC">
        <w:t xml:space="preserve"> in the various </w:t>
      </w:r>
      <w:r w:rsidR="005E2CEC">
        <w:t>journals and conferences</w:t>
      </w:r>
      <w:r w:rsidR="00630FAB">
        <w:t>.</w:t>
      </w:r>
    </w:p>
    <w:p w:rsidR="00AC59F1" w:rsidRPr="0064131E" w:rsidRDefault="002148DA" w:rsidP="00AC59F1">
      <w:pPr>
        <w:pStyle w:val="Heading2"/>
        <w:shd w:val="clear" w:color="auto" w:fill="DFDFDF"/>
        <w:tabs>
          <w:tab w:val="left" w:pos="0"/>
        </w:tabs>
        <w:rPr>
          <w:rFonts w:ascii="Sylfaen" w:hAnsi="Sylfaen"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>WORKED</w:t>
      </w:r>
      <w:r w:rsidR="00AC59F1">
        <w:rPr>
          <w:rFonts w:ascii="Sylfaen" w:hAnsi="Sylfaen"/>
          <w:bCs/>
          <w:sz w:val="22"/>
          <w:szCs w:val="22"/>
        </w:rPr>
        <w:t xml:space="preserve"> </w:t>
      </w:r>
      <w:r w:rsidR="00AC59F1" w:rsidRPr="0064131E">
        <w:rPr>
          <w:rFonts w:ascii="Sylfaen" w:hAnsi="Sylfaen"/>
          <w:bCs/>
          <w:sz w:val="22"/>
          <w:szCs w:val="22"/>
        </w:rPr>
        <w:t>EXPERIENCE</w:t>
      </w:r>
      <w:r w:rsidR="00AC59F1">
        <w:rPr>
          <w:rFonts w:ascii="Sylfaen" w:hAnsi="Sylfaen"/>
          <w:bCs/>
          <w:sz w:val="22"/>
          <w:szCs w:val="22"/>
        </w:rPr>
        <w:t xml:space="preserve"> </w:t>
      </w:r>
      <w:r w:rsidR="001437A4">
        <w:rPr>
          <w:rFonts w:ascii="Sylfaen" w:hAnsi="Sylfaen"/>
          <w:bCs/>
          <w:sz w:val="22"/>
          <w:szCs w:val="22"/>
        </w:rPr>
        <w:t>(5Year</w:t>
      </w:r>
      <w:r w:rsidR="008A705D">
        <w:rPr>
          <w:rFonts w:ascii="Sylfaen" w:hAnsi="Sylfaen"/>
          <w:bCs/>
          <w:sz w:val="22"/>
          <w:szCs w:val="22"/>
        </w:rPr>
        <w:t>)</w:t>
      </w:r>
    </w:p>
    <w:p w:rsidR="00AC59F1" w:rsidRDefault="00AC59F1" w:rsidP="00AC59F1">
      <w:pPr>
        <w:tabs>
          <w:tab w:val="left" w:pos="720"/>
        </w:tabs>
        <w:ind w:left="360"/>
        <w:rPr>
          <w:b/>
        </w:rPr>
      </w:pPr>
    </w:p>
    <w:p w:rsidR="00A51FF4" w:rsidRDefault="00A51FF4" w:rsidP="00A51FF4">
      <w:pPr>
        <w:tabs>
          <w:tab w:val="left" w:pos="720"/>
        </w:tabs>
        <w:ind w:left="2940" w:hanging="2580"/>
      </w:pPr>
      <w:r>
        <w:rPr>
          <w:b/>
        </w:rPr>
        <w:t>Worked</w:t>
      </w:r>
      <w:r w:rsidR="00AC59F1" w:rsidRPr="00E57EE3">
        <w:rPr>
          <w:b/>
        </w:rPr>
        <w:t xml:space="preserve"> Organization</w:t>
      </w:r>
      <w:r w:rsidR="00AC59F1">
        <w:tab/>
        <w:t xml:space="preserve"> </w:t>
      </w:r>
      <w:r w:rsidR="00AC59F1" w:rsidRPr="000A2BA1">
        <w:rPr>
          <w:b/>
        </w:rPr>
        <w:t>:</w:t>
      </w:r>
      <w:r w:rsidR="00AC59F1">
        <w:tab/>
      </w:r>
      <w:r w:rsidR="00682E36">
        <w:t>Deanship of S</w:t>
      </w:r>
      <w:r>
        <w:t>kills Development ,</w:t>
      </w:r>
      <w:r w:rsidR="00AC59F1">
        <w:t xml:space="preserve">King Saud </w:t>
      </w:r>
    </w:p>
    <w:p w:rsidR="00AC59F1" w:rsidRDefault="00A51FF4" w:rsidP="00A51FF4">
      <w:pPr>
        <w:tabs>
          <w:tab w:val="left" w:pos="720"/>
        </w:tabs>
        <w:ind w:left="2940" w:hanging="2580"/>
      </w:pPr>
      <w:r>
        <w:t xml:space="preserve">                                                      University </w:t>
      </w:r>
      <w:r w:rsidR="00114A7B">
        <w:t xml:space="preserve">Riyadh </w:t>
      </w:r>
      <w:r w:rsidR="00AC59F1">
        <w:t>KSA</w:t>
      </w:r>
    </w:p>
    <w:p w:rsidR="00AC59F1" w:rsidRDefault="00AC59F1" w:rsidP="0013239A">
      <w:pPr>
        <w:tabs>
          <w:tab w:val="left" w:pos="720"/>
        </w:tabs>
        <w:ind w:left="360"/>
      </w:pPr>
      <w:r w:rsidRPr="00E57EE3">
        <w:rPr>
          <w:b/>
        </w:rPr>
        <w:t>Designation</w:t>
      </w:r>
      <w:r>
        <w:tab/>
      </w:r>
      <w:r>
        <w:tab/>
      </w:r>
      <w:r w:rsidR="0044541A">
        <w:rPr>
          <w:b/>
        </w:rPr>
        <w:t xml:space="preserve">  </w:t>
      </w:r>
      <w:r w:rsidRPr="000A2BA1">
        <w:rPr>
          <w:b/>
        </w:rPr>
        <w:t xml:space="preserve"> :</w:t>
      </w:r>
      <w:r>
        <w:tab/>
      </w:r>
      <w:r w:rsidRPr="001F0397">
        <w:rPr>
          <w:b/>
          <w:bCs/>
        </w:rPr>
        <w:t>Lecturer</w:t>
      </w:r>
    </w:p>
    <w:p w:rsidR="00910E9B" w:rsidRDefault="00AC59F1" w:rsidP="00945E37">
      <w:pPr>
        <w:tabs>
          <w:tab w:val="left" w:pos="720"/>
        </w:tabs>
        <w:ind w:left="360"/>
      </w:pPr>
      <w:r w:rsidRPr="00E57EE3">
        <w:rPr>
          <w:b/>
        </w:rPr>
        <w:t xml:space="preserve">Period </w:t>
      </w:r>
      <w:r>
        <w:tab/>
      </w:r>
      <w:r>
        <w:tab/>
      </w:r>
      <w:r>
        <w:tab/>
      </w:r>
      <w:r w:rsidR="0044541A">
        <w:t xml:space="preserve">  </w:t>
      </w:r>
      <w:r>
        <w:t xml:space="preserve"> </w:t>
      </w:r>
      <w:r w:rsidRPr="000A2BA1">
        <w:rPr>
          <w:b/>
        </w:rPr>
        <w:t>:</w:t>
      </w:r>
      <w:r w:rsidR="008A705D">
        <w:tab/>
        <w:t>from September</w:t>
      </w:r>
      <w:r w:rsidR="00EC3AC3">
        <w:t xml:space="preserve"> 25</w:t>
      </w:r>
      <w:r w:rsidR="00493A6A">
        <w:t>, 2009</w:t>
      </w:r>
      <w:r w:rsidR="008A705D">
        <w:t xml:space="preserve"> to</w:t>
      </w:r>
      <w:r w:rsidR="0074572F">
        <w:t xml:space="preserve"> </w:t>
      </w:r>
      <w:r w:rsidR="00945E37">
        <w:t>May</w:t>
      </w:r>
      <w:r w:rsidR="00FC6077">
        <w:t>, 22</w:t>
      </w:r>
      <w:r w:rsidR="005F60F3">
        <w:t>, 2014</w:t>
      </w:r>
    </w:p>
    <w:p w:rsidR="00727941" w:rsidRDefault="00727941" w:rsidP="00727941">
      <w:pPr>
        <w:pStyle w:val="Heading2"/>
        <w:shd w:val="clear" w:color="auto" w:fill="DFDFDF"/>
        <w:tabs>
          <w:tab w:val="left" w:pos="0"/>
        </w:tabs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>JOB RESPONSIBILITIES</w:t>
      </w:r>
    </w:p>
    <w:p w:rsidR="00727941" w:rsidRDefault="00727941" w:rsidP="00727941">
      <w:pPr>
        <w:pStyle w:val="BodyTextIndent"/>
        <w:suppressAutoHyphens w:val="0"/>
        <w:autoSpaceDE w:val="0"/>
        <w:autoSpaceDN w:val="0"/>
        <w:spacing w:after="0" w:line="240" w:lineRule="atLeast"/>
        <w:rPr>
          <w:rFonts w:ascii="Garamond" w:hAnsi="Garamond"/>
        </w:rPr>
      </w:pPr>
    </w:p>
    <w:p w:rsidR="009D2809" w:rsidRDefault="009D2809" w:rsidP="005A35E6">
      <w:pPr>
        <w:numPr>
          <w:ilvl w:val="0"/>
          <w:numId w:val="14"/>
        </w:numPr>
        <w:jc w:val="both"/>
      </w:pPr>
      <w:r w:rsidRPr="006B64C2">
        <w:t>Development of learni</w:t>
      </w:r>
      <w:r w:rsidR="008E0F85">
        <w:t xml:space="preserve">ng materials, preparing schemes, </w:t>
      </w:r>
      <w:r w:rsidRPr="006B64C2">
        <w:t>impleme</w:t>
      </w:r>
      <w:r w:rsidR="008E0F85">
        <w:t>ntation of short term workshops and</w:t>
      </w:r>
      <w:r w:rsidRPr="006B64C2">
        <w:t xml:space="preserve"> periodical</w:t>
      </w:r>
      <w:r w:rsidR="008E0F85">
        <w:t>ly</w:t>
      </w:r>
      <w:r w:rsidRPr="006B64C2">
        <w:t xml:space="preserve"> monitor</w:t>
      </w:r>
      <w:r w:rsidR="008E0F85">
        <w:t>ing</w:t>
      </w:r>
      <w:r w:rsidRPr="006B64C2">
        <w:t xml:space="preserve"> student progress and achievement</w:t>
      </w:r>
      <w:r w:rsidR="008E0F85">
        <w:t xml:space="preserve"> in the training courses</w:t>
      </w:r>
      <w:r w:rsidRPr="006B64C2">
        <w:t>.</w:t>
      </w:r>
    </w:p>
    <w:p w:rsidR="00E31CAF" w:rsidRDefault="00E31CAF" w:rsidP="005A35E6">
      <w:pPr>
        <w:numPr>
          <w:ilvl w:val="0"/>
          <w:numId w:val="14"/>
        </w:numPr>
        <w:jc w:val="both"/>
      </w:pPr>
      <w:r>
        <w:t>Publishing paper</w:t>
      </w:r>
      <w:r w:rsidR="008E0F85">
        <w:t>s</w:t>
      </w:r>
      <w:r>
        <w:t xml:space="preserve"> in the</w:t>
      </w:r>
      <w:r w:rsidR="008E0F85">
        <w:t xml:space="preserve"> area of</w:t>
      </w:r>
      <w:r>
        <w:t xml:space="preserve">  computer science and information technology</w:t>
      </w:r>
      <w:r w:rsidR="008E0F85">
        <w:t xml:space="preserve"> </w:t>
      </w:r>
      <w:r w:rsidR="008E0F85">
        <w:t>in the various journals and conferences</w:t>
      </w:r>
      <w:r>
        <w:t>.</w:t>
      </w:r>
    </w:p>
    <w:p w:rsidR="009D2809" w:rsidRDefault="009D2809" w:rsidP="005A35E6">
      <w:pPr>
        <w:numPr>
          <w:ilvl w:val="0"/>
          <w:numId w:val="14"/>
        </w:numPr>
        <w:jc w:val="both"/>
      </w:pPr>
      <w:r w:rsidRPr="006B64C2">
        <w:t xml:space="preserve">Teach at graduate </w:t>
      </w:r>
      <w:r w:rsidR="00C50EEF" w:rsidRPr="006B64C2">
        <w:t xml:space="preserve">level </w:t>
      </w:r>
      <w:r w:rsidR="00C50EEF">
        <w:t>areas</w:t>
      </w:r>
      <w:r w:rsidRPr="006B64C2">
        <w:t xml:space="preserve"> allocated by the Dean of Department and </w:t>
      </w:r>
      <w:r w:rsidR="00154967">
        <w:t>provide</w:t>
      </w:r>
      <w:r w:rsidR="00493A6A">
        <w:t xml:space="preserve"> IT support administrat</w:t>
      </w:r>
      <w:r w:rsidR="00B577DB">
        <w:t>ion</w:t>
      </w:r>
      <w:r w:rsidR="00493A6A">
        <w:t xml:space="preserve"> in the Department</w:t>
      </w:r>
      <w:r w:rsidRPr="006B64C2">
        <w:t>.</w:t>
      </w:r>
    </w:p>
    <w:p w:rsidR="002B0CF6" w:rsidRDefault="008E0F85" w:rsidP="005A35E6">
      <w:pPr>
        <w:numPr>
          <w:ilvl w:val="0"/>
          <w:numId w:val="14"/>
        </w:numPr>
        <w:jc w:val="both"/>
      </w:pPr>
      <w:r>
        <w:t>Maintaining Lab with full of a</w:t>
      </w:r>
      <w:r w:rsidR="002B0CF6">
        <w:t>pplication like Adobe Photoshop, SPSS Statistics Application , Microsoft Office, Endnote , Microsoft Visual Studio and some other learning applications.</w:t>
      </w:r>
    </w:p>
    <w:p w:rsidR="009D2809" w:rsidRPr="006B64C2" w:rsidRDefault="009D2809" w:rsidP="005A35E6">
      <w:pPr>
        <w:numPr>
          <w:ilvl w:val="0"/>
          <w:numId w:val="14"/>
        </w:numPr>
        <w:jc w:val="both"/>
      </w:pPr>
      <w:r w:rsidRPr="006B64C2">
        <w:t>Engage with the broader scholarly with other departmental training programs in computer sciences and information technology</w:t>
      </w:r>
      <w:r w:rsidR="00113D65">
        <w:t xml:space="preserve"> for faculty and student</w:t>
      </w:r>
      <w:r w:rsidRPr="006B64C2">
        <w:t>.</w:t>
      </w:r>
    </w:p>
    <w:p w:rsidR="009D2809" w:rsidRPr="006B64C2" w:rsidRDefault="009D2809" w:rsidP="005A35E6">
      <w:pPr>
        <w:pStyle w:val="BodyTextIndent"/>
        <w:numPr>
          <w:ilvl w:val="0"/>
          <w:numId w:val="14"/>
        </w:numPr>
        <w:suppressAutoHyphens w:val="0"/>
        <w:autoSpaceDE w:val="0"/>
        <w:autoSpaceDN w:val="0"/>
        <w:spacing w:after="0" w:line="240" w:lineRule="atLeast"/>
        <w:jc w:val="both"/>
      </w:pPr>
      <w:r w:rsidRPr="006B64C2">
        <w:t>Participate in departmental and faculty seminars aimed at sharing research outcomes and building interdisciplinary collaboration within and outside the department.</w:t>
      </w:r>
    </w:p>
    <w:p w:rsidR="009D2809" w:rsidRPr="006B64C2" w:rsidRDefault="009D2809" w:rsidP="005A35E6">
      <w:pPr>
        <w:numPr>
          <w:ilvl w:val="0"/>
          <w:numId w:val="14"/>
        </w:numPr>
        <w:jc w:val="both"/>
      </w:pPr>
      <w:r w:rsidRPr="006B64C2">
        <w:t>Maintain own continuing professional development.</w:t>
      </w:r>
    </w:p>
    <w:p w:rsidR="00727941" w:rsidRDefault="00727941" w:rsidP="005A35E6">
      <w:pPr>
        <w:numPr>
          <w:ilvl w:val="0"/>
          <w:numId w:val="14"/>
        </w:numPr>
        <w:jc w:val="both"/>
      </w:pPr>
      <w:r w:rsidRPr="006B64C2">
        <w:t xml:space="preserve">Engage </w:t>
      </w:r>
      <w:r w:rsidR="00FB43C5" w:rsidRPr="006B64C2">
        <w:t xml:space="preserve">in </w:t>
      </w:r>
      <w:r w:rsidR="00FB43C5" w:rsidRPr="001E7ABD">
        <w:t>develop</w:t>
      </w:r>
      <w:r w:rsidRPr="001E7ABD">
        <w:t xml:space="preserve"> courses/ workshop materials</w:t>
      </w:r>
      <w:r w:rsidRPr="006B64C2">
        <w:t xml:space="preserve"> and design layout of training programs for students and faculty members.</w:t>
      </w:r>
    </w:p>
    <w:p w:rsidR="00DD7B7E" w:rsidRPr="0064131E" w:rsidRDefault="00DD7B7E" w:rsidP="00DD7B7E">
      <w:pPr>
        <w:pStyle w:val="Heading2"/>
        <w:shd w:val="clear" w:color="auto" w:fill="DFDFDF"/>
        <w:tabs>
          <w:tab w:val="left" w:pos="0"/>
        </w:tabs>
        <w:rPr>
          <w:rFonts w:ascii="Sylfaen" w:hAnsi="Sylfaen"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WORKED </w:t>
      </w:r>
      <w:r w:rsidRPr="0064131E">
        <w:rPr>
          <w:rFonts w:ascii="Sylfaen" w:hAnsi="Sylfaen"/>
          <w:bCs/>
          <w:sz w:val="22"/>
          <w:szCs w:val="22"/>
        </w:rPr>
        <w:t>EXPERIENCE</w:t>
      </w:r>
      <w:r>
        <w:rPr>
          <w:rFonts w:ascii="Sylfaen" w:hAnsi="Sylfaen"/>
          <w:bCs/>
          <w:sz w:val="22"/>
          <w:szCs w:val="22"/>
        </w:rPr>
        <w:t xml:space="preserve"> (1 Year)</w:t>
      </w:r>
      <w:r w:rsidR="002364BC">
        <w:rPr>
          <w:rFonts w:ascii="Sylfaen" w:hAnsi="Sylfaen"/>
          <w:sz w:val="22"/>
          <w:szCs w:val="22"/>
        </w:rPr>
        <w:t xml:space="preserve"> IN INDIA</w:t>
      </w:r>
    </w:p>
    <w:p w:rsidR="00DD7B7E" w:rsidRDefault="00DD7B7E" w:rsidP="00DD7B7E">
      <w:pPr>
        <w:tabs>
          <w:tab w:val="left" w:pos="720"/>
        </w:tabs>
        <w:ind w:left="360"/>
        <w:rPr>
          <w:b/>
        </w:rPr>
      </w:pPr>
    </w:p>
    <w:p w:rsidR="00DD7B7E" w:rsidRDefault="00DD7B7E" w:rsidP="00DD7B7E">
      <w:pPr>
        <w:tabs>
          <w:tab w:val="left" w:pos="720"/>
        </w:tabs>
        <w:ind w:left="360"/>
      </w:pPr>
      <w:r w:rsidRPr="00E57EE3">
        <w:rPr>
          <w:b/>
        </w:rPr>
        <w:t>Working Organization</w:t>
      </w:r>
      <w:r>
        <w:tab/>
        <w:t xml:space="preserve"> </w:t>
      </w:r>
      <w:r w:rsidRPr="000A2BA1">
        <w:rPr>
          <w:b/>
        </w:rPr>
        <w:t>:</w:t>
      </w:r>
      <w:r>
        <w:tab/>
        <w:t xml:space="preserve">Ram </w:t>
      </w:r>
      <w:proofErr w:type="spellStart"/>
      <w:r>
        <w:t>Tirath</w:t>
      </w:r>
      <w:proofErr w:type="spellEnd"/>
      <w:r>
        <w:t xml:space="preserve"> Degree College, </w:t>
      </w:r>
      <w:proofErr w:type="spellStart"/>
      <w:r>
        <w:t>Utraula</w:t>
      </w:r>
      <w:proofErr w:type="spellEnd"/>
      <w:r w:rsidR="00281B20">
        <w:t xml:space="preserve"> Balrampur</w:t>
      </w:r>
    </w:p>
    <w:p w:rsidR="00DD7B7E" w:rsidRDefault="00DD7B7E" w:rsidP="00DD7B7E">
      <w:pPr>
        <w:tabs>
          <w:tab w:val="left" w:pos="720"/>
        </w:tabs>
        <w:ind w:left="360"/>
      </w:pPr>
      <w:r w:rsidRPr="00E57EE3">
        <w:rPr>
          <w:b/>
        </w:rPr>
        <w:t>Designation</w:t>
      </w:r>
      <w:r>
        <w:tab/>
      </w:r>
      <w:r>
        <w:tab/>
      </w:r>
      <w:r w:rsidRPr="000A2BA1">
        <w:rPr>
          <w:b/>
        </w:rPr>
        <w:t xml:space="preserve"> :</w:t>
      </w:r>
      <w:r>
        <w:tab/>
        <w:t>Lecturer</w:t>
      </w:r>
    </w:p>
    <w:p w:rsidR="00DD7B7E" w:rsidRDefault="00DD7B7E" w:rsidP="00DD7B7E">
      <w:pPr>
        <w:tabs>
          <w:tab w:val="left" w:pos="720"/>
        </w:tabs>
        <w:ind w:left="360"/>
      </w:pPr>
      <w:r w:rsidRPr="00E57EE3">
        <w:rPr>
          <w:b/>
        </w:rPr>
        <w:t xml:space="preserve">Period </w:t>
      </w:r>
      <w:r>
        <w:tab/>
      </w:r>
      <w:r>
        <w:tab/>
      </w:r>
      <w:r>
        <w:tab/>
        <w:t xml:space="preserve"> </w:t>
      </w:r>
      <w:r w:rsidRPr="000A2BA1">
        <w:rPr>
          <w:b/>
        </w:rPr>
        <w:t>:</w:t>
      </w:r>
      <w:r>
        <w:tab/>
        <w:t>from July 2008 to August, 30 2009</w:t>
      </w:r>
    </w:p>
    <w:p w:rsidR="00DD7B7E" w:rsidRDefault="00DD7B7E" w:rsidP="00DD7B7E">
      <w:pPr>
        <w:pStyle w:val="Heading2"/>
        <w:shd w:val="clear" w:color="auto" w:fill="DFDFDF"/>
        <w:tabs>
          <w:tab w:val="left" w:pos="0"/>
        </w:tabs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>JOB RESPONSIBILITIES</w:t>
      </w:r>
    </w:p>
    <w:p w:rsidR="00DD7B7E" w:rsidRDefault="00DD7B7E" w:rsidP="00DD7B7E">
      <w:pPr>
        <w:pStyle w:val="BodyTextIndent"/>
        <w:suppressAutoHyphens w:val="0"/>
        <w:autoSpaceDE w:val="0"/>
        <w:autoSpaceDN w:val="0"/>
        <w:spacing w:after="0" w:line="240" w:lineRule="atLeast"/>
        <w:rPr>
          <w:rFonts w:ascii="Garamond" w:hAnsi="Garamond"/>
        </w:rPr>
      </w:pPr>
    </w:p>
    <w:p w:rsidR="00DD7B7E" w:rsidRPr="000A2BA1" w:rsidRDefault="00821EC9" w:rsidP="00EE0A0F">
      <w:pPr>
        <w:pStyle w:val="BodyTextIndent"/>
        <w:numPr>
          <w:ilvl w:val="0"/>
          <w:numId w:val="14"/>
        </w:numPr>
        <w:suppressAutoHyphens w:val="0"/>
        <w:autoSpaceDE w:val="0"/>
        <w:autoSpaceDN w:val="0"/>
        <w:spacing w:after="0" w:line="240" w:lineRule="atLeast"/>
        <w:jc w:val="both"/>
      </w:pPr>
      <w:r>
        <w:t>Teaching subjects like software e</w:t>
      </w:r>
      <w:r w:rsidR="00DD7B7E" w:rsidRPr="000A2BA1">
        <w:t xml:space="preserve">ngineering, </w:t>
      </w:r>
      <w:r w:rsidR="00C065C3">
        <w:t>networking, computer</w:t>
      </w:r>
      <w:r>
        <w:t xml:space="preserve">  a</w:t>
      </w:r>
      <w:r w:rsidR="00DD7B7E" w:rsidRPr="000A2BA1">
        <w:t>rchit</w:t>
      </w:r>
      <w:r>
        <w:t>ecture, digital c</w:t>
      </w:r>
      <w:r w:rsidR="00A11C7A">
        <w:t>ompu</w:t>
      </w:r>
      <w:r>
        <w:t>ter, c, operating s</w:t>
      </w:r>
      <w:r w:rsidR="00A11C7A">
        <w:t>ystem</w:t>
      </w:r>
    </w:p>
    <w:p w:rsidR="00DD7B7E" w:rsidRPr="000A2BA1" w:rsidRDefault="00821EC9" w:rsidP="00821EC9">
      <w:pPr>
        <w:pStyle w:val="BodyTextIndent"/>
        <w:numPr>
          <w:ilvl w:val="0"/>
          <w:numId w:val="14"/>
        </w:numPr>
        <w:suppressAutoHyphens w:val="0"/>
        <w:autoSpaceDE w:val="0"/>
        <w:autoSpaceDN w:val="0"/>
        <w:spacing w:after="0" w:line="240" w:lineRule="atLeast"/>
        <w:jc w:val="both"/>
        <w:rPr>
          <w:sz w:val="22"/>
        </w:rPr>
      </w:pPr>
      <w:r>
        <w:t>Guiding in various academic projects like hotel management system, student and examination management system, online l</w:t>
      </w:r>
      <w:r w:rsidR="00DD7B7E" w:rsidRPr="000A2BA1">
        <w:t>earning, and so on.</w:t>
      </w:r>
    </w:p>
    <w:p w:rsidR="00361B90" w:rsidRDefault="00DD7B7E" w:rsidP="00821EC9">
      <w:pPr>
        <w:pStyle w:val="BodyTextIndent"/>
        <w:numPr>
          <w:ilvl w:val="0"/>
          <w:numId w:val="14"/>
        </w:numPr>
        <w:suppressAutoHyphens w:val="0"/>
        <w:autoSpaceDE w:val="0"/>
        <w:autoSpaceDN w:val="0"/>
        <w:spacing w:after="0" w:line="240" w:lineRule="atLeast"/>
        <w:jc w:val="both"/>
        <w:rPr>
          <w:sz w:val="22"/>
        </w:rPr>
      </w:pPr>
      <w:r w:rsidRPr="000A2BA1">
        <w:rPr>
          <w:sz w:val="22"/>
        </w:rPr>
        <w:t>Also acting</w:t>
      </w:r>
      <w:r>
        <w:rPr>
          <w:sz w:val="22"/>
        </w:rPr>
        <w:t xml:space="preserve"> </w:t>
      </w:r>
      <w:r w:rsidR="00821EC9">
        <w:t>as support and n</w:t>
      </w:r>
      <w:r>
        <w:t>etwork administrator in our center.</w:t>
      </w:r>
    </w:p>
    <w:p w:rsidR="002A313F" w:rsidRDefault="002A313F">
      <w:pPr>
        <w:pStyle w:val="Heading2"/>
        <w:shd w:val="clear" w:color="auto" w:fill="DFDFDF"/>
        <w:tabs>
          <w:tab w:val="left" w:pos="0"/>
        </w:tabs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 xml:space="preserve">PROFESSIONAL QUALIFICATION </w:t>
      </w:r>
    </w:p>
    <w:p w:rsidR="002A313F" w:rsidRPr="00AD6C7C" w:rsidRDefault="002A313F" w:rsidP="00ED7BBD">
      <w:pPr>
        <w:ind w:left="360"/>
        <w:rPr>
          <w:sz w:val="22"/>
          <w:szCs w:val="22"/>
        </w:rPr>
      </w:pPr>
    </w:p>
    <w:p w:rsidR="00DE77A4" w:rsidRDefault="00DE77A4" w:rsidP="00775004">
      <w:pPr>
        <w:numPr>
          <w:ilvl w:val="0"/>
          <w:numId w:val="3"/>
        </w:numPr>
        <w:tabs>
          <w:tab w:val="left" w:pos="720"/>
        </w:tabs>
        <w:jc w:val="both"/>
        <w:rPr>
          <w:sz w:val="22"/>
          <w:szCs w:val="22"/>
        </w:rPr>
      </w:pPr>
      <w:proofErr w:type="spellStart"/>
      <w:r w:rsidRPr="007F2F41">
        <w:rPr>
          <w:b/>
          <w:bCs/>
          <w:sz w:val="22"/>
          <w:szCs w:val="22"/>
        </w:rPr>
        <w:t>M.Ph</w:t>
      </w:r>
      <w:r w:rsidR="007B5F0B" w:rsidRPr="007F2F41">
        <w:rPr>
          <w:b/>
          <w:bCs/>
          <w:sz w:val="22"/>
          <w:szCs w:val="22"/>
        </w:rPr>
        <w:t>il</w:t>
      </w:r>
      <w:proofErr w:type="spellEnd"/>
      <w:r w:rsidR="007B5F0B">
        <w:rPr>
          <w:sz w:val="22"/>
          <w:szCs w:val="22"/>
        </w:rPr>
        <w:t xml:space="preserve"> (Computer Science) From </w:t>
      </w:r>
      <w:proofErr w:type="spellStart"/>
      <w:r w:rsidR="00410076">
        <w:t>Vinayaka</w:t>
      </w:r>
      <w:proofErr w:type="spellEnd"/>
      <w:r w:rsidR="00410076">
        <w:t xml:space="preserve"> </w:t>
      </w:r>
      <w:r>
        <w:rPr>
          <w:sz w:val="22"/>
          <w:szCs w:val="22"/>
        </w:rPr>
        <w:t xml:space="preserve">Mission University </w:t>
      </w:r>
      <w:proofErr w:type="spellStart"/>
      <w:r>
        <w:rPr>
          <w:sz w:val="22"/>
          <w:szCs w:val="22"/>
        </w:rPr>
        <w:t>Selem</w:t>
      </w:r>
      <w:proofErr w:type="spellEnd"/>
      <w:r>
        <w:rPr>
          <w:sz w:val="22"/>
          <w:szCs w:val="22"/>
        </w:rPr>
        <w:t xml:space="preserve"> </w:t>
      </w:r>
    </w:p>
    <w:p w:rsidR="00DE77A4" w:rsidRDefault="00DE77A4" w:rsidP="00775004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Tamil Nadu, India</w:t>
      </w:r>
      <w:r w:rsidR="00C01A5B">
        <w:rPr>
          <w:sz w:val="22"/>
          <w:szCs w:val="22"/>
        </w:rPr>
        <w:t xml:space="preserve"> in </w:t>
      </w:r>
      <w:r w:rsidR="00C01A5B" w:rsidRPr="00C01A5B">
        <w:rPr>
          <w:b/>
          <w:bCs/>
          <w:sz w:val="22"/>
          <w:szCs w:val="22"/>
        </w:rPr>
        <w:t>2009</w:t>
      </w:r>
      <w:r w:rsidR="009D2809" w:rsidRPr="00C01A5B">
        <w:rPr>
          <w:b/>
          <w:bCs/>
          <w:sz w:val="22"/>
          <w:szCs w:val="22"/>
        </w:rPr>
        <w:t xml:space="preserve"> </w:t>
      </w:r>
      <w:r w:rsidR="00607151">
        <w:rPr>
          <w:sz w:val="22"/>
          <w:szCs w:val="22"/>
        </w:rPr>
        <w:t xml:space="preserve">and </w:t>
      </w:r>
      <w:r w:rsidR="00105DC1">
        <w:rPr>
          <w:sz w:val="22"/>
          <w:szCs w:val="22"/>
        </w:rPr>
        <w:t xml:space="preserve">secured </w:t>
      </w:r>
      <w:r w:rsidR="00105DC1" w:rsidRPr="00105DC1">
        <w:rPr>
          <w:b/>
          <w:bCs/>
          <w:sz w:val="22"/>
          <w:szCs w:val="22"/>
        </w:rPr>
        <w:t>69.50</w:t>
      </w:r>
      <w:r w:rsidR="009D2809" w:rsidRPr="009D2809">
        <w:rPr>
          <w:b/>
          <w:bCs/>
          <w:sz w:val="22"/>
          <w:szCs w:val="22"/>
        </w:rPr>
        <w:t>%</w:t>
      </w:r>
      <w:r w:rsidR="00E4041E" w:rsidRPr="009D2809">
        <w:rPr>
          <w:b/>
          <w:bCs/>
          <w:sz w:val="22"/>
          <w:szCs w:val="22"/>
        </w:rPr>
        <w:t>.</w:t>
      </w:r>
    </w:p>
    <w:p w:rsidR="00ED7BBD" w:rsidRPr="00AD6C7C" w:rsidRDefault="0016024D" w:rsidP="00775004">
      <w:pPr>
        <w:numPr>
          <w:ilvl w:val="0"/>
          <w:numId w:val="3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D91D81">
        <w:rPr>
          <w:b/>
          <w:bCs/>
          <w:sz w:val="22"/>
          <w:szCs w:val="22"/>
        </w:rPr>
        <w:t xml:space="preserve">Master of </w:t>
      </w:r>
      <w:r w:rsidR="000C75B3" w:rsidRPr="00D91D81">
        <w:rPr>
          <w:b/>
          <w:bCs/>
          <w:sz w:val="22"/>
          <w:szCs w:val="22"/>
        </w:rPr>
        <w:t>C</w:t>
      </w:r>
      <w:r w:rsidR="00D91D81" w:rsidRPr="00D91D81">
        <w:rPr>
          <w:b/>
          <w:bCs/>
          <w:sz w:val="22"/>
          <w:szCs w:val="22"/>
        </w:rPr>
        <w:t>omputer Science and Application</w:t>
      </w:r>
      <w:r w:rsidR="00ED7BBD" w:rsidRPr="00AD6C7C">
        <w:rPr>
          <w:sz w:val="22"/>
          <w:szCs w:val="22"/>
        </w:rPr>
        <w:t xml:space="preserve"> </w:t>
      </w:r>
      <w:r w:rsidR="002151B6">
        <w:rPr>
          <w:sz w:val="22"/>
          <w:szCs w:val="22"/>
        </w:rPr>
        <w:t>from A</w:t>
      </w:r>
      <w:r w:rsidR="00CB3DEA">
        <w:rPr>
          <w:sz w:val="22"/>
          <w:szCs w:val="22"/>
        </w:rPr>
        <w:t>ligarh Muslim University</w:t>
      </w:r>
      <w:r w:rsidR="002151B6">
        <w:rPr>
          <w:sz w:val="22"/>
          <w:szCs w:val="22"/>
        </w:rPr>
        <w:t xml:space="preserve"> A</w:t>
      </w:r>
      <w:r w:rsidR="00A165ED">
        <w:rPr>
          <w:sz w:val="22"/>
          <w:szCs w:val="22"/>
        </w:rPr>
        <w:t xml:space="preserve">ligarh in </w:t>
      </w:r>
      <w:r w:rsidR="00A165ED" w:rsidRPr="004A40F0">
        <w:rPr>
          <w:b/>
          <w:sz w:val="22"/>
          <w:szCs w:val="22"/>
        </w:rPr>
        <w:t>200</w:t>
      </w:r>
      <w:r>
        <w:rPr>
          <w:b/>
          <w:sz w:val="22"/>
          <w:szCs w:val="22"/>
        </w:rPr>
        <w:t>8</w:t>
      </w:r>
      <w:r w:rsidR="00A165ED">
        <w:rPr>
          <w:sz w:val="22"/>
          <w:szCs w:val="22"/>
        </w:rPr>
        <w:t xml:space="preserve"> </w:t>
      </w:r>
      <w:r w:rsidR="00607151">
        <w:rPr>
          <w:sz w:val="22"/>
          <w:szCs w:val="22"/>
        </w:rPr>
        <w:t xml:space="preserve">and </w:t>
      </w:r>
      <w:r w:rsidR="00A165ED">
        <w:rPr>
          <w:sz w:val="22"/>
          <w:szCs w:val="22"/>
        </w:rPr>
        <w:t xml:space="preserve">secured </w:t>
      </w:r>
      <w:r>
        <w:rPr>
          <w:b/>
          <w:sz w:val="22"/>
          <w:szCs w:val="22"/>
        </w:rPr>
        <w:t>74</w:t>
      </w:r>
      <w:r w:rsidR="00A165ED" w:rsidRPr="004A40F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A165ED" w:rsidRPr="004A40F0">
        <w:rPr>
          <w:b/>
          <w:sz w:val="22"/>
          <w:szCs w:val="22"/>
        </w:rPr>
        <w:t>5</w:t>
      </w:r>
      <w:r w:rsidR="00CB3DEA" w:rsidRPr="004A40F0">
        <w:rPr>
          <w:b/>
          <w:sz w:val="22"/>
          <w:szCs w:val="22"/>
        </w:rPr>
        <w:t>%</w:t>
      </w:r>
      <w:r w:rsidR="000202FB">
        <w:rPr>
          <w:sz w:val="22"/>
          <w:szCs w:val="22"/>
        </w:rPr>
        <w:t>.</w:t>
      </w:r>
      <w:r w:rsidR="00CB3DEA">
        <w:rPr>
          <w:sz w:val="22"/>
          <w:szCs w:val="22"/>
        </w:rPr>
        <w:t xml:space="preserve"> </w:t>
      </w:r>
    </w:p>
    <w:p w:rsidR="002A313F" w:rsidRDefault="002A313F">
      <w:pPr>
        <w:pStyle w:val="Heading2"/>
        <w:shd w:val="clear" w:color="auto" w:fill="DFDFDF"/>
        <w:tabs>
          <w:tab w:val="left" w:pos="0"/>
        </w:tabs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 xml:space="preserve">ACADEMIC QUALIFICATION </w:t>
      </w:r>
    </w:p>
    <w:p w:rsidR="002A313F" w:rsidRDefault="002A313F">
      <w:pPr>
        <w:rPr>
          <w:b/>
          <w:sz w:val="28"/>
          <w:szCs w:val="28"/>
          <w:u w:val="single"/>
        </w:rPr>
      </w:pPr>
    </w:p>
    <w:p w:rsidR="002A313F" w:rsidRPr="00AD6C7C" w:rsidRDefault="002151B6" w:rsidP="00DA6E0C">
      <w:pPr>
        <w:numPr>
          <w:ilvl w:val="0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Passed B</w:t>
      </w:r>
      <w:r w:rsidR="002A313F" w:rsidRPr="00AD6C7C">
        <w:rPr>
          <w:sz w:val="22"/>
          <w:szCs w:val="22"/>
        </w:rPr>
        <w:t xml:space="preserve">Sc (Hons) </w:t>
      </w:r>
      <w:r w:rsidR="00A165ED">
        <w:rPr>
          <w:sz w:val="22"/>
          <w:szCs w:val="22"/>
        </w:rPr>
        <w:t>Chemistry</w:t>
      </w:r>
      <w:r w:rsidRPr="00AD6C7C">
        <w:rPr>
          <w:sz w:val="22"/>
          <w:szCs w:val="22"/>
        </w:rPr>
        <w:t xml:space="preserve"> from</w:t>
      </w:r>
      <w:r w:rsidR="002A313F" w:rsidRPr="00AD6C7C">
        <w:rPr>
          <w:sz w:val="22"/>
          <w:szCs w:val="22"/>
        </w:rPr>
        <w:t xml:space="preserve"> A</w:t>
      </w:r>
      <w:r w:rsidR="00607151">
        <w:rPr>
          <w:sz w:val="22"/>
          <w:szCs w:val="22"/>
        </w:rPr>
        <w:t xml:space="preserve">ligarh </w:t>
      </w:r>
      <w:r w:rsidR="002A313F" w:rsidRPr="00AD6C7C">
        <w:rPr>
          <w:sz w:val="22"/>
          <w:szCs w:val="22"/>
        </w:rPr>
        <w:t>M</w:t>
      </w:r>
      <w:r w:rsidR="00607151">
        <w:rPr>
          <w:sz w:val="22"/>
          <w:szCs w:val="22"/>
        </w:rPr>
        <w:t xml:space="preserve">uslim </w:t>
      </w:r>
      <w:r w:rsidR="002A313F" w:rsidRPr="00AD6C7C">
        <w:rPr>
          <w:sz w:val="22"/>
          <w:szCs w:val="22"/>
        </w:rPr>
        <w:t>U</w:t>
      </w:r>
      <w:r w:rsidR="00607151">
        <w:rPr>
          <w:sz w:val="22"/>
          <w:szCs w:val="22"/>
        </w:rPr>
        <w:t>niversity</w:t>
      </w:r>
      <w:r w:rsidR="002A313F" w:rsidRPr="00AD6C7C">
        <w:rPr>
          <w:sz w:val="22"/>
          <w:szCs w:val="22"/>
        </w:rPr>
        <w:t xml:space="preserve"> in</w:t>
      </w:r>
      <w:r w:rsidR="002A313F" w:rsidRPr="00AD6C7C">
        <w:rPr>
          <w:b/>
          <w:sz w:val="22"/>
          <w:szCs w:val="22"/>
        </w:rPr>
        <w:t xml:space="preserve"> 200</w:t>
      </w:r>
      <w:r w:rsidR="00A165ED">
        <w:rPr>
          <w:b/>
          <w:sz w:val="22"/>
          <w:szCs w:val="22"/>
        </w:rPr>
        <w:t>4</w:t>
      </w:r>
      <w:r w:rsidR="00500A66">
        <w:rPr>
          <w:sz w:val="22"/>
          <w:szCs w:val="22"/>
        </w:rPr>
        <w:t xml:space="preserve"> and</w:t>
      </w:r>
      <w:r w:rsidR="00C50CDB">
        <w:rPr>
          <w:sz w:val="22"/>
          <w:szCs w:val="22"/>
        </w:rPr>
        <w:t xml:space="preserve"> </w:t>
      </w:r>
      <w:r w:rsidR="00500A66">
        <w:rPr>
          <w:sz w:val="22"/>
          <w:szCs w:val="22"/>
        </w:rPr>
        <w:t>s</w:t>
      </w:r>
      <w:r w:rsidR="002A313F" w:rsidRPr="00AD6C7C">
        <w:rPr>
          <w:sz w:val="22"/>
          <w:szCs w:val="22"/>
        </w:rPr>
        <w:t xml:space="preserve">ecured </w:t>
      </w:r>
      <w:r w:rsidR="00A165ED">
        <w:rPr>
          <w:b/>
          <w:sz w:val="22"/>
          <w:szCs w:val="22"/>
        </w:rPr>
        <w:t>66.66</w:t>
      </w:r>
      <w:r w:rsidR="002A313F" w:rsidRPr="00AD6C7C">
        <w:rPr>
          <w:b/>
          <w:sz w:val="22"/>
          <w:szCs w:val="22"/>
        </w:rPr>
        <w:t>%</w:t>
      </w:r>
      <w:r w:rsidR="002A313F" w:rsidRPr="00AD6C7C">
        <w:rPr>
          <w:sz w:val="22"/>
          <w:szCs w:val="22"/>
        </w:rPr>
        <w:t xml:space="preserve"> marks.</w:t>
      </w:r>
    </w:p>
    <w:p w:rsidR="002A313F" w:rsidRPr="00AD6C7C" w:rsidRDefault="00607151" w:rsidP="00DA6E0C">
      <w:pPr>
        <w:numPr>
          <w:ilvl w:val="0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Passed senior secondary school certificate e</w:t>
      </w:r>
      <w:r w:rsidR="002A313F" w:rsidRPr="00AD6C7C">
        <w:rPr>
          <w:sz w:val="22"/>
          <w:szCs w:val="22"/>
        </w:rPr>
        <w:t xml:space="preserve">xamination from U.P Board in </w:t>
      </w:r>
      <w:r w:rsidR="002A313F" w:rsidRPr="00AD6C7C">
        <w:rPr>
          <w:b/>
          <w:sz w:val="22"/>
          <w:szCs w:val="22"/>
        </w:rPr>
        <w:t>200</w:t>
      </w:r>
      <w:r w:rsidR="00A165ED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and s</w:t>
      </w:r>
      <w:r w:rsidR="002A313F" w:rsidRPr="00AD6C7C">
        <w:rPr>
          <w:sz w:val="22"/>
          <w:szCs w:val="22"/>
        </w:rPr>
        <w:t xml:space="preserve">ecured </w:t>
      </w:r>
      <w:r w:rsidR="00A165ED">
        <w:rPr>
          <w:b/>
          <w:sz w:val="22"/>
          <w:szCs w:val="22"/>
        </w:rPr>
        <w:t>70</w:t>
      </w:r>
      <w:r w:rsidR="002A313F" w:rsidRPr="00AD6C7C">
        <w:rPr>
          <w:b/>
          <w:sz w:val="22"/>
          <w:szCs w:val="22"/>
        </w:rPr>
        <w:t>%</w:t>
      </w:r>
      <w:r w:rsidR="002A313F" w:rsidRPr="00AD6C7C">
        <w:rPr>
          <w:sz w:val="22"/>
          <w:szCs w:val="22"/>
        </w:rPr>
        <w:t xml:space="preserve"> marks.</w:t>
      </w:r>
    </w:p>
    <w:p w:rsidR="00C50EEF" w:rsidRDefault="00607151" w:rsidP="00DA6E0C">
      <w:pPr>
        <w:numPr>
          <w:ilvl w:val="0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Passed secondary school certificate e</w:t>
      </w:r>
      <w:r w:rsidR="002A313F" w:rsidRPr="00AD6C7C">
        <w:rPr>
          <w:sz w:val="22"/>
          <w:szCs w:val="22"/>
        </w:rPr>
        <w:t xml:space="preserve">xamination from U.P Board in </w:t>
      </w:r>
      <w:r w:rsidR="002A313F" w:rsidRPr="00AD6C7C">
        <w:rPr>
          <w:b/>
          <w:sz w:val="22"/>
          <w:szCs w:val="22"/>
        </w:rPr>
        <w:t>199</w:t>
      </w:r>
      <w:r w:rsidR="00A165ED">
        <w:rPr>
          <w:b/>
          <w:sz w:val="22"/>
          <w:szCs w:val="22"/>
        </w:rPr>
        <w:t>9</w:t>
      </w:r>
      <w:r w:rsidR="00C50CDB">
        <w:rPr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 w:rsidR="002A313F" w:rsidRPr="00AD6C7C">
        <w:rPr>
          <w:sz w:val="22"/>
          <w:szCs w:val="22"/>
        </w:rPr>
        <w:t xml:space="preserve">ecured </w:t>
      </w:r>
      <w:r w:rsidR="00A165ED">
        <w:rPr>
          <w:b/>
          <w:sz w:val="22"/>
          <w:szCs w:val="22"/>
        </w:rPr>
        <w:t>63</w:t>
      </w:r>
      <w:r w:rsidR="002A313F" w:rsidRPr="00AD6C7C">
        <w:rPr>
          <w:b/>
          <w:sz w:val="22"/>
          <w:szCs w:val="22"/>
        </w:rPr>
        <w:t>.</w:t>
      </w:r>
      <w:r w:rsidR="00A165ED">
        <w:rPr>
          <w:b/>
          <w:sz w:val="22"/>
          <w:szCs w:val="22"/>
        </w:rPr>
        <w:t>66</w:t>
      </w:r>
      <w:r w:rsidR="002A313F" w:rsidRPr="00AD6C7C">
        <w:rPr>
          <w:sz w:val="22"/>
          <w:szCs w:val="22"/>
        </w:rPr>
        <w:t>% marks.</w:t>
      </w:r>
    </w:p>
    <w:p w:rsidR="002A313F" w:rsidRDefault="002A313F">
      <w:pPr>
        <w:pStyle w:val="Heading2"/>
        <w:shd w:val="clear" w:color="auto" w:fill="DFDFDF"/>
        <w:tabs>
          <w:tab w:val="left" w:pos="0"/>
        </w:tabs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>TECHNICAL SKILLS</w:t>
      </w:r>
    </w:p>
    <w:p w:rsidR="002A313F" w:rsidRDefault="002A313F">
      <w:pPr>
        <w:rPr>
          <w:b/>
          <w:sz w:val="28"/>
          <w:szCs w:val="28"/>
          <w:u w:val="single"/>
        </w:rPr>
      </w:pPr>
    </w:p>
    <w:p w:rsidR="002A313F" w:rsidRPr="00AD6C7C" w:rsidRDefault="002A313F" w:rsidP="00C4711E">
      <w:pPr>
        <w:jc w:val="both"/>
        <w:rPr>
          <w:sz w:val="22"/>
          <w:szCs w:val="22"/>
        </w:rPr>
      </w:pPr>
      <w:r>
        <w:rPr>
          <w:b/>
        </w:rPr>
        <w:t xml:space="preserve">     </w:t>
      </w:r>
      <w:r w:rsidRPr="00AD6C7C">
        <w:rPr>
          <w:b/>
          <w:sz w:val="22"/>
          <w:szCs w:val="22"/>
        </w:rPr>
        <w:t xml:space="preserve">Operating Systems </w:t>
      </w:r>
      <w:r w:rsidR="00AD6C7C">
        <w:rPr>
          <w:b/>
          <w:sz w:val="22"/>
          <w:szCs w:val="22"/>
        </w:rPr>
        <w:t xml:space="preserve">    </w:t>
      </w:r>
      <w:r w:rsidR="00DD6CB9">
        <w:rPr>
          <w:b/>
          <w:sz w:val="22"/>
          <w:szCs w:val="22"/>
        </w:rPr>
        <w:t xml:space="preserve">     </w:t>
      </w:r>
      <w:r w:rsidRPr="00AD6C7C">
        <w:rPr>
          <w:b/>
          <w:sz w:val="22"/>
          <w:szCs w:val="22"/>
        </w:rPr>
        <w:t>:</w:t>
      </w:r>
      <w:r w:rsidRPr="00AD6C7C">
        <w:rPr>
          <w:sz w:val="22"/>
          <w:szCs w:val="22"/>
        </w:rPr>
        <w:tab/>
      </w:r>
      <w:r w:rsidR="0000103F" w:rsidRPr="00AD6C7C">
        <w:rPr>
          <w:sz w:val="22"/>
          <w:szCs w:val="22"/>
        </w:rPr>
        <w:t xml:space="preserve">Windows </w:t>
      </w:r>
      <w:r w:rsidR="00C4711E">
        <w:rPr>
          <w:sz w:val="22"/>
          <w:szCs w:val="22"/>
        </w:rPr>
        <w:t>8.1/</w:t>
      </w:r>
      <w:r w:rsidR="0000103F">
        <w:rPr>
          <w:sz w:val="22"/>
          <w:szCs w:val="22"/>
        </w:rPr>
        <w:t>7/</w:t>
      </w:r>
      <w:r w:rsidR="0000103F" w:rsidRPr="00AD6C7C">
        <w:rPr>
          <w:sz w:val="22"/>
          <w:szCs w:val="22"/>
        </w:rPr>
        <w:t xml:space="preserve">XP </w:t>
      </w:r>
    </w:p>
    <w:p w:rsidR="002A313F" w:rsidRPr="00AD6C7C" w:rsidRDefault="00DD6CB9" w:rsidP="00DA6E0C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2A313F" w:rsidRPr="00AD6C7C">
        <w:rPr>
          <w:b/>
          <w:sz w:val="22"/>
          <w:szCs w:val="22"/>
        </w:rPr>
        <w:t xml:space="preserve">Languages              </w:t>
      </w:r>
      <w:r w:rsidR="00AD6C7C"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 xml:space="preserve"> </w:t>
      </w:r>
      <w:r w:rsidR="002A313F" w:rsidRPr="00AD6C7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="002A313F" w:rsidRPr="00DD6CB9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   </w:t>
      </w:r>
      <w:r w:rsidR="002A313F" w:rsidRPr="00AD6C7C">
        <w:rPr>
          <w:sz w:val="22"/>
          <w:szCs w:val="22"/>
        </w:rPr>
        <w:t>C/C++</w:t>
      </w:r>
      <w:r w:rsidR="00F037FC" w:rsidRPr="00AD6C7C">
        <w:rPr>
          <w:sz w:val="22"/>
          <w:szCs w:val="22"/>
        </w:rPr>
        <w:t>, C</w:t>
      </w:r>
      <w:r w:rsidR="002A313F" w:rsidRPr="00AD6C7C">
        <w:rPr>
          <w:sz w:val="22"/>
          <w:szCs w:val="22"/>
        </w:rPr>
        <w:t xml:space="preserve"># </w:t>
      </w:r>
    </w:p>
    <w:p w:rsidR="002A313F" w:rsidRPr="00AD6C7C" w:rsidRDefault="002A313F" w:rsidP="00DA6E0C">
      <w:pPr>
        <w:ind w:left="360"/>
        <w:jc w:val="both"/>
        <w:rPr>
          <w:b/>
          <w:sz w:val="22"/>
          <w:szCs w:val="22"/>
        </w:rPr>
      </w:pPr>
      <w:r w:rsidRPr="00AD6C7C">
        <w:rPr>
          <w:b/>
          <w:sz w:val="22"/>
          <w:szCs w:val="22"/>
        </w:rPr>
        <w:t xml:space="preserve">Scripting Language  </w:t>
      </w:r>
      <w:r w:rsidR="00AD6C7C">
        <w:rPr>
          <w:b/>
          <w:sz w:val="22"/>
          <w:szCs w:val="22"/>
        </w:rPr>
        <w:t xml:space="preserve"> </w:t>
      </w:r>
      <w:r w:rsidRPr="00AD6C7C">
        <w:rPr>
          <w:b/>
          <w:sz w:val="22"/>
          <w:szCs w:val="22"/>
        </w:rPr>
        <w:t xml:space="preserve"> </w:t>
      </w:r>
      <w:r w:rsidR="0064048D">
        <w:rPr>
          <w:b/>
          <w:sz w:val="22"/>
          <w:szCs w:val="22"/>
        </w:rPr>
        <w:t xml:space="preserve">   </w:t>
      </w:r>
      <w:r w:rsidRPr="00AD6C7C">
        <w:rPr>
          <w:b/>
          <w:sz w:val="22"/>
          <w:szCs w:val="22"/>
        </w:rPr>
        <w:t xml:space="preserve">:    </w:t>
      </w:r>
      <w:r w:rsidRPr="00AD6C7C">
        <w:rPr>
          <w:sz w:val="22"/>
          <w:szCs w:val="22"/>
        </w:rPr>
        <w:t>Java Script</w:t>
      </w:r>
      <w:r w:rsidR="0000103F">
        <w:rPr>
          <w:b/>
          <w:sz w:val="22"/>
          <w:szCs w:val="22"/>
        </w:rPr>
        <w:t>,</w:t>
      </w:r>
      <w:r w:rsidR="0000103F">
        <w:rPr>
          <w:bCs/>
          <w:sz w:val="22"/>
          <w:szCs w:val="22"/>
        </w:rPr>
        <w:t xml:space="preserve"> </w:t>
      </w:r>
      <w:r w:rsidR="0000103F" w:rsidRPr="0000103F">
        <w:rPr>
          <w:bCs/>
          <w:sz w:val="22"/>
          <w:szCs w:val="22"/>
        </w:rPr>
        <w:t>JQuery</w:t>
      </w:r>
    </w:p>
    <w:p w:rsidR="002A313F" w:rsidRPr="00AD6C7C" w:rsidRDefault="002A313F" w:rsidP="00DA6E0C">
      <w:pPr>
        <w:jc w:val="both"/>
        <w:rPr>
          <w:b/>
          <w:sz w:val="22"/>
          <w:szCs w:val="22"/>
        </w:rPr>
      </w:pPr>
      <w:r w:rsidRPr="00AD6C7C">
        <w:rPr>
          <w:sz w:val="22"/>
          <w:szCs w:val="22"/>
        </w:rPr>
        <w:t xml:space="preserve">      </w:t>
      </w:r>
      <w:r w:rsidRPr="00AD6C7C">
        <w:rPr>
          <w:b/>
          <w:sz w:val="22"/>
          <w:szCs w:val="22"/>
        </w:rPr>
        <w:t xml:space="preserve">Technologies         </w:t>
      </w:r>
      <w:r w:rsidR="00AD6C7C">
        <w:rPr>
          <w:b/>
          <w:sz w:val="22"/>
          <w:szCs w:val="22"/>
        </w:rPr>
        <w:t xml:space="preserve">     </w:t>
      </w:r>
      <w:r w:rsidRPr="00AD6C7C">
        <w:rPr>
          <w:b/>
          <w:sz w:val="22"/>
          <w:szCs w:val="22"/>
        </w:rPr>
        <w:t xml:space="preserve"> </w:t>
      </w:r>
      <w:r w:rsidR="00DD6CB9">
        <w:rPr>
          <w:b/>
          <w:sz w:val="22"/>
          <w:szCs w:val="22"/>
        </w:rPr>
        <w:t xml:space="preserve">   </w:t>
      </w:r>
      <w:r w:rsidRPr="00AD6C7C">
        <w:rPr>
          <w:b/>
          <w:sz w:val="22"/>
          <w:szCs w:val="22"/>
        </w:rPr>
        <w:t xml:space="preserve"> </w:t>
      </w:r>
      <w:r w:rsidRPr="00DD6CB9">
        <w:rPr>
          <w:b/>
          <w:sz w:val="22"/>
          <w:szCs w:val="22"/>
        </w:rPr>
        <w:t xml:space="preserve">: </w:t>
      </w:r>
      <w:r w:rsidRPr="00AD6C7C">
        <w:rPr>
          <w:b/>
          <w:sz w:val="22"/>
          <w:szCs w:val="22"/>
        </w:rPr>
        <w:t xml:space="preserve">   </w:t>
      </w:r>
      <w:r w:rsidR="004A40F0">
        <w:rPr>
          <w:sz w:val="22"/>
          <w:szCs w:val="22"/>
        </w:rPr>
        <w:t xml:space="preserve">ASP.Net 2.0, </w:t>
      </w:r>
      <w:r w:rsidR="00612E27">
        <w:rPr>
          <w:sz w:val="22"/>
          <w:szCs w:val="22"/>
        </w:rPr>
        <w:t xml:space="preserve">ASP.Net </w:t>
      </w:r>
      <w:r w:rsidR="004A40F0">
        <w:rPr>
          <w:sz w:val="22"/>
          <w:szCs w:val="22"/>
        </w:rPr>
        <w:t>3.5</w:t>
      </w:r>
      <w:r w:rsidRPr="00AD6C7C">
        <w:rPr>
          <w:sz w:val="22"/>
          <w:szCs w:val="22"/>
        </w:rPr>
        <w:t>, HTML</w:t>
      </w:r>
      <w:r w:rsidR="0000103F">
        <w:rPr>
          <w:sz w:val="22"/>
          <w:szCs w:val="22"/>
        </w:rPr>
        <w:t>, Drupal</w:t>
      </w:r>
      <w:r w:rsidRPr="00AD6C7C">
        <w:rPr>
          <w:sz w:val="22"/>
          <w:szCs w:val="22"/>
        </w:rPr>
        <w:t xml:space="preserve">     </w:t>
      </w:r>
      <w:r w:rsidRPr="00AD6C7C">
        <w:rPr>
          <w:b/>
          <w:sz w:val="22"/>
          <w:szCs w:val="22"/>
        </w:rPr>
        <w:t xml:space="preserve">  </w:t>
      </w:r>
    </w:p>
    <w:p w:rsidR="002A313F" w:rsidRDefault="002A313F" w:rsidP="00C4711E">
      <w:pPr>
        <w:jc w:val="both"/>
        <w:rPr>
          <w:sz w:val="22"/>
          <w:szCs w:val="22"/>
        </w:rPr>
      </w:pPr>
      <w:r w:rsidRPr="00AD6C7C">
        <w:rPr>
          <w:rFonts w:ascii="Bookman Old Style" w:hAnsi="Bookman Old Style"/>
          <w:b/>
          <w:sz w:val="22"/>
          <w:szCs w:val="22"/>
        </w:rPr>
        <w:t xml:space="preserve">     </w:t>
      </w:r>
      <w:r w:rsidRPr="00AD6C7C">
        <w:rPr>
          <w:b/>
          <w:bCs/>
          <w:sz w:val="22"/>
          <w:szCs w:val="22"/>
        </w:rPr>
        <w:t xml:space="preserve">RDBMS   </w:t>
      </w:r>
      <w:r w:rsidRPr="00AD6C7C">
        <w:rPr>
          <w:sz w:val="22"/>
          <w:szCs w:val="22"/>
        </w:rPr>
        <w:t xml:space="preserve"> </w:t>
      </w:r>
      <w:r w:rsidRPr="00AD6C7C">
        <w:rPr>
          <w:rFonts w:ascii="Bookman Old Style" w:hAnsi="Bookman Old Style"/>
          <w:sz w:val="22"/>
          <w:szCs w:val="22"/>
        </w:rPr>
        <w:t xml:space="preserve">           </w:t>
      </w:r>
      <w:r w:rsidR="00AD6C7C">
        <w:rPr>
          <w:rFonts w:ascii="Bookman Old Style" w:hAnsi="Bookman Old Style"/>
          <w:sz w:val="22"/>
          <w:szCs w:val="22"/>
        </w:rPr>
        <w:t xml:space="preserve">    </w:t>
      </w:r>
      <w:r w:rsidR="00DD6CB9">
        <w:rPr>
          <w:rFonts w:ascii="Bookman Old Style" w:hAnsi="Bookman Old Style"/>
          <w:sz w:val="22"/>
          <w:szCs w:val="22"/>
        </w:rPr>
        <w:t xml:space="preserve">  </w:t>
      </w:r>
      <w:r w:rsidR="00AD6C7C" w:rsidRPr="00DD6CB9">
        <w:rPr>
          <w:rFonts w:ascii="Bookman Old Style" w:hAnsi="Bookman Old Style"/>
          <w:b/>
          <w:sz w:val="22"/>
          <w:szCs w:val="22"/>
        </w:rPr>
        <w:t>:</w:t>
      </w:r>
      <w:r w:rsidR="00AD6C7C">
        <w:rPr>
          <w:rFonts w:ascii="Bookman Old Style" w:hAnsi="Bookman Old Style"/>
          <w:sz w:val="22"/>
          <w:szCs w:val="22"/>
        </w:rPr>
        <w:t xml:space="preserve">   </w:t>
      </w:r>
      <w:r w:rsidR="00573F05">
        <w:rPr>
          <w:sz w:val="22"/>
          <w:szCs w:val="22"/>
        </w:rPr>
        <w:t>MS Office</w:t>
      </w:r>
      <w:r w:rsidRPr="00AD6C7C">
        <w:rPr>
          <w:sz w:val="22"/>
          <w:szCs w:val="22"/>
        </w:rPr>
        <w:t>, SQL Server-2005</w:t>
      </w:r>
      <w:r w:rsidR="00DD6CB9">
        <w:rPr>
          <w:sz w:val="22"/>
          <w:szCs w:val="22"/>
        </w:rPr>
        <w:t xml:space="preserve">, </w:t>
      </w:r>
      <w:r w:rsidR="0000103F">
        <w:rPr>
          <w:sz w:val="22"/>
          <w:szCs w:val="22"/>
        </w:rPr>
        <w:t>My SQL</w:t>
      </w:r>
    </w:p>
    <w:p w:rsidR="00FC5CD9" w:rsidRDefault="00DD6CB9" w:rsidP="00DA6E0C">
      <w:pPr>
        <w:jc w:val="both"/>
        <w:rPr>
          <w:color w:val="000000"/>
        </w:rPr>
      </w:pPr>
      <w:r>
        <w:rPr>
          <w:sz w:val="22"/>
          <w:szCs w:val="22"/>
        </w:rPr>
        <w:t xml:space="preserve">      </w:t>
      </w:r>
      <w:r w:rsidRPr="00DD6CB9">
        <w:rPr>
          <w:b/>
          <w:color w:val="000000"/>
        </w:rPr>
        <w:t xml:space="preserve">Theoretical </w:t>
      </w:r>
      <w:r w:rsidR="0064048D">
        <w:rPr>
          <w:b/>
          <w:color w:val="000000"/>
        </w:rPr>
        <w:t xml:space="preserve">Concept </w:t>
      </w:r>
      <w:r w:rsidR="00F037FC">
        <w:rPr>
          <w:b/>
          <w:color w:val="000000"/>
        </w:rPr>
        <w:t xml:space="preserve">  </w:t>
      </w:r>
      <w:r w:rsidR="0011606F">
        <w:rPr>
          <w:b/>
          <w:color w:val="000000"/>
        </w:rPr>
        <w:t>:</w:t>
      </w:r>
      <w:r>
        <w:rPr>
          <w:b/>
          <w:color w:val="000000"/>
        </w:rPr>
        <w:t xml:space="preserve">  </w:t>
      </w:r>
      <w:r w:rsidR="00FC5CD9">
        <w:rPr>
          <w:b/>
          <w:color w:val="000000"/>
        </w:rPr>
        <w:t xml:space="preserve"> </w:t>
      </w:r>
      <w:r>
        <w:rPr>
          <w:color w:val="000000"/>
        </w:rPr>
        <w:t xml:space="preserve">Operating System, </w:t>
      </w:r>
      <w:r w:rsidR="00FC5CD9">
        <w:t>Software Engineering</w:t>
      </w:r>
      <w:r w:rsidR="00144996">
        <w:rPr>
          <w:color w:val="000000"/>
        </w:rPr>
        <w:t xml:space="preserve">, </w:t>
      </w:r>
      <w:r w:rsidR="00F037FC">
        <w:rPr>
          <w:color w:val="000000"/>
        </w:rPr>
        <w:t xml:space="preserve">Networking, </w:t>
      </w:r>
    </w:p>
    <w:p w:rsidR="009569D0" w:rsidRPr="00804AE5" w:rsidRDefault="00FC5CD9" w:rsidP="00DA6E0C">
      <w:pPr>
        <w:jc w:val="both"/>
        <w:rPr>
          <w:b/>
          <w:sz w:val="22"/>
          <w:szCs w:val="22"/>
        </w:rPr>
      </w:pPr>
      <w:r>
        <w:rPr>
          <w:color w:val="000000"/>
        </w:rPr>
        <w:t xml:space="preserve">                                                 R</w:t>
      </w:r>
      <w:r w:rsidR="00F037FC">
        <w:rPr>
          <w:color w:val="000000"/>
        </w:rPr>
        <w:t>DBMS</w:t>
      </w:r>
      <w:r w:rsidR="00281B20">
        <w:rPr>
          <w:color w:val="000000"/>
        </w:rPr>
        <w:t>, Web Technologies</w:t>
      </w:r>
      <w:r w:rsidR="0000103F">
        <w:rPr>
          <w:color w:val="000000"/>
        </w:rPr>
        <w:t xml:space="preserve"> and programming</w:t>
      </w:r>
      <w:r w:rsidR="00DD6CB9" w:rsidRPr="00DD6CB9">
        <w:rPr>
          <w:color w:val="000000"/>
        </w:rPr>
        <w:t xml:space="preserve"> </w:t>
      </w:r>
    </w:p>
    <w:p w:rsidR="000D5C95" w:rsidRDefault="000D5C95" w:rsidP="000D5C95">
      <w:pPr>
        <w:pStyle w:val="Heading2"/>
        <w:shd w:val="clear" w:color="auto" w:fill="DFDFDF"/>
        <w:tabs>
          <w:tab w:val="left" w:pos="0"/>
        </w:tabs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>AREA OF INTREST</w:t>
      </w:r>
    </w:p>
    <w:p w:rsidR="000D5C95" w:rsidRPr="00AD6C7C" w:rsidRDefault="000D5C95">
      <w:pPr>
        <w:rPr>
          <w:sz w:val="22"/>
          <w:szCs w:val="22"/>
        </w:rPr>
      </w:pPr>
    </w:p>
    <w:p w:rsidR="002A313F" w:rsidRDefault="00983A0B" w:rsidP="00411972">
      <w:pPr>
        <w:jc w:val="both"/>
      </w:pPr>
      <w:r>
        <w:t xml:space="preserve">QMS Auditing, ISMS Auditing, </w:t>
      </w:r>
      <w:r w:rsidR="00411972">
        <w:t>DBMS,</w:t>
      </w:r>
      <w:r w:rsidR="00C504C8">
        <w:t xml:space="preserve"> Mobile Security,</w:t>
      </w:r>
      <w:r w:rsidR="00411972">
        <w:t xml:space="preserve"> </w:t>
      </w:r>
      <w:r w:rsidR="00285D3A">
        <w:t xml:space="preserve">Operating System, </w:t>
      </w:r>
      <w:r w:rsidR="00281B20">
        <w:rPr>
          <w:color w:val="000000"/>
        </w:rPr>
        <w:t>Web Technologies</w:t>
      </w:r>
      <w:r w:rsidR="00285D3A">
        <w:t>, Information System</w:t>
      </w:r>
      <w:r w:rsidR="000A2BA1">
        <w:t>, Software Engineering,</w:t>
      </w:r>
      <w:r w:rsidR="0016024D">
        <w:t xml:space="preserve"> </w:t>
      </w:r>
      <w:r w:rsidR="00285D3A">
        <w:t>Networking, SQL</w:t>
      </w:r>
      <w:r w:rsidR="00237437">
        <w:t xml:space="preserve"> Server</w:t>
      </w:r>
      <w:r w:rsidR="00411972">
        <w:t>.</w:t>
      </w:r>
    </w:p>
    <w:p w:rsidR="002A313F" w:rsidRDefault="002A313F">
      <w:pPr>
        <w:pStyle w:val="Heading2"/>
        <w:shd w:val="clear" w:color="auto" w:fill="DFDFDF"/>
        <w:tabs>
          <w:tab w:val="left" w:pos="0"/>
        </w:tabs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>PERSONAL DETAILS</w:t>
      </w:r>
    </w:p>
    <w:p w:rsidR="0099602C" w:rsidRDefault="0099602C" w:rsidP="0099602C">
      <w:pPr>
        <w:ind w:left="720"/>
        <w:rPr>
          <w:rFonts w:ascii="Symbol" w:eastAsia="Arial Unicode MS" w:hAnsi="Symbol"/>
          <w:sz w:val="20"/>
          <w:szCs w:val="20"/>
        </w:rPr>
      </w:pPr>
    </w:p>
    <w:p w:rsidR="005C41D2" w:rsidRPr="005C41D2" w:rsidRDefault="005C41D2" w:rsidP="00DA6E0C">
      <w:pPr>
        <w:ind w:left="720"/>
        <w:jc w:val="both"/>
        <w:rPr>
          <w:rFonts w:eastAsia="Arial Unicode MS"/>
          <w:b/>
          <w:bCs/>
          <w:sz w:val="22"/>
          <w:szCs w:val="22"/>
        </w:rPr>
      </w:pPr>
      <w:r w:rsidRPr="0099602C">
        <w:rPr>
          <w:rFonts w:ascii="Symbol" w:eastAsia="Arial Unicode MS" w:hAnsi="Symbol"/>
          <w:sz w:val="20"/>
          <w:szCs w:val="20"/>
        </w:rPr>
        <w:t></w:t>
      </w:r>
      <w:r w:rsidRPr="0099602C">
        <w:rPr>
          <w:rFonts w:ascii="Symbol" w:eastAsia="Arial Unicode MS" w:hAnsi="Symbol"/>
          <w:sz w:val="20"/>
          <w:szCs w:val="20"/>
        </w:rPr>
        <w:t></w:t>
      </w:r>
      <w:r>
        <w:rPr>
          <w:rFonts w:eastAsia="Arial Unicode MS"/>
          <w:sz w:val="22"/>
          <w:szCs w:val="22"/>
        </w:rPr>
        <w:t>Fathers Name</w:t>
      </w:r>
      <w:r>
        <w:rPr>
          <w:rFonts w:eastAsia="Arial Unicode MS"/>
          <w:sz w:val="22"/>
          <w:szCs w:val="22"/>
        </w:rPr>
        <w:tab/>
      </w:r>
      <w:r>
        <w:rPr>
          <w:rFonts w:eastAsia="Arial Unicode MS"/>
          <w:sz w:val="22"/>
          <w:szCs w:val="22"/>
        </w:rPr>
        <w:tab/>
        <w:t xml:space="preserve">: </w:t>
      </w:r>
      <w:r>
        <w:rPr>
          <w:rFonts w:eastAsia="Arial Unicode MS"/>
          <w:sz w:val="22"/>
          <w:szCs w:val="22"/>
        </w:rPr>
        <w:tab/>
        <w:t xml:space="preserve">Mr. </w:t>
      </w:r>
      <w:proofErr w:type="spellStart"/>
      <w:r>
        <w:rPr>
          <w:rFonts w:eastAsia="Arial Unicode MS"/>
          <w:sz w:val="22"/>
          <w:szCs w:val="22"/>
        </w:rPr>
        <w:t>Nizamuddin</w:t>
      </w:r>
      <w:proofErr w:type="spellEnd"/>
      <w:r>
        <w:rPr>
          <w:rFonts w:eastAsia="Arial Unicode MS"/>
          <w:sz w:val="22"/>
          <w:szCs w:val="22"/>
        </w:rPr>
        <w:t xml:space="preserve"> Khan</w:t>
      </w:r>
    </w:p>
    <w:p w:rsidR="0099602C" w:rsidRDefault="0099602C" w:rsidP="00DA6E0C">
      <w:pPr>
        <w:ind w:left="720"/>
        <w:jc w:val="both"/>
        <w:rPr>
          <w:rFonts w:eastAsia="Arial Unicode MS"/>
          <w:sz w:val="22"/>
          <w:szCs w:val="22"/>
        </w:rPr>
      </w:pPr>
      <w:r w:rsidRPr="0099602C">
        <w:rPr>
          <w:rFonts w:ascii="Symbol" w:eastAsia="Arial Unicode MS" w:hAnsi="Symbol"/>
          <w:sz w:val="20"/>
          <w:szCs w:val="20"/>
        </w:rPr>
        <w:t></w:t>
      </w:r>
      <w:r w:rsidRPr="0099602C">
        <w:rPr>
          <w:rFonts w:ascii="Symbol" w:eastAsia="Arial Unicode MS" w:hAnsi="Symbol"/>
          <w:sz w:val="20"/>
          <w:szCs w:val="20"/>
        </w:rPr>
        <w:t></w:t>
      </w:r>
      <w:r>
        <w:rPr>
          <w:rFonts w:eastAsia="Arial Unicode MS"/>
          <w:sz w:val="22"/>
          <w:szCs w:val="22"/>
        </w:rPr>
        <w:t>Date of Birth</w:t>
      </w:r>
      <w:r w:rsidR="005C41D2">
        <w:rPr>
          <w:rFonts w:eastAsia="Arial Unicode MS"/>
          <w:sz w:val="22"/>
          <w:szCs w:val="22"/>
        </w:rPr>
        <w:tab/>
      </w:r>
      <w:r w:rsidR="005C41D2">
        <w:rPr>
          <w:rFonts w:eastAsia="Arial Unicode MS"/>
          <w:sz w:val="22"/>
          <w:szCs w:val="22"/>
        </w:rPr>
        <w:tab/>
      </w:r>
      <w:r>
        <w:rPr>
          <w:rFonts w:eastAsia="Arial Unicode MS"/>
          <w:sz w:val="22"/>
          <w:szCs w:val="22"/>
        </w:rPr>
        <w:t xml:space="preserve">: </w:t>
      </w:r>
      <w:r w:rsidR="005C41D2">
        <w:rPr>
          <w:rFonts w:eastAsia="Arial Unicode MS"/>
          <w:sz w:val="22"/>
          <w:szCs w:val="22"/>
        </w:rPr>
        <w:tab/>
      </w:r>
      <w:smartTag w:uri="urn:schemas-microsoft-com:office:smarttags" w:element="date">
        <w:smartTagPr>
          <w:attr w:name="Month" w:val="7"/>
          <w:attr w:name="Day" w:val="10"/>
          <w:attr w:name="Year" w:val="1983"/>
        </w:smartTagPr>
        <w:r>
          <w:rPr>
            <w:rFonts w:eastAsia="Arial Unicode MS"/>
            <w:sz w:val="22"/>
            <w:szCs w:val="22"/>
          </w:rPr>
          <w:t>July 10</w:t>
        </w:r>
        <w:r w:rsidRPr="0099602C">
          <w:rPr>
            <w:rFonts w:eastAsia="Arial Unicode MS"/>
            <w:sz w:val="22"/>
            <w:szCs w:val="22"/>
          </w:rPr>
          <w:t>, 198</w:t>
        </w:r>
        <w:r w:rsidR="00A165ED">
          <w:rPr>
            <w:rFonts w:eastAsia="Arial Unicode MS"/>
            <w:sz w:val="22"/>
            <w:szCs w:val="22"/>
          </w:rPr>
          <w:t>3</w:t>
        </w:r>
      </w:smartTag>
    </w:p>
    <w:p w:rsidR="0099602C" w:rsidRPr="0099602C" w:rsidRDefault="0099602C" w:rsidP="00DA6E0C">
      <w:pPr>
        <w:ind w:firstLine="720"/>
        <w:jc w:val="both"/>
        <w:rPr>
          <w:rFonts w:eastAsia="Arial Unicode MS"/>
          <w:sz w:val="22"/>
          <w:szCs w:val="22"/>
        </w:rPr>
      </w:pPr>
      <w:r w:rsidRPr="0099602C">
        <w:rPr>
          <w:rFonts w:ascii="Symbol" w:eastAsia="Arial Unicode MS" w:hAnsi="Symbol"/>
          <w:sz w:val="22"/>
          <w:szCs w:val="22"/>
        </w:rPr>
        <w:t></w:t>
      </w:r>
      <w:r w:rsidRPr="0099602C">
        <w:rPr>
          <w:rFonts w:ascii="Symbol" w:eastAsia="Arial Unicode MS" w:hAnsi="Symbol"/>
          <w:sz w:val="22"/>
          <w:szCs w:val="22"/>
        </w:rPr>
        <w:t></w:t>
      </w:r>
      <w:r w:rsidRPr="0099602C">
        <w:rPr>
          <w:rFonts w:eastAsia="Arial Unicode MS"/>
          <w:sz w:val="22"/>
          <w:szCs w:val="22"/>
        </w:rPr>
        <w:t>Gender</w:t>
      </w:r>
      <w:r w:rsidR="005C41D2">
        <w:rPr>
          <w:rFonts w:eastAsia="Arial Unicode MS"/>
          <w:sz w:val="22"/>
          <w:szCs w:val="22"/>
        </w:rPr>
        <w:tab/>
      </w:r>
      <w:r w:rsidR="005C41D2">
        <w:rPr>
          <w:rFonts w:eastAsia="Arial Unicode MS"/>
          <w:sz w:val="22"/>
          <w:szCs w:val="22"/>
        </w:rPr>
        <w:tab/>
      </w:r>
      <w:r w:rsidRPr="0099602C">
        <w:rPr>
          <w:rFonts w:eastAsia="Arial Unicode MS"/>
          <w:sz w:val="22"/>
          <w:szCs w:val="22"/>
        </w:rPr>
        <w:t xml:space="preserve">: </w:t>
      </w:r>
      <w:r w:rsidR="005C41D2">
        <w:rPr>
          <w:rFonts w:eastAsia="Arial Unicode MS"/>
          <w:sz w:val="22"/>
          <w:szCs w:val="22"/>
        </w:rPr>
        <w:tab/>
      </w:r>
      <w:r w:rsidRPr="0099602C">
        <w:rPr>
          <w:rFonts w:eastAsia="Arial Unicode MS"/>
          <w:sz w:val="22"/>
          <w:szCs w:val="22"/>
        </w:rPr>
        <w:t>Male</w:t>
      </w:r>
    </w:p>
    <w:p w:rsidR="0099602C" w:rsidRPr="0099602C" w:rsidRDefault="0099602C" w:rsidP="00DA6E0C">
      <w:pPr>
        <w:ind w:firstLine="720"/>
        <w:jc w:val="both"/>
        <w:rPr>
          <w:rFonts w:eastAsia="Arial Unicode MS"/>
          <w:sz w:val="22"/>
          <w:szCs w:val="22"/>
        </w:rPr>
      </w:pPr>
      <w:r w:rsidRPr="0099602C">
        <w:rPr>
          <w:rFonts w:ascii="Symbol" w:eastAsia="Arial Unicode MS" w:hAnsi="Symbol"/>
          <w:sz w:val="22"/>
          <w:szCs w:val="22"/>
        </w:rPr>
        <w:t></w:t>
      </w:r>
      <w:r w:rsidRPr="0099602C">
        <w:rPr>
          <w:rFonts w:ascii="Symbol" w:eastAsia="Arial Unicode MS" w:hAnsi="Symbol"/>
          <w:sz w:val="22"/>
          <w:szCs w:val="22"/>
        </w:rPr>
        <w:t></w:t>
      </w:r>
      <w:r w:rsidRPr="0099602C">
        <w:rPr>
          <w:rFonts w:eastAsia="Arial Unicode MS"/>
          <w:sz w:val="22"/>
          <w:szCs w:val="22"/>
        </w:rPr>
        <w:t>Languages Known</w:t>
      </w:r>
      <w:r w:rsidR="005C41D2">
        <w:rPr>
          <w:rFonts w:eastAsia="Arial Unicode MS"/>
          <w:sz w:val="22"/>
          <w:szCs w:val="22"/>
        </w:rPr>
        <w:tab/>
      </w:r>
      <w:r w:rsidRPr="0099602C">
        <w:rPr>
          <w:rFonts w:eastAsia="Arial Unicode MS"/>
          <w:sz w:val="22"/>
          <w:szCs w:val="22"/>
        </w:rPr>
        <w:t xml:space="preserve">: </w:t>
      </w:r>
      <w:r w:rsidR="005C41D2">
        <w:rPr>
          <w:rFonts w:eastAsia="Arial Unicode MS"/>
          <w:sz w:val="22"/>
          <w:szCs w:val="22"/>
        </w:rPr>
        <w:tab/>
      </w:r>
      <w:r w:rsidR="00C40651">
        <w:rPr>
          <w:rFonts w:eastAsia="Arial Unicode MS"/>
          <w:sz w:val="22"/>
          <w:szCs w:val="22"/>
        </w:rPr>
        <w:t>English, Urdu,</w:t>
      </w:r>
      <w:r w:rsidRPr="0099602C">
        <w:rPr>
          <w:rFonts w:eastAsia="Arial Unicode MS"/>
          <w:sz w:val="22"/>
          <w:szCs w:val="22"/>
        </w:rPr>
        <w:t xml:space="preserve"> Hindi</w:t>
      </w:r>
      <w:r w:rsidR="00C40651">
        <w:rPr>
          <w:rFonts w:eastAsia="Arial Unicode MS"/>
          <w:sz w:val="22"/>
          <w:szCs w:val="22"/>
        </w:rPr>
        <w:t xml:space="preserve"> and Arabic</w:t>
      </w:r>
    </w:p>
    <w:p w:rsidR="0099602C" w:rsidRDefault="0099602C" w:rsidP="00DA6E0C">
      <w:pPr>
        <w:ind w:firstLine="720"/>
        <w:jc w:val="both"/>
        <w:rPr>
          <w:rFonts w:eastAsia="Arial Unicode MS"/>
          <w:sz w:val="22"/>
          <w:szCs w:val="22"/>
        </w:rPr>
      </w:pPr>
      <w:r w:rsidRPr="0099602C">
        <w:rPr>
          <w:rFonts w:ascii="Symbol" w:eastAsia="Arial Unicode MS" w:hAnsi="Symbol"/>
          <w:sz w:val="22"/>
          <w:szCs w:val="22"/>
        </w:rPr>
        <w:t></w:t>
      </w:r>
      <w:r w:rsidRPr="0099602C">
        <w:rPr>
          <w:rFonts w:ascii="Symbol" w:eastAsia="Arial Unicode MS" w:hAnsi="Symbol"/>
          <w:sz w:val="22"/>
          <w:szCs w:val="22"/>
        </w:rPr>
        <w:t></w:t>
      </w:r>
      <w:r w:rsidRPr="0099602C">
        <w:rPr>
          <w:rFonts w:eastAsia="Arial Unicode MS"/>
          <w:sz w:val="22"/>
          <w:szCs w:val="22"/>
        </w:rPr>
        <w:t>Nationality</w:t>
      </w:r>
      <w:r w:rsidR="005C41D2">
        <w:rPr>
          <w:rFonts w:eastAsia="Arial Unicode MS"/>
          <w:sz w:val="22"/>
          <w:szCs w:val="22"/>
        </w:rPr>
        <w:tab/>
      </w:r>
      <w:r w:rsidR="005C41D2">
        <w:rPr>
          <w:rFonts w:eastAsia="Arial Unicode MS"/>
          <w:sz w:val="22"/>
          <w:szCs w:val="22"/>
        </w:rPr>
        <w:tab/>
      </w:r>
      <w:r w:rsidRPr="0099602C">
        <w:rPr>
          <w:rFonts w:eastAsia="Arial Unicode MS"/>
          <w:sz w:val="22"/>
          <w:szCs w:val="22"/>
        </w:rPr>
        <w:t xml:space="preserve">: </w:t>
      </w:r>
      <w:r w:rsidR="005C41D2">
        <w:rPr>
          <w:rFonts w:eastAsia="Arial Unicode MS"/>
          <w:sz w:val="22"/>
          <w:szCs w:val="22"/>
        </w:rPr>
        <w:tab/>
      </w:r>
      <w:r w:rsidRPr="0099602C">
        <w:rPr>
          <w:rFonts w:eastAsia="Arial Unicode MS"/>
          <w:sz w:val="22"/>
          <w:szCs w:val="22"/>
        </w:rPr>
        <w:t>INDIAN</w:t>
      </w:r>
    </w:p>
    <w:p w:rsidR="005C41D2" w:rsidRPr="0099602C" w:rsidRDefault="005C41D2" w:rsidP="00DA6E0C">
      <w:pPr>
        <w:ind w:left="720"/>
        <w:jc w:val="both"/>
        <w:rPr>
          <w:rFonts w:eastAsia="Arial Unicode MS"/>
          <w:b/>
          <w:bCs/>
          <w:sz w:val="22"/>
          <w:szCs w:val="22"/>
        </w:rPr>
      </w:pPr>
      <w:r w:rsidRPr="0099602C">
        <w:rPr>
          <w:rFonts w:ascii="Symbol" w:eastAsia="Arial Unicode MS" w:hAnsi="Symbol"/>
          <w:sz w:val="20"/>
          <w:szCs w:val="20"/>
        </w:rPr>
        <w:t></w:t>
      </w:r>
      <w:r w:rsidRPr="0099602C">
        <w:rPr>
          <w:rFonts w:ascii="Symbol" w:eastAsia="Arial Unicode MS" w:hAnsi="Symbol"/>
          <w:sz w:val="20"/>
          <w:szCs w:val="20"/>
        </w:rPr>
        <w:t></w:t>
      </w:r>
      <w:r>
        <w:rPr>
          <w:rFonts w:eastAsia="Arial Unicode MS"/>
          <w:sz w:val="22"/>
          <w:szCs w:val="22"/>
        </w:rPr>
        <w:t>Permanent Address</w:t>
      </w:r>
      <w:r>
        <w:rPr>
          <w:rFonts w:eastAsia="Arial Unicode MS"/>
          <w:sz w:val="22"/>
          <w:szCs w:val="22"/>
        </w:rPr>
        <w:tab/>
        <w:t xml:space="preserve">:  </w:t>
      </w:r>
      <w:r>
        <w:rPr>
          <w:rFonts w:eastAsia="Arial Unicode MS"/>
          <w:sz w:val="22"/>
          <w:szCs w:val="22"/>
        </w:rPr>
        <w:tab/>
      </w:r>
      <w:proofErr w:type="spellStart"/>
      <w:r>
        <w:rPr>
          <w:rFonts w:eastAsia="Arial Unicode MS"/>
          <w:sz w:val="22"/>
          <w:szCs w:val="22"/>
        </w:rPr>
        <w:t>Mohalla</w:t>
      </w:r>
      <w:proofErr w:type="spellEnd"/>
      <w:r>
        <w:rPr>
          <w:rFonts w:eastAsia="Arial Unicode MS"/>
          <w:sz w:val="22"/>
          <w:szCs w:val="22"/>
        </w:rPr>
        <w:t xml:space="preserve"> Rafi Nagar, </w:t>
      </w:r>
      <w:proofErr w:type="spellStart"/>
      <w:r>
        <w:rPr>
          <w:rFonts w:eastAsia="Arial Unicode MS"/>
          <w:sz w:val="22"/>
          <w:szCs w:val="22"/>
        </w:rPr>
        <w:t>Utraula</w:t>
      </w:r>
      <w:proofErr w:type="spellEnd"/>
      <w:r>
        <w:rPr>
          <w:rFonts w:eastAsia="Arial Unicode MS"/>
          <w:sz w:val="22"/>
          <w:szCs w:val="22"/>
        </w:rPr>
        <w:t xml:space="preserve"> District </w:t>
      </w:r>
      <w:proofErr w:type="spellStart"/>
      <w:r>
        <w:rPr>
          <w:rFonts w:eastAsia="Arial Unicode MS"/>
          <w:sz w:val="22"/>
          <w:szCs w:val="22"/>
        </w:rPr>
        <w:t>Balrampur</w:t>
      </w:r>
      <w:proofErr w:type="spellEnd"/>
      <w:r>
        <w:rPr>
          <w:rFonts w:eastAsia="Arial Unicode MS"/>
          <w:sz w:val="22"/>
          <w:szCs w:val="22"/>
        </w:rPr>
        <w:t xml:space="preserve"> UP</w:t>
      </w:r>
    </w:p>
    <w:p w:rsidR="00670F03" w:rsidRDefault="009569D0" w:rsidP="00DA6E0C">
      <w:pPr>
        <w:ind w:left="720"/>
        <w:jc w:val="both"/>
        <w:rPr>
          <w:rFonts w:eastAsia="Arial Unicode MS"/>
          <w:b/>
          <w:sz w:val="22"/>
          <w:szCs w:val="22"/>
        </w:rPr>
      </w:pPr>
      <w:r w:rsidRPr="0099602C">
        <w:rPr>
          <w:rFonts w:ascii="Symbol" w:eastAsia="Arial Unicode MS" w:hAnsi="Symbol"/>
          <w:sz w:val="20"/>
          <w:szCs w:val="20"/>
        </w:rPr>
        <w:t></w:t>
      </w:r>
      <w:r w:rsidRPr="0099602C">
        <w:rPr>
          <w:rFonts w:ascii="Symbol" w:eastAsia="Arial Unicode MS" w:hAnsi="Symbol"/>
          <w:sz w:val="20"/>
          <w:szCs w:val="20"/>
        </w:rPr>
        <w:t></w:t>
      </w:r>
      <w:r>
        <w:rPr>
          <w:rFonts w:eastAsia="Arial Unicode MS"/>
          <w:sz w:val="22"/>
          <w:szCs w:val="22"/>
        </w:rPr>
        <w:t>Passport No.</w:t>
      </w:r>
      <w:r>
        <w:rPr>
          <w:rFonts w:eastAsia="Arial Unicode MS"/>
          <w:sz w:val="22"/>
          <w:szCs w:val="22"/>
        </w:rPr>
        <w:tab/>
      </w:r>
      <w:r>
        <w:rPr>
          <w:rFonts w:eastAsia="Arial Unicode MS"/>
          <w:sz w:val="22"/>
          <w:szCs w:val="22"/>
        </w:rPr>
        <w:tab/>
        <w:t xml:space="preserve">:  </w:t>
      </w:r>
      <w:r>
        <w:rPr>
          <w:rFonts w:eastAsia="Arial Unicode MS"/>
          <w:sz w:val="22"/>
          <w:szCs w:val="22"/>
        </w:rPr>
        <w:tab/>
      </w:r>
      <w:r w:rsidRPr="009C5D67">
        <w:rPr>
          <w:rFonts w:eastAsia="Arial Unicode MS"/>
          <w:b/>
          <w:sz w:val="22"/>
          <w:szCs w:val="22"/>
        </w:rPr>
        <w:t>G8</w:t>
      </w:r>
      <w:r w:rsidR="009C5D67" w:rsidRPr="009C5D67">
        <w:rPr>
          <w:rFonts w:eastAsia="Arial Unicode MS"/>
          <w:b/>
          <w:sz w:val="22"/>
          <w:szCs w:val="22"/>
        </w:rPr>
        <w:t>5</w:t>
      </w:r>
      <w:r w:rsidRPr="009C5D67">
        <w:rPr>
          <w:rFonts w:eastAsia="Arial Unicode MS"/>
          <w:b/>
          <w:sz w:val="22"/>
          <w:szCs w:val="22"/>
        </w:rPr>
        <w:t>11846</w:t>
      </w:r>
      <w:r w:rsidR="00670F03">
        <w:rPr>
          <w:rFonts w:eastAsia="Arial Unicode MS"/>
          <w:b/>
          <w:sz w:val="22"/>
          <w:szCs w:val="22"/>
        </w:rPr>
        <w:t xml:space="preserve"> </w:t>
      </w:r>
      <w:r w:rsidR="00670F03" w:rsidRPr="00670F03">
        <w:rPr>
          <w:rFonts w:eastAsia="Arial Unicode MS"/>
          <w:sz w:val="22"/>
          <w:szCs w:val="22"/>
        </w:rPr>
        <w:t xml:space="preserve">DOI </w:t>
      </w:r>
      <w:smartTag w:uri="urn:schemas-microsoft-com:office:smarttags" w:element="date">
        <w:smartTagPr>
          <w:attr w:name="Month" w:val="5"/>
          <w:attr w:name="Day" w:val="5"/>
          <w:attr w:name="Year" w:val="2008"/>
        </w:smartTagPr>
        <w:r w:rsidR="00670F03" w:rsidRPr="00670F03">
          <w:rPr>
            <w:rFonts w:eastAsia="Arial Unicode MS"/>
            <w:sz w:val="22"/>
            <w:szCs w:val="22"/>
          </w:rPr>
          <w:t>05/05/2008</w:t>
        </w:r>
      </w:smartTag>
      <w:r w:rsidR="00670F03">
        <w:rPr>
          <w:rFonts w:eastAsia="Arial Unicode MS"/>
          <w:b/>
          <w:sz w:val="22"/>
          <w:szCs w:val="22"/>
        </w:rPr>
        <w:t>,</w:t>
      </w:r>
      <w:r w:rsidR="00670F03" w:rsidRPr="00670F03">
        <w:rPr>
          <w:rFonts w:eastAsia="Arial Unicode MS"/>
          <w:sz w:val="22"/>
          <w:szCs w:val="22"/>
        </w:rPr>
        <w:t xml:space="preserve"> DOE </w:t>
      </w:r>
      <w:smartTag w:uri="urn:schemas-microsoft-com:office:smarttags" w:element="date">
        <w:smartTagPr>
          <w:attr w:name="Month" w:val="4"/>
          <w:attr w:name="Day" w:val="5"/>
          <w:attr w:name="Year" w:val="2018"/>
        </w:smartTagPr>
        <w:r w:rsidR="00670F03" w:rsidRPr="00670F03">
          <w:rPr>
            <w:rFonts w:eastAsia="Arial Unicode MS"/>
            <w:sz w:val="22"/>
            <w:szCs w:val="22"/>
          </w:rPr>
          <w:t>04/05/2018</w:t>
        </w:r>
      </w:smartTag>
    </w:p>
    <w:p w:rsidR="0099602C" w:rsidRPr="0064131E" w:rsidRDefault="0099602C" w:rsidP="0099602C">
      <w:pPr>
        <w:pStyle w:val="Heading2"/>
        <w:shd w:val="clear" w:color="auto" w:fill="DFDFDF"/>
        <w:tabs>
          <w:tab w:val="left" w:pos="0"/>
        </w:tabs>
        <w:rPr>
          <w:rFonts w:ascii="Sylfaen" w:hAnsi="Sylfaen"/>
          <w:sz w:val="22"/>
        </w:rPr>
      </w:pPr>
      <w:r w:rsidRPr="0064131E">
        <w:rPr>
          <w:rFonts w:ascii="Sylfaen" w:hAnsi="Sylfaen"/>
          <w:bCs/>
          <w:sz w:val="22"/>
          <w:szCs w:val="22"/>
        </w:rPr>
        <w:t>DECLARATION</w:t>
      </w:r>
    </w:p>
    <w:p w:rsidR="0099602C" w:rsidRPr="0099602C" w:rsidRDefault="0099602C" w:rsidP="0099602C">
      <w:pPr>
        <w:ind w:firstLine="720"/>
        <w:rPr>
          <w:rFonts w:eastAsia="Arial Unicode MS"/>
          <w:sz w:val="20"/>
          <w:szCs w:val="20"/>
        </w:rPr>
      </w:pPr>
    </w:p>
    <w:p w:rsidR="00D30AE9" w:rsidRDefault="0099602C" w:rsidP="00DA6E0C">
      <w:pPr>
        <w:tabs>
          <w:tab w:val="left" w:pos="2025"/>
        </w:tabs>
        <w:jc w:val="both"/>
        <w:rPr>
          <w:sz w:val="22"/>
          <w:szCs w:val="22"/>
        </w:rPr>
      </w:pPr>
      <w:r w:rsidRPr="0099602C">
        <w:rPr>
          <w:b/>
          <w:bCs/>
          <w:sz w:val="22"/>
          <w:szCs w:val="22"/>
        </w:rPr>
        <w:t xml:space="preserve">      </w:t>
      </w:r>
      <w:r w:rsidRPr="0099602C">
        <w:rPr>
          <w:sz w:val="22"/>
          <w:szCs w:val="22"/>
        </w:rPr>
        <w:t>I do hereby declare that the information stated above is true to the best of my knowledge.</w:t>
      </w:r>
    </w:p>
    <w:p w:rsidR="00144996" w:rsidRPr="00BA154C" w:rsidRDefault="008514B5" w:rsidP="00C4711E">
      <w:pPr>
        <w:tabs>
          <w:tab w:val="left" w:pos="202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880110" w:rsidRDefault="00996207" w:rsidP="007F270B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</w:t>
      </w:r>
    </w:p>
    <w:p w:rsidR="001A4C12" w:rsidRDefault="001A4C12" w:rsidP="00996207">
      <w:pPr>
        <w:rPr>
          <w:b/>
          <w:bCs/>
          <w:color w:val="000000"/>
        </w:rPr>
      </w:pPr>
    </w:p>
    <w:p w:rsidR="0099602C" w:rsidRPr="00914613" w:rsidRDefault="0099602C" w:rsidP="00C40EE8">
      <w:pPr>
        <w:rPr>
          <w:b/>
          <w:bCs/>
          <w:color w:val="000000"/>
        </w:rPr>
      </w:pPr>
      <w:r w:rsidRPr="00914613">
        <w:rPr>
          <w:b/>
          <w:bCs/>
          <w:color w:val="000000"/>
        </w:rPr>
        <w:t xml:space="preserve">Date:  </w:t>
      </w:r>
      <w:r w:rsidR="00444E04">
        <w:rPr>
          <w:b/>
          <w:bCs/>
          <w:color w:val="000000"/>
        </w:rPr>
        <w:t>February</w:t>
      </w:r>
      <w:r w:rsidR="005F675E">
        <w:rPr>
          <w:b/>
          <w:bCs/>
          <w:color w:val="000000"/>
        </w:rPr>
        <w:t xml:space="preserve"> </w:t>
      </w:r>
      <w:r w:rsidR="0052184B">
        <w:rPr>
          <w:b/>
          <w:bCs/>
          <w:color w:val="000000"/>
        </w:rPr>
        <w:t>29</w:t>
      </w:r>
      <w:r w:rsidR="00444E04">
        <w:rPr>
          <w:b/>
          <w:bCs/>
          <w:color w:val="000000"/>
        </w:rPr>
        <w:t>, 2016</w:t>
      </w:r>
      <w:r w:rsidR="00E24814">
        <w:rPr>
          <w:b/>
          <w:bCs/>
          <w:color w:val="000000"/>
        </w:rPr>
        <w:t xml:space="preserve"> </w:t>
      </w:r>
    </w:p>
    <w:p w:rsidR="001A4C12" w:rsidRPr="00411972" w:rsidRDefault="00804AE5" w:rsidP="00925AE5">
      <w:pPr>
        <w:rPr>
          <w:color w:val="000000"/>
        </w:rPr>
      </w:pPr>
      <w:r w:rsidRPr="00804AE5">
        <w:rPr>
          <w:b/>
          <w:color w:val="000000"/>
        </w:rPr>
        <w:t>Place:</w:t>
      </w:r>
      <w:r w:rsidR="00281B20">
        <w:rPr>
          <w:color w:val="000000"/>
        </w:rPr>
        <w:tab/>
      </w:r>
      <w:r w:rsidR="00925AE5">
        <w:rPr>
          <w:color w:val="000000"/>
        </w:rPr>
        <w:t>Riyadh KSA</w:t>
      </w:r>
      <w:r w:rsidR="001A4C12">
        <w:rPr>
          <w:color w:val="000000"/>
        </w:rPr>
        <w:t xml:space="preserve">   </w:t>
      </w:r>
      <w:r w:rsidR="00AD62F5">
        <w:rPr>
          <w:color w:val="000000"/>
        </w:rPr>
        <w:t xml:space="preserve">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</w:t>
      </w:r>
      <w:r w:rsidR="00281B20">
        <w:rPr>
          <w:color w:val="000000"/>
        </w:rPr>
        <w:t xml:space="preserve">                   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Jalaluddin</w:t>
      </w:r>
      <w:proofErr w:type="spellEnd"/>
      <w:r>
        <w:rPr>
          <w:color w:val="000000"/>
        </w:rPr>
        <w:t xml:space="preserve"> Khan</w:t>
      </w:r>
      <w:r>
        <w:rPr>
          <w:color w:val="000000"/>
        </w:rPr>
        <w:tab/>
      </w:r>
      <w:r w:rsidR="0099602C" w:rsidRPr="00914613">
        <w:rPr>
          <w:color w:val="000000"/>
        </w:rPr>
        <w:t xml:space="preserve"> </w:t>
      </w:r>
    </w:p>
    <w:p w:rsidR="001A4C12" w:rsidRDefault="001A4C12" w:rsidP="00A53104">
      <w:pPr>
        <w:rPr>
          <w:b/>
          <w:bCs/>
          <w:color w:val="000000"/>
        </w:rPr>
      </w:pPr>
    </w:p>
    <w:p w:rsidR="0052184B" w:rsidRDefault="0052184B" w:rsidP="00A53104">
      <w:pPr>
        <w:rPr>
          <w:b/>
          <w:bCs/>
          <w:color w:val="000000"/>
        </w:rPr>
      </w:pPr>
    </w:p>
    <w:p w:rsidR="0052184B" w:rsidRDefault="0052184B" w:rsidP="00A53104">
      <w:pPr>
        <w:rPr>
          <w:b/>
          <w:bCs/>
          <w:color w:val="000000"/>
        </w:rPr>
      </w:pPr>
    </w:p>
    <w:p w:rsidR="0052184B" w:rsidRDefault="0052184B" w:rsidP="00A53104">
      <w:pPr>
        <w:rPr>
          <w:b/>
          <w:bCs/>
          <w:color w:val="000000"/>
        </w:rPr>
      </w:pPr>
    </w:p>
    <w:p w:rsidR="00B83D3C" w:rsidRDefault="00B83D3C" w:rsidP="00A53104">
      <w:pPr>
        <w:rPr>
          <w:b/>
          <w:bCs/>
          <w:color w:val="000000"/>
        </w:rPr>
      </w:pPr>
    </w:p>
    <w:p w:rsidR="00D30AE9" w:rsidRDefault="00BA154C" w:rsidP="00A53104">
      <w:pPr>
        <w:rPr>
          <w:color w:val="000000"/>
        </w:rPr>
      </w:pPr>
      <w:r w:rsidRPr="00BA154C">
        <w:rPr>
          <w:b/>
          <w:bCs/>
          <w:color w:val="000000"/>
        </w:rPr>
        <w:lastRenderedPageBreak/>
        <w:t>Reference</w:t>
      </w:r>
      <w:r>
        <w:rPr>
          <w:color w:val="000000"/>
        </w:rPr>
        <w:t xml:space="preserve">      </w:t>
      </w:r>
    </w:p>
    <w:p w:rsidR="00C40651" w:rsidRDefault="00C40651" w:rsidP="002D7BA6"/>
    <w:p w:rsidR="00C40651" w:rsidRPr="00257E95" w:rsidRDefault="00C40651" w:rsidP="00C40651">
      <w:pPr>
        <w:ind w:left="720" w:firstLine="720"/>
        <w:rPr>
          <w:b/>
          <w:bCs/>
          <w:color w:val="000000"/>
        </w:rPr>
      </w:pPr>
      <w:r w:rsidRPr="00257E95">
        <w:rPr>
          <w:b/>
          <w:bCs/>
          <w:color w:val="000000"/>
        </w:rPr>
        <w:t xml:space="preserve">Dr. Mohammad </w:t>
      </w:r>
      <w:proofErr w:type="spellStart"/>
      <w:r w:rsidRPr="00257E95">
        <w:rPr>
          <w:b/>
          <w:bCs/>
          <w:color w:val="000000"/>
        </w:rPr>
        <w:t>Rizwan</w:t>
      </w:r>
      <w:proofErr w:type="spellEnd"/>
      <w:r w:rsidRPr="00257E95">
        <w:rPr>
          <w:b/>
          <w:bCs/>
          <w:color w:val="000000"/>
        </w:rPr>
        <w:t xml:space="preserve"> Khan</w:t>
      </w:r>
    </w:p>
    <w:p w:rsidR="00C40651" w:rsidRDefault="00C40651" w:rsidP="00C40651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Assistant Professor</w:t>
      </w:r>
    </w:p>
    <w:p w:rsidR="00C40651" w:rsidRDefault="00C40651" w:rsidP="00C40651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Department of Chemistry,</w:t>
      </w:r>
    </w:p>
    <w:p w:rsidR="00C40651" w:rsidRDefault="00C40651" w:rsidP="00C40651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Faculty of Science,</w:t>
      </w:r>
    </w:p>
    <w:p w:rsidR="00C40651" w:rsidRDefault="00C40651" w:rsidP="00C40651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King Saud University Riyadh,</w:t>
      </w:r>
    </w:p>
    <w:p w:rsidR="00C40651" w:rsidRDefault="00C40651" w:rsidP="00FA61A9">
      <w:pPr>
        <w:ind w:left="720"/>
        <w:rPr>
          <w:rtl/>
        </w:rPr>
      </w:pPr>
      <w:r>
        <w:rPr>
          <w:color w:val="000000"/>
        </w:rPr>
        <w:tab/>
      </w:r>
      <w:r>
        <w:t>Kingdom Of Saudi Arabia</w:t>
      </w:r>
      <w:r>
        <w:br/>
        <w:t xml:space="preserve">            </w:t>
      </w:r>
      <w:r w:rsidR="00E302B8">
        <w:t>Mob:-+966-59</w:t>
      </w:r>
      <w:r w:rsidR="00616C14">
        <w:t>7</w:t>
      </w:r>
      <w:r w:rsidR="00E302B8">
        <w:t>002499</w:t>
      </w:r>
    </w:p>
    <w:p w:rsidR="00C40651" w:rsidRDefault="00C40651" w:rsidP="00C40651">
      <w:pPr>
        <w:ind w:left="720"/>
      </w:pPr>
      <w:r>
        <w:tab/>
      </w:r>
      <w:hyperlink r:id="rId7" w:history="1">
        <w:r w:rsidR="00AE43DD" w:rsidRPr="00143B36">
          <w:rPr>
            <w:rStyle w:val="Hyperlink"/>
          </w:rPr>
          <w:t>mrkhan@ksu.edu.sa</w:t>
        </w:r>
      </w:hyperlink>
    </w:p>
    <w:p w:rsidR="00A41ECA" w:rsidRDefault="00A41ECA" w:rsidP="00563099">
      <w:pPr>
        <w:rPr>
          <w:color w:val="000000"/>
        </w:rPr>
      </w:pPr>
    </w:p>
    <w:p w:rsidR="007C3C09" w:rsidRPr="00257E95" w:rsidRDefault="00FA61A9" w:rsidP="00563099">
      <w:pPr>
        <w:ind w:left="720" w:firstLine="720"/>
        <w:rPr>
          <w:b/>
          <w:bCs/>
          <w:color w:val="000000"/>
        </w:rPr>
      </w:pPr>
      <w:r w:rsidRPr="00257E95">
        <w:rPr>
          <w:b/>
          <w:bCs/>
          <w:color w:val="000000"/>
        </w:rPr>
        <w:t xml:space="preserve">Mr. </w:t>
      </w:r>
      <w:proofErr w:type="spellStart"/>
      <w:r w:rsidR="00563099">
        <w:rPr>
          <w:b/>
          <w:bCs/>
          <w:color w:val="000000"/>
        </w:rPr>
        <w:t>Arif</w:t>
      </w:r>
      <w:proofErr w:type="spellEnd"/>
      <w:r w:rsidR="00563099">
        <w:rPr>
          <w:b/>
          <w:bCs/>
          <w:color w:val="000000"/>
        </w:rPr>
        <w:t xml:space="preserve"> Ali Mandal</w:t>
      </w:r>
    </w:p>
    <w:p w:rsidR="007C3C09" w:rsidRDefault="00563099" w:rsidP="007C3C09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Researcher</w:t>
      </w:r>
    </w:p>
    <w:p w:rsidR="007C3C09" w:rsidRDefault="007C3C09" w:rsidP="00563099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563099">
        <w:rPr>
          <w:color w:val="000000"/>
        </w:rPr>
        <w:t>Center of Excellence in Information Assurance</w:t>
      </w:r>
    </w:p>
    <w:p w:rsidR="00563099" w:rsidRDefault="007C3C09" w:rsidP="00563099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563099">
        <w:rPr>
          <w:color w:val="000000"/>
        </w:rPr>
        <w:t>King Saud University Riyadh,</w:t>
      </w:r>
    </w:p>
    <w:p w:rsidR="007C3C09" w:rsidRDefault="00563099" w:rsidP="00563099">
      <w:pPr>
        <w:rPr>
          <w:color w:val="000000"/>
        </w:rPr>
      </w:pPr>
      <w:r>
        <w:rPr>
          <w:color w:val="000000"/>
        </w:rPr>
        <w:tab/>
      </w:r>
      <w:r>
        <w:tab/>
        <w:t>Kingdom Of Saudi Arabia</w:t>
      </w:r>
    </w:p>
    <w:p w:rsidR="007C3C09" w:rsidRDefault="00563099" w:rsidP="007C3C09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Mob:-+966538587493</w:t>
      </w:r>
    </w:p>
    <w:p w:rsidR="001D6CD9" w:rsidRDefault="007C3C09" w:rsidP="001E7ABD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563099" w:rsidRPr="00563099">
        <w:t>amandal.c</w:t>
      </w:r>
      <w:r w:rsidR="00563099">
        <w:t>@ksu.edu.sa</w:t>
      </w:r>
    </w:p>
    <w:p w:rsidR="003477B8" w:rsidRDefault="007C3C09" w:rsidP="009B3967">
      <w:pPr>
        <w:rPr>
          <w:color w:val="000000"/>
        </w:rPr>
      </w:pPr>
      <w:r>
        <w:rPr>
          <w:color w:val="000000"/>
        </w:rPr>
        <w:tab/>
      </w:r>
      <w:r w:rsidR="002D7BA6">
        <w:rPr>
          <w:color w:val="000000"/>
        </w:rPr>
        <w:t xml:space="preserve">            </w:t>
      </w:r>
    </w:p>
    <w:p w:rsidR="003477B8" w:rsidRDefault="003477B8" w:rsidP="009B3967">
      <w:pPr>
        <w:rPr>
          <w:color w:val="000000"/>
        </w:rPr>
      </w:pPr>
    </w:p>
    <w:p w:rsidR="009B3967" w:rsidRPr="00257E95" w:rsidRDefault="00FA61A9" w:rsidP="004F5587">
      <w:pPr>
        <w:ind w:left="720" w:firstLine="720"/>
        <w:rPr>
          <w:b/>
          <w:bCs/>
          <w:color w:val="000000"/>
        </w:rPr>
      </w:pPr>
      <w:r w:rsidRPr="00257E95">
        <w:rPr>
          <w:b/>
          <w:bCs/>
          <w:color w:val="000000"/>
        </w:rPr>
        <w:t xml:space="preserve">Mr. </w:t>
      </w:r>
      <w:proofErr w:type="spellStart"/>
      <w:r w:rsidR="004F5587">
        <w:rPr>
          <w:b/>
          <w:bCs/>
          <w:color w:val="000000"/>
        </w:rPr>
        <w:t>Nur</w:t>
      </w:r>
      <w:proofErr w:type="spellEnd"/>
      <w:r w:rsidR="004F5587">
        <w:rPr>
          <w:b/>
          <w:bCs/>
          <w:color w:val="000000"/>
        </w:rPr>
        <w:t xml:space="preserve"> </w:t>
      </w:r>
      <w:proofErr w:type="spellStart"/>
      <w:r w:rsidR="004F5587">
        <w:rPr>
          <w:b/>
          <w:bCs/>
          <w:color w:val="000000"/>
        </w:rPr>
        <w:t>Alhasan</w:t>
      </w:r>
      <w:proofErr w:type="spellEnd"/>
      <w:r w:rsidR="004F5587">
        <w:rPr>
          <w:b/>
          <w:bCs/>
          <w:color w:val="000000"/>
        </w:rPr>
        <w:t xml:space="preserve"> </w:t>
      </w:r>
      <w:proofErr w:type="spellStart"/>
      <w:r w:rsidR="004F5587">
        <w:rPr>
          <w:b/>
          <w:bCs/>
          <w:color w:val="000000"/>
        </w:rPr>
        <w:t>Haldar</w:t>
      </w:r>
      <w:proofErr w:type="spellEnd"/>
      <w:r w:rsidR="009B3967" w:rsidRPr="00257E95">
        <w:rPr>
          <w:b/>
          <w:bCs/>
          <w:color w:val="000000"/>
        </w:rPr>
        <w:t xml:space="preserve"> </w:t>
      </w:r>
    </w:p>
    <w:p w:rsidR="004F5587" w:rsidRDefault="009B3967" w:rsidP="004F5587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4F5587">
        <w:rPr>
          <w:color w:val="000000"/>
        </w:rPr>
        <w:t>Researcher</w:t>
      </w:r>
    </w:p>
    <w:p w:rsidR="004F5587" w:rsidRDefault="004F5587" w:rsidP="004F5587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Center of Excellence in Information Assurance</w:t>
      </w:r>
    </w:p>
    <w:p w:rsidR="004F5587" w:rsidRDefault="004F5587" w:rsidP="004F5587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King Saud University Riyadh,</w:t>
      </w:r>
    </w:p>
    <w:p w:rsidR="004F5587" w:rsidRDefault="004F5587" w:rsidP="004F5587">
      <w:pPr>
        <w:rPr>
          <w:color w:val="000000"/>
        </w:rPr>
      </w:pPr>
      <w:r>
        <w:rPr>
          <w:color w:val="000000"/>
        </w:rPr>
        <w:tab/>
      </w:r>
      <w:r>
        <w:tab/>
        <w:t>Kingdom Of Saudi Arabia</w:t>
      </w:r>
    </w:p>
    <w:p w:rsidR="009B3967" w:rsidRDefault="004F5587" w:rsidP="004F5587">
      <w:pPr>
        <w:ind w:left="720" w:firstLine="720"/>
      </w:pPr>
      <w:r>
        <w:t>Mob:-+966-537492858</w:t>
      </w:r>
    </w:p>
    <w:p w:rsidR="009B3967" w:rsidRPr="004F5587" w:rsidRDefault="009B3967" w:rsidP="004F5587">
      <w:pPr>
        <w:spacing w:line="360" w:lineRule="auto"/>
        <w:ind w:right="-334"/>
        <w:rPr>
          <w:rFonts w:asciiTheme="majorBidi" w:hAnsiTheme="majorBidi" w:cstheme="majorBidi"/>
          <w:shd w:val="clear" w:color="auto" w:fill="FFFFFF"/>
        </w:rPr>
      </w:pPr>
      <w:r>
        <w:tab/>
        <w:t xml:space="preserve">            </w:t>
      </w:r>
      <w:r w:rsidR="004F5587" w:rsidRPr="004F5587">
        <w:rPr>
          <w:rStyle w:val="allowtextselection"/>
          <w:rFonts w:asciiTheme="majorBidi" w:hAnsiTheme="majorBidi" w:cstheme="majorBidi"/>
        </w:rPr>
        <w:t>nhaldar.c@KSU.EDU.SA</w:t>
      </w:r>
    </w:p>
    <w:p w:rsidR="00D83E15" w:rsidRDefault="00D83E15" w:rsidP="009B3967">
      <w:pPr>
        <w:spacing w:line="360" w:lineRule="auto"/>
        <w:ind w:right="-334"/>
      </w:pPr>
    </w:p>
    <w:sectPr w:rsidR="00D83E15" w:rsidSect="00F037FC">
      <w:footnotePr>
        <w:pos w:val="beneathText"/>
      </w:footnotePr>
      <w:pgSz w:w="11905" w:h="16837"/>
      <w:pgMar w:top="117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charset w:val="00"/>
    <w:family w:val="auto"/>
    <w:pitch w:val="variable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6">
    <w:nsid w:val="007D678F"/>
    <w:multiLevelType w:val="hybridMultilevel"/>
    <w:tmpl w:val="4BA204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115D05"/>
    <w:multiLevelType w:val="hybridMultilevel"/>
    <w:tmpl w:val="C924F5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582851"/>
    <w:multiLevelType w:val="hybridMultilevel"/>
    <w:tmpl w:val="AD9834E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51A5CAB"/>
    <w:multiLevelType w:val="hybridMultilevel"/>
    <w:tmpl w:val="9D8696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C26030"/>
    <w:multiLevelType w:val="hybridMultilevel"/>
    <w:tmpl w:val="CC6E47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DCD7D03"/>
    <w:multiLevelType w:val="hybridMultilevel"/>
    <w:tmpl w:val="BBE031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DB0AA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3">
    <w:nsid w:val="79131772"/>
    <w:multiLevelType w:val="hybridMultilevel"/>
    <w:tmpl w:val="55ECA1F0"/>
    <w:lvl w:ilvl="0" w:tplc="157EE7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2"/>
  </w:num>
  <w:num w:numId="7">
    <w:abstractNumId w:val="6"/>
  </w:num>
  <w:num w:numId="8">
    <w:abstractNumId w:val="5"/>
  </w:num>
  <w:num w:numId="9">
    <w:abstractNumId w:val="9"/>
  </w:num>
  <w:num w:numId="10">
    <w:abstractNumId w:val="13"/>
  </w:num>
  <w:num w:numId="11">
    <w:abstractNumId w:val="10"/>
  </w:num>
  <w:num w:numId="12">
    <w:abstractNumId w:val="8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3F"/>
    <w:rsid w:val="0000103F"/>
    <w:rsid w:val="000063D4"/>
    <w:rsid w:val="000202FB"/>
    <w:rsid w:val="00021F45"/>
    <w:rsid w:val="00026822"/>
    <w:rsid w:val="00032526"/>
    <w:rsid w:val="00036C9D"/>
    <w:rsid w:val="00042FA1"/>
    <w:rsid w:val="0005175B"/>
    <w:rsid w:val="00054BAF"/>
    <w:rsid w:val="00057CBA"/>
    <w:rsid w:val="000657AC"/>
    <w:rsid w:val="000723D3"/>
    <w:rsid w:val="00081136"/>
    <w:rsid w:val="00097F60"/>
    <w:rsid w:val="000A2BA1"/>
    <w:rsid w:val="000A37D6"/>
    <w:rsid w:val="000C6AE8"/>
    <w:rsid w:val="000C6F7E"/>
    <w:rsid w:val="000C75B3"/>
    <w:rsid w:val="000D0E8A"/>
    <w:rsid w:val="000D5C95"/>
    <w:rsid w:val="000D645B"/>
    <w:rsid w:val="000E7182"/>
    <w:rsid w:val="000E77AB"/>
    <w:rsid w:val="000E7B27"/>
    <w:rsid w:val="000F24AE"/>
    <w:rsid w:val="000F2A56"/>
    <w:rsid w:val="0010240B"/>
    <w:rsid w:val="0010346D"/>
    <w:rsid w:val="00105DC1"/>
    <w:rsid w:val="00113D65"/>
    <w:rsid w:val="00114A7B"/>
    <w:rsid w:val="0011606F"/>
    <w:rsid w:val="0013239A"/>
    <w:rsid w:val="00132BA3"/>
    <w:rsid w:val="00142D5C"/>
    <w:rsid w:val="001437A4"/>
    <w:rsid w:val="00143F07"/>
    <w:rsid w:val="00144996"/>
    <w:rsid w:val="00154967"/>
    <w:rsid w:val="0016024D"/>
    <w:rsid w:val="001773E1"/>
    <w:rsid w:val="00183B3B"/>
    <w:rsid w:val="00191C26"/>
    <w:rsid w:val="00192BA9"/>
    <w:rsid w:val="001A4B01"/>
    <w:rsid w:val="001A4C12"/>
    <w:rsid w:val="001B225E"/>
    <w:rsid w:val="001B2F28"/>
    <w:rsid w:val="001B6358"/>
    <w:rsid w:val="001C6B8F"/>
    <w:rsid w:val="001C77AF"/>
    <w:rsid w:val="001D194F"/>
    <w:rsid w:val="001D205C"/>
    <w:rsid w:val="001D6CD9"/>
    <w:rsid w:val="001E0D3C"/>
    <w:rsid w:val="001E7ABD"/>
    <w:rsid w:val="001F0397"/>
    <w:rsid w:val="001F4D84"/>
    <w:rsid w:val="0020030E"/>
    <w:rsid w:val="002070AF"/>
    <w:rsid w:val="002148DA"/>
    <w:rsid w:val="002151B6"/>
    <w:rsid w:val="00223FC1"/>
    <w:rsid w:val="00231F7D"/>
    <w:rsid w:val="002364BC"/>
    <w:rsid w:val="00237437"/>
    <w:rsid w:val="0025025A"/>
    <w:rsid w:val="00257E95"/>
    <w:rsid w:val="00277399"/>
    <w:rsid w:val="00281B20"/>
    <w:rsid w:val="002820BF"/>
    <w:rsid w:val="00285D3A"/>
    <w:rsid w:val="00286E91"/>
    <w:rsid w:val="00287FBF"/>
    <w:rsid w:val="0029131E"/>
    <w:rsid w:val="00291E01"/>
    <w:rsid w:val="002A08A8"/>
    <w:rsid w:val="002A313F"/>
    <w:rsid w:val="002A6176"/>
    <w:rsid w:val="002A780C"/>
    <w:rsid w:val="002B0CF6"/>
    <w:rsid w:val="002B0DD7"/>
    <w:rsid w:val="002B4786"/>
    <w:rsid w:val="002B4C6E"/>
    <w:rsid w:val="002B6202"/>
    <w:rsid w:val="002C294E"/>
    <w:rsid w:val="002C2DE2"/>
    <w:rsid w:val="002C6316"/>
    <w:rsid w:val="002D7BA6"/>
    <w:rsid w:val="002F1ECB"/>
    <w:rsid w:val="002F587C"/>
    <w:rsid w:val="003036FB"/>
    <w:rsid w:val="0031099A"/>
    <w:rsid w:val="00317CC3"/>
    <w:rsid w:val="0033367D"/>
    <w:rsid w:val="00334076"/>
    <w:rsid w:val="003411DF"/>
    <w:rsid w:val="003477B8"/>
    <w:rsid w:val="00357034"/>
    <w:rsid w:val="00360F5C"/>
    <w:rsid w:val="00361B90"/>
    <w:rsid w:val="00366703"/>
    <w:rsid w:val="003713CE"/>
    <w:rsid w:val="00377955"/>
    <w:rsid w:val="00380E76"/>
    <w:rsid w:val="003852AC"/>
    <w:rsid w:val="0038555E"/>
    <w:rsid w:val="003A0D3B"/>
    <w:rsid w:val="003A0F4B"/>
    <w:rsid w:val="003A23B7"/>
    <w:rsid w:val="003A6CE5"/>
    <w:rsid w:val="003E0304"/>
    <w:rsid w:val="003F07B2"/>
    <w:rsid w:val="004003AD"/>
    <w:rsid w:val="00401343"/>
    <w:rsid w:val="00404048"/>
    <w:rsid w:val="00410076"/>
    <w:rsid w:val="00411972"/>
    <w:rsid w:val="00411C19"/>
    <w:rsid w:val="00415825"/>
    <w:rsid w:val="00422D74"/>
    <w:rsid w:val="0044389F"/>
    <w:rsid w:val="00444E04"/>
    <w:rsid w:val="0044541A"/>
    <w:rsid w:val="0044645E"/>
    <w:rsid w:val="00493A6A"/>
    <w:rsid w:val="004A40F0"/>
    <w:rsid w:val="004A4988"/>
    <w:rsid w:val="004B4291"/>
    <w:rsid w:val="004B4F86"/>
    <w:rsid w:val="004B57A0"/>
    <w:rsid w:val="004C2077"/>
    <w:rsid w:val="004C2B3C"/>
    <w:rsid w:val="004C6860"/>
    <w:rsid w:val="004D7DA4"/>
    <w:rsid w:val="004E1128"/>
    <w:rsid w:val="004E43FF"/>
    <w:rsid w:val="004F46F9"/>
    <w:rsid w:val="004F5587"/>
    <w:rsid w:val="00500A66"/>
    <w:rsid w:val="0052147B"/>
    <w:rsid w:val="0052184B"/>
    <w:rsid w:val="00521BD5"/>
    <w:rsid w:val="005238FE"/>
    <w:rsid w:val="00535F33"/>
    <w:rsid w:val="00536BD3"/>
    <w:rsid w:val="00540A9C"/>
    <w:rsid w:val="0054455F"/>
    <w:rsid w:val="00552EFE"/>
    <w:rsid w:val="00554EAC"/>
    <w:rsid w:val="005562F6"/>
    <w:rsid w:val="00563099"/>
    <w:rsid w:val="005727BE"/>
    <w:rsid w:val="00573F05"/>
    <w:rsid w:val="005752AA"/>
    <w:rsid w:val="00575E6B"/>
    <w:rsid w:val="005949AF"/>
    <w:rsid w:val="005A35E6"/>
    <w:rsid w:val="005B31A1"/>
    <w:rsid w:val="005B5289"/>
    <w:rsid w:val="005C3E03"/>
    <w:rsid w:val="005C41D2"/>
    <w:rsid w:val="005D0B7E"/>
    <w:rsid w:val="005D4EC0"/>
    <w:rsid w:val="005E2CEC"/>
    <w:rsid w:val="005F60F3"/>
    <w:rsid w:val="005F675E"/>
    <w:rsid w:val="006036D4"/>
    <w:rsid w:val="00607151"/>
    <w:rsid w:val="00612E27"/>
    <w:rsid w:val="00616C14"/>
    <w:rsid w:val="00620D18"/>
    <w:rsid w:val="00624CCB"/>
    <w:rsid w:val="00630FAB"/>
    <w:rsid w:val="0064048D"/>
    <w:rsid w:val="0064131E"/>
    <w:rsid w:val="006422FA"/>
    <w:rsid w:val="00670F03"/>
    <w:rsid w:val="006731CB"/>
    <w:rsid w:val="00682E36"/>
    <w:rsid w:val="006858C2"/>
    <w:rsid w:val="00692A90"/>
    <w:rsid w:val="00692CD1"/>
    <w:rsid w:val="006B64C2"/>
    <w:rsid w:val="006B71D1"/>
    <w:rsid w:val="006C2391"/>
    <w:rsid w:val="006C4BFB"/>
    <w:rsid w:val="006D2DFC"/>
    <w:rsid w:val="006D3155"/>
    <w:rsid w:val="006D6F5B"/>
    <w:rsid w:val="006E07A2"/>
    <w:rsid w:val="006E3D19"/>
    <w:rsid w:val="006F081F"/>
    <w:rsid w:val="006F4150"/>
    <w:rsid w:val="00701502"/>
    <w:rsid w:val="00702974"/>
    <w:rsid w:val="00711C0F"/>
    <w:rsid w:val="00723C81"/>
    <w:rsid w:val="00727941"/>
    <w:rsid w:val="00732105"/>
    <w:rsid w:val="0074572F"/>
    <w:rsid w:val="0075175F"/>
    <w:rsid w:val="007562CD"/>
    <w:rsid w:val="00770494"/>
    <w:rsid w:val="00775004"/>
    <w:rsid w:val="00791FF4"/>
    <w:rsid w:val="007924B8"/>
    <w:rsid w:val="0079759F"/>
    <w:rsid w:val="007A241E"/>
    <w:rsid w:val="007B0DCD"/>
    <w:rsid w:val="007B5F0B"/>
    <w:rsid w:val="007B7188"/>
    <w:rsid w:val="007C07C4"/>
    <w:rsid w:val="007C3C09"/>
    <w:rsid w:val="007C45E2"/>
    <w:rsid w:val="007D4376"/>
    <w:rsid w:val="007E0560"/>
    <w:rsid w:val="007E1C78"/>
    <w:rsid w:val="007E21AD"/>
    <w:rsid w:val="007E69A5"/>
    <w:rsid w:val="007F270B"/>
    <w:rsid w:val="007F2F41"/>
    <w:rsid w:val="00804AE5"/>
    <w:rsid w:val="00805B6B"/>
    <w:rsid w:val="00821EC9"/>
    <w:rsid w:val="00833BF2"/>
    <w:rsid w:val="0083612B"/>
    <w:rsid w:val="008414E2"/>
    <w:rsid w:val="00847B99"/>
    <w:rsid w:val="008514B5"/>
    <w:rsid w:val="008724D3"/>
    <w:rsid w:val="00880110"/>
    <w:rsid w:val="00881FFD"/>
    <w:rsid w:val="008820C8"/>
    <w:rsid w:val="008A4605"/>
    <w:rsid w:val="008A705D"/>
    <w:rsid w:val="008C310B"/>
    <w:rsid w:val="008C5B02"/>
    <w:rsid w:val="008C6B7A"/>
    <w:rsid w:val="008E0F85"/>
    <w:rsid w:val="008F519E"/>
    <w:rsid w:val="008F7BAA"/>
    <w:rsid w:val="00905084"/>
    <w:rsid w:val="00906593"/>
    <w:rsid w:val="00910E9B"/>
    <w:rsid w:val="009230DD"/>
    <w:rsid w:val="0092465E"/>
    <w:rsid w:val="00925AE5"/>
    <w:rsid w:val="0093004D"/>
    <w:rsid w:val="00936834"/>
    <w:rsid w:val="00937C68"/>
    <w:rsid w:val="00945E37"/>
    <w:rsid w:val="00954869"/>
    <w:rsid w:val="009552EB"/>
    <w:rsid w:val="00955396"/>
    <w:rsid w:val="009569D0"/>
    <w:rsid w:val="00966B5D"/>
    <w:rsid w:val="00973FC1"/>
    <w:rsid w:val="00983A0B"/>
    <w:rsid w:val="00990B04"/>
    <w:rsid w:val="00992F02"/>
    <w:rsid w:val="00993BCC"/>
    <w:rsid w:val="0099602C"/>
    <w:rsid w:val="00996207"/>
    <w:rsid w:val="009A686F"/>
    <w:rsid w:val="009B270D"/>
    <w:rsid w:val="009B3967"/>
    <w:rsid w:val="009B3A4B"/>
    <w:rsid w:val="009C3F2B"/>
    <w:rsid w:val="009C5D67"/>
    <w:rsid w:val="009D10EC"/>
    <w:rsid w:val="009D2809"/>
    <w:rsid w:val="009D41EB"/>
    <w:rsid w:val="009D6B91"/>
    <w:rsid w:val="009E044E"/>
    <w:rsid w:val="009E6639"/>
    <w:rsid w:val="009E70E7"/>
    <w:rsid w:val="009F1725"/>
    <w:rsid w:val="00A0291B"/>
    <w:rsid w:val="00A04E71"/>
    <w:rsid w:val="00A11C7A"/>
    <w:rsid w:val="00A12356"/>
    <w:rsid w:val="00A1438A"/>
    <w:rsid w:val="00A165ED"/>
    <w:rsid w:val="00A16DC1"/>
    <w:rsid w:val="00A26AE8"/>
    <w:rsid w:val="00A33998"/>
    <w:rsid w:val="00A33E6F"/>
    <w:rsid w:val="00A41ECA"/>
    <w:rsid w:val="00A42380"/>
    <w:rsid w:val="00A435CE"/>
    <w:rsid w:val="00A43704"/>
    <w:rsid w:val="00A51FF4"/>
    <w:rsid w:val="00A52D61"/>
    <w:rsid w:val="00A53104"/>
    <w:rsid w:val="00A55991"/>
    <w:rsid w:val="00A6066E"/>
    <w:rsid w:val="00A86829"/>
    <w:rsid w:val="00A92C5C"/>
    <w:rsid w:val="00AA2D88"/>
    <w:rsid w:val="00AA42E3"/>
    <w:rsid w:val="00AA4E4F"/>
    <w:rsid w:val="00AC59F1"/>
    <w:rsid w:val="00AC6D70"/>
    <w:rsid w:val="00AD62F5"/>
    <w:rsid w:val="00AD6C7C"/>
    <w:rsid w:val="00AD6EEC"/>
    <w:rsid w:val="00AE2257"/>
    <w:rsid w:val="00AE3AC7"/>
    <w:rsid w:val="00AE43DD"/>
    <w:rsid w:val="00B1015A"/>
    <w:rsid w:val="00B13C4D"/>
    <w:rsid w:val="00B15A94"/>
    <w:rsid w:val="00B267E3"/>
    <w:rsid w:val="00B43283"/>
    <w:rsid w:val="00B577DB"/>
    <w:rsid w:val="00B668AE"/>
    <w:rsid w:val="00B67D1B"/>
    <w:rsid w:val="00B80975"/>
    <w:rsid w:val="00B83D3C"/>
    <w:rsid w:val="00B84A3E"/>
    <w:rsid w:val="00B90DEC"/>
    <w:rsid w:val="00B964D6"/>
    <w:rsid w:val="00BA154C"/>
    <w:rsid w:val="00BC351D"/>
    <w:rsid w:val="00BC3B86"/>
    <w:rsid w:val="00BD7298"/>
    <w:rsid w:val="00BE0FF4"/>
    <w:rsid w:val="00BE70C6"/>
    <w:rsid w:val="00BF6A8C"/>
    <w:rsid w:val="00C01A5B"/>
    <w:rsid w:val="00C02CCD"/>
    <w:rsid w:val="00C065C3"/>
    <w:rsid w:val="00C2436A"/>
    <w:rsid w:val="00C34E5F"/>
    <w:rsid w:val="00C40651"/>
    <w:rsid w:val="00C40EE8"/>
    <w:rsid w:val="00C4711E"/>
    <w:rsid w:val="00C504C8"/>
    <w:rsid w:val="00C50CDB"/>
    <w:rsid w:val="00C50EEF"/>
    <w:rsid w:val="00C54C00"/>
    <w:rsid w:val="00C55D40"/>
    <w:rsid w:val="00C74A6A"/>
    <w:rsid w:val="00C92850"/>
    <w:rsid w:val="00CA1E68"/>
    <w:rsid w:val="00CA7CE5"/>
    <w:rsid w:val="00CB3DEA"/>
    <w:rsid w:val="00CC0151"/>
    <w:rsid w:val="00CC2EB1"/>
    <w:rsid w:val="00CC6708"/>
    <w:rsid w:val="00CD70A8"/>
    <w:rsid w:val="00D10982"/>
    <w:rsid w:val="00D15F33"/>
    <w:rsid w:val="00D2207B"/>
    <w:rsid w:val="00D27B78"/>
    <w:rsid w:val="00D30AE9"/>
    <w:rsid w:val="00D41C72"/>
    <w:rsid w:val="00D65845"/>
    <w:rsid w:val="00D83E15"/>
    <w:rsid w:val="00D91D81"/>
    <w:rsid w:val="00DA35EA"/>
    <w:rsid w:val="00DA5E85"/>
    <w:rsid w:val="00DA60C4"/>
    <w:rsid w:val="00DA6E0C"/>
    <w:rsid w:val="00DA7A6B"/>
    <w:rsid w:val="00DB07A2"/>
    <w:rsid w:val="00DC5A08"/>
    <w:rsid w:val="00DC63CF"/>
    <w:rsid w:val="00DD6CB9"/>
    <w:rsid w:val="00DD7B7E"/>
    <w:rsid w:val="00DE5D1C"/>
    <w:rsid w:val="00DE77A4"/>
    <w:rsid w:val="00DF0D4F"/>
    <w:rsid w:val="00DF7521"/>
    <w:rsid w:val="00DF7D78"/>
    <w:rsid w:val="00E020EC"/>
    <w:rsid w:val="00E05D0F"/>
    <w:rsid w:val="00E203D3"/>
    <w:rsid w:val="00E20A86"/>
    <w:rsid w:val="00E20C87"/>
    <w:rsid w:val="00E24814"/>
    <w:rsid w:val="00E27FC6"/>
    <w:rsid w:val="00E302B8"/>
    <w:rsid w:val="00E31CAF"/>
    <w:rsid w:val="00E34E4D"/>
    <w:rsid w:val="00E36B64"/>
    <w:rsid w:val="00E4041E"/>
    <w:rsid w:val="00E447A5"/>
    <w:rsid w:val="00E57EE3"/>
    <w:rsid w:val="00E62E79"/>
    <w:rsid w:val="00E6386A"/>
    <w:rsid w:val="00E9703D"/>
    <w:rsid w:val="00EA09C2"/>
    <w:rsid w:val="00EA3512"/>
    <w:rsid w:val="00EC3AC3"/>
    <w:rsid w:val="00ED546D"/>
    <w:rsid w:val="00ED7BBD"/>
    <w:rsid w:val="00EE0A0F"/>
    <w:rsid w:val="00EE598D"/>
    <w:rsid w:val="00EF7776"/>
    <w:rsid w:val="00F01240"/>
    <w:rsid w:val="00F037FC"/>
    <w:rsid w:val="00F03FB6"/>
    <w:rsid w:val="00F167C6"/>
    <w:rsid w:val="00F43B99"/>
    <w:rsid w:val="00F4646A"/>
    <w:rsid w:val="00F57927"/>
    <w:rsid w:val="00F810BB"/>
    <w:rsid w:val="00FA134C"/>
    <w:rsid w:val="00FA61A9"/>
    <w:rsid w:val="00FA6C9A"/>
    <w:rsid w:val="00FB09E1"/>
    <w:rsid w:val="00FB43C5"/>
    <w:rsid w:val="00FC4D06"/>
    <w:rsid w:val="00FC5CD9"/>
    <w:rsid w:val="00FC6077"/>
    <w:rsid w:val="00FD6B50"/>
    <w:rsid w:val="00FD74DF"/>
    <w:rsid w:val="00FD7672"/>
    <w:rsid w:val="00FE706B"/>
    <w:rsid w:val="00FF6453"/>
    <w:rsid w:val="00FF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205C"/>
    <w:pPr>
      <w:suppressAutoHyphens/>
    </w:pPr>
    <w:rPr>
      <w:sz w:val="24"/>
      <w:szCs w:val="24"/>
      <w:lang w:eastAsia="ar-SA"/>
    </w:rPr>
  </w:style>
  <w:style w:type="paragraph" w:styleId="Heading2">
    <w:name w:val="heading 2"/>
    <w:basedOn w:val="Normal"/>
    <w:next w:val="BodyTextIndent"/>
    <w:qFormat/>
    <w:rsid w:val="00FD7672"/>
    <w:pPr>
      <w:keepNext/>
      <w:keepLines/>
      <w:tabs>
        <w:tab w:val="num" w:pos="0"/>
      </w:tabs>
      <w:spacing w:before="360" w:line="280" w:lineRule="exact"/>
      <w:outlineLvl w:val="1"/>
    </w:pPr>
    <w:rPr>
      <w:rFonts w:ascii="CG Omega" w:hAnsi="CG Omega"/>
      <w:b/>
      <w:kern w:val="1"/>
      <w:sz w:val="28"/>
      <w:szCs w:val="20"/>
    </w:rPr>
  </w:style>
  <w:style w:type="paragraph" w:styleId="Heading5">
    <w:name w:val="heading 5"/>
    <w:basedOn w:val="Normal"/>
    <w:next w:val="Normal"/>
    <w:qFormat/>
    <w:rsid w:val="009B270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FD7672"/>
    <w:rPr>
      <w:rFonts w:ascii="Symbol" w:hAnsi="Symbol"/>
    </w:rPr>
  </w:style>
  <w:style w:type="character" w:customStyle="1" w:styleId="WW8Num1z1">
    <w:name w:val="WW8Num1z1"/>
    <w:rsid w:val="00FD7672"/>
    <w:rPr>
      <w:rFonts w:ascii="Courier New" w:hAnsi="Courier New" w:cs="Courier New"/>
    </w:rPr>
  </w:style>
  <w:style w:type="character" w:customStyle="1" w:styleId="WW8Num1z2">
    <w:name w:val="WW8Num1z2"/>
    <w:rsid w:val="00FD7672"/>
    <w:rPr>
      <w:rFonts w:ascii="Wingdings" w:hAnsi="Wingdings"/>
    </w:rPr>
  </w:style>
  <w:style w:type="character" w:customStyle="1" w:styleId="WW8Num2z0">
    <w:name w:val="WW8Num2z0"/>
    <w:rsid w:val="00FD7672"/>
    <w:rPr>
      <w:rFonts w:ascii="Wingdings" w:hAnsi="Wingdings"/>
    </w:rPr>
  </w:style>
  <w:style w:type="character" w:customStyle="1" w:styleId="WW8Num2z1">
    <w:name w:val="WW8Num2z1"/>
    <w:rsid w:val="00FD7672"/>
    <w:rPr>
      <w:rFonts w:ascii="Courier New" w:hAnsi="Courier New"/>
    </w:rPr>
  </w:style>
  <w:style w:type="character" w:customStyle="1" w:styleId="WW8Num2z3">
    <w:name w:val="WW8Num2z3"/>
    <w:rsid w:val="00FD7672"/>
    <w:rPr>
      <w:rFonts w:ascii="Symbol" w:hAnsi="Symbol"/>
    </w:rPr>
  </w:style>
  <w:style w:type="character" w:customStyle="1" w:styleId="WW8Num3z0">
    <w:name w:val="WW8Num3z0"/>
    <w:rsid w:val="00FD7672"/>
    <w:rPr>
      <w:rFonts w:ascii="Symbol" w:hAnsi="Symbol"/>
    </w:rPr>
  </w:style>
  <w:style w:type="character" w:customStyle="1" w:styleId="WW8Num3z1">
    <w:name w:val="WW8Num3z1"/>
    <w:rsid w:val="00FD7672"/>
    <w:rPr>
      <w:rFonts w:ascii="Courier New" w:hAnsi="Courier New" w:cs="Courier New"/>
    </w:rPr>
  </w:style>
  <w:style w:type="character" w:customStyle="1" w:styleId="WW8Num3z2">
    <w:name w:val="WW8Num3z2"/>
    <w:rsid w:val="00FD7672"/>
    <w:rPr>
      <w:rFonts w:ascii="Wingdings" w:hAnsi="Wingdings"/>
    </w:rPr>
  </w:style>
  <w:style w:type="character" w:customStyle="1" w:styleId="WW8Num4z0">
    <w:name w:val="WW8Num4z0"/>
    <w:rsid w:val="00FD7672"/>
    <w:rPr>
      <w:rFonts w:ascii="Symbol" w:hAnsi="Symbol"/>
    </w:rPr>
  </w:style>
  <w:style w:type="character" w:customStyle="1" w:styleId="WW8Num4z1">
    <w:name w:val="WW8Num4z1"/>
    <w:rsid w:val="00FD7672"/>
    <w:rPr>
      <w:rFonts w:ascii="Courier New" w:hAnsi="Courier New" w:cs="Courier New"/>
    </w:rPr>
  </w:style>
  <w:style w:type="character" w:customStyle="1" w:styleId="WW8Num4z2">
    <w:name w:val="WW8Num4z2"/>
    <w:rsid w:val="00FD7672"/>
    <w:rPr>
      <w:rFonts w:ascii="Wingdings" w:hAnsi="Wingdings"/>
    </w:rPr>
  </w:style>
  <w:style w:type="character" w:customStyle="1" w:styleId="WW8Num5z0">
    <w:name w:val="WW8Num5z0"/>
    <w:rsid w:val="00FD7672"/>
    <w:rPr>
      <w:rFonts w:ascii="Symbol" w:hAnsi="Symbol"/>
    </w:rPr>
  </w:style>
  <w:style w:type="character" w:customStyle="1" w:styleId="WW8Num5z1">
    <w:name w:val="WW8Num5z1"/>
    <w:rsid w:val="00FD7672"/>
    <w:rPr>
      <w:rFonts w:ascii="Courier New" w:hAnsi="Courier New" w:cs="Courier New"/>
    </w:rPr>
  </w:style>
  <w:style w:type="character" w:customStyle="1" w:styleId="WW8Num5z2">
    <w:name w:val="WW8Num5z2"/>
    <w:rsid w:val="00FD7672"/>
    <w:rPr>
      <w:rFonts w:ascii="Wingdings" w:hAnsi="Wingdings"/>
    </w:rPr>
  </w:style>
  <w:style w:type="character" w:customStyle="1" w:styleId="WW8Num6z0">
    <w:name w:val="WW8Num6z0"/>
    <w:rsid w:val="00FD7672"/>
    <w:rPr>
      <w:rFonts w:ascii="Symbol" w:hAnsi="Symbol"/>
    </w:rPr>
  </w:style>
  <w:style w:type="character" w:customStyle="1" w:styleId="WW8Num6z1">
    <w:name w:val="WW8Num6z1"/>
    <w:rsid w:val="00FD7672"/>
    <w:rPr>
      <w:rFonts w:ascii="Courier New" w:hAnsi="Courier New" w:cs="Courier New"/>
    </w:rPr>
  </w:style>
  <w:style w:type="character" w:customStyle="1" w:styleId="WW8Num6z2">
    <w:name w:val="WW8Num6z2"/>
    <w:rsid w:val="00FD7672"/>
    <w:rPr>
      <w:rFonts w:ascii="Wingdings" w:hAnsi="Wingdings"/>
    </w:rPr>
  </w:style>
  <w:style w:type="character" w:styleId="Hyperlink">
    <w:name w:val="Hyperlink"/>
    <w:basedOn w:val="DefaultParagraphFont"/>
    <w:rsid w:val="00FD7672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FD7672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BodyText">
    <w:name w:val="Body Text"/>
    <w:basedOn w:val="Normal"/>
    <w:rsid w:val="00FD7672"/>
    <w:pPr>
      <w:spacing w:after="120"/>
    </w:pPr>
  </w:style>
  <w:style w:type="paragraph" w:styleId="List">
    <w:name w:val="List"/>
    <w:basedOn w:val="BodyText"/>
    <w:rsid w:val="00FD7672"/>
  </w:style>
  <w:style w:type="paragraph" w:styleId="Caption">
    <w:name w:val="caption"/>
    <w:basedOn w:val="Normal"/>
    <w:qFormat/>
    <w:rsid w:val="00FD767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FD7672"/>
    <w:pPr>
      <w:suppressLineNumbers/>
    </w:pPr>
  </w:style>
  <w:style w:type="paragraph" w:styleId="BodyTextIndent3">
    <w:name w:val="Body Text Indent 3"/>
    <w:basedOn w:val="Normal"/>
    <w:rsid w:val="00FD7672"/>
    <w:pPr>
      <w:spacing w:after="120"/>
      <w:ind w:left="360"/>
    </w:pPr>
    <w:rPr>
      <w:sz w:val="16"/>
      <w:szCs w:val="16"/>
    </w:rPr>
  </w:style>
  <w:style w:type="paragraph" w:styleId="BodyTextIndent">
    <w:name w:val="Body Text Indent"/>
    <w:basedOn w:val="Normal"/>
    <w:rsid w:val="00FD7672"/>
    <w:pPr>
      <w:spacing w:after="120"/>
      <w:ind w:left="360"/>
    </w:pPr>
  </w:style>
  <w:style w:type="paragraph" w:styleId="BodyText3">
    <w:name w:val="Body Text 3"/>
    <w:basedOn w:val="Normal"/>
    <w:rsid w:val="00FD7672"/>
    <w:pPr>
      <w:spacing w:after="120"/>
    </w:pPr>
    <w:rPr>
      <w:sz w:val="16"/>
      <w:szCs w:val="16"/>
    </w:rPr>
  </w:style>
  <w:style w:type="paragraph" w:styleId="PlainText">
    <w:name w:val="Plain Text"/>
    <w:basedOn w:val="Normal"/>
    <w:rsid w:val="00770494"/>
    <w:pPr>
      <w:suppressAutoHyphens w:val="0"/>
    </w:pPr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Style4">
    <w:name w:val="Style4"/>
    <w:basedOn w:val="Normal"/>
    <w:rsid w:val="00540A9C"/>
    <w:pPr>
      <w:jc w:val="both"/>
    </w:pPr>
    <w:rPr>
      <w:noProof/>
      <w:sz w:val="22"/>
      <w:szCs w:val="20"/>
      <w:lang w:eastAsia="en-US"/>
    </w:rPr>
  </w:style>
  <w:style w:type="paragraph" w:styleId="BodyTextIndent2">
    <w:name w:val="Body Text Indent 2"/>
    <w:basedOn w:val="Normal"/>
    <w:rsid w:val="0099602C"/>
    <w:pPr>
      <w:spacing w:after="120" w:line="480" w:lineRule="auto"/>
      <w:ind w:left="360"/>
    </w:pPr>
  </w:style>
  <w:style w:type="table" w:styleId="TableGrid">
    <w:name w:val="Table Grid"/>
    <w:basedOn w:val="TableNormal"/>
    <w:rsid w:val="00097F6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11606F"/>
    <w:pPr>
      <w:suppressAutoHyphens w:val="0"/>
      <w:spacing w:before="100" w:beforeAutospacing="1" w:after="100" w:afterAutospacing="1"/>
    </w:pPr>
    <w:rPr>
      <w:lang w:eastAsia="en-US"/>
    </w:rPr>
  </w:style>
  <w:style w:type="character" w:styleId="Strong">
    <w:name w:val="Strong"/>
    <w:basedOn w:val="DefaultParagraphFont"/>
    <w:uiPriority w:val="22"/>
    <w:qFormat/>
    <w:rsid w:val="0011606F"/>
    <w:rPr>
      <w:b/>
      <w:bCs/>
    </w:rPr>
  </w:style>
  <w:style w:type="character" w:customStyle="1" w:styleId="allowtextselection">
    <w:name w:val="allowtextselection"/>
    <w:basedOn w:val="DefaultParagraphFont"/>
    <w:rsid w:val="004F55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205C"/>
    <w:pPr>
      <w:suppressAutoHyphens/>
    </w:pPr>
    <w:rPr>
      <w:sz w:val="24"/>
      <w:szCs w:val="24"/>
      <w:lang w:eastAsia="ar-SA"/>
    </w:rPr>
  </w:style>
  <w:style w:type="paragraph" w:styleId="Heading2">
    <w:name w:val="heading 2"/>
    <w:basedOn w:val="Normal"/>
    <w:next w:val="BodyTextIndent"/>
    <w:qFormat/>
    <w:rsid w:val="00FD7672"/>
    <w:pPr>
      <w:keepNext/>
      <w:keepLines/>
      <w:tabs>
        <w:tab w:val="num" w:pos="0"/>
      </w:tabs>
      <w:spacing w:before="360" w:line="280" w:lineRule="exact"/>
      <w:outlineLvl w:val="1"/>
    </w:pPr>
    <w:rPr>
      <w:rFonts w:ascii="CG Omega" w:hAnsi="CG Omega"/>
      <w:b/>
      <w:kern w:val="1"/>
      <w:sz w:val="28"/>
      <w:szCs w:val="20"/>
    </w:rPr>
  </w:style>
  <w:style w:type="paragraph" w:styleId="Heading5">
    <w:name w:val="heading 5"/>
    <w:basedOn w:val="Normal"/>
    <w:next w:val="Normal"/>
    <w:qFormat/>
    <w:rsid w:val="009B270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FD7672"/>
    <w:rPr>
      <w:rFonts w:ascii="Symbol" w:hAnsi="Symbol"/>
    </w:rPr>
  </w:style>
  <w:style w:type="character" w:customStyle="1" w:styleId="WW8Num1z1">
    <w:name w:val="WW8Num1z1"/>
    <w:rsid w:val="00FD7672"/>
    <w:rPr>
      <w:rFonts w:ascii="Courier New" w:hAnsi="Courier New" w:cs="Courier New"/>
    </w:rPr>
  </w:style>
  <w:style w:type="character" w:customStyle="1" w:styleId="WW8Num1z2">
    <w:name w:val="WW8Num1z2"/>
    <w:rsid w:val="00FD7672"/>
    <w:rPr>
      <w:rFonts w:ascii="Wingdings" w:hAnsi="Wingdings"/>
    </w:rPr>
  </w:style>
  <w:style w:type="character" w:customStyle="1" w:styleId="WW8Num2z0">
    <w:name w:val="WW8Num2z0"/>
    <w:rsid w:val="00FD7672"/>
    <w:rPr>
      <w:rFonts w:ascii="Wingdings" w:hAnsi="Wingdings"/>
    </w:rPr>
  </w:style>
  <w:style w:type="character" w:customStyle="1" w:styleId="WW8Num2z1">
    <w:name w:val="WW8Num2z1"/>
    <w:rsid w:val="00FD7672"/>
    <w:rPr>
      <w:rFonts w:ascii="Courier New" w:hAnsi="Courier New"/>
    </w:rPr>
  </w:style>
  <w:style w:type="character" w:customStyle="1" w:styleId="WW8Num2z3">
    <w:name w:val="WW8Num2z3"/>
    <w:rsid w:val="00FD7672"/>
    <w:rPr>
      <w:rFonts w:ascii="Symbol" w:hAnsi="Symbol"/>
    </w:rPr>
  </w:style>
  <w:style w:type="character" w:customStyle="1" w:styleId="WW8Num3z0">
    <w:name w:val="WW8Num3z0"/>
    <w:rsid w:val="00FD7672"/>
    <w:rPr>
      <w:rFonts w:ascii="Symbol" w:hAnsi="Symbol"/>
    </w:rPr>
  </w:style>
  <w:style w:type="character" w:customStyle="1" w:styleId="WW8Num3z1">
    <w:name w:val="WW8Num3z1"/>
    <w:rsid w:val="00FD7672"/>
    <w:rPr>
      <w:rFonts w:ascii="Courier New" w:hAnsi="Courier New" w:cs="Courier New"/>
    </w:rPr>
  </w:style>
  <w:style w:type="character" w:customStyle="1" w:styleId="WW8Num3z2">
    <w:name w:val="WW8Num3z2"/>
    <w:rsid w:val="00FD7672"/>
    <w:rPr>
      <w:rFonts w:ascii="Wingdings" w:hAnsi="Wingdings"/>
    </w:rPr>
  </w:style>
  <w:style w:type="character" w:customStyle="1" w:styleId="WW8Num4z0">
    <w:name w:val="WW8Num4z0"/>
    <w:rsid w:val="00FD7672"/>
    <w:rPr>
      <w:rFonts w:ascii="Symbol" w:hAnsi="Symbol"/>
    </w:rPr>
  </w:style>
  <w:style w:type="character" w:customStyle="1" w:styleId="WW8Num4z1">
    <w:name w:val="WW8Num4z1"/>
    <w:rsid w:val="00FD7672"/>
    <w:rPr>
      <w:rFonts w:ascii="Courier New" w:hAnsi="Courier New" w:cs="Courier New"/>
    </w:rPr>
  </w:style>
  <w:style w:type="character" w:customStyle="1" w:styleId="WW8Num4z2">
    <w:name w:val="WW8Num4z2"/>
    <w:rsid w:val="00FD7672"/>
    <w:rPr>
      <w:rFonts w:ascii="Wingdings" w:hAnsi="Wingdings"/>
    </w:rPr>
  </w:style>
  <w:style w:type="character" w:customStyle="1" w:styleId="WW8Num5z0">
    <w:name w:val="WW8Num5z0"/>
    <w:rsid w:val="00FD7672"/>
    <w:rPr>
      <w:rFonts w:ascii="Symbol" w:hAnsi="Symbol"/>
    </w:rPr>
  </w:style>
  <w:style w:type="character" w:customStyle="1" w:styleId="WW8Num5z1">
    <w:name w:val="WW8Num5z1"/>
    <w:rsid w:val="00FD7672"/>
    <w:rPr>
      <w:rFonts w:ascii="Courier New" w:hAnsi="Courier New" w:cs="Courier New"/>
    </w:rPr>
  </w:style>
  <w:style w:type="character" w:customStyle="1" w:styleId="WW8Num5z2">
    <w:name w:val="WW8Num5z2"/>
    <w:rsid w:val="00FD7672"/>
    <w:rPr>
      <w:rFonts w:ascii="Wingdings" w:hAnsi="Wingdings"/>
    </w:rPr>
  </w:style>
  <w:style w:type="character" w:customStyle="1" w:styleId="WW8Num6z0">
    <w:name w:val="WW8Num6z0"/>
    <w:rsid w:val="00FD7672"/>
    <w:rPr>
      <w:rFonts w:ascii="Symbol" w:hAnsi="Symbol"/>
    </w:rPr>
  </w:style>
  <w:style w:type="character" w:customStyle="1" w:styleId="WW8Num6z1">
    <w:name w:val="WW8Num6z1"/>
    <w:rsid w:val="00FD7672"/>
    <w:rPr>
      <w:rFonts w:ascii="Courier New" w:hAnsi="Courier New" w:cs="Courier New"/>
    </w:rPr>
  </w:style>
  <w:style w:type="character" w:customStyle="1" w:styleId="WW8Num6z2">
    <w:name w:val="WW8Num6z2"/>
    <w:rsid w:val="00FD7672"/>
    <w:rPr>
      <w:rFonts w:ascii="Wingdings" w:hAnsi="Wingdings"/>
    </w:rPr>
  </w:style>
  <w:style w:type="character" w:styleId="Hyperlink">
    <w:name w:val="Hyperlink"/>
    <w:basedOn w:val="DefaultParagraphFont"/>
    <w:rsid w:val="00FD7672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FD7672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BodyText">
    <w:name w:val="Body Text"/>
    <w:basedOn w:val="Normal"/>
    <w:rsid w:val="00FD7672"/>
    <w:pPr>
      <w:spacing w:after="120"/>
    </w:pPr>
  </w:style>
  <w:style w:type="paragraph" w:styleId="List">
    <w:name w:val="List"/>
    <w:basedOn w:val="BodyText"/>
    <w:rsid w:val="00FD7672"/>
  </w:style>
  <w:style w:type="paragraph" w:styleId="Caption">
    <w:name w:val="caption"/>
    <w:basedOn w:val="Normal"/>
    <w:qFormat/>
    <w:rsid w:val="00FD767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FD7672"/>
    <w:pPr>
      <w:suppressLineNumbers/>
    </w:pPr>
  </w:style>
  <w:style w:type="paragraph" w:styleId="BodyTextIndent3">
    <w:name w:val="Body Text Indent 3"/>
    <w:basedOn w:val="Normal"/>
    <w:rsid w:val="00FD7672"/>
    <w:pPr>
      <w:spacing w:after="120"/>
      <w:ind w:left="360"/>
    </w:pPr>
    <w:rPr>
      <w:sz w:val="16"/>
      <w:szCs w:val="16"/>
    </w:rPr>
  </w:style>
  <w:style w:type="paragraph" w:styleId="BodyTextIndent">
    <w:name w:val="Body Text Indent"/>
    <w:basedOn w:val="Normal"/>
    <w:rsid w:val="00FD7672"/>
    <w:pPr>
      <w:spacing w:after="120"/>
      <w:ind w:left="360"/>
    </w:pPr>
  </w:style>
  <w:style w:type="paragraph" w:styleId="BodyText3">
    <w:name w:val="Body Text 3"/>
    <w:basedOn w:val="Normal"/>
    <w:rsid w:val="00FD7672"/>
    <w:pPr>
      <w:spacing w:after="120"/>
    </w:pPr>
    <w:rPr>
      <w:sz w:val="16"/>
      <w:szCs w:val="16"/>
    </w:rPr>
  </w:style>
  <w:style w:type="paragraph" w:styleId="PlainText">
    <w:name w:val="Plain Text"/>
    <w:basedOn w:val="Normal"/>
    <w:rsid w:val="00770494"/>
    <w:pPr>
      <w:suppressAutoHyphens w:val="0"/>
    </w:pPr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Style4">
    <w:name w:val="Style4"/>
    <w:basedOn w:val="Normal"/>
    <w:rsid w:val="00540A9C"/>
    <w:pPr>
      <w:jc w:val="both"/>
    </w:pPr>
    <w:rPr>
      <w:noProof/>
      <w:sz w:val="22"/>
      <w:szCs w:val="20"/>
      <w:lang w:eastAsia="en-US"/>
    </w:rPr>
  </w:style>
  <w:style w:type="paragraph" w:styleId="BodyTextIndent2">
    <w:name w:val="Body Text Indent 2"/>
    <w:basedOn w:val="Normal"/>
    <w:rsid w:val="0099602C"/>
    <w:pPr>
      <w:spacing w:after="120" w:line="480" w:lineRule="auto"/>
      <w:ind w:left="360"/>
    </w:pPr>
  </w:style>
  <w:style w:type="table" w:styleId="TableGrid">
    <w:name w:val="Table Grid"/>
    <w:basedOn w:val="TableNormal"/>
    <w:rsid w:val="00097F6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11606F"/>
    <w:pPr>
      <w:suppressAutoHyphens w:val="0"/>
      <w:spacing w:before="100" w:beforeAutospacing="1" w:after="100" w:afterAutospacing="1"/>
    </w:pPr>
    <w:rPr>
      <w:lang w:eastAsia="en-US"/>
    </w:rPr>
  </w:style>
  <w:style w:type="character" w:styleId="Strong">
    <w:name w:val="Strong"/>
    <w:basedOn w:val="DefaultParagraphFont"/>
    <w:uiPriority w:val="22"/>
    <w:qFormat/>
    <w:rsid w:val="0011606F"/>
    <w:rPr>
      <w:b/>
      <w:bCs/>
    </w:rPr>
  </w:style>
  <w:style w:type="character" w:customStyle="1" w:styleId="allowtextselection">
    <w:name w:val="allowtextselection"/>
    <w:basedOn w:val="DefaultParagraphFont"/>
    <w:rsid w:val="004F5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rkhan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.elc.edu.s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Cyber World</Company>
  <LinksUpToDate>false</LinksUpToDate>
  <CharactersWithSpaces>9658</CharactersWithSpaces>
  <SharedDoc>false</SharedDoc>
  <HLinks>
    <vt:vector size="24" baseType="variant">
      <vt:variant>
        <vt:i4>1507428</vt:i4>
      </vt:variant>
      <vt:variant>
        <vt:i4>9</vt:i4>
      </vt:variant>
      <vt:variant>
        <vt:i4>0</vt:i4>
      </vt:variant>
      <vt:variant>
        <vt:i4>5</vt:i4>
      </vt:variant>
      <vt:variant>
        <vt:lpwstr>mailto:azamani@ksu.edu.sa</vt:lpwstr>
      </vt:variant>
      <vt:variant>
        <vt:lpwstr/>
      </vt:variant>
      <vt:variant>
        <vt:i4>2490392</vt:i4>
      </vt:variant>
      <vt:variant>
        <vt:i4>6</vt:i4>
      </vt:variant>
      <vt:variant>
        <vt:i4>0</vt:i4>
      </vt:variant>
      <vt:variant>
        <vt:i4>5</vt:i4>
      </vt:variant>
      <vt:variant>
        <vt:lpwstr>mailto:rafeek04@gmail.com</vt:lpwstr>
      </vt:variant>
      <vt:variant>
        <vt:lpwstr/>
      </vt:variant>
      <vt:variant>
        <vt:i4>3342403</vt:i4>
      </vt:variant>
      <vt:variant>
        <vt:i4>3</vt:i4>
      </vt:variant>
      <vt:variant>
        <vt:i4>0</vt:i4>
      </vt:variant>
      <vt:variant>
        <vt:i4>5</vt:i4>
      </vt:variant>
      <vt:variant>
        <vt:lpwstr>mailto:mrkhan@ksu.edu.sa</vt:lpwstr>
      </vt:variant>
      <vt:variant>
        <vt:lpwstr/>
      </vt:variant>
      <vt:variant>
        <vt:i4>7143458</vt:i4>
      </vt:variant>
      <vt:variant>
        <vt:i4>0</vt:i4>
      </vt:variant>
      <vt:variant>
        <vt:i4>0</vt:i4>
      </vt:variant>
      <vt:variant>
        <vt:i4>5</vt:i4>
      </vt:variant>
      <vt:variant>
        <vt:lpwstr>http://eli.elc.edu.sa/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Your User Name</dc:creator>
  <cp:lastModifiedBy>Jalaluddin Khan Nizamuddin</cp:lastModifiedBy>
  <cp:revision>84</cp:revision>
  <cp:lastPrinted>2014-06-22T11:06:00Z</cp:lastPrinted>
  <dcterms:created xsi:type="dcterms:W3CDTF">2016-02-29T11:21:00Z</dcterms:created>
  <dcterms:modified xsi:type="dcterms:W3CDTF">2016-02-29T11:28:00Z</dcterms:modified>
</cp:coreProperties>
</file>