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BBF97" w14:textId="77777777" w:rsidR="004A6738" w:rsidRDefault="004A6738" w:rsidP="007E55BA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02A1DDD9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14:paraId="16C88715" w14:textId="198F766E" w:rsidR="004A6738" w:rsidRDefault="004A6738" w:rsidP="006F5B50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Lab0</w:t>
      </w:r>
      <w:r w:rsidR="00B7772D">
        <w:rPr>
          <w:rFonts w:eastAsiaTheme="minorHAnsi"/>
          <w:b/>
          <w:bCs/>
        </w:rPr>
        <w:t>9</w:t>
      </w:r>
    </w:p>
    <w:p w14:paraId="25F2DB6B" w14:textId="596A5A1F" w:rsidR="004A6738" w:rsidRDefault="00B7772D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Arrays</w:t>
      </w:r>
      <w:r w:rsidR="00BE7F9D">
        <w:rPr>
          <w:rFonts w:eastAsiaTheme="minorHAnsi"/>
          <w:b/>
          <w:bCs/>
        </w:rPr>
        <w:t xml:space="preserve"> – I –</w:t>
      </w:r>
    </w:p>
    <w:p w14:paraId="70D8577C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36A1120E" w14:textId="77777777"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0FAEAE07" w14:textId="14A712C8" w:rsidR="00A0307E" w:rsidRDefault="00A0307E" w:rsidP="00E76AD9">
      <w:pPr>
        <w:pStyle w:val="Heading1"/>
        <w:spacing w:line="360" w:lineRule="auto"/>
      </w:pPr>
      <w:r>
        <w:t>Instructions</w:t>
      </w:r>
    </w:p>
    <w:p w14:paraId="3B5706A7" w14:textId="4D607EB6" w:rsidR="00A0307E" w:rsidRDefault="00A0307E" w:rsidP="00A0307E">
      <w:r>
        <w:t>Web-CAT submission URL:</w:t>
      </w:r>
    </w:p>
    <w:p w14:paraId="7912E928" w14:textId="77777777" w:rsidR="00A618E6" w:rsidRDefault="00A444B3" w:rsidP="00A618E6">
      <w:pPr>
        <w:rPr>
          <w:rFonts w:ascii="Courier" w:hAnsi="Courier"/>
        </w:rPr>
      </w:pPr>
      <w:hyperlink r:id="rId8" w:history="1">
        <w:r w:rsidR="00A618E6" w:rsidRPr="00E75266">
          <w:rPr>
            <w:rStyle w:val="Hyperlink"/>
            <w:rFonts w:ascii="Courier" w:hAnsi="Courier"/>
          </w:rPr>
          <w:t>http://10.131.240.28:8080/Web-CAT/WebObjects/Web-CAT.woa/wa/assignments/eclipse</w:t>
        </w:r>
      </w:hyperlink>
    </w:p>
    <w:p w14:paraId="1FA70BB7" w14:textId="77777777" w:rsidR="00A618E6" w:rsidRDefault="00A618E6" w:rsidP="00A618E6">
      <w:pPr>
        <w:rPr>
          <w:rFonts w:ascii="Courier" w:hAnsi="Courier"/>
        </w:rPr>
      </w:pPr>
    </w:p>
    <w:p w14:paraId="5C3E6D0A" w14:textId="6587A3E2" w:rsidR="00E76AD9" w:rsidRPr="00A618E6" w:rsidRDefault="00E76AD9" w:rsidP="00A618E6">
      <w:pPr>
        <w:pStyle w:val="Heading1"/>
        <w:rPr>
          <w:rFonts w:ascii="Courier" w:hAnsi="Courier"/>
        </w:rPr>
      </w:pPr>
      <w:r>
        <w:t>Objectives:</w:t>
      </w:r>
    </w:p>
    <w:p w14:paraId="0A5F0C53" w14:textId="10E55A86" w:rsidR="008D153E" w:rsidRDefault="00EE5DBF" w:rsidP="003E63D6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To know how to define and create an array.</w:t>
      </w:r>
    </w:p>
    <w:p w14:paraId="3C684095" w14:textId="534625D6" w:rsidR="00EE5DBF" w:rsidRDefault="00EE5DBF" w:rsidP="00EE5DBF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To know how to access array elements.</w:t>
      </w:r>
    </w:p>
    <w:p w14:paraId="02520306" w14:textId="1F4AB561" w:rsidR="00EE5DBF" w:rsidRPr="00EE5DBF" w:rsidRDefault="00EE5DBF" w:rsidP="00EE5DBF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EE5DBF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To know how to iterate over arrays using loops</w:t>
      </w:r>
    </w:p>
    <w:p w14:paraId="6CB1C6AD" w14:textId="4558FF96" w:rsidR="00EE5DBF" w:rsidRPr="00EE5DBF" w:rsidRDefault="00EE5DBF" w:rsidP="00EE5DBF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EE5DBF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To know how to manipulate arrays</w:t>
      </w:r>
    </w:p>
    <w:p w14:paraId="5D9AA629" w14:textId="77777777" w:rsidR="00EE5DBF" w:rsidRPr="00EE5DBF" w:rsidRDefault="00EE5DBF" w:rsidP="00EE5DBF"/>
    <w:p w14:paraId="682F9312" w14:textId="77777777" w:rsidR="00EE5DBF" w:rsidRPr="00EE5DBF" w:rsidRDefault="00EE5DBF" w:rsidP="00EE5DBF"/>
    <w:p w14:paraId="0ABDEB2B" w14:textId="77777777" w:rsidR="00AF338B" w:rsidRPr="00AF338B" w:rsidRDefault="00AF338B" w:rsidP="00AF338B"/>
    <w:p w14:paraId="4A14BD9F" w14:textId="77777777" w:rsidR="003E63D6" w:rsidRPr="003E63D6" w:rsidRDefault="003E63D6" w:rsidP="003E63D6"/>
    <w:p w14:paraId="12D329EA" w14:textId="77777777" w:rsidR="003E63D6" w:rsidRPr="003E63D6" w:rsidRDefault="003E63D6" w:rsidP="003E63D6"/>
    <w:p w14:paraId="1BEE6D97" w14:textId="129519B7" w:rsidR="00A618E6" w:rsidRPr="008D153E" w:rsidRDefault="008D153E" w:rsidP="008D153E">
      <w:r>
        <w:br w:type="page"/>
      </w:r>
    </w:p>
    <w:p w14:paraId="5321D454" w14:textId="34B4ECD5" w:rsidR="006F2CDF" w:rsidRDefault="006F2CDF" w:rsidP="00A618E6">
      <w:pPr>
        <w:pStyle w:val="Heading1"/>
        <w:spacing w:line="360" w:lineRule="auto"/>
      </w:pPr>
      <w:r>
        <w:lastRenderedPageBreak/>
        <w:t>Lab Exercise 1</w:t>
      </w:r>
    </w:p>
    <w:p w14:paraId="411DDFB8" w14:textId="321C66C4" w:rsidR="00F75E7A" w:rsidRDefault="00F75E7A" w:rsidP="00F75E7A">
      <w:pPr>
        <w:pStyle w:val="Heading2"/>
        <w:spacing w:line="360" w:lineRule="auto"/>
      </w:pPr>
      <w:r>
        <w:t>Part 1</w:t>
      </w:r>
    </w:p>
    <w:p w14:paraId="4A9C2407" w14:textId="25C8AC92" w:rsidR="00BF595F" w:rsidRPr="00BF595F" w:rsidRDefault="001E26BD" w:rsidP="00F75E7A">
      <w:pPr>
        <w:spacing w:line="360" w:lineRule="auto"/>
      </w:pPr>
      <w:r>
        <w:t xml:space="preserve">Write a program </w:t>
      </w:r>
      <w:r w:rsidR="00652588">
        <w:t>that reads and prints 3</w:t>
      </w:r>
      <w:r w:rsidR="00F81453">
        <w:t xml:space="preserve"> integers.</w:t>
      </w:r>
    </w:p>
    <w:p w14:paraId="25EB6547" w14:textId="538221C2" w:rsidR="00F52964" w:rsidRPr="00037943" w:rsidRDefault="006F2CDF" w:rsidP="006F2CDF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</w:p>
    <w:p w14:paraId="268F573E" w14:textId="44786096" w:rsidR="002A56CD" w:rsidRPr="002A56CD" w:rsidRDefault="002A56CD" w:rsidP="002A56C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2A56CD">
        <w:rPr>
          <w:rFonts w:ascii="Monaco" w:hAnsi="Monaco" w:cs="Monaco"/>
          <w:color w:val="000000"/>
        </w:rPr>
        <w:t>Enter the numbers:</w:t>
      </w:r>
      <w:r w:rsidR="00FA0375">
        <w:rPr>
          <w:rFonts w:ascii="Monaco" w:hAnsi="Monaco" w:cs="Monaco"/>
          <w:color w:val="000000"/>
        </w:rPr>
        <w:t xml:space="preserve"> </w:t>
      </w:r>
      <w:r w:rsidRPr="002A56CD">
        <w:rPr>
          <w:rFonts w:ascii="Monaco" w:hAnsi="Monaco" w:cs="Monaco"/>
          <w:color w:val="00C87D"/>
        </w:rPr>
        <w:t xml:space="preserve">4 10 8 </w:t>
      </w:r>
      <w:r w:rsidRPr="002A56CD">
        <w:rPr>
          <w:rFonts w:ascii="Lucida Grande" w:hAnsi="Lucida Grande" w:cs="Lucida Grande"/>
          <w:b/>
          <w:color w:val="000000"/>
        </w:rPr>
        <w:t>↵</w:t>
      </w:r>
    </w:p>
    <w:p w14:paraId="4A262B36" w14:textId="6412A968" w:rsidR="00E368A4" w:rsidRPr="002A56CD" w:rsidRDefault="002A56CD" w:rsidP="002A5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onaco" w:hAnsi="Monaco"/>
          <w:b/>
        </w:rPr>
      </w:pPr>
      <w:r w:rsidRPr="002A56CD">
        <w:rPr>
          <w:rFonts w:ascii="Monaco" w:hAnsi="Monaco" w:cs="Monaco"/>
          <w:color w:val="000000"/>
        </w:rPr>
        <w:t>The numbers are: 4 10 8</w:t>
      </w:r>
    </w:p>
    <w:p w14:paraId="21D0D79E" w14:textId="5CB4B6BB" w:rsidR="00F75E7A" w:rsidRDefault="00F75E7A" w:rsidP="00F75E7A">
      <w:pPr>
        <w:pStyle w:val="Heading2"/>
        <w:spacing w:line="360" w:lineRule="auto"/>
      </w:pPr>
      <w:r>
        <w:t>Part 2</w:t>
      </w:r>
    </w:p>
    <w:p w14:paraId="63EC986C" w14:textId="65946F3E" w:rsidR="00F75E7A" w:rsidRDefault="00B914EC" w:rsidP="003F799D">
      <w:pPr>
        <w:spacing w:line="360" w:lineRule="auto"/>
      </w:pPr>
      <w:r>
        <w:t xml:space="preserve">In the previous program you have defined 3 integer variables to store the numbers. </w:t>
      </w:r>
      <w:r w:rsidR="003F799D">
        <w:t>What if we</w:t>
      </w:r>
      <w:r>
        <w:t xml:space="preserve"> </w:t>
      </w:r>
      <w:r w:rsidR="003F799D">
        <w:t>modify</w:t>
      </w:r>
      <w:r>
        <w:t xml:space="preserve"> the </w:t>
      </w:r>
      <w:r w:rsidR="00F3572C">
        <w:t xml:space="preserve">previous </w:t>
      </w:r>
      <w:r>
        <w:t>problem</w:t>
      </w:r>
      <w:r w:rsidR="003F799D">
        <w:t xml:space="preserve"> to writing</w:t>
      </w:r>
      <w:r w:rsidR="00F3572C">
        <w:t xml:space="preserve"> a program </w:t>
      </w:r>
      <w:r w:rsidR="003F799D">
        <w:t xml:space="preserve">that reads and prints 100 </w:t>
      </w:r>
      <w:r w:rsidR="00E335D7">
        <w:t>integers?</w:t>
      </w:r>
      <w:r w:rsidR="003F799D">
        <w:t xml:space="preserve"> Are you going to define 100 variables? How about 1000 integers?</w:t>
      </w:r>
      <w:r>
        <w:t xml:space="preserve"> </w:t>
      </w:r>
      <w:r w:rsidR="003F799D">
        <w:t xml:space="preserve">Clearly, using variables for such problem is not practical. In this case, it </w:t>
      </w:r>
      <w:r w:rsidR="00E335D7">
        <w:t xml:space="preserve">is </w:t>
      </w:r>
      <w:r w:rsidR="003F799D">
        <w:t xml:space="preserve">better to use arrays. </w:t>
      </w:r>
      <w:r w:rsidR="003F799D" w:rsidRPr="00E335D7">
        <w:rPr>
          <w:b/>
          <w:i/>
        </w:rPr>
        <w:t>Arrays provide</w:t>
      </w:r>
      <w:r w:rsidR="00E335D7" w:rsidRPr="00E335D7">
        <w:rPr>
          <w:b/>
          <w:i/>
        </w:rPr>
        <w:t xml:space="preserve"> an</w:t>
      </w:r>
      <w:r w:rsidR="003F799D" w:rsidRPr="00E335D7">
        <w:rPr>
          <w:b/>
          <w:i/>
        </w:rPr>
        <w:t xml:space="preserve"> easy and efficient way to store and process a large amount of data in memory</w:t>
      </w:r>
      <w:r w:rsidR="00FD6278">
        <w:t>.</w:t>
      </w:r>
    </w:p>
    <w:p w14:paraId="0A7C7CD6" w14:textId="06AC061E" w:rsidR="00E335D7" w:rsidRDefault="00054461" w:rsidP="003F799D">
      <w:pPr>
        <w:spacing w:line="360" w:lineRule="auto"/>
      </w:pPr>
      <w:r w:rsidRPr="00054461">
        <w:t>R</w:t>
      </w:r>
      <w:r w:rsidR="00E335D7">
        <w:t>ewrite you</w:t>
      </w:r>
      <w:r>
        <w:t>r previous program using arrays by completing the following pseudo code:</w:t>
      </w:r>
    </w:p>
    <w:p w14:paraId="76C1C008" w14:textId="11F65E94" w:rsidR="008050BD" w:rsidRPr="008050BD" w:rsidRDefault="008050BD" w:rsidP="008050BD">
      <w:pPr>
        <w:rPr>
          <w:b/>
          <w:sz w:val="36"/>
          <w:szCs w:val="36"/>
        </w:rPr>
      </w:pPr>
      <w:r>
        <w:rPr>
          <w:b/>
          <w:sz w:val="36"/>
          <w:szCs w:val="36"/>
        </w:rPr>
        <w:t>Complete following pseudo code</w:t>
      </w:r>
    </w:p>
    <w:p w14:paraId="20914E83" w14:textId="7D38154C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b/>
          <w:bCs/>
          <w:color w:val="7F0055"/>
          <w:sz w:val="18"/>
          <w:szCs w:val="18"/>
        </w:rPr>
        <w:t>import</w:t>
      </w:r>
      <w:r w:rsidRPr="00DC196D">
        <w:rPr>
          <w:rFonts w:ascii="Monaco" w:hAnsi="Monaco" w:cs="Monaco"/>
          <w:color w:val="000000"/>
          <w:sz w:val="18"/>
          <w:szCs w:val="18"/>
        </w:rPr>
        <w:t xml:space="preserve"> java.util.Scanner;</w:t>
      </w:r>
    </w:p>
    <w:p w14:paraId="017DC705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b/>
          <w:bCs/>
          <w:color w:val="7F0055"/>
          <w:sz w:val="18"/>
          <w:szCs w:val="18"/>
        </w:rPr>
        <w:t>public</w:t>
      </w:r>
      <w:r w:rsidRPr="00DC196D">
        <w:rPr>
          <w:rFonts w:ascii="Monaco" w:hAnsi="Monaco" w:cs="Monaco"/>
          <w:color w:val="000000"/>
          <w:sz w:val="18"/>
          <w:szCs w:val="18"/>
        </w:rPr>
        <w:t xml:space="preserve"> </w:t>
      </w:r>
      <w:r w:rsidRPr="00DC196D">
        <w:rPr>
          <w:rFonts w:ascii="Monaco" w:hAnsi="Monaco" w:cs="Monaco"/>
          <w:b/>
          <w:bCs/>
          <w:color w:val="7F0055"/>
          <w:sz w:val="18"/>
          <w:szCs w:val="18"/>
        </w:rPr>
        <w:t>class</w:t>
      </w:r>
      <w:r w:rsidRPr="00DC196D">
        <w:rPr>
          <w:rFonts w:ascii="Monaco" w:hAnsi="Monaco" w:cs="Monaco"/>
          <w:color w:val="000000"/>
          <w:sz w:val="18"/>
          <w:szCs w:val="18"/>
        </w:rPr>
        <w:t xml:space="preserve"> Simple {</w:t>
      </w:r>
    </w:p>
    <w:p w14:paraId="5148AC9C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b/>
          <w:bCs/>
          <w:color w:val="7F0055"/>
          <w:sz w:val="18"/>
          <w:szCs w:val="18"/>
        </w:rPr>
        <w:t>public</w:t>
      </w:r>
      <w:r w:rsidRPr="00DC196D">
        <w:rPr>
          <w:rFonts w:ascii="Monaco" w:hAnsi="Monaco" w:cs="Monaco"/>
          <w:color w:val="000000"/>
          <w:sz w:val="18"/>
          <w:szCs w:val="18"/>
        </w:rPr>
        <w:t xml:space="preserve"> </w:t>
      </w:r>
      <w:r w:rsidRPr="00DC196D">
        <w:rPr>
          <w:rFonts w:ascii="Monaco" w:hAnsi="Monaco" w:cs="Monaco"/>
          <w:b/>
          <w:bCs/>
          <w:color w:val="7F0055"/>
          <w:sz w:val="18"/>
          <w:szCs w:val="18"/>
        </w:rPr>
        <w:t>static</w:t>
      </w:r>
      <w:r w:rsidRPr="00DC196D">
        <w:rPr>
          <w:rFonts w:ascii="Monaco" w:hAnsi="Monaco" w:cs="Monaco"/>
          <w:color w:val="000000"/>
          <w:sz w:val="18"/>
          <w:szCs w:val="18"/>
        </w:rPr>
        <w:t xml:space="preserve"> </w:t>
      </w:r>
      <w:r w:rsidRPr="00DC196D">
        <w:rPr>
          <w:rFonts w:ascii="Monaco" w:hAnsi="Monaco" w:cs="Monaco"/>
          <w:b/>
          <w:bCs/>
          <w:color w:val="7F0055"/>
          <w:sz w:val="18"/>
          <w:szCs w:val="18"/>
        </w:rPr>
        <w:t>void</w:t>
      </w:r>
      <w:r w:rsidRPr="00DC196D">
        <w:rPr>
          <w:rFonts w:ascii="Monaco" w:hAnsi="Monaco" w:cs="Monaco"/>
          <w:color w:val="000000"/>
          <w:sz w:val="18"/>
          <w:szCs w:val="18"/>
        </w:rPr>
        <w:t xml:space="preserve"> main(String[] </w:t>
      </w:r>
      <w:r w:rsidRPr="00DC196D">
        <w:rPr>
          <w:rFonts w:ascii="Monaco" w:hAnsi="Monaco" w:cs="Monaco"/>
          <w:color w:val="6A3E3E"/>
          <w:sz w:val="18"/>
          <w:szCs w:val="18"/>
        </w:rPr>
        <w:t>args</w:t>
      </w:r>
      <w:r w:rsidRPr="00DC196D">
        <w:rPr>
          <w:rFonts w:ascii="Monaco" w:hAnsi="Monaco" w:cs="Monaco"/>
          <w:color w:val="000000"/>
          <w:sz w:val="18"/>
          <w:szCs w:val="18"/>
        </w:rPr>
        <w:t>) {</w:t>
      </w:r>
    </w:p>
    <w:p w14:paraId="6C12B370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color w:val="000000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  <w:t xml:space="preserve">Scanner </w:t>
      </w:r>
      <w:r w:rsidRPr="00DC196D">
        <w:rPr>
          <w:rFonts w:ascii="Monaco" w:hAnsi="Monaco" w:cs="Monaco"/>
          <w:color w:val="6A3E3E"/>
          <w:sz w:val="18"/>
          <w:szCs w:val="18"/>
        </w:rPr>
        <w:t>s</w:t>
      </w:r>
      <w:r w:rsidRPr="00DC196D">
        <w:rPr>
          <w:rFonts w:ascii="Monaco" w:hAnsi="Monaco" w:cs="Monaco"/>
          <w:color w:val="000000"/>
          <w:sz w:val="18"/>
          <w:szCs w:val="18"/>
        </w:rPr>
        <w:t xml:space="preserve"> = </w:t>
      </w:r>
      <w:r w:rsidRPr="00DC196D">
        <w:rPr>
          <w:rFonts w:ascii="Monaco" w:hAnsi="Monaco" w:cs="Monaco"/>
          <w:b/>
          <w:bCs/>
          <w:color w:val="7F0055"/>
          <w:sz w:val="18"/>
          <w:szCs w:val="18"/>
        </w:rPr>
        <w:t>new</w:t>
      </w:r>
      <w:r w:rsidRPr="00DC196D">
        <w:rPr>
          <w:rFonts w:ascii="Monaco" w:hAnsi="Monaco" w:cs="Monaco"/>
          <w:color w:val="000000"/>
          <w:sz w:val="18"/>
          <w:szCs w:val="18"/>
        </w:rPr>
        <w:t xml:space="preserve"> Scanner(System.</w:t>
      </w:r>
      <w:r w:rsidRPr="00DC196D">
        <w:rPr>
          <w:rFonts w:ascii="Monaco" w:hAnsi="Monaco" w:cs="Monaco"/>
          <w:b/>
          <w:bCs/>
          <w:i/>
          <w:iCs/>
          <w:color w:val="0000C0"/>
          <w:sz w:val="18"/>
          <w:szCs w:val="18"/>
        </w:rPr>
        <w:t>in</w:t>
      </w:r>
      <w:r w:rsidRPr="00DC196D">
        <w:rPr>
          <w:rFonts w:ascii="Monaco" w:hAnsi="Monaco" w:cs="Monaco"/>
          <w:color w:val="000000"/>
          <w:sz w:val="18"/>
          <w:szCs w:val="18"/>
        </w:rPr>
        <w:t>);</w:t>
      </w:r>
    </w:p>
    <w:p w14:paraId="154175C7" w14:textId="77777777" w:rsidR="00881E3F" w:rsidRPr="00DC196D" w:rsidRDefault="00881E3F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</w:p>
    <w:p w14:paraId="247AC208" w14:textId="6A9C293D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3F7F5F"/>
          <w:sz w:val="18"/>
          <w:szCs w:val="18"/>
        </w:rPr>
        <w:t xml:space="preserve">/* </w:t>
      </w:r>
      <w:r w:rsidR="00FD540C" w:rsidRPr="00DC196D">
        <w:rPr>
          <w:rFonts w:ascii="Monaco" w:hAnsi="Monaco" w:cs="Monaco"/>
          <w:color w:val="3F7F5F"/>
          <w:sz w:val="18"/>
          <w:szCs w:val="18"/>
        </w:rPr>
        <w:t xml:space="preserve">define and </w:t>
      </w:r>
      <w:r w:rsidRPr="00DC196D">
        <w:rPr>
          <w:rFonts w:ascii="Monaco" w:hAnsi="Monaco" w:cs="Monaco"/>
          <w:color w:val="3F7F5F"/>
          <w:sz w:val="18"/>
          <w:szCs w:val="18"/>
        </w:rPr>
        <w:t xml:space="preserve">create </w:t>
      </w:r>
      <w:r w:rsidR="00A85118" w:rsidRPr="00DC196D">
        <w:rPr>
          <w:rFonts w:ascii="Monaco" w:hAnsi="Monaco" w:cs="Monaco"/>
          <w:color w:val="3F7F5F"/>
          <w:sz w:val="18"/>
          <w:szCs w:val="18"/>
        </w:rPr>
        <w:t xml:space="preserve">integers </w:t>
      </w:r>
      <w:r w:rsidRPr="00DC196D">
        <w:rPr>
          <w:rFonts w:ascii="Monaco" w:hAnsi="Monaco" w:cs="Monaco"/>
          <w:color w:val="3F7F5F"/>
          <w:sz w:val="18"/>
          <w:szCs w:val="18"/>
        </w:rPr>
        <w:t xml:space="preserve">array a </w:t>
      </w:r>
      <w:r w:rsidR="00A85118" w:rsidRPr="00DC196D">
        <w:rPr>
          <w:rFonts w:ascii="Monaco" w:hAnsi="Monaco" w:cs="Monaco"/>
          <w:color w:val="3F7F5F"/>
          <w:sz w:val="18"/>
          <w:szCs w:val="18"/>
        </w:rPr>
        <w:t>of size 3</w:t>
      </w:r>
      <w:r w:rsidRPr="00DC196D">
        <w:rPr>
          <w:rFonts w:ascii="Monaco" w:hAnsi="Monaco" w:cs="Monaco"/>
          <w:color w:val="3F7F5F"/>
          <w:sz w:val="18"/>
          <w:szCs w:val="18"/>
        </w:rPr>
        <w:t>*/</w:t>
      </w:r>
    </w:p>
    <w:p w14:paraId="0589DF20" w14:textId="77777777" w:rsidR="00881E3F" w:rsidRPr="00DC196D" w:rsidRDefault="00881E3F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</w:p>
    <w:p w14:paraId="14726794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3F7F5F"/>
          <w:sz w:val="18"/>
          <w:szCs w:val="18"/>
        </w:rPr>
        <w:t>//reading first element</w:t>
      </w:r>
    </w:p>
    <w:p w14:paraId="03FC54DD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6A3E3E"/>
          <w:sz w:val="18"/>
          <w:szCs w:val="18"/>
          <w:u w:val="single"/>
        </w:rPr>
        <w:t>a</w:t>
      </w:r>
      <w:r w:rsidRPr="00DC196D">
        <w:rPr>
          <w:rFonts w:ascii="Monaco" w:hAnsi="Monaco" w:cs="Monaco"/>
          <w:color w:val="000000"/>
          <w:sz w:val="18"/>
          <w:szCs w:val="18"/>
          <w:u w:val="single"/>
        </w:rPr>
        <w:t>[</w:t>
      </w:r>
      <w:r w:rsidRPr="00DC196D">
        <w:rPr>
          <w:rFonts w:ascii="Monaco" w:hAnsi="Monaco" w:cs="Monaco"/>
          <w:color w:val="3F7F5F"/>
          <w:sz w:val="18"/>
          <w:szCs w:val="18"/>
        </w:rPr>
        <w:t>/*enter index of 1st element*/</w:t>
      </w:r>
      <w:r w:rsidRPr="00DC196D">
        <w:rPr>
          <w:rFonts w:ascii="Monaco" w:hAnsi="Monaco" w:cs="Monaco"/>
          <w:color w:val="000000"/>
          <w:sz w:val="18"/>
          <w:szCs w:val="18"/>
        </w:rPr>
        <w:t xml:space="preserve">] = </w:t>
      </w:r>
      <w:r w:rsidRPr="00DC196D">
        <w:rPr>
          <w:rFonts w:ascii="Monaco" w:hAnsi="Monaco" w:cs="Monaco"/>
          <w:color w:val="6A3E3E"/>
          <w:sz w:val="18"/>
          <w:szCs w:val="18"/>
        </w:rPr>
        <w:t>s</w:t>
      </w:r>
      <w:r w:rsidRPr="00DC196D">
        <w:rPr>
          <w:rFonts w:ascii="Monaco" w:hAnsi="Monaco" w:cs="Monaco"/>
          <w:color w:val="000000"/>
          <w:sz w:val="18"/>
          <w:szCs w:val="18"/>
        </w:rPr>
        <w:t>.nextInt();</w:t>
      </w:r>
    </w:p>
    <w:p w14:paraId="02504954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</w:p>
    <w:p w14:paraId="400D3022" w14:textId="5635976F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3F7F5F"/>
          <w:sz w:val="18"/>
          <w:szCs w:val="18"/>
        </w:rPr>
        <w:t>/*read 2nd element */</w:t>
      </w:r>
    </w:p>
    <w:p w14:paraId="54FC55C0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3F7F5F"/>
          <w:sz w:val="18"/>
          <w:szCs w:val="18"/>
        </w:rPr>
        <w:t>/*read 3rd element */</w:t>
      </w:r>
    </w:p>
    <w:p w14:paraId="4E1430DE" w14:textId="77777777" w:rsidR="00133705" w:rsidRPr="00DC196D" w:rsidRDefault="00133705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color w:val="3F7F5F"/>
          <w:sz w:val="18"/>
          <w:szCs w:val="18"/>
        </w:rPr>
      </w:pPr>
    </w:p>
    <w:p w14:paraId="60FF5CA2" w14:textId="3F918E7D" w:rsidR="00133705" w:rsidRPr="00DC196D" w:rsidRDefault="00133705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3F7F5F"/>
          <w:sz w:val="18"/>
          <w:szCs w:val="18"/>
        </w:rPr>
        <w:tab/>
      </w:r>
      <w:r w:rsidRPr="00DC196D">
        <w:rPr>
          <w:rFonts w:ascii="Monaco" w:hAnsi="Monaco" w:cs="Monaco"/>
          <w:color w:val="3F7F5F"/>
          <w:sz w:val="18"/>
          <w:szCs w:val="18"/>
        </w:rPr>
        <w:tab/>
        <w:t>//printing array</w:t>
      </w:r>
    </w:p>
    <w:p w14:paraId="6F7298F0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  <w:t>System.</w:t>
      </w:r>
      <w:r w:rsidRPr="00DC196D">
        <w:rPr>
          <w:rFonts w:ascii="Monaco" w:hAnsi="Monaco" w:cs="Monaco"/>
          <w:b/>
          <w:bCs/>
          <w:i/>
          <w:iCs/>
          <w:color w:val="0000C0"/>
          <w:sz w:val="18"/>
          <w:szCs w:val="18"/>
        </w:rPr>
        <w:t>out</w:t>
      </w:r>
      <w:r w:rsidRPr="00DC196D">
        <w:rPr>
          <w:rFonts w:ascii="Monaco" w:hAnsi="Monaco" w:cs="Monaco"/>
          <w:color w:val="000000"/>
          <w:sz w:val="18"/>
          <w:szCs w:val="18"/>
        </w:rPr>
        <w:t>.print(</w:t>
      </w:r>
      <w:r w:rsidRPr="00DC196D">
        <w:rPr>
          <w:rFonts w:ascii="Monaco" w:hAnsi="Monaco" w:cs="Monaco"/>
          <w:color w:val="2A00FF"/>
          <w:sz w:val="18"/>
          <w:szCs w:val="18"/>
        </w:rPr>
        <w:t>"The numbers are: "</w:t>
      </w:r>
      <w:r w:rsidRPr="00DC196D">
        <w:rPr>
          <w:rFonts w:ascii="Monaco" w:hAnsi="Monaco" w:cs="Monaco"/>
          <w:color w:val="000000"/>
          <w:sz w:val="18"/>
          <w:szCs w:val="18"/>
        </w:rPr>
        <w:t>);</w:t>
      </w:r>
    </w:p>
    <w:p w14:paraId="1A622880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  <w:t>System.</w:t>
      </w:r>
      <w:r w:rsidRPr="00DC196D">
        <w:rPr>
          <w:rFonts w:ascii="Monaco" w:hAnsi="Monaco" w:cs="Monaco"/>
          <w:b/>
          <w:bCs/>
          <w:i/>
          <w:iCs/>
          <w:color w:val="0000C0"/>
          <w:sz w:val="18"/>
          <w:szCs w:val="18"/>
        </w:rPr>
        <w:t>out</w:t>
      </w:r>
      <w:r w:rsidRPr="00DC196D">
        <w:rPr>
          <w:rFonts w:ascii="Monaco" w:hAnsi="Monaco" w:cs="Monaco"/>
          <w:color w:val="000000"/>
          <w:sz w:val="18"/>
          <w:szCs w:val="18"/>
        </w:rPr>
        <w:t>.</w:t>
      </w:r>
      <w:r w:rsidRPr="00DC196D">
        <w:rPr>
          <w:rFonts w:ascii="Monaco" w:hAnsi="Monaco" w:cs="Monaco"/>
          <w:color w:val="000000"/>
          <w:sz w:val="18"/>
          <w:szCs w:val="18"/>
          <w:u w:val="single"/>
        </w:rPr>
        <w:t>print</w:t>
      </w:r>
      <w:r w:rsidRPr="00DC196D">
        <w:rPr>
          <w:rFonts w:ascii="Monaco" w:hAnsi="Monaco" w:cs="Monaco"/>
          <w:color w:val="000000"/>
          <w:sz w:val="18"/>
          <w:szCs w:val="18"/>
        </w:rPr>
        <w:t>(</w:t>
      </w:r>
      <w:r w:rsidRPr="00DC196D">
        <w:rPr>
          <w:rFonts w:ascii="Monaco" w:hAnsi="Monaco" w:cs="Monaco"/>
          <w:color w:val="3F7F5F"/>
          <w:sz w:val="18"/>
          <w:szCs w:val="18"/>
        </w:rPr>
        <w:t>/* first element of array */</w:t>
      </w:r>
      <w:r w:rsidRPr="00DC196D">
        <w:rPr>
          <w:rFonts w:ascii="Monaco" w:hAnsi="Monaco" w:cs="Monaco"/>
          <w:color w:val="000000"/>
          <w:sz w:val="18"/>
          <w:szCs w:val="18"/>
        </w:rPr>
        <w:t>);</w:t>
      </w:r>
    </w:p>
    <w:p w14:paraId="42B86CF9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</w:p>
    <w:p w14:paraId="38396852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3F7F5F"/>
          <w:sz w:val="18"/>
          <w:szCs w:val="18"/>
        </w:rPr>
        <w:t>/* print 2nd element in the array */</w:t>
      </w:r>
    </w:p>
    <w:p w14:paraId="0D63DFCB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</w:p>
    <w:p w14:paraId="4B8D2598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000000"/>
          <w:sz w:val="18"/>
          <w:szCs w:val="18"/>
        </w:rPr>
        <w:tab/>
      </w:r>
      <w:r w:rsidRPr="00DC196D">
        <w:rPr>
          <w:rFonts w:ascii="Monaco" w:hAnsi="Monaco" w:cs="Monaco"/>
          <w:color w:val="3F7F5F"/>
          <w:sz w:val="18"/>
          <w:szCs w:val="18"/>
        </w:rPr>
        <w:t>/* print 3rd element in the array */</w:t>
      </w:r>
    </w:p>
    <w:p w14:paraId="00E81090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ab/>
        <w:t>}</w:t>
      </w:r>
    </w:p>
    <w:p w14:paraId="61D01DB5" w14:textId="77777777" w:rsidR="008050BD" w:rsidRPr="00DC196D" w:rsidRDefault="008050BD" w:rsidP="008050B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  <w:r w:rsidRPr="00DC196D">
        <w:rPr>
          <w:rFonts w:ascii="Monaco" w:hAnsi="Monaco" w:cs="Monaco"/>
          <w:color w:val="000000"/>
          <w:sz w:val="18"/>
          <w:szCs w:val="18"/>
        </w:rPr>
        <w:t>}</w:t>
      </w:r>
    </w:p>
    <w:p w14:paraId="14E1969D" w14:textId="77777777" w:rsidR="00570101" w:rsidRPr="00BF595F" w:rsidRDefault="00570101" w:rsidP="003F799D">
      <w:pPr>
        <w:spacing w:line="360" w:lineRule="auto"/>
      </w:pPr>
    </w:p>
    <w:p w14:paraId="688E2625" w14:textId="5BB6DFED" w:rsidR="00FD6278" w:rsidRDefault="00FD6278" w:rsidP="00FD6278">
      <w:pPr>
        <w:pStyle w:val="Heading2"/>
        <w:spacing w:line="360" w:lineRule="auto"/>
      </w:pPr>
      <w:r>
        <w:lastRenderedPageBreak/>
        <w:t>Part 3</w:t>
      </w:r>
    </w:p>
    <w:p w14:paraId="779372EF" w14:textId="783D91CC" w:rsidR="00466FD1" w:rsidRDefault="008A2D20" w:rsidP="00540B9A">
      <w:pPr>
        <w:spacing w:line="360" w:lineRule="auto"/>
      </w:pPr>
      <w:r>
        <w:t>Arrays give you flexible memory allocation based on user input</w:t>
      </w:r>
      <w:r w:rsidR="00FE4469">
        <w:t xml:space="preserve">. </w:t>
      </w:r>
      <w:r w:rsidR="003A2723">
        <w:t xml:space="preserve">Write a </w:t>
      </w:r>
      <w:r w:rsidR="00FD6278">
        <w:t xml:space="preserve">program </w:t>
      </w:r>
      <w:r w:rsidR="00774FC3" w:rsidRPr="00466FD1">
        <w:rPr>
          <w:b/>
        </w:rPr>
        <w:t>ReadInt</w:t>
      </w:r>
      <w:r w:rsidR="00774FC3">
        <w:t xml:space="preserve"> </w:t>
      </w:r>
      <w:r w:rsidR="00FD6278">
        <w:t>that</w:t>
      </w:r>
      <w:r w:rsidR="00466FD1">
        <w:t>:</w:t>
      </w:r>
    </w:p>
    <w:p w14:paraId="3B776B42" w14:textId="77777777" w:rsidR="00466FD1" w:rsidRPr="00466FD1" w:rsidRDefault="00466FD1" w:rsidP="00466FD1">
      <w:pPr>
        <w:pStyle w:val="ListParagraph"/>
        <w:numPr>
          <w:ilvl w:val="0"/>
          <w:numId w:val="28"/>
        </w:numPr>
        <w:rPr>
          <w:b/>
        </w:rPr>
      </w:pPr>
      <w:r>
        <w:t>R</w:t>
      </w:r>
      <w:r w:rsidR="00FD6278">
        <w:t>eads an integer N</w:t>
      </w:r>
      <w:r>
        <w:t>.</w:t>
      </w:r>
    </w:p>
    <w:p w14:paraId="3D5F6456" w14:textId="1B14B8AA" w:rsidR="00D1632C" w:rsidRPr="00D1632C" w:rsidRDefault="00D1632C" w:rsidP="00466FD1">
      <w:pPr>
        <w:pStyle w:val="ListParagraph"/>
        <w:numPr>
          <w:ilvl w:val="0"/>
          <w:numId w:val="28"/>
        </w:numPr>
        <w:rPr>
          <w:b/>
        </w:rPr>
      </w:pPr>
      <w:r>
        <w:t>Then</w:t>
      </w:r>
      <w:r w:rsidR="006D727C">
        <w:t xml:space="preserve"> your program</w:t>
      </w:r>
      <w:r>
        <w:t>:</w:t>
      </w:r>
    </w:p>
    <w:p w14:paraId="07B07C4C" w14:textId="2536D394" w:rsidR="00D1632C" w:rsidRPr="00D1632C" w:rsidRDefault="006D727C" w:rsidP="00D1632C">
      <w:pPr>
        <w:pStyle w:val="ListParagraph"/>
        <w:numPr>
          <w:ilvl w:val="1"/>
          <w:numId w:val="28"/>
        </w:numPr>
        <w:rPr>
          <w:b/>
        </w:rPr>
      </w:pPr>
      <w:r>
        <w:t>C</w:t>
      </w:r>
      <w:r w:rsidR="003C5D69">
        <w:t xml:space="preserve">reates an array </w:t>
      </w:r>
      <w:r w:rsidR="003C5D69" w:rsidRPr="0092514F">
        <w:rPr>
          <w:b/>
          <w:sz w:val="28"/>
          <w:szCs w:val="28"/>
        </w:rPr>
        <w:t>a</w:t>
      </w:r>
      <w:r w:rsidR="00774FC3">
        <w:rPr>
          <w:b/>
          <w:sz w:val="28"/>
          <w:szCs w:val="28"/>
        </w:rPr>
        <w:t xml:space="preserve"> </w:t>
      </w:r>
      <w:r w:rsidR="00774FC3" w:rsidRPr="00774FC3">
        <w:t>of size N</w:t>
      </w:r>
      <w:r w:rsidR="00774FC3">
        <w:t>.</w:t>
      </w:r>
    </w:p>
    <w:p w14:paraId="6E10D2F8" w14:textId="233A0D81" w:rsidR="00D1632C" w:rsidRPr="0092514F" w:rsidRDefault="00D1632C" w:rsidP="0092514F">
      <w:pPr>
        <w:pStyle w:val="ListParagraph"/>
        <w:numPr>
          <w:ilvl w:val="1"/>
          <w:numId w:val="28"/>
        </w:numPr>
        <w:rPr>
          <w:b/>
        </w:rPr>
      </w:pPr>
      <w:r>
        <w:t>R</w:t>
      </w:r>
      <w:r w:rsidR="00FD6278">
        <w:t xml:space="preserve">eads </w:t>
      </w:r>
      <w:r w:rsidR="00466FD1">
        <w:t>N integers</w:t>
      </w:r>
      <w:r w:rsidR="0092514F">
        <w:t xml:space="preserve"> and s</w:t>
      </w:r>
      <w:r w:rsidR="007D5F38">
        <w:t>tores</w:t>
      </w:r>
      <w:r w:rsidR="00466FD1">
        <w:t xml:space="preserve"> </w:t>
      </w:r>
      <w:r w:rsidR="0092514F">
        <w:t xml:space="preserve">them </w:t>
      </w:r>
      <w:r w:rsidR="00466FD1">
        <w:t xml:space="preserve">in </w:t>
      </w:r>
      <w:r w:rsidR="00C12FCB" w:rsidRPr="0092514F">
        <w:rPr>
          <w:b/>
          <w:sz w:val="28"/>
          <w:szCs w:val="28"/>
        </w:rPr>
        <w:t>a</w:t>
      </w:r>
    </w:p>
    <w:p w14:paraId="439BFE30" w14:textId="229B66D0" w:rsidR="00466FD1" w:rsidRPr="00466FD1" w:rsidRDefault="00D1632C" w:rsidP="00D1632C">
      <w:pPr>
        <w:pStyle w:val="ListParagraph"/>
        <w:numPr>
          <w:ilvl w:val="1"/>
          <w:numId w:val="28"/>
        </w:numPr>
        <w:rPr>
          <w:b/>
        </w:rPr>
      </w:pPr>
      <w:r>
        <w:t>P</w:t>
      </w:r>
      <w:r w:rsidR="00FD6278">
        <w:t xml:space="preserve">rints </w:t>
      </w:r>
      <w:r w:rsidR="00466FD1">
        <w:t xml:space="preserve">the content of </w:t>
      </w:r>
      <w:r w:rsidR="007101C7" w:rsidRPr="0092514F">
        <w:rPr>
          <w:b/>
          <w:sz w:val="28"/>
          <w:szCs w:val="28"/>
        </w:rPr>
        <w:t>a</w:t>
      </w:r>
      <w:r w:rsidR="00FD6278">
        <w:t>.</w:t>
      </w:r>
      <w:r w:rsidR="003235CB">
        <w:t xml:space="preserve"> </w:t>
      </w:r>
    </w:p>
    <w:p w14:paraId="73676461" w14:textId="527348A9" w:rsidR="00FD6278" w:rsidRPr="00466FD1" w:rsidRDefault="003235CB" w:rsidP="00466FD1">
      <w:pPr>
        <w:rPr>
          <w:b/>
        </w:rPr>
      </w:pPr>
      <w:r>
        <w:t xml:space="preserve">Use class name </w:t>
      </w:r>
      <w:r w:rsidR="00D84195" w:rsidRPr="00466FD1">
        <w:rPr>
          <w:b/>
        </w:rPr>
        <w:t>ReadInt</w:t>
      </w:r>
      <w:r w:rsidRPr="00466FD1">
        <w:rPr>
          <w:b/>
        </w:rPr>
        <w:t>.</w:t>
      </w:r>
    </w:p>
    <w:p w14:paraId="5B2DE95E" w14:textId="77777777" w:rsidR="00122043" w:rsidRDefault="00122043" w:rsidP="004608A1">
      <w:pPr>
        <w:rPr>
          <w:b/>
          <w:sz w:val="36"/>
          <w:szCs w:val="36"/>
        </w:rPr>
      </w:pPr>
    </w:p>
    <w:p w14:paraId="7733DBE0" w14:textId="77777777" w:rsidR="004608A1" w:rsidRPr="00037943" w:rsidRDefault="004608A1" w:rsidP="004608A1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</w:p>
    <w:p w14:paraId="243251F5" w14:textId="3BCCF53D" w:rsidR="004608A1" w:rsidRPr="004608A1" w:rsidRDefault="004608A1" w:rsidP="004608A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4608A1">
        <w:rPr>
          <w:rFonts w:ascii="Monaco" w:hAnsi="Monaco" w:cs="Monaco"/>
          <w:color w:val="000000"/>
        </w:rPr>
        <w:t xml:space="preserve">Enter number of ints you want to read: </w:t>
      </w:r>
      <w:r w:rsidRPr="004608A1">
        <w:rPr>
          <w:rFonts w:ascii="Monaco" w:hAnsi="Monaco" w:cs="Monaco"/>
          <w:color w:val="00C87D"/>
        </w:rPr>
        <w:t>5</w:t>
      </w:r>
      <w:r>
        <w:rPr>
          <w:rFonts w:ascii="Monaco" w:hAnsi="Monaco" w:cs="Monaco"/>
          <w:color w:val="00C87D"/>
        </w:rPr>
        <w:t xml:space="preserve"> </w:t>
      </w:r>
      <w:r w:rsidRPr="002A56CD">
        <w:rPr>
          <w:rFonts w:ascii="Lucida Grande" w:hAnsi="Lucida Grande" w:cs="Lucida Grande"/>
          <w:b/>
          <w:color w:val="000000"/>
        </w:rPr>
        <w:t>↵</w:t>
      </w:r>
    </w:p>
    <w:p w14:paraId="397ED8E7" w14:textId="443E03AC" w:rsidR="004608A1" w:rsidRPr="004608A1" w:rsidRDefault="004608A1" w:rsidP="004608A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</w:rPr>
      </w:pPr>
      <w:r w:rsidRPr="004608A1">
        <w:rPr>
          <w:rFonts w:ascii="Monaco" w:hAnsi="Monaco" w:cs="Monaco"/>
          <w:color w:val="000000"/>
        </w:rPr>
        <w:t xml:space="preserve">Enter 5 the numbers: </w:t>
      </w:r>
      <w:r w:rsidRPr="004608A1">
        <w:rPr>
          <w:rFonts w:ascii="Monaco" w:hAnsi="Monaco" w:cs="Monaco"/>
          <w:color w:val="00C87D"/>
        </w:rPr>
        <w:t>1 5 10 88 15</w:t>
      </w:r>
      <w:r>
        <w:rPr>
          <w:rFonts w:ascii="Monaco" w:hAnsi="Monaco" w:cs="Monaco"/>
          <w:color w:val="00C87D"/>
        </w:rPr>
        <w:t xml:space="preserve"> </w:t>
      </w:r>
      <w:r w:rsidRPr="002A56CD">
        <w:rPr>
          <w:rFonts w:ascii="Lucida Grande" w:hAnsi="Lucida Grande" w:cs="Lucida Grande"/>
          <w:b/>
          <w:color w:val="000000"/>
        </w:rPr>
        <w:t>↵</w:t>
      </w:r>
    </w:p>
    <w:p w14:paraId="7A80675E" w14:textId="77777777" w:rsidR="004608A1" w:rsidRPr="004608A1" w:rsidRDefault="004608A1" w:rsidP="004608A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Monaco" w:hAnsi="Monaco" w:cs="Monaco"/>
          <w:b w:val="0"/>
          <w:color w:val="000000"/>
          <w:sz w:val="24"/>
          <w:szCs w:val="24"/>
        </w:rPr>
      </w:pPr>
      <w:r w:rsidRPr="004608A1">
        <w:rPr>
          <w:rFonts w:ascii="Monaco" w:hAnsi="Monaco" w:cs="Monaco"/>
          <w:b w:val="0"/>
          <w:color w:val="000000"/>
          <w:sz w:val="24"/>
          <w:szCs w:val="24"/>
        </w:rPr>
        <w:t>The number you entered are: 1 5 10 88 15</w:t>
      </w:r>
    </w:p>
    <w:p w14:paraId="552EAAA4" w14:textId="77777777" w:rsidR="00E003D9" w:rsidRDefault="00E003D9" w:rsidP="002203FB">
      <w:pPr>
        <w:spacing w:line="360" w:lineRule="auto"/>
      </w:pPr>
    </w:p>
    <w:p w14:paraId="57049FA0" w14:textId="1172DFD1" w:rsidR="0088038B" w:rsidRPr="0088038B" w:rsidRDefault="0088038B" w:rsidP="0088038B">
      <w:pPr>
        <w:rPr>
          <w:b/>
          <w:sz w:val="36"/>
          <w:szCs w:val="36"/>
        </w:rPr>
      </w:pPr>
      <w:r>
        <w:rPr>
          <w:b/>
          <w:sz w:val="36"/>
          <w:szCs w:val="36"/>
        </w:rPr>
        <w:t>Complete following pseudo code</w:t>
      </w:r>
    </w:p>
    <w:p w14:paraId="73F93D1D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AA0D91"/>
          <w:sz w:val="20"/>
          <w:szCs w:val="20"/>
        </w:rPr>
        <w:t>import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java.util.Scanner;</w:t>
      </w:r>
    </w:p>
    <w:p w14:paraId="3BAA6C4F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AA0D91"/>
          <w:sz w:val="20"/>
          <w:szCs w:val="20"/>
        </w:rPr>
        <w:t>public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88038B">
        <w:rPr>
          <w:rFonts w:ascii="Monaco" w:hAnsi="Monaco" w:cs="Monaco"/>
          <w:color w:val="AA0D91"/>
          <w:sz w:val="20"/>
          <w:szCs w:val="20"/>
        </w:rPr>
        <w:t>class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ReadInt {</w:t>
      </w:r>
    </w:p>
    <w:p w14:paraId="1409E666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AA0D91"/>
          <w:sz w:val="20"/>
          <w:szCs w:val="20"/>
        </w:rPr>
        <w:t>public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88038B">
        <w:rPr>
          <w:rFonts w:ascii="Monaco" w:hAnsi="Monaco" w:cs="Monaco"/>
          <w:color w:val="AA0D91"/>
          <w:sz w:val="20"/>
          <w:szCs w:val="20"/>
        </w:rPr>
        <w:t>static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88038B">
        <w:rPr>
          <w:rFonts w:ascii="Monaco" w:hAnsi="Monaco" w:cs="Monaco"/>
          <w:color w:val="AA0D91"/>
          <w:sz w:val="20"/>
          <w:szCs w:val="20"/>
        </w:rPr>
        <w:t>void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main(String[] args) {</w:t>
      </w:r>
    </w:p>
    <w:p w14:paraId="5AD88668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 xml:space="preserve">Scanner input = </w:t>
      </w:r>
      <w:r w:rsidRPr="0088038B">
        <w:rPr>
          <w:rFonts w:ascii="Monaco" w:hAnsi="Monaco" w:cs="Monaco"/>
          <w:color w:val="AA0D91"/>
          <w:sz w:val="20"/>
          <w:szCs w:val="20"/>
        </w:rPr>
        <w:t>new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Scanner(System.in);</w:t>
      </w:r>
    </w:p>
    <w:p w14:paraId="0B3B0D6A" w14:textId="77777777" w:rsid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3FA93C31" w14:textId="672F2A71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7400"/>
          <w:sz w:val="20"/>
          <w:szCs w:val="20"/>
        </w:rPr>
        <w:t>// Read array size</w:t>
      </w:r>
      <w:r w:rsidR="00942EF9">
        <w:rPr>
          <w:rFonts w:ascii="Monaco" w:hAnsi="Monaco" w:cs="Monaco"/>
          <w:color w:val="007400"/>
          <w:sz w:val="20"/>
          <w:szCs w:val="20"/>
        </w:rPr>
        <w:t xml:space="preserve"> and make sure it is greater than zero</w:t>
      </w:r>
    </w:p>
    <w:p w14:paraId="5A76F9AB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>System.out.print(</w:t>
      </w:r>
      <w:r w:rsidRPr="0088038B">
        <w:rPr>
          <w:rFonts w:ascii="Monaco" w:hAnsi="Monaco" w:cs="Monaco"/>
          <w:color w:val="C41A16"/>
          <w:sz w:val="20"/>
          <w:szCs w:val="20"/>
        </w:rPr>
        <w:t>"</w:t>
      </w:r>
      <w:r w:rsidRPr="002975F4">
        <w:rPr>
          <w:rFonts w:ascii="Monaco" w:hAnsi="Monaco" w:cs="Monaco"/>
          <w:color w:val="C41A16"/>
          <w:sz w:val="16"/>
          <w:szCs w:val="16"/>
        </w:rPr>
        <w:t>Enter number of ints you want to read (&gt; 0): "</w:t>
      </w:r>
      <w:r w:rsidRPr="0088038B">
        <w:rPr>
          <w:rFonts w:ascii="Monaco" w:hAnsi="Monaco" w:cs="Monaco"/>
          <w:color w:val="000000"/>
          <w:sz w:val="20"/>
          <w:szCs w:val="20"/>
        </w:rPr>
        <w:t>);</w:t>
      </w:r>
    </w:p>
    <w:p w14:paraId="2154F51B" w14:textId="309BC022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="008068E1">
        <w:rPr>
          <w:rFonts w:ascii="Monaco" w:hAnsi="Monaco" w:cs="Monaco"/>
          <w:color w:val="007400"/>
          <w:sz w:val="20"/>
          <w:szCs w:val="20"/>
        </w:rPr>
        <w:t>/*</w:t>
      </w:r>
      <w:r w:rsidR="005827A2">
        <w:rPr>
          <w:rFonts w:ascii="Monaco" w:hAnsi="Monaco" w:cs="Monaco"/>
          <w:color w:val="007400"/>
          <w:sz w:val="20"/>
          <w:szCs w:val="20"/>
        </w:rPr>
        <w:t xml:space="preserve"> read array size</w:t>
      </w:r>
      <w:r w:rsidR="000D54F3">
        <w:rPr>
          <w:rFonts w:ascii="Monaco" w:hAnsi="Monaco" w:cs="Monaco"/>
          <w:color w:val="007400"/>
          <w:sz w:val="20"/>
          <w:szCs w:val="20"/>
        </w:rPr>
        <w:t xml:space="preserve"> </w:t>
      </w:r>
      <w:r w:rsidR="005827A2">
        <w:rPr>
          <w:rFonts w:ascii="Monaco" w:hAnsi="Monaco" w:cs="Monaco"/>
          <w:color w:val="007400"/>
          <w:sz w:val="20"/>
          <w:szCs w:val="20"/>
        </w:rPr>
        <w:t>*</w:t>
      </w:r>
      <w:r w:rsidR="008068E1">
        <w:rPr>
          <w:rFonts w:ascii="Monaco" w:hAnsi="Monaco" w:cs="Monaco"/>
          <w:color w:val="007400"/>
          <w:sz w:val="20"/>
          <w:szCs w:val="20"/>
        </w:rPr>
        <w:t>/</w:t>
      </w:r>
    </w:p>
    <w:p w14:paraId="4F9F3A48" w14:textId="77777777" w:rsidR="008068E1" w:rsidRDefault="008068E1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7400"/>
          <w:sz w:val="20"/>
          <w:szCs w:val="20"/>
        </w:rPr>
      </w:pPr>
    </w:p>
    <w:p w14:paraId="2007B50F" w14:textId="0FFDA198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AA0D91"/>
          <w:sz w:val="20"/>
          <w:szCs w:val="20"/>
        </w:rPr>
        <w:t>while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(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/*array size less than </w:t>
      </w:r>
      <w:r w:rsidR="00C75FAC">
        <w:rPr>
          <w:rFonts w:ascii="Monaco" w:hAnsi="Monaco" w:cs="Monaco"/>
          <w:color w:val="007400"/>
          <w:sz w:val="20"/>
          <w:szCs w:val="20"/>
        </w:rPr>
        <w:t>one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 */</w:t>
      </w:r>
      <w:r w:rsidRPr="0088038B">
        <w:rPr>
          <w:rFonts w:ascii="Monaco" w:hAnsi="Monaco" w:cs="Monaco"/>
          <w:color w:val="000000"/>
          <w:sz w:val="20"/>
          <w:szCs w:val="20"/>
        </w:rPr>
        <w:t>){</w:t>
      </w:r>
    </w:p>
    <w:p w14:paraId="62B9C708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>System.out.print(</w:t>
      </w:r>
      <w:r w:rsidRPr="0088038B">
        <w:rPr>
          <w:rFonts w:ascii="Monaco" w:hAnsi="Monaco" w:cs="Monaco"/>
          <w:color w:val="C41A16"/>
          <w:sz w:val="20"/>
          <w:szCs w:val="20"/>
        </w:rPr>
        <w:t>"Number must be &gt; 0. "</w:t>
      </w:r>
    </w:p>
    <w:p w14:paraId="0C155BCB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 xml:space="preserve">+ </w:t>
      </w:r>
      <w:r w:rsidRPr="0088038B">
        <w:rPr>
          <w:rFonts w:ascii="Monaco" w:hAnsi="Monaco" w:cs="Monaco"/>
          <w:color w:val="C41A16"/>
          <w:sz w:val="20"/>
          <w:szCs w:val="20"/>
        </w:rPr>
        <w:t>"Enter number of ints you want to read: "</w:t>
      </w:r>
      <w:r w:rsidRPr="0088038B">
        <w:rPr>
          <w:rFonts w:ascii="Monaco" w:hAnsi="Monaco" w:cs="Monaco"/>
          <w:color w:val="000000"/>
          <w:sz w:val="20"/>
          <w:szCs w:val="20"/>
        </w:rPr>
        <w:t>);</w:t>
      </w:r>
    </w:p>
    <w:p w14:paraId="2A6F4514" w14:textId="786CF5F0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7400"/>
          <w:sz w:val="20"/>
          <w:szCs w:val="20"/>
        </w:rPr>
        <w:t>/</w:t>
      </w:r>
      <w:r w:rsidR="00F943EF">
        <w:rPr>
          <w:rFonts w:ascii="Monaco" w:hAnsi="Monaco" w:cs="Monaco"/>
          <w:color w:val="007400"/>
          <w:sz w:val="20"/>
          <w:szCs w:val="20"/>
        </w:rPr>
        <w:t>*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 read array size again</w:t>
      </w:r>
      <w:r w:rsidR="00F943EF">
        <w:rPr>
          <w:rFonts w:ascii="Monaco" w:hAnsi="Monaco" w:cs="Monaco"/>
          <w:color w:val="007400"/>
          <w:sz w:val="20"/>
          <w:szCs w:val="20"/>
        </w:rPr>
        <w:t xml:space="preserve"> */</w:t>
      </w:r>
    </w:p>
    <w:p w14:paraId="37AB1548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45B4486F" w14:textId="77777777" w:rsid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395C388F" w14:textId="518BE75B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7400"/>
          <w:sz w:val="20"/>
          <w:szCs w:val="20"/>
        </w:rPr>
        <w:t>/</w:t>
      </w:r>
      <w:r w:rsidR="00A43A45">
        <w:rPr>
          <w:rFonts w:ascii="Monaco" w:hAnsi="Monaco" w:cs="Monaco"/>
          <w:color w:val="007400"/>
          <w:sz w:val="20"/>
          <w:szCs w:val="20"/>
        </w:rPr>
        <w:t>*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 create the array</w:t>
      </w:r>
      <w:r w:rsidR="00A43A45">
        <w:rPr>
          <w:rFonts w:ascii="Monaco" w:hAnsi="Monaco" w:cs="Monaco"/>
          <w:color w:val="007400"/>
          <w:sz w:val="20"/>
          <w:szCs w:val="20"/>
        </w:rPr>
        <w:t xml:space="preserve"> */</w:t>
      </w:r>
    </w:p>
    <w:p w14:paraId="1A3FA21D" w14:textId="77777777" w:rsid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71CF523C" w14:textId="6D2F2BE8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0000"/>
          <w:sz w:val="20"/>
          <w:szCs w:val="20"/>
        </w:rPr>
        <w:t>System.out.print(</w:t>
      </w:r>
      <w:r w:rsidRPr="0088038B">
        <w:rPr>
          <w:rFonts w:ascii="Monaco" w:hAnsi="Monaco" w:cs="Monaco"/>
          <w:color w:val="C41A16"/>
          <w:sz w:val="20"/>
          <w:szCs w:val="20"/>
        </w:rPr>
        <w:t>"Enter "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+ numOfInts +</w:t>
      </w:r>
      <w:r w:rsidRPr="0088038B">
        <w:rPr>
          <w:rFonts w:ascii="Monaco" w:hAnsi="Monaco" w:cs="Monaco"/>
          <w:color w:val="C41A16"/>
          <w:sz w:val="20"/>
          <w:szCs w:val="20"/>
        </w:rPr>
        <w:t>" numbers: "</w:t>
      </w:r>
      <w:r w:rsidRPr="0088038B">
        <w:rPr>
          <w:rFonts w:ascii="Monaco" w:hAnsi="Monaco" w:cs="Monaco"/>
          <w:color w:val="000000"/>
          <w:sz w:val="20"/>
          <w:szCs w:val="20"/>
        </w:rPr>
        <w:t>);</w:t>
      </w:r>
    </w:p>
    <w:p w14:paraId="6566933C" w14:textId="77777777" w:rsid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3992CAEC" w14:textId="3B70B05F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7400"/>
          <w:sz w:val="20"/>
          <w:szCs w:val="20"/>
        </w:rPr>
        <w:t>/</w:t>
      </w:r>
      <w:r w:rsidR="007C0FD1">
        <w:rPr>
          <w:rFonts w:ascii="Monaco" w:hAnsi="Monaco" w:cs="Monaco"/>
          <w:color w:val="007400"/>
          <w:sz w:val="20"/>
          <w:szCs w:val="20"/>
        </w:rPr>
        <w:t>*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 read array elements</w:t>
      </w:r>
      <w:r w:rsidR="007C0FD1">
        <w:rPr>
          <w:rFonts w:ascii="Monaco" w:hAnsi="Monaco" w:cs="Monaco"/>
          <w:color w:val="007400"/>
          <w:sz w:val="20"/>
          <w:szCs w:val="20"/>
        </w:rPr>
        <w:t xml:space="preserve"> */</w:t>
      </w:r>
    </w:p>
    <w:p w14:paraId="258FC79B" w14:textId="77777777" w:rsid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6C7B7659" w14:textId="6DC07450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0000"/>
          <w:sz w:val="20"/>
          <w:szCs w:val="20"/>
        </w:rPr>
        <w:t>System.out.print(</w:t>
      </w:r>
      <w:r w:rsidRPr="0088038B">
        <w:rPr>
          <w:rFonts w:ascii="Monaco" w:hAnsi="Monaco" w:cs="Monaco"/>
          <w:color w:val="C41A16"/>
          <w:sz w:val="20"/>
          <w:szCs w:val="20"/>
        </w:rPr>
        <w:t>"The number you entered are: "</w:t>
      </w:r>
      <w:r w:rsidRPr="0088038B">
        <w:rPr>
          <w:rFonts w:ascii="Monaco" w:hAnsi="Monaco" w:cs="Monaco"/>
          <w:color w:val="000000"/>
          <w:sz w:val="20"/>
          <w:szCs w:val="20"/>
        </w:rPr>
        <w:t>);</w:t>
      </w:r>
    </w:p>
    <w:p w14:paraId="60F7DA56" w14:textId="77777777" w:rsid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 xml:space="preserve">      </w:t>
      </w:r>
    </w:p>
    <w:p w14:paraId="57782F4A" w14:textId="18F0E7D6" w:rsid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7400"/>
          <w:sz w:val="20"/>
          <w:szCs w:val="20"/>
        </w:rPr>
      </w:pPr>
      <w:r>
        <w:rPr>
          <w:rFonts w:ascii="Monaco" w:hAnsi="Monaco" w:cs="Monaco"/>
          <w:color w:val="007400"/>
          <w:sz w:val="20"/>
          <w:szCs w:val="20"/>
        </w:rPr>
        <w:lastRenderedPageBreak/>
        <w:t xml:space="preserve">      </w:t>
      </w:r>
      <w:r w:rsidR="00E0102B">
        <w:rPr>
          <w:rFonts w:ascii="Monaco" w:hAnsi="Monaco" w:cs="Monaco"/>
          <w:color w:val="007400"/>
          <w:sz w:val="20"/>
          <w:szCs w:val="20"/>
        </w:rPr>
        <w:t>/*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 print array elements</w:t>
      </w:r>
      <w:r w:rsidR="00E0102B">
        <w:rPr>
          <w:rFonts w:ascii="Monaco" w:hAnsi="Monaco" w:cs="Monaco"/>
          <w:color w:val="007400"/>
          <w:sz w:val="20"/>
          <w:szCs w:val="20"/>
        </w:rPr>
        <w:t xml:space="preserve"> */</w:t>
      </w:r>
    </w:p>
    <w:p w14:paraId="0BD7FA60" w14:textId="77777777" w:rsidR="002E36C6" w:rsidRPr="0088038B" w:rsidRDefault="002E36C6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</w:p>
    <w:p w14:paraId="79F7DCF6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34E4C5F9" w14:textId="77777777" w:rsidR="0088038B" w:rsidRPr="0088038B" w:rsidRDefault="0088038B" w:rsidP="008803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>}</w:t>
      </w:r>
    </w:p>
    <w:p w14:paraId="5E70B6A5" w14:textId="77777777" w:rsidR="0088038B" w:rsidRDefault="0088038B" w:rsidP="002203FB">
      <w:pPr>
        <w:spacing w:line="360" w:lineRule="auto"/>
      </w:pPr>
    </w:p>
    <w:p w14:paraId="1D9AC1B2" w14:textId="3B289547" w:rsidR="002203FB" w:rsidRDefault="002203FB" w:rsidP="002203FB">
      <w:pPr>
        <w:spacing w:line="360" w:lineRule="auto"/>
      </w:pPr>
      <w:r>
        <w:t>As you can see, arrays do not only allow us to easily allocate large amount of memory</w:t>
      </w:r>
      <w:r w:rsidR="006A56B0">
        <w:t>,</w:t>
      </w:r>
      <w:r>
        <w:t xml:space="preserve"> but they also give us the ability to dynamically allocate memory of any size </w:t>
      </w:r>
      <w:r w:rsidR="007D2EDE">
        <w:t>depending</w:t>
      </w:r>
      <w:r>
        <w:t xml:space="preserve"> on user input. </w:t>
      </w:r>
    </w:p>
    <w:p w14:paraId="318C6993" w14:textId="07AF9AF4" w:rsidR="002A1B84" w:rsidRDefault="002A1B84" w:rsidP="002A1B84">
      <w:pPr>
        <w:pStyle w:val="Heading2"/>
        <w:spacing w:line="360" w:lineRule="auto"/>
      </w:pPr>
      <w:r>
        <w:t>Part 4</w:t>
      </w:r>
    </w:p>
    <w:p w14:paraId="76D848D8" w14:textId="4A33C60A" w:rsidR="002A1B84" w:rsidRPr="002A1B84" w:rsidRDefault="002A1B84" w:rsidP="003045F7">
      <w:pPr>
        <w:spacing w:line="360" w:lineRule="auto"/>
      </w:pPr>
      <w:r>
        <w:t xml:space="preserve">Change previous program by </w:t>
      </w:r>
      <w:r w:rsidR="004B0A4C">
        <w:t xml:space="preserve">adding code at the end that does </w:t>
      </w:r>
      <w:r>
        <w:t>the following:</w:t>
      </w:r>
    </w:p>
    <w:p w14:paraId="685CC250" w14:textId="3F4159FB" w:rsidR="002A1B84" w:rsidRPr="00555D10" w:rsidRDefault="003045F7" w:rsidP="002A1B84">
      <w:pPr>
        <w:pStyle w:val="ListParagraph"/>
        <w:numPr>
          <w:ilvl w:val="0"/>
          <w:numId w:val="29"/>
        </w:numPr>
      </w:pPr>
      <w:r>
        <w:t>Change</w:t>
      </w:r>
      <w:r w:rsidR="004B0A4C">
        <w:t>s</w:t>
      </w:r>
      <w:r w:rsidR="002A1B84" w:rsidRPr="00555D10">
        <w:t xml:space="preserve"> the content of the 1</w:t>
      </w:r>
      <w:r w:rsidR="002A1B84" w:rsidRPr="00555D10">
        <w:rPr>
          <w:vertAlign w:val="superscript"/>
        </w:rPr>
        <w:t>st</w:t>
      </w:r>
      <w:r w:rsidR="002A1B84" w:rsidRPr="00555D10">
        <w:t xml:space="preserve"> element to 6.</w:t>
      </w:r>
    </w:p>
    <w:p w14:paraId="49975566" w14:textId="718009C9" w:rsidR="002A1B84" w:rsidRPr="001A7321" w:rsidRDefault="002A1B84" w:rsidP="001A7321">
      <w:pPr>
        <w:pStyle w:val="ListParagraph"/>
        <w:numPr>
          <w:ilvl w:val="0"/>
          <w:numId w:val="29"/>
        </w:numPr>
        <w:rPr>
          <w:b/>
        </w:rPr>
      </w:pPr>
      <w:r>
        <w:t>Changes content of 5</w:t>
      </w:r>
      <w:r w:rsidRPr="008A2D20">
        <w:rPr>
          <w:vertAlign w:val="superscript"/>
        </w:rPr>
        <w:t>th</w:t>
      </w:r>
      <w:r>
        <w:t xml:space="preserve"> element to number 5.</w:t>
      </w:r>
      <w:r w:rsidR="00581609">
        <w:t xml:space="preserve"> </w:t>
      </w:r>
      <w:r w:rsidR="00581609" w:rsidRPr="002A1B84">
        <w:rPr>
          <w:u w:val="single"/>
        </w:rPr>
        <w:t xml:space="preserve">Notice that you have to make sure that your array </w:t>
      </w:r>
      <w:r w:rsidR="00270BD6">
        <w:rPr>
          <w:u w:val="single"/>
        </w:rPr>
        <w:t>contains at least 5</w:t>
      </w:r>
      <w:r w:rsidR="00581609" w:rsidRPr="002A1B84">
        <w:rPr>
          <w:u w:val="single"/>
        </w:rPr>
        <w:t xml:space="preserve"> elements</w:t>
      </w:r>
      <w:r w:rsidR="00581609">
        <w:t>.</w:t>
      </w:r>
      <w:r>
        <w:t xml:space="preserve"> </w:t>
      </w:r>
    </w:p>
    <w:p w14:paraId="68444F77" w14:textId="15B73AD9" w:rsidR="00DF6AD3" w:rsidRPr="00B201C0" w:rsidRDefault="00DF6AD3" w:rsidP="002A1B84">
      <w:pPr>
        <w:pStyle w:val="ListParagraph"/>
        <w:numPr>
          <w:ilvl w:val="0"/>
          <w:numId w:val="29"/>
        </w:numPr>
        <w:rPr>
          <w:b/>
        </w:rPr>
      </w:pPr>
      <w:r>
        <w:t xml:space="preserve">Changes </w:t>
      </w:r>
      <w:r w:rsidR="001D1323">
        <w:t>content</w:t>
      </w:r>
      <w:r>
        <w:t xml:space="preserve"> of element at index 5</w:t>
      </w:r>
      <w:r w:rsidR="001D1323">
        <w:t xml:space="preserve"> to number 6</w:t>
      </w:r>
      <w:r>
        <w:t xml:space="preserve">. </w:t>
      </w:r>
      <w:r w:rsidRPr="002A1B84">
        <w:rPr>
          <w:u w:val="single"/>
        </w:rPr>
        <w:t>Notice that you have to make sure that your array contains at least 6 elements (why 6? Why not 5?)</w:t>
      </w:r>
      <w:r>
        <w:t>.</w:t>
      </w:r>
    </w:p>
    <w:p w14:paraId="4DB3F7D4" w14:textId="77777777" w:rsidR="002A1B84" w:rsidRPr="00B201C0" w:rsidRDefault="002A1B84" w:rsidP="002A1B84">
      <w:pPr>
        <w:pStyle w:val="ListParagraph"/>
        <w:numPr>
          <w:ilvl w:val="0"/>
          <w:numId w:val="29"/>
        </w:numPr>
        <w:rPr>
          <w:b/>
        </w:rPr>
      </w:pPr>
      <w:r>
        <w:t>Changes content of last element to 100. What is the index of the last element? Is it N or N-1 and why?</w:t>
      </w:r>
    </w:p>
    <w:p w14:paraId="0C376EB0" w14:textId="77777777" w:rsidR="002A1B84" w:rsidRPr="003764B5" w:rsidRDefault="002A1B84" w:rsidP="002A1B84">
      <w:pPr>
        <w:pStyle w:val="ListParagraph"/>
        <w:numPr>
          <w:ilvl w:val="0"/>
          <w:numId w:val="29"/>
        </w:numPr>
        <w:rPr>
          <w:b/>
        </w:rPr>
      </w:pPr>
      <w:r>
        <w:t>Changes content of the element before the last element to 50.</w:t>
      </w:r>
    </w:p>
    <w:p w14:paraId="37BA1E6E" w14:textId="39C18ACB" w:rsidR="003764B5" w:rsidRPr="00466FD1" w:rsidRDefault="003764B5" w:rsidP="002A1B84">
      <w:pPr>
        <w:pStyle w:val="ListParagraph"/>
        <w:numPr>
          <w:ilvl w:val="0"/>
          <w:numId w:val="29"/>
        </w:numPr>
        <w:rPr>
          <w:b/>
        </w:rPr>
      </w:pPr>
      <w:r>
        <w:t xml:space="preserve">Define an int variable i, </w:t>
      </w:r>
      <w:r w:rsidR="004E1A46">
        <w:t xml:space="preserve">read the value of </w:t>
      </w:r>
      <w:r w:rsidR="00F17FAA">
        <w:t>i</w:t>
      </w:r>
      <w:r w:rsidR="004E1A46">
        <w:t xml:space="preserve"> </w:t>
      </w:r>
      <w:r>
        <w:t xml:space="preserve">and then change the value of the </w:t>
      </w:r>
      <w:r w:rsidR="00C20686">
        <w:t>e</w:t>
      </w:r>
      <w:r>
        <w:t xml:space="preserve">lement </w:t>
      </w:r>
      <w:r w:rsidR="00585A00">
        <w:t>with index (</w:t>
      </w:r>
      <w:r>
        <w:t>i * 2</w:t>
      </w:r>
      <w:r w:rsidR="00A42D76">
        <w:t>)</w:t>
      </w:r>
      <w:r>
        <w:t xml:space="preserve"> to 4.</w:t>
      </w:r>
    </w:p>
    <w:p w14:paraId="3AE2384A" w14:textId="40AE3C22" w:rsidR="00436A82" w:rsidRDefault="00E012A0" w:rsidP="00016681">
      <w:pPr>
        <w:rPr>
          <w:b/>
        </w:rPr>
      </w:pPr>
      <w:r>
        <w:t xml:space="preserve">Now print the array again. </w:t>
      </w:r>
      <w:r w:rsidR="00016681">
        <w:t>Use same program from part 3 (</w:t>
      </w:r>
      <w:r w:rsidR="00016681" w:rsidRPr="00016681">
        <w:rPr>
          <w:b/>
        </w:rPr>
        <w:t>ReadInt</w:t>
      </w:r>
      <w:r w:rsidR="00016681">
        <w:rPr>
          <w:b/>
        </w:rPr>
        <w:t>)</w:t>
      </w:r>
      <w:r w:rsidR="00016681" w:rsidRPr="00016681">
        <w:rPr>
          <w:b/>
        </w:rPr>
        <w:t>.</w:t>
      </w:r>
      <w:r w:rsidR="00DA0E56">
        <w:rPr>
          <w:b/>
        </w:rPr>
        <w:t xml:space="preserve"> </w:t>
      </w:r>
    </w:p>
    <w:p w14:paraId="1E3648FE" w14:textId="77777777" w:rsidR="00452D2F" w:rsidRDefault="00452D2F" w:rsidP="00016681">
      <w:pPr>
        <w:rPr>
          <w:b/>
        </w:rPr>
      </w:pPr>
    </w:p>
    <w:p w14:paraId="3E92C31E" w14:textId="0F53FFE4" w:rsidR="002B6431" w:rsidRPr="002B6431" w:rsidRDefault="002B6431" w:rsidP="00016681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  <w:r w:rsidR="003B2B8E">
        <w:rPr>
          <w:b/>
          <w:sz w:val="36"/>
          <w:szCs w:val="36"/>
        </w:rPr>
        <w:t xml:space="preserve"> I</w:t>
      </w:r>
    </w:p>
    <w:p w14:paraId="61CEADC8" w14:textId="6DD25AFF" w:rsidR="00052F2D" w:rsidRPr="0005317D" w:rsidRDefault="00052F2D" w:rsidP="00052F2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05317D">
        <w:rPr>
          <w:rFonts w:ascii="Monaco" w:hAnsi="Monaco" w:cs="Monaco"/>
          <w:color w:val="000000"/>
          <w:sz w:val="22"/>
          <w:szCs w:val="22"/>
        </w:rPr>
        <w:t xml:space="preserve">Enter number of ints you want to read (&gt; 0): </w:t>
      </w:r>
      <w:r w:rsidRPr="0005317D">
        <w:rPr>
          <w:rFonts w:ascii="Monaco" w:hAnsi="Monaco" w:cs="Monaco"/>
          <w:color w:val="00C87D"/>
          <w:sz w:val="22"/>
          <w:szCs w:val="22"/>
        </w:rPr>
        <w:t xml:space="preserve">5 </w:t>
      </w:r>
      <w:r w:rsidRPr="0005317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50EDC652" w14:textId="659DF794" w:rsidR="00052F2D" w:rsidRPr="0005317D" w:rsidRDefault="00052F2D" w:rsidP="00052F2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05317D">
        <w:rPr>
          <w:rFonts w:ascii="Monaco" w:hAnsi="Monaco" w:cs="Monaco"/>
          <w:color w:val="000000"/>
          <w:sz w:val="22"/>
          <w:szCs w:val="22"/>
        </w:rPr>
        <w:t xml:space="preserve">Enter 5 numbers: </w:t>
      </w:r>
      <w:r w:rsidRPr="0005317D">
        <w:rPr>
          <w:rFonts w:ascii="Monaco" w:hAnsi="Monaco" w:cs="Monaco"/>
          <w:color w:val="00C87D"/>
          <w:sz w:val="22"/>
          <w:szCs w:val="22"/>
        </w:rPr>
        <w:t xml:space="preserve">99 87 63 2 35 </w:t>
      </w:r>
      <w:r w:rsidRPr="0005317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4CDE0A82" w14:textId="77777777" w:rsidR="00052F2D" w:rsidRPr="0005317D" w:rsidRDefault="00052F2D" w:rsidP="00052F2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05317D">
        <w:rPr>
          <w:rFonts w:ascii="Monaco" w:hAnsi="Monaco" w:cs="Monaco"/>
          <w:color w:val="000000"/>
          <w:sz w:val="22"/>
          <w:szCs w:val="22"/>
        </w:rPr>
        <w:t xml:space="preserve">The number you entered are: 99 87 63 2 35 </w:t>
      </w:r>
    </w:p>
    <w:p w14:paraId="7D460B71" w14:textId="0B52A182" w:rsidR="00052F2D" w:rsidRPr="0005317D" w:rsidRDefault="00052F2D" w:rsidP="00052F2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05317D">
        <w:rPr>
          <w:rFonts w:ascii="Monaco" w:hAnsi="Monaco" w:cs="Monaco"/>
          <w:color w:val="000000"/>
          <w:sz w:val="22"/>
          <w:szCs w:val="22"/>
        </w:rPr>
        <w:t xml:space="preserve">Enter a number i ( &gt; 0): </w:t>
      </w:r>
      <w:r w:rsidRPr="0005317D">
        <w:rPr>
          <w:rFonts w:ascii="Monaco" w:hAnsi="Monaco" w:cs="Monaco"/>
          <w:color w:val="00C87D"/>
          <w:sz w:val="22"/>
          <w:szCs w:val="22"/>
        </w:rPr>
        <w:t>2</w:t>
      </w:r>
      <w:r w:rsidRPr="0005317D">
        <w:rPr>
          <w:rFonts w:ascii="Monaco" w:hAnsi="Monaco" w:cs="Monaco"/>
          <w:color w:val="000000"/>
          <w:sz w:val="22"/>
          <w:szCs w:val="22"/>
        </w:rPr>
        <w:t xml:space="preserve"> </w:t>
      </w:r>
      <w:r w:rsidRPr="0005317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239B066D" w14:textId="0331F5AD" w:rsidR="00452D2F" w:rsidRPr="0005317D" w:rsidRDefault="00052F2D" w:rsidP="00052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05317D">
        <w:rPr>
          <w:rFonts w:ascii="Monaco" w:hAnsi="Monaco" w:cs="Monaco"/>
          <w:color w:val="000000"/>
          <w:sz w:val="22"/>
          <w:szCs w:val="22"/>
        </w:rPr>
        <w:t>6 87 63 50 4</w:t>
      </w:r>
    </w:p>
    <w:p w14:paraId="0D524863" w14:textId="77777777" w:rsidR="00452D2F" w:rsidRDefault="00452D2F" w:rsidP="00016681">
      <w:pPr>
        <w:rPr>
          <w:b/>
        </w:rPr>
      </w:pPr>
    </w:p>
    <w:p w14:paraId="19CFC593" w14:textId="52DB473B" w:rsidR="00A1363F" w:rsidRPr="00037943" w:rsidRDefault="00A1363F" w:rsidP="00A1363F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  <w:r>
        <w:rPr>
          <w:b/>
          <w:sz w:val="36"/>
          <w:szCs w:val="36"/>
        </w:rPr>
        <w:t xml:space="preserve"> II</w:t>
      </w:r>
    </w:p>
    <w:p w14:paraId="63C8E651" w14:textId="32BEFF73" w:rsidR="0032469F" w:rsidRPr="0032469F" w:rsidRDefault="0032469F" w:rsidP="00324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32469F">
        <w:rPr>
          <w:rFonts w:ascii="Monaco" w:hAnsi="Monaco" w:cs="Monaco"/>
          <w:color w:val="000000"/>
          <w:sz w:val="22"/>
          <w:szCs w:val="22"/>
        </w:rPr>
        <w:t xml:space="preserve">Enter number of ints you want to read (&gt; 0): </w:t>
      </w:r>
      <w:r w:rsidRPr="0032469F">
        <w:rPr>
          <w:rFonts w:ascii="Monaco" w:hAnsi="Monaco" w:cs="Monaco"/>
          <w:color w:val="00C87D"/>
          <w:sz w:val="22"/>
          <w:szCs w:val="22"/>
        </w:rPr>
        <w:t>-1</w:t>
      </w:r>
      <w:r>
        <w:rPr>
          <w:rFonts w:ascii="Monaco" w:hAnsi="Monaco" w:cs="Monaco"/>
          <w:color w:val="00C87D"/>
          <w:sz w:val="22"/>
          <w:szCs w:val="22"/>
        </w:rPr>
        <w:t xml:space="preserve"> </w:t>
      </w:r>
      <w:r w:rsidRPr="002A56CD">
        <w:rPr>
          <w:rFonts w:ascii="Lucida Grande" w:hAnsi="Lucida Grande" w:cs="Lucida Grande"/>
          <w:b/>
          <w:color w:val="000000"/>
        </w:rPr>
        <w:t>↵</w:t>
      </w:r>
    </w:p>
    <w:p w14:paraId="2D38A112" w14:textId="05A32B82" w:rsidR="0032469F" w:rsidRPr="0032469F" w:rsidRDefault="0032469F" w:rsidP="00324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32469F">
        <w:rPr>
          <w:rFonts w:ascii="Monaco" w:hAnsi="Monaco" w:cs="Monaco"/>
          <w:color w:val="000000"/>
          <w:sz w:val="22"/>
          <w:szCs w:val="22"/>
        </w:rPr>
        <w:t xml:space="preserve">Number must be &gt; 0. Enter number of ints you want to read: </w:t>
      </w:r>
      <w:r w:rsidRPr="0032469F">
        <w:rPr>
          <w:rFonts w:ascii="Monaco" w:hAnsi="Monaco" w:cs="Monaco"/>
          <w:color w:val="00C87D"/>
          <w:sz w:val="22"/>
          <w:szCs w:val="22"/>
        </w:rPr>
        <w:t>0</w:t>
      </w:r>
      <w:r>
        <w:rPr>
          <w:rFonts w:ascii="Monaco" w:hAnsi="Monaco" w:cs="Monaco"/>
          <w:color w:val="00C87D"/>
          <w:sz w:val="22"/>
          <w:szCs w:val="22"/>
        </w:rPr>
        <w:t xml:space="preserve"> </w:t>
      </w:r>
      <w:r w:rsidRPr="002A56CD">
        <w:rPr>
          <w:rFonts w:ascii="Lucida Grande" w:hAnsi="Lucida Grande" w:cs="Lucida Grande"/>
          <w:b/>
          <w:color w:val="000000"/>
        </w:rPr>
        <w:t>↵</w:t>
      </w:r>
    </w:p>
    <w:p w14:paraId="7087FBBD" w14:textId="354EC6A6" w:rsidR="0032469F" w:rsidRPr="0032469F" w:rsidRDefault="0032469F" w:rsidP="00324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32469F">
        <w:rPr>
          <w:rFonts w:ascii="Monaco" w:hAnsi="Monaco" w:cs="Monaco"/>
          <w:color w:val="000000"/>
          <w:sz w:val="22"/>
          <w:szCs w:val="22"/>
        </w:rPr>
        <w:t xml:space="preserve">Number must be &gt; 0. Enter number of ints you want to read: </w:t>
      </w:r>
      <w:r w:rsidRPr="0032469F">
        <w:rPr>
          <w:rFonts w:ascii="Monaco" w:hAnsi="Monaco" w:cs="Monaco"/>
          <w:color w:val="00C87D"/>
          <w:sz w:val="22"/>
          <w:szCs w:val="22"/>
        </w:rPr>
        <w:t>2</w:t>
      </w:r>
      <w:r>
        <w:rPr>
          <w:rFonts w:ascii="Monaco" w:hAnsi="Monaco" w:cs="Monaco"/>
          <w:color w:val="00C87D"/>
          <w:sz w:val="22"/>
          <w:szCs w:val="22"/>
        </w:rPr>
        <w:t xml:space="preserve"> </w:t>
      </w:r>
      <w:r w:rsidRPr="002A56CD">
        <w:rPr>
          <w:rFonts w:ascii="Lucida Grande" w:hAnsi="Lucida Grande" w:cs="Lucida Grande"/>
          <w:b/>
          <w:color w:val="000000"/>
        </w:rPr>
        <w:t>↵</w:t>
      </w:r>
    </w:p>
    <w:p w14:paraId="2BD17773" w14:textId="782FE3B8" w:rsidR="0032469F" w:rsidRPr="0032469F" w:rsidRDefault="0032469F" w:rsidP="00324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32469F">
        <w:rPr>
          <w:rFonts w:ascii="Monaco" w:hAnsi="Monaco" w:cs="Monaco"/>
          <w:color w:val="000000"/>
          <w:sz w:val="22"/>
          <w:szCs w:val="22"/>
        </w:rPr>
        <w:t xml:space="preserve">Enter 2 numbers: </w:t>
      </w:r>
      <w:r w:rsidRPr="0032469F">
        <w:rPr>
          <w:rFonts w:ascii="Monaco" w:hAnsi="Monaco" w:cs="Monaco"/>
          <w:color w:val="00C87D"/>
          <w:sz w:val="22"/>
          <w:szCs w:val="22"/>
        </w:rPr>
        <w:t>3 9</w:t>
      </w:r>
      <w:r w:rsidR="00E01AC7">
        <w:rPr>
          <w:rFonts w:ascii="Monaco" w:hAnsi="Monaco" w:cs="Monaco"/>
          <w:color w:val="00C87D"/>
          <w:sz w:val="22"/>
          <w:szCs w:val="22"/>
        </w:rPr>
        <w:t xml:space="preserve"> </w:t>
      </w:r>
      <w:r w:rsidR="00E01AC7" w:rsidRPr="002A56CD">
        <w:rPr>
          <w:rFonts w:ascii="Lucida Grande" w:hAnsi="Lucida Grande" w:cs="Lucida Grande"/>
          <w:b/>
          <w:color w:val="000000"/>
        </w:rPr>
        <w:t>↵</w:t>
      </w:r>
    </w:p>
    <w:p w14:paraId="1DE03EF0" w14:textId="77777777" w:rsidR="0032469F" w:rsidRPr="0032469F" w:rsidRDefault="0032469F" w:rsidP="00324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32469F">
        <w:rPr>
          <w:rFonts w:ascii="Monaco" w:hAnsi="Monaco" w:cs="Monaco"/>
          <w:color w:val="000000"/>
          <w:sz w:val="22"/>
          <w:szCs w:val="22"/>
        </w:rPr>
        <w:t xml:space="preserve">The number you entered are: 3 9 </w:t>
      </w:r>
    </w:p>
    <w:p w14:paraId="3EDB2D97" w14:textId="37E265A0" w:rsidR="0032469F" w:rsidRPr="0032469F" w:rsidRDefault="0032469F" w:rsidP="00324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32469F">
        <w:rPr>
          <w:rFonts w:ascii="Monaco" w:hAnsi="Monaco" w:cs="Monaco"/>
          <w:color w:val="000000"/>
          <w:sz w:val="22"/>
          <w:szCs w:val="22"/>
        </w:rPr>
        <w:t xml:space="preserve">Enter a number i ( &gt; 0): </w:t>
      </w:r>
      <w:r w:rsidRPr="0032469F">
        <w:rPr>
          <w:rFonts w:ascii="Monaco" w:hAnsi="Monaco" w:cs="Monaco"/>
          <w:color w:val="00C87D"/>
          <w:sz w:val="22"/>
          <w:szCs w:val="22"/>
        </w:rPr>
        <w:t>1</w:t>
      </w:r>
      <w:r w:rsidR="00E01AC7">
        <w:rPr>
          <w:rFonts w:ascii="Monaco" w:hAnsi="Monaco" w:cs="Monaco"/>
          <w:color w:val="00C87D"/>
          <w:sz w:val="22"/>
          <w:szCs w:val="22"/>
        </w:rPr>
        <w:t xml:space="preserve"> </w:t>
      </w:r>
      <w:r w:rsidR="00E01AC7" w:rsidRPr="002A56CD">
        <w:rPr>
          <w:rFonts w:ascii="Lucida Grande" w:hAnsi="Lucida Grande" w:cs="Lucida Grande"/>
          <w:b/>
          <w:color w:val="000000"/>
        </w:rPr>
        <w:t>↵</w:t>
      </w:r>
    </w:p>
    <w:p w14:paraId="5B1A44D7" w14:textId="7970E0BB" w:rsidR="00A1363F" w:rsidRPr="0032469F" w:rsidRDefault="0032469F" w:rsidP="00324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32469F">
        <w:rPr>
          <w:rFonts w:ascii="Monaco" w:hAnsi="Monaco" w:cs="Monaco"/>
          <w:color w:val="000000"/>
          <w:sz w:val="22"/>
          <w:szCs w:val="22"/>
        </w:rPr>
        <w:lastRenderedPageBreak/>
        <w:t>50 100</w:t>
      </w:r>
    </w:p>
    <w:p w14:paraId="28AFA7B4" w14:textId="77777777" w:rsidR="00452D2F" w:rsidRDefault="00452D2F" w:rsidP="00016681">
      <w:pPr>
        <w:rPr>
          <w:b/>
        </w:rPr>
      </w:pPr>
    </w:p>
    <w:p w14:paraId="7012C2E8" w14:textId="77777777" w:rsidR="00EB6A9B" w:rsidRDefault="00EB6A9B" w:rsidP="007F5A8F">
      <w:pPr>
        <w:rPr>
          <w:b/>
          <w:sz w:val="28"/>
          <w:szCs w:val="28"/>
          <w:u w:val="single"/>
        </w:rPr>
      </w:pPr>
    </w:p>
    <w:p w14:paraId="3ACCEE83" w14:textId="77777777" w:rsidR="00EB6A9B" w:rsidRPr="0088038B" w:rsidRDefault="00EB6A9B" w:rsidP="00EB6A9B">
      <w:pPr>
        <w:rPr>
          <w:b/>
          <w:sz w:val="36"/>
          <w:szCs w:val="36"/>
        </w:rPr>
      </w:pPr>
      <w:r>
        <w:rPr>
          <w:b/>
          <w:sz w:val="36"/>
          <w:szCs w:val="36"/>
        </w:rPr>
        <w:t>Complete following pseudo code</w:t>
      </w:r>
    </w:p>
    <w:p w14:paraId="62E6D973" w14:textId="77777777" w:rsidR="00EB6A9B" w:rsidRPr="0088038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AA0D91"/>
          <w:sz w:val="20"/>
          <w:szCs w:val="20"/>
        </w:rPr>
        <w:t>import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java.util.Scanner;</w:t>
      </w:r>
    </w:p>
    <w:p w14:paraId="4D310404" w14:textId="77777777" w:rsidR="00EB6A9B" w:rsidRPr="0088038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AA0D91"/>
          <w:sz w:val="20"/>
          <w:szCs w:val="20"/>
        </w:rPr>
        <w:t>public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</w:t>
      </w:r>
      <w:r w:rsidRPr="0088038B">
        <w:rPr>
          <w:rFonts w:ascii="Monaco" w:hAnsi="Monaco" w:cs="Monaco"/>
          <w:color w:val="AA0D91"/>
          <w:sz w:val="20"/>
          <w:szCs w:val="20"/>
        </w:rPr>
        <w:t>class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ReadInt {</w:t>
      </w:r>
    </w:p>
    <w:p w14:paraId="7ACDAFFB" w14:textId="77777777" w:rsidR="00366472" w:rsidRPr="0088038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="00366472" w:rsidRPr="0088038B">
        <w:rPr>
          <w:rFonts w:ascii="Monaco" w:hAnsi="Monaco" w:cs="Monaco"/>
          <w:color w:val="000000"/>
          <w:sz w:val="20"/>
          <w:szCs w:val="20"/>
        </w:rPr>
        <w:tab/>
      </w:r>
      <w:r w:rsidR="00366472" w:rsidRPr="0088038B">
        <w:rPr>
          <w:rFonts w:ascii="Monaco" w:hAnsi="Monaco" w:cs="Monaco"/>
          <w:color w:val="AA0D91"/>
          <w:sz w:val="20"/>
          <w:szCs w:val="20"/>
        </w:rPr>
        <w:t>public</w:t>
      </w:r>
      <w:r w:rsidR="00366472" w:rsidRPr="0088038B">
        <w:rPr>
          <w:rFonts w:ascii="Monaco" w:hAnsi="Monaco" w:cs="Monaco"/>
          <w:color w:val="000000"/>
          <w:sz w:val="20"/>
          <w:szCs w:val="20"/>
        </w:rPr>
        <w:t xml:space="preserve"> </w:t>
      </w:r>
      <w:r w:rsidR="00366472" w:rsidRPr="0088038B">
        <w:rPr>
          <w:rFonts w:ascii="Monaco" w:hAnsi="Monaco" w:cs="Monaco"/>
          <w:color w:val="AA0D91"/>
          <w:sz w:val="20"/>
          <w:szCs w:val="20"/>
        </w:rPr>
        <w:t>static</w:t>
      </w:r>
      <w:r w:rsidR="00366472" w:rsidRPr="0088038B">
        <w:rPr>
          <w:rFonts w:ascii="Monaco" w:hAnsi="Monaco" w:cs="Monaco"/>
          <w:color w:val="000000"/>
          <w:sz w:val="20"/>
          <w:szCs w:val="20"/>
        </w:rPr>
        <w:t xml:space="preserve"> </w:t>
      </w:r>
      <w:r w:rsidR="00366472" w:rsidRPr="0088038B">
        <w:rPr>
          <w:rFonts w:ascii="Monaco" w:hAnsi="Monaco" w:cs="Monaco"/>
          <w:color w:val="AA0D91"/>
          <w:sz w:val="20"/>
          <w:szCs w:val="20"/>
        </w:rPr>
        <w:t>void</w:t>
      </w:r>
      <w:r w:rsidR="00366472" w:rsidRPr="0088038B">
        <w:rPr>
          <w:rFonts w:ascii="Monaco" w:hAnsi="Monaco" w:cs="Monaco"/>
          <w:color w:val="000000"/>
          <w:sz w:val="20"/>
          <w:szCs w:val="20"/>
        </w:rPr>
        <w:t xml:space="preserve"> main(String[] args) {</w:t>
      </w:r>
    </w:p>
    <w:p w14:paraId="3FE51C9B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 xml:space="preserve">Scanner input = </w:t>
      </w:r>
      <w:r w:rsidRPr="0088038B">
        <w:rPr>
          <w:rFonts w:ascii="Monaco" w:hAnsi="Monaco" w:cs="Monaco"/>
          <w:color w:val="AA0D91"/>
          <w:sz w:val="20"/>
          <w:szCs w:val="20"/>
        </w:rPr>
        <w:t>new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Scanner(System.in);</w:t>
      </w:r>
    </w:p>
    <w:p w14:paraId="538739DA" w14:textId="77777777" w:rsidR="00366472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05C34E58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7400"/>
          <w:sz w:val="20"/>
          <w:szCs w:val="20"/>
        </w:rPr>
        <w:t>// Read array size</w:t>
      </w:r>
      <w:r>
        <w:rPr>
          <w:rFonts w:ascii="Monaco" w:hAnsi="Monaco" w:cs="Monaco"/>
          <w:color w:val="007400"/>
          <w:sz w:val="20"/>
          <w:szCs w:val="20"/>
        </w:rPr>
        <w:t xml:space="preserve"> and make sure it is greater than zero</w:t>
      </w:r>
    </w:p>
    <w:p w14:paraId="30A139E5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>System.out.print(</w:t>
      </w:r>
      <w:r w:rsidRPr="0088038B">
        <w:rPr>
          <w:rFonts w:ascii="Monaco" w:hAnsi="Monaco" w:cs="Monaco"/>
          <w:color w:val="C41A16"/>
          <w:sz w:val="20"/>
          <w:szCs w:val="20"/>
        </w:rPr>
        <w:t>"</w:t>
      </w:r>
      <w:r w:rsidRPr="002975F4">
        <w:rPr>
          <w:rFonts w:ascii="Monaco" w:hAnsi="Monaco" w:cs="Monaco"/>
          <w:color w:val="C41A16"/>
          <w:sz w:val="16"/>
          <w:szCs w:val="16"/>
        </w:rPr>
        <w:t>Enter number of ints you want to read (&gt; 0): "</w:t>
      </w:r>
      <w:r w:rsidRPr="0088038B">
        <w:rPr>
          <w:rFonts w:ascii="Monaco" w:hAnsi="Monaco" w:cs="Monaco"/>
          <w:color w:val="000000"/>
          <w:sz w:val="20"/>
          <w:szCs w:val="20"/>
        </w:rPr>
        <w:t>);</w:t>
      </w:r>
    </w:p>
    <w:p w14:paraId="3436DB50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>
        <w:rPr>
          <w:rFonts w:ascii="Monaco" w:hAnsi="Monaco" w:cs="Monaco"/>
          <w:color w:val="007400"/>
          <w:sz w:val="20"/>
          <w:szCs w:val="20"/>
        </w:rPr>
        <w:t>/* read array size */</w:t>
      </w:r>
    </w:p>
    <w:p w14:paraId="37884CBA" w14:textId="77777777" w:rsidR="00366472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7400"/>
          <w:sz w:val="20"/>
          <w:szCs w:val="20"/>
        </w:rPr>
      </w:pPr>
    </w:p>
    <w:p w14:paraId="02F44C0C" w14:textId="15769CA1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AA0D91"/>
          <w:sz w:val="20"/>
          <w:szCs w:val="20"/>
        </w:rPr>
        <w:t>while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(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/*array size less than </w:t>
      </w:r>
      <w:r w:rsidR="00A444B3">
        <w:rPr>
          <w:rFonts w:ascii="Monaco" w:hAnsi="Monaco" w:cs="Monaco"/>
          <w:color w:val="007400"/>
          <w:sz w:val="20"/>
          <w:szCs w:val="20"/>
        </w:rPr>
        <w:t>one</w:t>
      </w:r>
      <w:bookmarkStart w:id="0" w:name="_GoBack"/>
      <w:bookmarkEnd w:id="0"/>
      <w:r w:rsidRPr="0088038B">
        <w:rPr>
          <w:rFonts w:ascii="Monaco" w:hAnsi="Monaco" w:cs="Monaco"/>
          <w:color w:val="007400"/>
          <w:sz w:val="20"/>
          <w:szCs w:val="20"/>
        </w:rPr>
        <w:t xml:space="preserve"> */</w:t>
      </w:r>
      <w:r w:rsidRPr="0088038B">
        <w:rPr>
          <w:rFonts w:ascii="Monaco" w:hAnsi="Monaco" w:cs="Monaco"/>
          <w:color w:val="000000"/>
          <w:sz w:val="20"/>
          <w:szCs w:val="20"/>
        </w:rPr>
        <w:t>){</w:t>
      </w:r>
    </w:p>
    <w:p w14:paraId="71161EFB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>System.out.print(</w:t>
      </w:r>
      <w:r w:rsidRPr="0088038B">
        <w:rPr>
          <w:rFonts w:ascii="Monaco" w:hAnsi="Monaco" w:cs="Monaco"/>
          <w:color w:val="C41A16"/>
          <w:sz w:val="20"/>
          <w:szCs w:val="20"/>
        </w:rPr>
        <w:t>"Number must be &gt; 0. "</w:t>
      </w:r>
    </w:p>
    <w:p w14:paraId="78AF6CFB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 xml:space="preserve">+ </w:t>
      </w:r>
      <w:r w:rsidRPr="0088038B">
        <w:rPr>
          <w:rFonts w:ascii="Monaco" w:hAnsi="Monaco" w:cs="Monaco"/>
          <w:color w:val="C41A16"/>
          <w:sz w:val="20"/>
          <w:szCs w:val="20"/>
        </w:rPr>
        <w:t>"Enter number of ints you want to read: "</w:t>
      </w:r>
      <w:r w:rsidRPr="0088038B">
        <w:rPr>
          <w:rFonts w:ascii="Monaco" w:hAnsi="Monaco" w:cs="Monaco"/>
          <w:color w:val="000000"/>
          <w:sz w:val="20"/>
          <w:szCs w:val="20"/>
        </w:rPr>
        <w:t>);</w:t>
      </w:r>
    </w:p>
    <w:p w14:paraId="7CF4DC61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7400"/>
          <w:sz w:val="20"/>
          <w:szCs w:val="20"/>
        </w:rPr>
        <w:t>/</w:t>
      </w:r>
      <w:r>
        <w:rPr>
          <w:rFonts w:ascii="Monaco" w:hAnsi="Monaco" w:cs="Monaco"/>
          <w:color w:val="007400"/>
          <w:sz w:val="20"/>
          <w:szCs w:val="20"/>
        </w:rPr>
        <w:t>*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 read array size again</w:t>
      </w:r>
      <w:r>
        <w:rPr>
          <w:rFonts w:ascii="Monaco" w:hAnsi="Monaco" w:cs="Monaco"/>
          <w:color w:val="007400"/>
          <w:sz w:val="20"/>
          <w:szCs w:val="20"/>
        </w:rPr>
        <w:t xml:space="preserve"> */</w:t>
      </w:r>
    </w:p>
    <w:p w14:paraId="58B7778A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1171BE2E" w14:textId="77777777" w:rsidR="00366472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5399A468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7400"/>
          <w:sz w:val="20"/>
          <w:szCs w:val="20"/>
        </w:rPr>
        <w:t>/</w:t>
      </w:r>
      <w:r>
        <w:rPr>
          <w:rFonts w:ascii="Monaco" w:hAnsi="Monaco" w:cs="Monaco"/>
          <w:color w:val="007400"/>
          <w:sz w:val="20"/>
          <w:szCs w:val="20"/>
        </w:rPr>
        <w:t>*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 create the array</w:t>
      </w:r>
      <w:r>
        <w:rPr>
          <w:rFonts w:ascii="Monaco" w:hAnsi="Monaco" w:cs="Monaco"/>
          <w:color w:val="007400"/>
          <w:sz w:val="20"/>
          <w:szCs w:val="20"/>
        </w:rPr>
        <w:t xml:space="preserve"> */</w:t>
      </w:r>
    </w:p>
    <w:p w14:paraId="4844FE60" w14:textId="77777777" w:rsidR="00366472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19DF857D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0000"/>
          <w:sz w:val="20"/>
          <w:szCs w:val="20"/>
        </w:rPr>
        <w:t>System.out.print(</w:t>
      </w:r>
      <w:r w:rsidRPr="0088038B">
        <w:rPr>
          <w:rFonts w:ascii="Monaco" w:hAnsi="Monaco" w:cs="Monaco"/>
          <w:color w:val="C41A16"/>
          <w:sz w:val="20"/>
          <w:szCs w:val="20"/>
        </w:rPr>
        <w:t>"Enter "</w:t>
      </w:r>
      <w:r w:rsidRPr="0088038B">
        <w:rPr>
          <w:rFonts w:ascii="Monaco" w:hAnsi="Monaco" w:cs="Monaco"/>
          <w:color w:val="000000"/>
          <w:sz w:val="20"/>
          <w:szCs w:val="20"/>
        </w:rPr>
        <w:t xml:space="preserve"> + numOfInts +</w:t>
      </w:r>
      <w:r w:rsidRPr="0088038B">
        <w:rPr>
          <w:rFonts w:ascii="Monaco" w:hAnsi="Monaco" w:cs="Monaco"/>
          <w:color w:val="C41A16"/>
          <w:sz w:val="20"/>
          <w:szCs w:val="20"/>
        </w:rPr>
        <w:t>" numbers: "</w:t>
      </w:r>
      <w:r w:rsidRPr="0088038B">
        <w:rPr>
          <w:rFonts w:ascii="Monaco" w:hAnsi="Monaco" w:cs="Monaco"/>
          <w:color w:val="000000"/>
          <w:sz w:val="20"/>
          <w:szCs w:val="20"/>
        </w:rPr>
        <w:t>);</w:t>
      </w:r>
    </w:p>
    <w:p w14:paraId="2F10D35E" w14:textId="77777777" w:rsidR="00366472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33899783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7400"/>
          <w:sz w:val="20"/>
          <w:szCs w:val="20"/>
        </w:rPr>
        <w:t>/</w:t>
      </w:r>
      <w:r>
        <w:rPr>
          <w:rFonts w:ascii="Monaco" w:hAnsi="Monaco" w:cs="Monaco"/>
          <w:color w:val="007400"/>
          <w:sz w:val="20"/>
          <w:szCs w:val="20"/>
        </w:rPr>
        <w:t>*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 read array elements</w:t>
      </w:r>
      <w:r>
        <w:rPr>
          <w:rFonts w:ascii="Monaco" w:hAnsi="Monaco" w:cs="Monaco"/>
          <w:color w:val="007400"/>
          <w:sz w:val="20"/>
          <w:szCs w:val="20"/>
        </w:rPr>
        <w:t xml:space="preserve"> */</w:t>
      </w:r>
    </w:p>
    <w:p w14:paraId="408658AD" w14:textId="77777777" w:rsidR="00366472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</w:r>
      <w:r w:rsidRPr="0088038B">
        <w:rPr>
          <w:rFonts w:ascii="Monaco" w:hAnsi="Monaco" w:cs="Monaco"/>
          <w:color w:val="000000"/>
          <w:sz w:val="20"/>
          <w:szCs w:val="20"/>
        </w:rPr>
        <w:tab/>
      </w:r>
    </w:p>
    <w:p w14:paraId="7D04C7C0" w14:textId="77777777" w:rsidR="00366472" w:rsidRPr="0088038B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0"/>
          <w:szCs w:val="20"/>
        </w:rPr>
        <w:t xml:space="preserve">      </w:t>
      </w:r>
      <w:r w:rsidRPr="0088038B">
        <w:rPr>
          <w:rFonts w:ascii="Monaco" w:hAnsi="Monaco" w:cs="Monaco"/>
          <w:color w:val="000000"/>
          <w:sz w:val="20"/>
          <w:szCs w:val="20"/>
        </w:rPr>
        <w:t>System.out.print(</w:t>
      </w:r>
      <w:r w:rsidRPr="0088038B">
        <w:rPr>
          <w:rFonts w:ascii="Monaco" w:hAnsi="Monaco" w:cs="Monaco"/>
          <w:color w:val="C41A16"/>
          <w:sz w:val="20"/>
          <w:szCs w:val="20"/>
        </w:rPr>
        <w:t>"The number you entered are: "</w:t>
      </w:r>
      <w:r w:rsidRPr="0088038B">
        <w:rPr>
          <w:rFonts w:ascii="Monaco" w:hAnsi="Monaco" w:cs="Monaco"/>
          <w:color w:val="000000"/>
          <w:sz w:val="20"/>
          <w:szCs w:val="20"/>
        </w:rPr>
        <w:t>);</w:t>
      </w:r>
    </w:p>
    <w:p w14:paraId="3B7007F6" w14:textId="77777777" w:rsidR="00366472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 xml:space="preserve">      </w:t>
      </w:r>
    </w:p>
    <w:p w14:paraId="53EE41E8" w14:textId="77777777" w:rsidR="00366472" w:rsidRDefault="00366472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7400"/>
          <w:sz w:val="20"/>
          <w:szCs w:val="20"/>
        </w:rPr>
      </w:pPr>
      <w:r>
        <w:rPr>
          <w:rFonts w:ascii="Monaco" w:hAnsi="Monaco" w:cs="Monaco"/>
          <w:color w:val="007400"/>
          <w:sz w:val="20"/>
          <w:szCs w:val="20"/>
        </w:rPr>
        <w:t xml:space="preserve">      /*</w:t>
      </w:r>
      <w:r w:rsidRPr="0088038B">
        <w:rPr>
          <w:rFonts w:ascii="Monaco" w:hAnsi="Monaco" w:cs="Monaco"/>
          <w:color w:val="007400"/>
          <w:sz w:val="20"/>
          <w:szCs w:val="20"/>
        </w:rPr>
        <w:t xml:space="preserve"> print array elements</w:t>
      </w:r>
      <w:r>
        <w:rPr>
          <w:rFonts w:ascii="Monaco" w:hAnsi="Monaco" w:cs="Monaco"/>
          <w:color w:val="007400"/>
          <w:sz w:val="20"/>
          <w:szCs w:val="20"/>
        </w:rPr>
        <w:t xml:space="preserve"> */</w:t>
      </w:r>
    </w:p>
    <w:p w14:paraId="55A2AB0C" w14:textId="5C88CBA4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7400"/>
          <w:sz w:val="20"/>
          <w:szCs w:val="20"/>
        </w:rPr>
      </w:pPr>
      <w:r>
        <w:rPr>
          <w:rFonts w:ascii="Monaco" w:hAnsi="Monaco" w:cs="Monaco"/>
          <w:color w:val="007400"/>
          <w:sz w:val="20"/>
          <w:szCs w:val="20"/>
        </w:rPr>
        <w:tab/>
      </w:r>
      <w:r>
        <w:rPr>
          <w:rFonts w:ascii="Monaco" w:hAnsi="Monaco" w:cs="Monaco"/>
          <w:color w:val="007400"/>
          <w:sz w:val="20"/>
          <w:szCs w:val="20"/>
        </w:rPr>
        <w:tab/>
      </w:r>
    </w:p>
    <w:p w14:paraId="108511BE" w14:textId="77777777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7400"/>
          <w:sz w:val="20"/>
          <w:szCs w:val="20"/>
        </w:rPr>
        <w:t xml:space="preserve">      </w:t>
      </w:r>
      <w:r>
        <w:rPr>
          <w:rFonts w:ascii="Monaco" w:hAnsi="Monaco" w:cs="Monaco"/>
          <w:color w:val="000000"/>
          <w:sz w:val="22"/>
          <w:szCs w:val="22"/>
        </w:rPr>
        <w:t>System.out.println();</w:t>
      </w:r>
    </w:p>
    <w:p w14:paraId="5C06511B" w14:textId="77777777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0000"/>
          <w:sz w:val="22"/>
          <w:szCs w:val="22"/>
        </w:rPr>
        <w:tab/>
      </w:r>
    </w:p>
    <w:p w14:paraId="796263A7" w14:textId="73CD7C15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</w:t>
      </w:r>
      <w:r>
        <w:rPr>
          <w:rFonts w:ascii="Monaco" w:hAnsi="Monaco" w:cs="Monaco"/>
          <w:color w:val="AA0D91"/>
          <w:sz w:val="22"/>
          <w:szCs w:val="22"/>
        </w:rPr>
        <w:t>if</w:t>
      </w:r>
      <w:r>
        <w:rPr>
          <w:rFonts w:ascii="Monaco" w:hAnsi="Monaco" w:cs="Monaco"/>
          <w:color w:val="000000"/>
          <w:sz w:val="22"/>
          <w:szCs w:val="22"/>
        </w:rPr>
        <w:t xml:space="preserve"> (</w:t>
      </w:r>
      <w:r>
        <w:rPr>
          <w:rFonts w:ascii="Monaco" w:hAnsi="Monaco" w:cs="Monaco"/>
          <w:color w:val="007400"/>
          <w:sz w:val="22"/>
          <w:szCs w:val="22"/>
        </w:rPr>
        <w:t>/*array size greater than zero*/</w:t>
      </w:r>
      <w:r>
        <w:rPr>
          <w:rFonts w:ascii="Monaco" w:hAnsi="Monaco" w:cs="Monaco"/>
          <w:color w:val="000000"/>
          <w:sz w:val="22"/>
          <w:szCs w:val="22"/>
        </w:rPr>
        <w:t>)</w:t>
      </w:r>
    </w:p>
    <w:p w14:paraId="4E95FE9E" w14:textId="6E40B6BA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</w:t>
      </w:r>
      <w:r>
        <w:rPr>
          <w:rFonts w:ascii="Monaco" w:hAnsi="Monaco" w:cs="Monaco"/>
          <w:color w:val="000000"/>
          <w:sz w:val="22"/>
          <w:szCs w:val="22"/>
        </w:rPr>
        <w:tab/>
        <w:t>a[</w:t>
      </w:r>
      <w:r>
        <w:rPr>
          <w:rFonts w:ascii="Monaco" w:hAnsi="Monaco" w:cs="Monaco"/>
          <w:color w:val="1C00CF"/>
          <w:sz w:val="22"/>
          <w:szCs w:val="22"/>
        </w:rPr>
        <w:t>0</w:t>
      </w:r>
      <w:r>
        <w:rPr>
          <w:rFonts w:ascii="Monaco" w:hAnsi="Monaco" w:cs="Monaco"/>
          <w:color w:val="000000"/>
          <w:sz w:val="22"/>
          <w:szCs w:val="22"/>
        </w:rPr>
        <w:t xml:space="preserve">] = </w:t>
      </w:r>
      <w:r>
        <w:rPr>
          <w:rFonts w:ascii="Monaco" w:hAnsi="Monaco" w:cs="Monaco"/>
          <w:color w:val="1C00CF"/>
          <w:sz w:val="22"/>
          <w:szCs w:val="22"/>
        </w:rPr>
        <w:t>6</w:t>
      </w:r>
      <w:r>
        <w:rPr>
          <w:rFonts w:ascii="Monaco" w:hAnsi="Monaco" w:cs="Monaco"/>
          <w:color w:val="000000"/>
          <w:sz w:val="22"/>
          <w:szCs w:val="22"/>
        </w:rPr>
        <w:t>;</w:t>
      </w:r>
    </w:p>
    <w:p w14:paraId="6B55E477" w14:textId="77777777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0000"/>
          <w:sz w:val="22"/>
          <w:szCs w:val="22"/>
        </w:rPr>
        <w:tab/>
      </w:r>
    </w:p>
    <w:p w14:paraId="592A86BD" w14:textId="583901EC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</w:t>
      </w:r>
      <w:r w:rsidR="00366472">
        <w:rPr>
          <w:rFonts w:ascii="Monaco" w:hAnsi="Monaco" w:cs="Monaco"/>
          <w:color w:val="007400"/>
          <w:sz w:val="22"/>
          <w:szCs w:val="22"/>
        </w:rPr>
        <w:t>/*</w:t>
      </w:r>
      <w:r>
        <w:rPr>
          <w:rFonts w:ascii="Monaco" w:hAnsi="Monaco" w:cs="Monaco"/>
          <w:color w:val="007400"/>
          <w:sz w:val="22"/>
          <w:szCs w:val="22"/>
        </w:rPr>
        <w:t xml:space="preserve"> if array size greater than 4</w:t>
      </w:r>
    </w:p>
    <w:p w14:paraId="4F7FF4E0" w14:textId="4B418A56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7400"/>
          <w:sz w:val="22"/>
          <w:szCs w:val="22"/>
        </w:rPr>
        <w:t>assign 5th element the value 5</w:t>
      </w:r>
      <w:r w:rsidR="00366472">
        <w:rPr>
          <w:rFonts w:ascii="Monaco" w:hAnsi="Monaco" w:cs="Monaco"/>
          <w:color w:val="007400"/>
          <w:sz w:val="22"/>
          <w:szCs w:val="22"/>
        </w:rPr>
        <w:t xml:space="preserve"> */</w:t>
      </w:r>
    </w:p>
    <w:p w14:paraId="7AE204A5" w14:textId="77777777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  </w:t>
      </w:r>
    </w:p>
    <w:p w14:paraId="4BD934E3" w14:textId="34CC1A6E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</w:t>
      </w:r>
      <w:r>
        <w:rPr>
          <w:rFonts w:ascii="Monaco" w:hAnsi="Monaco" w:cs="Monaco"/>
          <w:color w:val="007400"/>
          <w:sz w:val="22"/>
          <w:szCs w:val="22"/>
        </w:rPr>
        <w:t>/</w:t>
      </w:r>
      <w:r w:rsidR="00366472">
        <w:rPr>
          <w:rFonts w:ascii="Monaco" w:hAnsi="Monaco" w:cs="Monaco"/>
          <w:color w:val="007400"/>
          <w:sz w:val="22"/>
          <w:szCs w:val="22"/>
        </w:rPr>
        <w:t>*</w:t>
      </w:r>
      <w:r>
        <w:rPr>
          <w:rFonts w:ascii="Monaco" w:hAnsi="Monaco" w:cs="Monaco"/>
          <w:color w:val="007400"/>
          <w:sz w:val="22"/>
          <w:szCs w:val="22"/>
        </w:rPr>
        <w:t xml:space="preserve"> if array size greater than 5</w:t>
      </w:r>
    </w:p>
    <w:p w14:paraId="66CEC78C" w14:textId="3771A48A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      </w:t>
      </w:r>
      <w:r>
        <w:rPr>
          <w:rFonts w:ascii="Monaco" w:hAnsi="Monaco" w:cs="Monaco"/>
          <w:color w:val="007400"/>
          <w:sz w:val="22"/>
          <w:szCs w:val="22"/>
        </w:rPr>
        <w:t>assign 6th element the value 6</w:t>
      </w:r>
      <w:r w:rsidR="00366472">
        <w:rPr>
          <w:rFonts w:ascii="Monaco" w:hAnsi="Monaco" w:cs="Monaco"/>
          <w:color w:val="007400"/>
          <w:sz w:val="22"/>
          <w:szCs w:val="22"/>
        </w:rPr>
        <w:t xml:space="preserve"> */</w:t>
      </w:r>
    </w:p>
    <w:p w14:paraId="25CA32F5" w14:textId="77777777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  </w:t>
      </w:r>
    </w:p>
    <w:p w14:paraId="5911A676" w14:textId="60DBA409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</w:t>
      </w:r>
      <w:r>
        <w:rPr>
          <w:rFonts w:ascii="Monaco" w:hAnsi="Monaco" w:cs="Monaco"/>
          <w:color w:val="007400"/>
          <w:sz w:val="22"/>
          <w:szCs w:val="22"/>
        </w:rPr>
        <w:t>/</w:t>
      </w:r>
      <w:r w:rsidR="00D82F29">
        <w:rPr>
          <w:rFonts w:ascii="Monaco" w:hAnsi="Monaco" w:cs="Monaco"/>
          <w:color w:val="007400"/>
          <w:sz w:val="22"/>
          <w:szCs w:val="22"/>
        </w:rPr>
        <w:t xml:space="preserve">* </w:t>
      </w:r>
      <w:r>
        <w:rPr>
          <w:rFonts w:ascii="Monaco" w:hAnsi="Monaco" w:cs="Monaco"/>
          <w:color w:val="007400"/>
          <w:sz w:val="22"/>
          <w:szCs w:val="22"/>
        </w:rPr>
        <w:t>assign last element the value 100</w:t>
      </w:r>
      <w:r w:rsidR="00D82F29">
        <w:rPr>
          <w:rFonts w:ascii="Monaco" w:hAnsi="Monaco" w:cs="Monaco"/>
          <w:color w:val="007400"/>
          <w:sz w:val="22"/>
          <w:szCs w:val="22"/>
        </w:rPr>
        <w:t xml:space="preserve"> */</w:t>
      </w:r>
    </w:p>
    <w:p w14:paraId="152BE552" w14:textId="77777777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  </w:t>
      </w:r>
    </w:p>
    <w:p w14:paraId="50093635" w14:textId="2A6277C2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</w:t>
      </w:r>
      <w:r>
        <w:rPr>
          <w:rFonts w:ascii="Monaco" w:hAnsi="Monaco" w:cs="Monaco"/>
          <w:color w:val="007400"/>
          <w:sz w:val="22"/>
          <w:szCs w:val="22"/>
        </w:rPr>
        <w:t>/</w:t>
      </w:r>
      <w:r w:rsidR="00D93FBE">
        <w:rPr>
          <w:rFonts w:ascii="Monaco" w:hAnsi="Monaco" w:cs="Monaco"/>
          <w:color w:val="007400"/>
          <w:sz w:val="22"/>
          <w:szCs w:val="22"/>
        </w:rPr>
        <w:t xml:space="preserve">* </w:t>
      </w:r>
      <w:r>
        <w:rPr>
          <w:rFonts w:ascii="Monaco" w:hAnsi="Monaco" w:cs="Monaco"/>
          <w:color w:val="007400"/>
          <w:sz w:val="22"/>
          <w:szCs w:val="22"/>
        </w:rPr>
        <w:t>assign element before the last one value</w:t>
      </w:r>
      <w:r w:rsidR="00D93FBE">
        <w:rPr>
          <w:rFonts w:ascii="Monaco" w:hAnsi="Monaco" w:cs="Monaco"/>
          <w:color w:val="007400"/>
          <w:sz w:val="22"/>
          <w:szCs w:val="22"/>
        </w:rPr>
        <w:t xml:space="preserve"> */</w:t>
      </w:r>
    </w:p>
    <w:p w14:paraId="0C716AAB" w14:textId="77777777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0000"/>
          <w:sz w:val="22"/>
          <w:szCs w:val="22"/>
        </w:rPr>
        <w:tab/>
      </w:r>
    </w:p>
    <w:p w14:paraId="7615ECAC" w14:textId="0DB434C4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System.out.print(</w:t>
      </w:r>
      <w:r>
        <w:rPr>
          <w:rFonts w:ascii="Monaco" w:hAnsi="Monaco" w:cs="Monaco"/>
          <w:color w:val="C41A16"/>
          <w:sz w:val="22"/>
          <w:szCs w:val="22"/>
        </w:rPr>
        <w:t>"Enter a number i ( &gt; 0): "</w:t>
      </w:r>
      <w:r>
        <w:rPr>
          <w:rFonts w:ascii="Monaco" w:hAnsi="Monaco" w:cs="Monaco"/>
          <w:color w:val="000000"/>
          <w:sz w:val="22"/>
          <w:szCs w:val="22"/>
        </w:rPr>
        <w:t>);</w:t>
      </w:r>
    </w:p>
    <w:p w14:paraId="4225786C" w14:textId="77777777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0000"/>
          <w:sz w:val="22"/>
          <w:szCs w:val="22"/>
        </w:rPr>
        <w:tab/>
      </w:r>
    </w:p>
    <w:p w14:paraId="32899D7A" w14:textId="1A0777DE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74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lastRenderedPageBreak/>
        <w:t xml:space="preserve">      </w:t>
      </w:r>
      <w:r>
        <w:rPr>
          <w:rFonts w:ascii="Monaco" w:hAnsi="Monaco" w:cs="Monaco"/>
          <w:color w:val="007400"/>
          <w:sz w:val="22"/>
          <w:szCs w:val="22"/>
        </w:rPr>
        <w:t>/</w:t>
      </w:r>
      <w:r w:rsidR="009920DB">
        <w:rPr>
          <w:rFonts w:ascii="Monaco" w:hAnsi="Monaco" w:cs="Monaco"/>
          <w:color w:val="007400"/>
          <w:sz w:val="22"/>
          <w:szCs w:val="22"/>
        </w:rPr>
        <w:t>*</w:t>
      </w:r>
      <w:r>
        <w:rPr>
          <w:rFonts w:ascii="Monaco" w:hAnsi="Monaco" w:cs="Monaco"/>
          <w:color w:val="007400"/>
          <w:sz w:val="22"/>
          <w:szCs w:val="22"/>
        </w:rPr>
        <w:t xml:space="preserve"> read variable </w:t>
      </w:r>
      <w:r w:rsidR="009920DB">
        <w:rPr>
          <w:rFonts w:ascii="Monaco" w:hAnsi="Monaco" w:cs="Monaco"/>
          <w:color w:val="007400"/>
          <w:sz w:val="22"/>
          <w:szCs w:val="22"/>
        </w:rPr>
        <w:t>i */</w:t>
      </w:r>
    </w:p>
    <w:p w14:paraId="4B5BF924" w14:textId="77777777" w:rsidR="00FF1E2D" w:rsidRDefault="00FF1E2D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</w:p>
    <w:p w14:paraId="646B2DC8" w14:textId="2B8E4482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0000"/>
          <w:sz w:val="22"/>
          <w:szCs w:val="22"/>
        </w:rPr>
        <w:tab/>
        <w:t xml:space="preserve"> </w:t>
      </w:r>
      <w:r w:rsidR="009920DB">
        <w:rPr>
          <w:rFonts w:ascii="Monaco" w:hAnsi="Monaco" w:cs="Monaco"/>
          <w:color w:val="007400"/>
          <w:sz w:val="22"/>
          <w:szCs w:val="22"/>
        </w:rPr>
        <w:t>/*</w:t>
      </w:r>
      <w:r>
        <w:rPr>
          <w:rFonts w:ascii="Monaco" w:hAnsi="Monaco" w:cs="Monaco"/>
          <w:color w:val="007400"/>
          <w:sz w:val="22"/>
          <w:szCs w:val="22"/>
        </w:rPr>
        <w:t xml:space="preserve"> assign 4 to element i * 2 if that is allowed</w:t>
      </w:r>
      <w:r w:rsidR="009920DB">
        <w:rPr>
          <w:rFonts w:ascii="Monaco" w:hAnsi="Monaco" w:cs="Monaco"/>
          <w:color w:val="007400"/>
          <w:sz w:val="22"/>
          <w:szCs w:val="22"/>
        </w:rPr>
        <w:t xml:space="preserve"> */</w:t>
      </w:r>
    </w:p>
    <w:p w14:paraId="7EC83109" w14:textId="77777777" w:rsidR="00EB6A9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2"/>
          <w:szCs w:val="22"/>
        </w:rPr>
      </w:pPr>
      <w:r>
        <w:rPr>
          <w:rFonts w:ascii="Monaco" w:hAnsi="Monaco" w:cs="Monaco"/>
          <w:color w:val="000000"/>
          <w:sz w:val="22"/>
          <w:szCs w:val="22"/>
        </w:rPr>
        <w:tab/>
      </w:r>
      <w:r>
        <w:rPr>
          <w:rFonts w:ascii="Monaco" w:hAnsi="Monaco" w:cs="Monaco"/>
          <w:color w:val="000000"/>
          <w:sz w:val="22"/>
          <w:szCs w:val="22"/>
        </w:rPr>
        <w:tab/>
      </w:r>
    </w:p>
    <w:p w14:paraId="06F93C15" w14:textId="6B377AB1" w:rsidR="00EB6A9B" w:rsidRPr="0088038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>
        <w:rPr>
          <w:rFonts w:ascii="Monaco" w:hAnsi="Monaco" w:cs="Monaco"/>
          <w:color w:val="000000"/>
          <w:sz w:val="22"/>
          <w:szCs w:val="22"/>
        </w:rPr>
        <w:t xml:space="preserve">      </w:t>
      </w:r>
      <w:r w:rsidR="0014576C">
        <w:rPr>
          <w:rFonts w:ascii="Monaco" w:hAnsi="Monaco" w:cs="Monaco"/>
          <w:color w:val="007400"/>
          <w:sz w:val="22"/>
          <w:szCs w:val="22"/>
        </w:rPr>
        <w:t>/*</w:t>
      </w:r>
      <w:r>
        <w:rPr>
          <w:rFonts w:ascii="Monaco" w:hAnsi="Monaco" w:cs="Monaco"/>
          <w:color w:val="007400"/>
          <w:sz w:val="22"/>
          <w:szCs w:val="22"/>
        </w:rPr>
        <w:t xml:space="preserve"> print array elements</w:t>
      </w:r>
      <w:r w:rsidR="0014576C">
        <w:rPr>
          <w:rFonts w:ascii="Monaco" w:hAnsi="Monaco" w:cs="Monaco"/>
          <w:color w:val="007400"/>
          <w:sz w:val="22"/>
          <w:szCs w:val="22"/>
        </w:rPr>
        <w:t xml:space="preserve"> */</w:t>
      </w:r>
    </w:p>
    <w:p w14:paraId="266CFF1B" w14:textId="77777777" w:rsidR="00EB6A9B" w:rsidRPr="0088038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ab/>
        <w:t>}</w:t>
      </w:r>
    </w:p>
    <w:p w14:paraId="3E837EC2" w14:textId="77777777" w:rsidR="00EB6A9B" w:rsidRPr="0088038B" w:rsidRDefault="00EB6A9B" w:rsidP="0036647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  <w:rPr>
          <w:rFonts w:ascii="Monaco" w:hAnsi="Monaco" w:cs="Monaco"/>
          <w:color w:val="000000"/>
          <w:sz w:val="20"/>
          <w:szCs w:val="20"/>
        </w:rPr>
      </w:pPr>
      <w:r w:rsidRPr="0088038B">
        <w:rPr>
          <w:rFonts w:ascii="Monaco" w:hAnsi="Monaco" w:cs="Monaco"/>
          <w:color w:val="000000"/>
          <w:sz w:val="20"/>
          <w:szCs w:val="20"/>
        </w:rPr>
        <w:t>}</w:t>
      </w:r>
    </w:p>
    <w:p w14:paraId="2846AFA4" w14:textId="77777777" w:rsidR="00EB6A9B" w:rsidRDefault="00EB6A9B" w:rsidP="007F5A8F">
      <w:pPr>
        <w:rPr>
          <w:b/>
          <w:sz w:val="28"/>
          <w:szCs w:val="28"/>
          <w:u w:val="single"/>
        </w:rPr>
      </w:pPr>
    </w:p>
    <w:p w14:paraId="1ACC3CD6" w14:textId="77777777" w:rsidR="00EB6A9B" w:rsidRDefault="00EB6A9B" w:rsidP="007F5A8F">
      <w:pPr>
        <w:rPr>
          <w:b/>
          <w:sz w:val="28"/>
          <w:szCs w:val="28"/>
          <w:u w:val="single"/>
        </w:rPr>
      </w:pPr>
    </w:p>
    <w:p w14:paraId="4CA0503C" w14:textId="6402567F" w:rsidR="002A1B84" w:rsidRPr="007F5A8F" w:rsidRDefault="00436A82" w:rsidP="002B709B">
      <w:pPr>
        <w:shd w:val="clear" w:color="auto" w:fill="CCCCCC"/>
        <w:spacing w:line="480" w:lineRule="auto"/>
        <w:rPr>
          <w:b/>
          <w:sz w:val="28"/>
          <w:szCs w:val="28"/>
        </w:rPr>
      </w:pPr>
      <w:r w:rsidRPr="007F5A8F">
        <w:rPr>
          <w:b/>
          <w:sz w:val="28"/>
          <w:szCs w:val="28"/>
          <w:u w:val="single"/>
        </w:rPr>
        <w:t>At this point, s</w:t>
      </w:r>
      <w:r w:rsidR="007F5A8F">
        <w:rPr>
          <w:b/>
          <w:sz w:val="28"/>
          <w:szCs w:val="28"/>
          <w:u w:val="single"/>
        </w:rPr>
        <w:t>ubmit your program to WebCAT</w:t>
      </w:r>
      <w:r w:rsidR="00DA0E56" w:rsidRPr="007F5A8F">
        <w:rPr>
          <w:b/>
          <w:sz w:val="28"/>
          <w:szCs w:val="28"/>
          <w:u w:val="single"/>
        </w:rPr>
        <w:t>.</w:t>
      </w:r>
    </w:p>
    <w:p w14:paraId="06E074D4" w14:textId="77777777" w:rsidR="004B3F70" w:rsidRDefault="004B3F70" w:rsidP="004B3F70"/>
    <w:p w14:paraId="65A283A3" w14:textId="3ABA2DAC" w:rsidR="004B3F70" w:rsidRDefault="004B3F70" w:rsidP="004B3F70">
      <w:r w:rsidRPr="004B3F70">
        <w:rPr>
          <w:b/>
          <w:sz w:val="28"/>
          <w:szCs w:val="28"/>
        </w:rPr>
        <w:t>Home exercise</w:t>
      </w:r>
      <w:r>
        <w:t>: the previous code still has a small problem, can you find it?</w:t>
      </w:r>
    </w:p>
    <w:p w14:paraId="7A6A4BAD" w14:textId="77777777" w:rsidR="0030635E" w:rsidRDefault="0030635E" w:rsidP="0030635E">
      <w:pPr>
        <w:pStyle w:val="Heading2"/>
        <w:spacing w:line="360" w:lineRule="auto"/>
      </w:pPr>
      <w:r>
        <w:t>Part 5</w:t>
      </w:r>
    </w:p>
    <w:p w14:paraId="5AE6174B" w14:textId="5196800C" w:rsidR="0030635E" w:rsidRDefault="00016681" w:rsidP="0030635E">
      <w:pPr>
        <w:spacing w:line="360" w:lineRule="auto"/>
      </w:pPr>
      <w:r>
        <w:t xml:space="preserve">Create a new program </w:t>
      </w:r>
      <w:r w:rsidR="00EF3918" w:rsidRPr="00925ACD">
        <w:rPr>
          <w:b/>
        </w:rPr>
        <w:t>ReadIntReverse</w:t>
      </w:r>
      <w:r w:rsidR="00EF3918">
        <w:t xml:space="preserve"> (</w:t>
      </w:r>
      <w:r>
        <w:t>that is based on previous one</w:t>
      </w:r>
      <w:r w:rsidR="00EF3918">
        <w:t>)</w:t>
      </w:r>
      <w:r>
        <w:t>. Your new program runs as following:</w:t>
      </w:r>
    </w:p>
    <w:p w14:paraId="4818845E" w14:textId="791BA810" w:rsidR="0030635E" w:rsidRDefault="0030635E" w:rsidP="0030635E">
      <w:pPr>
        <w:pStyle w:val="ListParagraph"/>
        <w:numPr>
          <w:ilvl w:val="0"/>
          <w:numId w:val="31"/>
        </w:numPr>
        <w:ind w:left="810" w:hanging="360"/>
      </w:pPr>
      <w:r>
        <w:t>The program starts by reading an integer N</w:t>
      </w:r>
      <w:r w:rsidR="0015549F">
        <w:t xml:space="preserve"> such that N &gt;</w:t>
      </w:r>
      <w:r w:rsidR="0030714F">
        <w:t xml:space="preserve"> 0.</w:t>
      </w:r>
    </w:p>
    <w:p w14:paraId="168CA697" w14:textId="6E74F0A0" w:rsidR="00D45B8A" w:rsidRPr="00036BF2" w:rsidRDefault="00AE5755" w:rsidP="00036BF2">
      <w:pPr>
        <w:pStyle w:val="ListParagraph"/>
        <w:numPr>
          <w:ilvl w:val="0"/>
          <w:numId w:val="31"/>
        </w:numPr>
        <w:ind w:left="810" w:hanging="360"/>
      </w:pPr>
      <w:r>
        <w:t>Then it c</w:t>
      </w:r>
      <w:r w:rsidR="00D45B8A">
        <w:t xml:space="preserve">reates an array </w:t>
      </w:r>
      <w:r w:rsidRPr="0092514F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Reverse</w:t>
      </w:r>
      <w:r w:rsidR="00D45B8A" w:rsidRPr="00036BF2">
        <w:t xml:space="preserve"> </w:t>
      </w:r>
      <w:r w:rsidR="00D45B8A" w:rsidRPr="00774FC3">
        <w:t>of size N</w:t>
      </w:r>
      <w:r w:rsidR="00D45B8A">
        <w:t>.</w:t>
      </w:r>
    </w:p>
    <w:p w14:paraId="6F9AE81B" w14:textId="02C23E68" w:rsidR="0030635E" w:rsidRDefault="00AE5755" w:rsidP="00036BF2">
      <w:pPr>
        <w:pStyle w:val="ListParagraph"/>
        <w:numPr>
          <w:ilvl w:val="0"/>
          <w:numId w:val="31"/>
        </w:numPr>
        <w:ind w:left="810" w:hanging="360"/>
      </w:pPr>
      <w:r>
        <w:t>Then it r</w:t>
      </w:r>
      <w:r w:rsidR="00D45B8A">
        <w:t xml:space="preserve">eads N integers and stores them in </w:t>
      </w:r>
      <w:r w:rsidRPr="0092514F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Reverse</w:t>
      </w:r>
      <w:r w:rsidR="00036BF2">
        <w:t>.</w:t>
      </w:r>
    </w:p>
    <w:p w14:paraId="24C74B79" w14:textId="15D114B2" w:rsidR="0030635E" w:rsidRDefault="0030635E" w:rsidP="0030635E">
      <w:pPr>
        <w:pStyle w:val="ListParagraph"/>
        <w:numPr>
          <w:ilvl w:val="0"/>
          <w:numId w:val="31"/>
        </w:numPr>
        <w:ind w:left="810" w:hanging="360"/>
      </w:pPr>
      <w:r>
        <w:t xml:space="preserve">Finally, it prints the integers </w:t>
      </w:r>
      <w:r w:rsidRPr="00925ACD">
        <w:rPr>
          <w:i/>
          <w:u w:val="single"/>
        </w:rPr>
        <w:t>in reverse</w:t>
      </w:r>
      <w:r>
        <w:t>.</w:t>
      </w:r>
    </w:p>
    <w:p w14:paraId="0CA71795" w14:textId="77777777" w:rsidR="0030635E" w:rsidRDefault="0030635E" w:rsidP="0030635E">
      <w:pPr>
        <w:spacing w:line="360" w:lineRule="auto"/>
      </w:pPr>
      <w:r>
        <w:t xml:space="preserve">Use class name </w:t>
      </w:r>
      <w:r w:rsidRPr="00925ACD">
        <w:rPr>
          <w:b/>
        </w:rPr>
        <w:t>ReadIntReverse</w:t>
      </w:r>
      <w:r>
        <w:t>.</w:t>
      </w:r>
    </w:p>
    <w:p w14:paraId="478FF20E" w14:textId="178955A4" w:rsidR="0077225E" w:rsidRPr="0077225E" w:rsidRDefault="0077225E" w:rsidP="0077225E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</w:p>
    <w:p w14:paraId="40C039CC" w14:textId="49FB6646" w:rsidR="006F2C9A" w:rsidRPr="006F2C9A" w:rsidRDefault="006F2C9A" w:rsidP="0077225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6F2C9A">
        <w:rPr>
          <w:rFonts w:ascii="Monaco" w:hAnsi="Monaco" w:cs="Monaco"/>
          <w:color w:val="000000"/>
          <w:sz w:val="22"/>
          <w:szCs w:val="22"/>
        </w:rPr>
        <w:t xml:space="preserve">Enter number of ints you want to read (&gt; 0): </w:t>
      </w:r>
      <w:r w:rsidRPr="006F2C9A">
        <w:rPr>
          <w:rFonts w:ascii="Monaco" w:hAnsi="Monaco" w:cs="Monaco"/>
          <w:color w:val="00C87D"/>
          <w:sz w:val="22"/>
          <w:szCs w:val="22"/>
        </w:rPr>
        <w:t>5</w:t>
      </w:r>
      <w:r w:rsidR="006B3939">
        <w:rPr>
          <w:rFonts w:ascii="Monaco" w:hAnsi="Monaco" w:cs="Monaco"/>
          <w:color w:val="00C87D"/>
          <w:sz w:val="22"/>
          <w:szCs w:val="22"/>
        </w:rPr>
        <w:t xml:space="preserve"> </w:t>
      </w:r>
      <w:r w:rsidR="006B3939" w:rsidRPr="0005317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297627C5" w14:textId="32F387D6" w:rsidR="006F2C9A" w:rsidRPr="006F2C9A" w:rsidRDefault="006F2C9A" w:rsidP="0077225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6F2C9A">
        <w:rPr>
          <w:rFonts w:ascii="Monaco" w:hAnsi="Monaco" w:cs="Monaco"/>
          <w:color w:val="000000"/>
          <w:sz w:val="22"/>
          <w:szCs w:val="22"/>
        </w:rPr>
        <w:t xml:space="preserve">Enter 5 the numbers: </w:t>
      </w:r>
      <w:r w:rsidRPr="006F2C9A">
        <w:rPr>
          <w:rFonts w:ascii="Monaco" w:hAnsi="Monaco" w:cs="Monaco"/>
          <w:color w:val="00C87D"/>
          <w:sz w:val="22"/>
          <w:szCs w:val="22"/>
        </w:rPr>
        <w:t>1 3 5 7 8</w:t>
      </w:r>
      <w:r w:rsidR="006B3939">
        <w:rPr>
          <w:rFonts w:ascii="Monaco" w:hAnsi="Monaco" w:cs="Monaco"/>
          <w:color w:val="00C87D"/>
          <w:sz w:val="22"/>
          <w:szCs w:val="22"/>
        </w:rPr>
        <w:t xml:space="preserve"> </w:t>
      </w:r>
      <w:r w:rsidR="006B3939" w:rsidRPr="0005317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6D72A0CA" w14:textId="34E0702E" w:rsidR="007D117C" w:rsidRPr="006F2C9A" w:rsidRDefault="006F2C9A" w:rsidP="007722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</w:rPr>
      </w:pPr>
      <w:r w:rsidRPr="006F2C9A">
        <w:rPr>
          <w:rFonts w:ascii="Monaco" w:hAnsi="Monaco" w:cs="Monaco"/>
          <w:color w:val="000000"/>
          <w:sz w:val="22"/>
          <w:szCs w:val="22"/>
        </w:rPr>
        <w:t>The number you entered are: 8 7 5 3 1</w:t>
      </w:r>
    </w:p>
    <w:p w14:paraId="7016B709" w14:textId="77777777" w:rsidR="00211FBB" w:rsidRDefault="00211FBB" w:rsidP="007D117C">
      <w:pPr>
        <w:rPr>
          <w:b/>
          <w:sz w:val="28"/>
          <w:szCs w:val="28"/>
          <w:u w:val="single"/>
        </w:rPr>
      </w:pPr>
    </w:p>
    <w:p w14:paraId="4C6B31E7" w14:textId="48BF497A" w:rsidR="00530DC1" w:rsidRDefault="007D117C" w:rsidP="002B709B">
      <w:pPr>
        <w:shd w:val="clear" w:color="auto" w:fill="CCCCCC"/>
        <w:spacing w:line="480" w:lineRule="auto"/>
        <w:rPr>
          <w:b/>
          <w:sz w:val="28"/>
          <w:szCs w:val="28"/>
          <w:u w:val="single"/>
        </w:rPr>
      </w:pPr>
      <w:r w:rsidRPr="007F5A8F">
        <w:rPr>
          <w:b/>
          <w:sz w:val="28"/>
          <w:szCs w:val="28"/>
          <w:u w:val="single"/>
        </w:rPr>
        <w:t>At this point, s</w:t>
      </w:r>
      <w:r>
        <w:rPr>
          <w:b/>
          <w:sz w:val="28"/>
          <w:szCs w:val="28"/>
          <w:u w:val="single"/>
        </w:rPr>
        <w:t>ubmit your program to WebCAT</w:t>
      </w:r>
      <w:r w:rsidRPr="007F5A8F">
        <w:rPr>
          <w:b/>
          <w:sz w:val="28"/>
          <w:szCs w:val="28"/>
          <w:u w:val="single"/>
        </w:rPr>
        <w:t>.</w:t>
      </w:r>
    </w:p>
    <w:p w14:paraId="424F3A83" w14:textId="77777777" w:rsidR="00CF3772" w:rsidRPr="007D117C" w:rsidRDefault="00CF3772" w:rsidP="007D117C">
      <w:pPr>
        <w:rPr>
          <w:b/>
          <w:sz w:val="28"/>
          <w:szCs w:val="28"/>
        </w:rPr>
      </w:pPr>
    </w:p>
    <w:p w14:paraId="2155B73B" w14:textId="7940F0E4" w:rsidR="007F48BD" w:rsidRDefault="004E1655" w:rsidP="007F48BD">
      <w:pPr>
        <w:pStyle w:val="Heading2"/>
        <w:spacing w:line="360" w:lineRule="auto"/>
      </w:pPr>
      <w:r>
        <w:t>Part 6</w:t>
      </w:r>
    </w:p>
    <w:p w14:paraId="5A9DA631" w14:textId="4CDEC5C4" w:rsidR="007F48BD" w:rsidRDefault="00DA5AB9" w:rsidP="002203FB">
      <w:pPr>
        <w:spacing w:line="360" w:lineRule="auto"/>
      </w:pPr>
      <w:r w:rsidRPr="00DA5AB9">
        <w:rPr>
          <w:b/>
        </w:rPr>
        <w:t>Common mistakes.</w:t>
      </w:r>
      <w:r>
        <w:t xml:space="preserve"> </w:t>
      </w:r>
      <w:r w:rsidR="007F48BD">
        <w:t xml:space="preserve">Now let us do some changes to previous program in </w:t>
      </w:r>
      <w:r w:rsidR="007F48BD" w:rsidRPr="00ED7DD6">
        <w:rPr>
          <w:b/>
          <w:i/>
        </w:rPr>
        <w:t>part</w:t>
      </w:r>
      <w:r w:rsidR="00ED7DD6">
        <w:rPr>
          <w:b/>
          <w:i/>
        </w:rPr>
        <w:t xml:space="preserve"> </w:t>
      </w:r>
      <w:r w:rsidR="007F48BD" w:rsidRPr="00ED7DD6">
        <w:rPr>
          <w:b/>
          <w:i/>
        </w:rPr>
        <w:t>3</w:t>
      </w:r>
      <w:r w:rsidR="007F48BD">
        <w:t xml:space="preserve"> to see some of the common mistakes that beginners commit when using arrays. </w:t>
      </w:r>
    </w:p>
    <w:p w14:paraId="5FF24C97" w14:textId="77777777" w:rsidR="00446E1F" w:rsidRDefault="00446E1F" w:rsidP="002203FB">
      <w:pPr>
        <w:spacing w:line="360" w:lineRule="auto"/>
      </w:pPr>
    </w:p>
    <w:p w14:paraId="5A469BBA" w14:textId="3707E461" w:rsidR="00CA277B" w:rsidRPr="00BD695A" w:rsidRDefault="00AE0DD0" w:rsidP="007F48BD">
      <w:pPr>
        <w:pStyle w:val="ListParagraph"/>
        <w:numPr>
          <w:ilvl w:val="0"/>
          <w:numId w:val="27"/>
        </w:numPr>
      </w:pPr>
      <w:r>
        <w:t>Change line 14</w:t>
      </w:r>
      <w:r w:rsidR="007F48BD" w:rsidRPr="00BD695A">
        <w:t xml:space="preserve"> and remove the = sign and everything after it. </w:t>
      </w:r>
    </w:p>
    <w:p w14:paraId="2EB1CDFC" w14:textId="602FEC1A" w:rsidR="00CA277B" w:rsidRPr="00BD695A" w:rsidRDefault="00CA277B" w:rsidP="00533E1F">
      <w:pPr>
        <w:pStyle w:val="ListParagraph"/>
        <w:ind w:left="720"/>
        <w:jc w:val="center"/>
      </w:pPr>
      <w:r w:rsidRPr="00BD695A">
        <w:rPr>
          <w:rFonts w:ascii="Monaco" w:hAnsi="Monaco" w:cs="Monaco"/>
          <w:b/>
          <w:bCs/>
          <w:color w:val="7F0055"/>
        </w:rPr>
        <w:lastRenderedPageBreak/>
        <w:t>int</w:t>
      </w:r>
      <w:r w:rsidRPr="00BD695A">
        <w:rPr>
          <w:rFonts w:ascii="Monaco" w:hAnsi="Monaco" w:cs="Monaco"/>
          <w:color w:val="000000"/>
        </w:rPr>
        <w:t xml:space="preserve"> </w:t>
      </w:r>
      <w:r w:rsidRPr="00BD695A">
        <w:rPr>
          <w:rFonts w:ascii="Monaco" w:hAnsi="Monaco" w:cs="Monaco"/>
          <w:color w:val="6A3E3E"/>
        </w:rPr>
        <w:t>a</w:t>
      </w:r>
      <w:r w:rsidRPr="00BD695A">
        <w:rPr>
          <w:rFonts w:ascii="Monaco" w:hAnsi="Monaco" w:cs="Monaco"/>
          <w:color w:val="000000"/>
        </w:rPr>
        <w:t>[];</w:t>
      </w:r>
    </w:p>
    <w:p w14:paraId="7FD92256" w14:textId="61D11F7C" w:rsidR="007F48BD" w:rsidRPr="00BD695A" w:rsidRDefault="007F48BD" w:rsidP="00CA277B">
      <w:pPr>
        <w:pStyle w:val="ListParagraph"/>
        <w:ind w:left="720"/>
      </w:pPr>
      <w:r w:rsidRPr="00BD695A">
        <w:t>What happen</w:t>
      </w:r>
      <w:r w:rsidR="00960522" w:rsidRPr="00BD695A">
        <w:t>s</w:t>
      </w:r>
      <w:r w:rsidRPr="00BD695A">
        <w:t xml:space="preserve">? </w:t>
      </w:r>
      <w:r w:rsidR="00AF64F1" w:rsidRPr="00BD695A">
        <w:t>You must always create and initialize the array.</w:t>
      </w:r>
    </w:p>
    <w:p w14:paraId="78ED1008" w14:textId="68F48871" w:rsidR="00533E1F" w:rsidRPr="00BD695A" w:rsidRDefault="0015040A" w:rsidP="0015040A">
      <w:pPr>
        <w:pStyle w:val="ListParagraph"/>
        <w:numPr>
          <w:ilvl w:val="0"/>
          <w:numId w:val="27"/>
        </w:numPr>
      </w:pPr>
      <w:r w:rsidRPr="00BD695A">
        <w:t xml:space="preserve">Change </w:t>
      </w:r>
      <w:r w:rsidR="00FE34DC">
        <w:t>line 17</w:t>
      </w:r>
      <w:r w:rsidRPr="00BD695A">
        <w:t xml:space="preserve"> by replacing 0 with 1. </w:t>
      </w:r>
    </w:p>
    <w:p w14:paraId="728EF166" w14:textId="6E339AEE" w:rsidR="00533E1F" w:rsidRPr="00BD695A" w:rsidRDefault="00533E1F" w:rsidP="00533E1F">
      <w:pPr>
        <w:pStyle w:val="ListParagraph"/>
        <w:ind w:left="720"/>
        <w:jc w:val="center"/>
      </w:pPr>
      <w:r w:rsidRPr="00BD695A">
        <w:rPr>
          <w:rFonts w:ascii="Monaco" w:hAnsi="Monaco" w:cs="Monaco"/>
          <w:b/>
          <w:bCs/>
          <w:color w:val="7F0055"/>
        </w:rPr>
        <w:t>for</w:t>
      </w:r>
      <w:r w:rsidRPr="00BD695A">
        <w:rPr>
          <w:rFonts w:ascii="Monaco" w:hAnsi="Monaco" w:cs="Monaco"/>
          <w:color w:val="000000"/>
        </w:rPr>
        <w:t xml:space="preserve"> (</w:t>
      </w:r>
      <w:r w:rsidRPr="00BD695A">
        <w:rPr>
          <w:rFonts w:ascii="Monaco" w:hAnsi="Monaco" w:cs="Monaco"/>
          <w:b/>
          <w:bCs/>
          <w:color w:val="7F0055"/>
        </w:rPr>
        <w:t>int</w:t>
      </w:r>
      <w:r w:rsidRPr="00BD695A">
        <w:rPr>
          <w:rFonts w:ascii="Monaco" w:hAnsi="Monaco" w:cs="Monaco"/>
          <w:color w:val="000000"/>
        </w:rPr>
        <w:t xml:space="preserve"> </w:t>
      </w:r>
      <w:r w:rsidRPr="00BD695A">
        <w:rPr>
          <w:rFonts w:ascii="Monaco" w:hAnsi="Monaco" w:cs="Monaco"/>
          <w:color w:val="6A3E3E"/>
        </w:rPr>
        <w:t>i</w:t>
      </w:r>
      <w:r w:rsidR="00E933A8" w:rsidRPr="00BD695A">
        <w:rPr>
          <w:rFonts w:ascii="Monaco" w:hAnsi="Monaco" w:cs="Monaco"/>
          <w:color w:val="000000"/>
        </w:rPr>
        <w:t xml:space="preserve"> = 1</w:t>
      </w:r>
      <w:r w:rsidRPr="00BD695A">
        <w:rPr>
          <w:rFonts w:ascii="Monaco" w:hAnsi="Monaco" w:cs="Monaco"/>
          <w:color w:val="000000"/>
        </w:rPr>
        <w:t xml:space="preserve">; </w:t>
      </w:r>
      <w:r w:rsidRPr="00BD695A">
        <w:rPr>
          <w:rFonts w:ascii="Monaco" w:hAnsi="Monaco" w:cs="Monaco"/>
          <w:color w:val="6A3E3E"/>
        </w:rPr>
        <w:t>i</w:t>
      </w:r>
      <w:r w:rsidRPr="00BD695A">
        <w:rPr>
          <w:rFonts w:ascii="Monaco" w:hAnsi="Monaco" w:cs="Monaco"/>
          <w:color w:val="000000"/>
        </w:rPr>
        <w:t xml:space="preserve"> &lt; </w:t>
      </w:r>
      <w:r w:rsidRPr="00BD695A">
        <w:rPr>
          <w:rFonts w:ascii="Monaco" w:hAnsi="Monaco" w:cs="Monaco"/>
          <w:color w:val="6A3E3E"/>
        </w:rPr>
        <w:t>a</w:t>
      </w:r>
      <w:r w:rsidRPr="00BD695A">
        <w:rPr>
          <w:rFonts w:ascii="Monaco" w:hAnsi="Monaco" w:cs="Monaco"/>
          <w:color w:val="000000"/>
        </w:rPr>
        <w:t>.</w:t>
      </w:r>
      <w:r w:rsidRPr="00BD695A">
        <w:rPr>
          <w:rFonts w:ascii="Monaco" w:hAnsi="Monaco" w:cs="Monaco"/>
          <w:color w:val="0000C0"/>
        </w:rPr>
        <w:t>length</w:t>
      </w:r>
      <w:r w:rsidRPr="00BD695A">
        <w:rPr>
          <w:rFonts w:ascii="Monaco" w:hAnsi="Monaco" w:cs="Monaco"/>
          <w:color w:val="000000"/>
        </w:rPr>
        <w:t xml:space="preserve">; </w:t>
      </w:r>
      <w:r w:rsidRPr="00BD695A">
        <w:rPr>
          <w:rFonts w:ascii="Monaco" w:hAnsi="Monaco" w:cs="Monaco"/>
          <w:color w:val="6A3E3E"/>
        </w:rPr>
        <w:t>i</w:t>
      </w:r>
      <w:r w:rsidRPr="00BD695A">
        <w:rPr>
          <w:rFonts w:ascii="Monaco" w:hAnsi="Monaco" w:cs="Monaco"/>
          <w:color w:val="000000"/>
        </w:rPr>
        <w:t>++){</w:t>
      </w:r>
    </w:p>
    <w:p w14:paraId="33D09570" w14:textId="11DB13F3" w:rsidR="0015040A" w:rsidRPr="00BD695A" w:rsidRDefault="0015040A" w:rsidP="00592DEF">
      <w:pPr>
        <w:pStyle w:val="ListParagraph"/>
        <w:ind w:left="720"/>
      </w:pPr>
      <w:r w:rsidRPr="00BD695A">
        <w:t xml:space="preserve">Did you print the whole array? Remember array indices always start from 0 not 1. </w:t>
      </w:r>
      <w:r w:rsidR="005F283A" w:rsidRPr="00BD695A">
        <w:t>(same goes to loop on line 10).</w:t>
      </w:r>
    </w:p>
    <w:p w14:paraId="57DEA83F" w14:textId="28FB3747" w:rsidR="00592DEF" w:rsidRPr="00BD695A" w:rsidRDefault="00CA277B" w:rsidP="007F48BD">
      <w:pPr>
        <w:pStyle w:val="ListParagraph"/>
        <w:numPr>
          <w:ilvl w:val="0"/>
          <w:numId w:val="27"/>
        </w:numPr>
      </w:pPr>
      <w:r w:rsidRPr="00BD695A">
        <w:t xml:space="preserve">Change line </w:t>
      </w:r>
      <w:r w:rsidR="000E1F62">
        <w:t>17</w:t>
      </w:r>
      <w:r w:rsidR="007F48BD" w:rsidRPr="00BD695A">
        <w:t xml:space="preserve"> in your program by replacing the &lt; with &lt;=</w:t>
      </w:r>
      <w:r w:rsidR="00592DEF" w:rsidRPr="00BD695A">
        <w:t>.</w:t>
      </w:r>
    </w:p>
    <w:p w14:paraId="7BDA9B6D" w14:textId="5721E70E" w:rsidR="00592DEF" w:rsidRPr="00BD695A" w:rsidRDefault="00D77B95" w:rsidP="00D77B95">
      <w:pPr>
        <w:pStyle w:val="ListParagraph"/>
        <w:ind w:left="720"/>
        <w:jc w:val="center"/>
      </w:pPr>
      <w:r w:rsidRPr="00BD695A">
        <w:rPr>
          <w:rFonts w:ascii="Monaco" w:hAnsi="Monaco" w:cs="Monaco"/>
          <w:b/>
          <w:bCs/>
          <w:color w:val="7F0055"/>
        </w:rPr>
        <w:t>for</w:t>
      </w:r>
      <w:r w:rsidRPr="00BD695A">
        <w:rPr>
          <w:rFonts w:ascii="Monaco" w:hAnsi="Monaco" w:cs="Monaco"/>
          <w:color w:val="000000"/>
        </w:rPr>
        <w:t xml:space="preserve"> (</w:t>
      </w:r>
      <w:r w:rsidRPr="00BD695A">
        <w:rPr>
          <w:rFonts w:ascii="Monaco" w:hAnsi="Monaco" w:cs="Monaco"/>
          <w:b/>
          <w:bCs/>
          <w:color w:val="7F0055"/>
        </w:rPr>
        <w:t>int</w:t>
      </w:r>
      <w:r w:rsidRPr="00BD695A">
        <w:rPr>
          <w:rFonts w:ascii="Monaco" w:hAnsi="Monaco" w:cs="Monaco"/>
          <w:color w:val="000000"/>
        </w:rPr>
        <w:t xml:space="preserve"> </w:t>
      </w:r>
      <w:r w:rsidRPr="00BD695A">
        <w:rPr>
          <w:rFonts w:ascii="Monaco" w:hAnsi="Monaco" w:cs="Monaco"/>
          <w:color w:val="6A3E3E"/>
        </w:rPr>
        <w:t>i</w:t>
      </w:r>
      <w:r w:rsidRPr="00BD695A">
        <w:rPr>
          <w:rFonts w:ascii="Monaco" w:hAnsi="Monaco" w:cs="Monaco"/>
          <w:color w:val="000000"/>
        </w:rPr>
        <w:t xml:space="preserve"> = 0; </w:t>
      </w:r>
      <w:r w:rsidRPr="00BD695A">
        <w:rPr>
          <w:rFonts w:ascii="Monaco" w:hAnsi="Monaco" w:cs="Monaco"/>
          <w:color w:val="6A3E3E"/>
        </w:rPr>
        <w:t>i</w:t>
      </w:r>
      <w:r w:rsidRPr="00BD695A">
        <w:rPr>
          <w:rFonts w:ascii="Monaco" w:hAnsi="Monaco" w:cs="Monaco"/>
          <w:color w:val="000000"/>
        </w:rPr>
        <w:t xml:space="preserve"> &lt;= </w:t>
      </w:r>
      <w:r w:rsidRPr="00BD695A">
        <w:rPr>
          <w:rFonts w:ascii="Monaco" w:hAnsi="Monaco" w:cs="Monaco"/>
          <w:color w:val="6A3E3E"/>
        </w:rPr>
        <w:t>a</w:t>
      </w:r>
      <w:r w:rsidRPr="00BD695A">
        <w:rPr>
          <w:rFonts w:ascii="Monaco" w:hAnsi="Monaco" w:cs="Monaco"/>
          <w:color w:val="000000"/>
        </w:rPr>
        <w:t>.</w:t>
      </w:r>
      <w:r w:rsidRPr="00BD695A">
        <w:rPr>
          <w:rFonts w:ascii="Monaco" w:hAnsi="Monaco" w:cs="Monaco"/>
          <w:color w:val="0000C0"/>
        </w:rPr>
        <w:t>length</w:t>
      </w:r>
      <w:r w:rsidRPr="00BD695A">
        <w:rPr>
          <w:rFonts w:ascii="Monaco" w:hAnsi="Monaco" w:cs="Monaco"/>
          <w:color w:val="000000"/>
        </w:rPr>
        <w:t xml:space="preserve">; </w:t>
      </w:r>
      <w:r w:rsidRPr="00BD695A">
        <w:rPr>
          <w:rFonts w:ascii="Monaco" w:hAnsi="Monaco" w:cs="Monaco"/>
          <w:color w:val="6A3E3E"/>
        </w:rPr>
        <w:t>i</w:t>
      </w:r>
      <w:r w:rsidRPr="00BD695A">
        <w:rPr>
          <w:rFonts w:ascii="Monaco" w:hAnsi="Monaco" w:cs="Monaco"/>
          <w:color w:val="000000"/>
        </w:rPr>
        <w:t>++){</w:t>
      </w:r>
    </w:p>
    <w:p w14:paraId="069F4DA4" w14:textId="7F124D9E" w:rsidR="00F75E7A" w:rsidRDefault="00592DEF" w:rsidP="001B4DEB">
      <w:pPr>
        <w:pStyle w:val="ListParagraph"/>
        <w:ind w:left="720"/>
      </w:pPr>
      <w:r w:rsidRPr="00BD695A">
        <w:t>Run you</w:t>
      </w:r>
      <w:r w:rsidR="00C2008D" w:rsidRPr="00BD695A">
        <w:t>r program and see what happens.</w:t>
      </w:r>
      <w:r w:rsidRPr="00BD695A">
        <w:t xml:space="preserve"> </w:t>
      </w:r>
      <w:r w:rsidR="00881F55" w:rsidRPr="00BD695A">
        <w:t xml:space="preserve">You ran out of the array and java stopped you from doing this. </w:t>
      </w:r>
      <w:r w:rsidR="00E963F2" w:rsidRPr="00BD695A">
        <w:t xml:space="preserve">Remember, last index in an array is always equal to </w:t>
      </w:r>
      <w:r w:rsidR="00E963F2" w:rsidRPr="00BD695A">
        <w:rPr>
          <w:rFonts w:ascii="Monaco" w:hAnsi="Monaco"/>
        </w:rPr>
        <w:t xml:space="preserve">length </w:t>
      </w:r>
      <w:r w:rsidR="00C2008D" w:rsidRPr="00BD695A">
        <w:rPr>
          <w:rFonts w:ascii="Monaco" w:hAnsi="Monaco"/>
        </w:rPr>
        <w:t>–</w:t>
      </w:r>
      <w:r w:rsidR="00E963F2" w:rsidRPr="00BD695A">
        <w:rPr>
          <w:rFonts w:ascii="Monaco" w:hAnsi="Monaco"/>
        </w:rPr>
        <w:t xml:space="preserve"> 1</w:t>
      </w:r>
      <w:r w:rsidR="00C2008D" w:rsidRPr="00BD695A">
        <w:t>.</w:t>
      </w:r>
      <w:r w:rsidR="007F48BD" w:rsidRPr="00BD695A">
        <w:t xml:space="preserve"> </w:t>
      </w:r>
    </w:p>
    <w:p w14:paraId="5C3370E5" w14:textId="3DD0A800" w:rsidR="00C14EB2" w:rsidRDefault="00C14EB2" w:rsidP="00C14EB2">
      <w:pPr>
        <w:pStyle w:val="Heading1"/>
        <w:spacing w:line="360" w:lineRule="auto"/>
      </w:pPr>
      <w:r>
        <w:t>Lab Exercise 2</w:t>
      </w:r>
    </w:p>
    <w:p w14:paraId="12A7169E" w14:textId="2F1B6937" w:rsidR="009F2690" w:rsidRDefault="009F2690" w:rsidP="009F2690">
      <w:pPr>
        <w:pStyle w:val="Heading2"/>
        <w:spacing w:line="360" w:lineRule="auto"/>
      </w:pPr>
      <w:r>
        <w:t>Part 1</w:t>
      </w:r>
    </w:p>
    <w:p w14:paraId="32F314D0" w14:textId="25252753" w:rsidR="00106411" w:rsidRDefault="00326976" w:rsidP="00BF0A7B">
      <w:pPr>
        <w:spacing w:line="360" w:lineRule="auto"/>
      </w:pPr>
      <w:r>
        <w:t xml:space="preserve">Complete the pseudo code below for </w:t>
      </w:r>
      <w:r w:rsidR="00BF0A7B">
        <w:t xml:space="preserve">a program </w:t>
      </w:r>
      <w:r w:rsidR="003050C1">
        <w:t>that read</w:t>
      </w:r>
      <w:r w:rsidR="00D90FDD">
        <w:t>s</w:t>
      </w:r>
      <w:r w:rsidR="003050C1">
        <w:t xml:space="preserve"> 5 numbers </w:t>
      </w:r>
      <w:r w:rsidR="00BF0A7B">
        <w:t xml:space="preserve">entered by the user </w:t>
      </w:r>
      <w:r w:rsidR="003050C1">
        <w:t xml:space="preserve">and store </w:t>
      </w:r>
      <w:r w:rsidR="002462DC">
        <w:t>the</w:t>
      </w:r>
      <w:r>
        <w:t>m</w:t>
      </w:r>
      <w:r w:rsidR="002462DC">
        <w:t xml:space="preserve"> in an array. A number is stored</w:t>
      </w:r>
      <w:r w:rsidR="003050C1">
        <w:t xml:space="preserve"> </w:t>
      </w:r>
      <w:r w:rsidR="00BF0A7B">
        <w:t xml:space="preserve">only </w:t>
      </w:r>
      <w:r w:rsidR="004005F5">
        <w:t>if</w:t>
      </w:r>
      <w:r w:rsidR="00106411">
        <w:t>:</w:t>
      </w:r>
    </w:p>
    <w:p w14:paraId="3D27574B" w14:textId="2D22968C" w:rsidR="00106411" w:rsidRDefault="00106411" w:rsidP="00106411">
      <w:pPr>
        <w:pStyle w:val="ListParagraph"/>
        <w:numPr>
          <w:ilvl w:val="0"/>
          <w:numId w:val="41"/>
        </w:numPr>
      </w:pPr>
      <w:r>
        <w:t xml:space="preserve">The number is </w:t>
      </w:r>
      <w:r w:rsidR="00BF0A7B">
        <w:t>unique</w:t>
      </w:r>
      <w:r w:rsidR="008B1931">
        <w:t xml:space="preserve"> </w:t>
      </w:r>
      <w:r>
        <w:t>(has not been enter</w:t>
      </w:r>
      <w:r w:rsidR="007D2121">
        <w:t>e</w:t>
      </w:r>
      <w:r>
        <w:t>d before).</w:t>
      </w:r>
    </w:p>
    <w:p w14:paraId="0D0711CB" w14:textId="77777777" w:rsidR="00106411" w:rsidRDefault="00106411" w:rsidP="00106411">
      <w:pPr>
        <w:pStyle w:val="ListParagraph"/>
        <w:numPr>
          <w:ilvl w:val="0"/>
          <w:numId w:val="41"/>
        </w:numPr>
      </w:pPr>
      <w:r>
        <w:t xml:space="preserve">The number </w:t>
      </w:r>
      <w:r w:rsidR="008B1931">
        <w:t>is between 10 and 100</w:t>
      </w:r>
      <w:r w:rsidR="00BF0A7B">
        <w:t xml:space="preserve">. </w:t>
      </w:r>
    </w:p>
    <w:p w14:paraId="26F22899" w14:textId="63425F54" w:rsidR="00BF0A7B" w:rsidRDefault="00BF0A7B" w:rsidP="00BF0A7B">
      <w:pPr>
        <w:spacing w:line="360" w:lineRule="auto"/>
      </w:pPr>
      <w:r>
        <w:t>Your program should go as following:</w:t>
      </w:r>
    </w:p>
    <w:p w14:paraId="22F191EB" w14:textId="29C8D586" w:rsidR="00BF0A7B" w:rsidRPr="00BF0A7B" w:rsidRDefault="00BF0A7B" w:rsidP="00BF0A7B">
      <w:pPr>
        <w:pStyle w:val="ListParagraph"/>
        <w:numPr>
          <w:ilvl w:val="0"/>
          <w:numId w:val="32"/>
        </w:numPr>
      </w:pPr>
      <w:r>
        <w:t>Initialize an</w:t>
      </w:r>
      <w:r w:rsidRPr="00BF0A7B">
        <w:t xml:space="preserve"> integer array </w:t>
      </w:r>
      <w:r w:rsidRPr="00BF0A7B">
        <w:rPr>
          <w:b/>
        </w:rPr>
        <w:t>numbers</w:t>
      </w:r>
      <w:r w:rsidRPr="00BF0A7B">
        <w:t xml:space="preserve"> to hold five elements. This is the maximum number of values the program must store if all values input are unique</w:t>
      </w:r>
      <w:r w:rsidR="00980674">
        <w:t xml:space="preserve"> (program may store less than that)</w:t>
      </w:r>
      <w:r w:rsidRPr="00BF0A7B">
        <w:t>.</w:t>
      </w:r>
    </w:p>
    <w:p w14:paraId="2877A51C" w14:textId="19C8B490" w:rsidR="00BF0A7B" w:rsidRPr="00BF0A7B" w:rsidRDefault="00BF0A7B" w:rsidP="00BF0A7B">
      <w:pPr>
        <w:pStyle w:val="ListParagraph"/>
        <w:numPr>
          <w:ilvl w:val="0"/>
          <w:numId w:val="32"/>
        </w:numPr>
      </w:pPr>
      <w:r w:rsidRPr="00BF0A7B">
        <w:t>Remember to validate the input and display an error message if the user inputs invalid data</w:t>
      </w:r>
      <w:r w:rsidR="00CE046E">
        <w:t xml:space="preserve"> (not between 10 and 100)</w:t>
      </w:r>
      <w:r w:rsidRPr="00BF0A7B">
        <w:t>.</w:t>
      </w:r>
    </w:p>
    <w:p w14:paraId="2E3DAD12" w14:textId="3E6B272B" w:rsidR="00326976" w:rsidRDefault="00BF0A7B" w:rsidP="00326976">
      <w:pPr>
        <w:pStyle w:val="ListParagraph"/>
        <w:numPr>
          <w:ilvl w:val="0"/>
          <w:numId w:val="32"/>
        </w:numPr>
      </w:pPr>
      <w:r w:rsidRPr="00BF0A7B">
        <w:t>If the number entered is not unique, display a message to the user</w:t>
      </w:r>
      <w:r w:rsidR="00047B05">
        <w:t xml:space="preserve"> </w:t>
      </w:r>
      <w:r w:rsidR="00047B05">
        <w:rPr>
          <w:rFonts w:ascii="Monaco" w:hAnsi="Monaco" w:cs="Monaco"/>
          <w:color w:val="000000" w:themeColor="text1"/>
        </w:rPr>
        <w:t>”</w:t>
      </w:r>
      <w:r w:rsidR="00CC0226">
        <w:rPr>
          <w:rFonts w:ascii="Monaco" w:hAnsi="Monaco" w:cs="Monaco"/>
          <w:color w:val="000000" w:themeColor="text1"/>
        </w:rPr>
        <w:t>x</w:t>
      </w:r>
      <w:r w:rsidR="00047B05" w:rsidRPr="00047B05">
        <w:rPr>
          <w:rFonts w:ascii="Monaco" w:hAnsi="Monaco" w:cs="Monaco"/>
          <w:color w:val="000000" w:themeColor="text1"/>
        </w:rPr>
        <w:t xml:space="preserve"> has already been entered</w:t>
      </w:r>
      <w:r w:rsidR="00047B05">
        <w:rPr>
          <w:rFonts w:ascii="Monaco" w:hAnsi="Monaco" w:cs="Monaco"/>
          <w:color w:val="000000" w:themeColor="text1"/>
        </w:rPr>
        <w:t>”</w:t>
      </w:r>
      <w:r w:rsidR="008707F3">
        <w:rPr>
          <w:rFonts w:ascii="Monaco" w:hAnsi="Monaco" w:cs="Monaco"/>
          <w:color w:val="000000" w:themeColor="text1"/>
        </w:rPr>
        <w:t xml:space="preserve"> </w:t>
      </w:r>
      <w:r w:rsidR="00CC0226">
        <w:t>where x is the input number;</w:t>
      </w:r>
      <w:r w:rsidRPr="00BF0A7B">
        <w:t xml:space="preserve"> otherwise, store the number in the</w:t>
      </w:r>
      <w:r w:rsidR="00200AEF">
        <w:t xml:space="preserve"> </w:t>
      </w:r>
      <w:r w:rsidRPr="00BF0A7B">
        <w:t>array and display the list of unique numb</w:t>
      </w:r>
      <w:r w:rsidR="00326976">
        <w:t>ers entered so far.</w:t>
      </w:r>
    </w:p>
    <w:p w14:paraId="7F3766FB" w14:textId="45515E09" w:rsidR="00B75525" w:rsidRDefault="00301525" w:rsidP="00B75525">
      <w:pPr>
        <w:spacing w:line="360" w:lineRule="auto"/>
      </w:pPr>
      <w:r w:rsidRPr="00301525">
        <w:lastRenderedPageBreak/>
        <w:t>After you finish the pseudo code</w:t>
      </w:r>
      <w:r w:rsidR="00F53612">
        <w:t xml:space="preserve"> below</w:t>
      </w:r>
      <w:r w:rsidRPr="00301525">
        <w:t xml:space="preserve">, write a class </w:t>
      </w:r>
      <w:r w:rsidRPr="00301525">
        <w:rPr>
          <w:rFonts w:ascii="Monaco" w:hAnsi="Monaco"/>
          <w:b/>
        </w:rPr>
        <w:t>UniqueTest</w:t>
      </w:r>
      <w:r w:rsidRPr="00301525">
        <w:t xml:space="preserve"> </w:t>
      </w:r>
      <w:r w:rsidR="00F53612">
        <w:t xml:space="preserve">with a </w:t>
      </w:r>
      <w:r w:rsidR="00F53612" w:rsidRPr="00FE444C">
        <w:rPr>
          <w:rFonts w:ascii="Monaco" w:hAnsi="Monaco"/>
          <w:b/>
        </w:rPr>
        <w:t>main</w:t>
      </w:r>
      <w:r w:rsidR="00F53612">
        <w:t xml:space="preserve"> method </w:t>
      </w:r>
      <w:r w:rsidR="00262EF3">
        <w:t>in a separate file. The class</w:t>
      </w:r>
      <w:r w:rsidRPr="00301525">
        <w:t xml:space="preserve"> creates an object of type </w:t>
      </w:r>
      <w:r w:rsidRPr="008F63E3">
        <w:rPr>
          <w:rFonts w:ascii="Monaco" w:hAnsi="Monaco"/>
        </w:rPr>
        <w:t>Unique</w:t>
      </w:r>
      <w:r w:rsidRPr="00301525">
        <w:t xml:space="preserve"> and calls method </w:t>
      </w:r>
      <w:r w:rsidRPr="00FE444C">
        <w:rPr>
          <w:rFonts w:ascii="Monaco" w:hAnsi="Monaco"/>
        </w:rPr>
        <w:t>getNumbers</w:t>
      </w:r>
      <w:r w:rsidR="00FE444C">
        <w:rPr>
          <w:rFonts w:ascii="Monaco" w:hAnsi="Monaco"/>
        </w:rPr>
        <w:t>()</w:t>
      </w:r>
      <w:r w:rsidRPr="00301525">
        <w:t>.</w:t>
      </w:r>
    </w:p>
    <w:p w14:paraId="3B57E78D" w14:textId="0B76B5E1" w:rsidR="00B75525" w:rsidRPr="00B75525" w:rsidRDefault="00B75525" w:rsidP="00D5680D">
      <w:r w:rsidRPr="00B75525">
        <w:rPr>
          <w:b/>
          <w:sz w:val="36"/>
          <w:szCs w:val="36"/>
        </w:rPr>
        <w:t>Sample Run</w:t>
      </w:r>
    </w:p>
    <w:p w14:paraId="0F6FEE48" w14:textId="2878F7D9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B75525">
        <w:rPr>
          <w:rFonts w:ascii="Monaco" w:hAnsi="Monaco" w:cs="Monaco"/>
          <w:color w:val="00C87D"/>
          <w:sz w:val="20"/>
          <w:szCs w:val="20"/>
        </w:rPr>
        <w:t>10</w:t>
      </w:r>
      <w:r w:rsidR="006B3939" w:rsidRPr="00B75525">
        <w:rPr>
          <w:rFonts w:ascii="Monaco" w:hAnsi="Monaco" w:cs="Monaco"/>
          <w:color w:val="00C87D"/>
          <w:sz w:val="20"/>
          <w:szCs w:val="20"/>
        </w:rPr>
        <w:t xml:space="preserve"> </w:t>
      </w:r>
      <w:r w:rsidR="006B3939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5414F175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10</w:t>
      </w:r>
    </w:p>
    <w:p w14:paraId="42800346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440A723D" w14:textId="12D6E516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B75525">
        <w:rPr>
          <w:rFonts w:ascii="Monaco" w:hAnsi="Monaco" w:cs="Monaco"/>
          <w:color w:val="00C87D"/>
          <w:sz w:val="20"/>
          <w:szCs w:val="20"/>
        </w:rPr>
        <w:t>10</w:t>
      </w:r>
      <w:r w:rsidR="006B3939" w:rsidRPr="00B75525">
        <w:rPr>
          <w:rFonts w:ascii="Monaco" w:hAnsi="Monaco" w:cs="Monaco"/>
          <w:color w:val="00C87D"/>
          <w:sz w:val="20"/>
          <w:szCs w:val="20"/>
        </w:rPr>
        <w:t xml:space="preserve"> </w:t>
      </w:r>
      <w:r w:rsidR="006B3939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5FCD77E2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10 has already been entered.</w:t>
      </w:r>
    </w:p>
    <w:p w14:paraId="687CFE41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10</w:t>
      </w:r>
    </w:p>
    <w:p w14:paraId="1E32E5B2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21A2AE97" w14:textId="1BC72673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B75525">
        <w:rPr>
          <w:rFonts w:ascii="Monaco" w:hAnsi="Monaco" w:cs="Monaco"/>
          <w:color w:val="00C87D"/>
          <w:sz w:val="20"/>
          <w:szCs w:val="20"/>
        </w:rPr>
        <w:t>120</w:t>
      </w:r>
      <w:r w:rsidR="006B3939" w:rsidRPr="00B75525">
        <w:rPr>
          <w:rFonts w:ascii="Monaco" w:hAnsi="Monaco" w:cs="Monaco"/>
          <w:color w:val="00C87D"/>
          <w:sz w:val="20"/>
          <w:szCs w:val="20"/>
        </w:rPr>
        <w:t xml:space="preserve"> </w:t>
      </w:r>
      <w:r w:rsidR="006B3939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791090EC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number must be between 10 and 100</w:t>
      </w:r>
    </w:p>
    <w:p w14:paraId="0B94A52C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10</w:t>
      </w:r>
    </w:p>
    <w:p w14:paraId="60915123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41E2A8D8" w14:textId="1A64AF8D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B75525">
        <w:rPr>
          <w:rFonts w:ascii="Monaco" w:hAnsi="Monaco" w:cs="Monaco"/>
          <w:color w:val="00C87D"/>
          <w:sz w:val="20"/>
          <w:szCs w:val="20"/>
        </w:rPr>
        <w:t>12</w:t>
      </w:r>
      <w:r w:rsidR="006B3939" w:rsidRPr="00B75525">
        <w:rPr>
          <w:rFonts w:ascii="Monaco" w:hAnsi="Monaco" w:cs="Monaco"/>
          <w:color w:val="00C87D"/>
          <w:sz w:val="20"/>
          <w:szCs w:val="20"/>
        </w:rPr>
        <w:t xml:space="preserve"> </w:t>
      </w:r>
      <w:r w:rsidR="006B3939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2F744D59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10</w:t>
      </w:r>
    </w:p>
    <w:p w14:paraId="1BC811DF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12</w:t>
      </w:r>
    </w:p>
    <w:p w14:paraId="656256E0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08ABB86E" w14:textId="1C0765BE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B75525">
        <w:rPr>
          <w:rFonts w:ascii="Monaco" w:hAnsi="Monaco" w:cs="Monaco"/>
          <w:color w:val="00C87D"/>
          <w:sz w:val="20"/>
          <w:szCs w:val="20"/>
        </w:rPr>
        <w:t>23</w:t>
      </w:r>
      <w:r w:rsidR="006B3939" w:rsidRPr="00B75525">
        <w:rPr>
          <w:rFonts w:ascii="Monaco" w:hAnsi="Monaco" w:cs="Monaco"/>
          <w:color w:val="00C87D"/>
          <w:sz w:val="20"/>
          <w:szCs w:val="20"/>
        </w:rPr>
        <w:t xml:space="preserve"> </w:t>
      </w:r>
      <w:r w:rsidR="006B3939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3ECEFA66" w14:textId="77777777" w:rsidR="00B92FCB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10</w:t>
      </w:r>
    </w:p>
    <w:p w14:paraId="4C31571B" w14:textId="77777777" w:rsidR="006B3939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12</w:t>
      </w:r>
    </w:p>
    <w:p w14:paraId="7A5479ED" w14:textId="1BE77AF5" w:rsidR="00EB2E0E" w:rsidRPr="00B75525" w:rsidRDefault="00B92FCB" w:rsidP="006B39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B75525">
        <w:rPr>
          <w:rFonts w:ascii="Monaco" w:hAnsi="Monaco" w:cs="Monaco"/>
          <w:color w:val="000000"/>
          <w:sz w:val="20"/>
          <w:szCs w:val="20"/>
        </w:rPr>
        <w:t>23</w:t>
      </w:r>
    </w:p>
    <w:p w14:paraId="0AEEAD70" w14:textId="77777777" w:rsidR="00E72738" w:rsidRDefault="00E72738" w:rsidP="00441C38">
      <w:pPr>
        <w:ind w:left="360"/>
        <w:rPr>
          <w:b/>
          <w:sz w:val="36"/>
          <w:szCs w:val="36"/>
        </w:rPr>
      </w:pPr>
    </w:p>
    <w:p w14:paraId="3E7DBFB0" w14:textId="77777777" w:rsidR="00441C38" w:rsidRPr="00441C38" w:rsidRDefault="00441C38" w:rsidP="00441C38">
      <w:pPr>
        <w:ind w:left="360"/>
        <w:rPr>
          <w:b/>
          <w:sz w:val="36"/>
          <w:szCs w:val="36"/>
        </w:rPr>
      </w:pPr>
      <w:r w:rsidRPr="00441C38">
        <w:rPr>
          <w:b/>
          <w:sz w:val="36"/>
          <w:szCs w:val="36"/>
        </w:rPr>
        <w:t>Complete following pseudo code</w:t>
      </w:r>
    </w:p>
    <w:p w14:paraId="2540B573" w14:textId="77777777" w:rsidR="00441C38" w:rsidRDefault="00441C38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AA0D91"/>
          <w:sz w:val="22"/>
          <w:szCs w:val="22"/>
        </w:rPr>
      </w:pPr>
    </w:p>
    <w:p w14:paraId="0A621DA2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AA0D91"/>
          <w:sz w:val="16"/>
          <w:szCs w:val="16"/>
        </w:rPr>
        <w:t>import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java.util.Scanner;</w:t>
      </w:r>
    </w:p>
    <w:p w14:paraId="71178486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AA0D91"/>
          <w:sz w:val="16"/>
          <w:szCs w:val="16"/>
        </w:rPr>
        <w:t>public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</w:t>
      </w:r>
      <w:r w:rsidRPr="0098778C">
        <w:rPr>
          <w:rFonts w:ascii="Monaco" w:hAnsi="Monaco" w:cs="Monaco"/>
          <w:color w:val="AA0D91"/>
          <w:sz w:val="16"/>
          <w:szCs w:val="16"/>
        </w:rPr>
        <w:t>class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Unique {</w:t>
      </w:r>
    </w:p>
    <w:p w14:paraId="2E43FD1F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>// gets 5 unique numbers from the user</w:t>
      </w:r>
    </w:p>
    <w:p w14:paraId="01524C3B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AA0D91"/>
          <w:sz w:val="16"/>
          <w:szCs w:val="16"/>
        </w:rPr>
        <w:t>public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</w:t>
      </w:r>
      <w:r w:rsidRPr="0098778C">
        <w:rPr>
          <w:rFonts w:ascii="Monaco" w:hAnsi="Monaco" w:cs="Monaco"/>
          <w:color w:val="AA0D91"/>
          <w:sz w:val="16"/>
          <w:szCs w:val="16"/>
        </w:rPr>
        <w:t>void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getNumbers(){</w:t>
      </w:r>
    </w:p>
    <w:p w14:paraId="4D432F3A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  <w:t xml:space="preserve">Scanner input = </w:t>
      </w:r>
      <w:r w:rsidRPr="0098778C">
        <w:rPr>
          <w:rFonts w:ascii="Monaco" w:hAnsi="Monaco" w:cs="Monaco"/>
          <w:color w:val="AA0D91"/>
          <w:sz w:val="16"/>
          <w:szCs w:val="16"/>
        </w:rPr>
        <w:t>new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Scanner( System.in );</w:t>
      </w:r>
    </w:p>
    <w:p w14:paraId="25779BF7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>/* Create an array of five elements*/</w:t>
      </w:r>
    </w:p>
    <w:p w14:paraId="78A71424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AA0D91"/>
          <w:sz w:val="16"/>
          <w:szCs w:val="16"/>
        </w:rPr>
        <w:t>int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count = </w:t>
      </w:r>
      <w:r w:rsidRPr="0098778C">
        <w:rPr>
          <w:rFonts w:ascii="Monaco" w:hAnsi="Monaco" w:cs="Monaco"/>
          <w:color w:val="1C00CF"/>
          <w:sz w:val="16"/>
          <w:szCs w:val="16"/>
        </w:rPr>
        <w:t>0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; </w:t>
      </w:r>
      <w:r w:rsidRPr="0098778C">
        <w:rPr>
          <w:rFonts w:ascii="Monaco" w:hAnsi="Monaco" w:cs="Monaco"/>
          <w:color w:val="007400"/>
          <w:sz w:val="16"/>
          <w:szCs w:val="16"/>
        </w:rPr>
        <w:t>// number of uniques read</w:t>
      </w:r>
    </w:p>
    <w:p w14:paraId="3CBC98DF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AA0D91"/>
          <w:sz w:val="16"/>
          <w:szCs w:val="16"/>
        </w:rPr>
        <w:t>int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entered = </w:t>
      </w:r>
      <w:r w:rsidRPr="0098778C">
        <w:rPr>
          <w:rFonts w:ascii="Monaco" w:hAnsi="Monaco" w:cs="Monaco"/>
          <w:color w:val="1C00CF"/>
          <w:sz w:val="16"/>
          <w:szCs w:val="16"/>
        </w:rPr>
        <w:t>0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; </w:t>
      </w:r>
      <w:r w:rsidRPr="0098778C">
        <w:rPr>
          <w:rFonts w:ascii="Monaco" w:hAnsi="Monaco" w:cs="Monaco"/>
          <w:color w:val="007400"/>
          <w:sz w:val="16"/>
          <w:szCs w:val="16"/>
        </w:rPr>
        <w:t>// number of entered numbers</w:t>
      </w:r>
    </w:p>
    <w:p w14:paraId="2A417D27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AA0D91"/>
          <w:sz w:val="16"/>
          <w:szCs w:val="16"/>
        </w:rPr>
        <w:t>while</w:t>
      </w:r>
      <w:r w:rsidRPr="0098778C">
        <w:rPr>
          <w:rFonts w:ascii="Monaco" w:hAnsi="Monaco" w:cs="Monaco"/>
          <w:color w:val="000000"/>
          <w:sz w:val="16"/>
          <w:szCs w:val="16"/>
        </w:rPr>
        <w:t>( entered &lt; numbers.length ){</w:t>
      </w:r>
    </w:p>
    <w:p w14:paraId="2D6B085A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  <w:t xml:space="preserve">System.out.print( </w:t>
      </w:r>
      <w:r w:rsidRPr="0098778C">
        <w:rPr>
          <w:rFonts w:ascii="Monaco" w:hAnsi="Monaco" w:cs="Monaco"/>
          <w:color w:val="C41A16"/>
          <w:sz w:val="16"/>
          <w:szCs w:val="16"/>
        </w:rPr>
        <w:t>"Enter number: "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);</w:t>
      </w:r>
    </w:p>
    <w:p w14:paraId="30F8C77F" w14:textId="77777777" w:rsidR="00D04635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</w:p>
    <w:p w14:paraId="3B141326" w14:textId="4427F5A3" w:rsidR="00441C38" w:rsidRPr="0098778C" w:rsidRDefault="00D04635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74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="008B1F59" w:rsidRPr="0098778C">
        <w:rPr>
          <w:rFonts w:ascii="Monaco" w:hAnsi="Monaco" w:cs="Monaco"/>
          <w:color w:val="007400"/>
          <w:sz w:val="16"/>
          <w:szCs w:val="16"/>
        </w:rPr>
        <w:t xml:space="preserve">/* Write code here to retrieve the input from </w:t>
      </w:r>
    </w:p>
    <w:p w14:paraId="7E2C2D99" w14:textId="150E6171" w:rsidR="008B1F59" w:rsidRPr="0098778C" w:rsidRDefault="00441C38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="008B1F59" w:rsidRPr="0098778C">
        <w:rPr>
          <w:rFonts w:ascii="Monaco" w:hAnsi="Monaco" w:cs="Monaco"/>
          <w:color w:val="007400"/>
          <w:sz w:val="16"/>
          <w:szCs w:val="16"/>
        </w:rPr>
        <w:t>the user */</w:t>
      </w:r>
    </w:p>
    <w:p w14:paraId="4C0740B6" w14:textId="77777777" w:rsidR="00D04635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</w:p>
    <w:p w14:paraId="2E2F58B0" w14:textId="13353CD4" w:rsidR="003A433F" w:rsidRPr="0098778C" w:rsidRDefault="003A433F" w:rsidP="003A433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>
        <w:rPr>
          <w:rFonts w:ascii="Monaco" w:hAnsi="Monaco" w:cs="Monaco"/>
          <w:color w:val="007400"/>
          <w:sz w:val="16"/>
          <w:szCs w:val="16"/>
        </w:rPr>
        <w:tab/>
      </w:r>
      <w:r>
        <w:rPr>
          <w:rFonts w:ascii="Monaco" w:hAnsi="Monaco" w:cs="Monaco"/>
          <w:color w:val="007400"/>
          <w:sz w:val="16"/>
          <w:szCs w:val="16"/>
        </w:rPr>
        <w:tab/>
      </w:r>
      <w:r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>//increment number of entered numbers</w:t>
      </w:r>
    </w:p>
    <w:p w14:paraId="7B3565AA" w14:textId="7C6B40BE" w:rsidR="003A433F" w:rsidRDefault="003A433F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>
        <w:rPr>
          <w:rFonts w:ascii="Monaco" w:hAnsi="Monaco" w:cs="Monaco"/>
          <w:color w:val="000000"/>
          <w:sz w:val="16"/>
          <w:szCs w:val="16"/>
        </w:rPr>
        <w:tab/>
      </w:r>
      <w:r>
        <w:rPr>
          <w:rFonts w:ascii="Monaco" w:hAnsi="Monaco" w:cs="Monaco"/>
          <w:color w:val="000000"/>
          <w:sz w:val="16"/>
          <w:szCs w:val="16"/>
        </w:rPr>
        <w:tab/>
      </w:r>
      <w:r>
        <w:rPr>
          <w:rFonts w:ascii="Monaco" w:hAnsi="Monaco" w:cs="Monaco"/>
          <w:color w:val="000000"/>
          <w:sz w:val="16"/>
          <w:szCs w:val="16"/>
        </w:rPr>
        <w:tab/>
        <w:t>entered++;</w:t>
      </w:r>
    </w:p>
    <w:p w14:paraId="4A8A1408" w14:textId="77777777" w:rsidR="003A433F" w:rsidRPr="0098778C" w:rsidRDefault="003A433F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</w:p>
    <w:p w14:paraId="7FDE3CAA" w14:textId="393BEC95" w:rsidR="008B1F59" w:rsidRPr="0098778C" w:rsidRDefault="00D04635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="008B1F59" w:rsidRPr="0098778C">
        <w:rPr>
          <w:rFonts w:ascii="Monaco" w:hAnsi="Monaco" w:cs="Monaco"/>
          <w:color w:val="007400"/>
          <w:sz w:val="16"/>
          <w:szCs w:val="16"/>
        </w:rPr>
        <w:t>//validate the input</w:t>
      </w:r>
    </w:p>
    <w:p w14:paraId="0BCA5027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AA0D91"/>
          <w:sz w:val="16"/>
          <w:szCs w:val="16"/>
        </w:rPr>
        <w:t>if</w:t>
      </w:r>
      <w:r w:rsidRPr="0098778C">
        <w:rPr>
          <w:rFonts w:ascii="Monaco" w:hAnsi="Monaco" w:cs="Monaco"/>
          <w:color w:val="000000"/>
          <w:sz w:val="16"/>
          <w:szCs w:val="16"/>
        </w:rPr>
        <w:t>(</w:t>
      </w:r>
      <w:r w:rsidRPr="0098778C">
        <w:rPr>
          <w:rFonts w:ascii="Monaco" w:hAnsi="Monaco" w:cs="Monaco"/>
          <w:color w:val="007400"/>
          <w:sz w:val="16"/>
          <w:szCs w:val="16"/>
        </w:rPr>
        <w:t>/*validate the input is between 10 and 100 */</w:t>
      </w:r>
      <w:r w:rsidRPr="0098778C">
        <w:rPr>
          <w:rFonts w:ascii="Monaco" w:hAnsi="Monaco" w:cs="Monaco"/>
          <w:color w:val="000000"/>
          <w:sz w:val="16"/>
          <w:szCs w:val="16"/>
        </w:rPr>
        <w:t>)</w:t>
      </w:r>
    </w:p>
    <w:p w14:paraId="6B71AE86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  <w:t>{</w:t>
      </w:r>
    </w:p>
    <w:p w14:paraId="03413A07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>//flags whether this number already exists</w:t>
      </w:r>
    </w:p>
    <w:p w14:paraId="2FB4AF41" w14:textId="19916DFE" w:rsidR="008B1F59" w:rsidRPr="0098778C" w:rsidRDefault="008B1F59" w:rsidP="003A433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AA0D91"/>
          <w:sz w:val="16"/>
          <w:szCs w:val="16"/>
        </w:rPr>
        <w:t>boolean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containsNumber = </w:t>
      </w:r>
      <w:r w:rsidRPr="0098778C">
        <w:rPr>
          <w:rFonts w:ascii="Monaco" w:hAnsi="Monaco" w:cs="Monaco"/>
          <w:color w:val="AA0D91"/>
          <w:sz w:val="16"/>
          <w:szCs w:val="16"/>
        </w:rPr>
        <w:t>false</w:t>
      </w:r>
      <w:r w:rsidRPr="0098778C">
        <w:rPr>
          <w:rFonts w:ascii="Monaco" w:hAnsi="Monaco" w:cs="Monaco"/>
          <w:color w:val="000000"/>
          <w:sz w:val="16"/>
          <w:szCs w:val="16"/>
        </w:rPr>
        <w:t>;</w:t>
      </w:r>
    </w:p>
    <w:p w14:paraId="16CE2DC5" w14:textId="77777777" w:rsidR="004B2EC6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</w:p>
    <w:p w14:paraId="7B18728A" w14:textId="77777777" w:rsidR="004B2EC6" w:rsidRPr="0098778C" w:rsidRDefault="004B2EC6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74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lastRenderedPageBreak/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="008B1F59" w:rsidRPr="0098778C">
        <w:rPr>
          <w:rFonts w:ascii="Monaco" w:hAnsi="Monaco" w:cs="Monaco"/>
          <w:color w:val="007400"/>
          <w:sz w:val="16"/>
          <w:szCs w:val="16"/>
        </w:rPr>
        <w:t xml:space="preserve">/*Compare the user input to the unique numbers in </w:t>
      </w:r>
    </w:p>
    <w:p w14:paraId="490BD4D9" w14:textId="77777777" w:rsidR="004B2EC6" w:rsidRPr="0098778C" w:rsidRDefault="004B2EC6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7400"/>
          <w:sz w:val="16"/>
          <w:szCs w:val="16"/>
        </w:rPr>
      </w:pP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="008B1F59" w:rsidRPr="0098778C">
        <w:rPr>
          <w:rFonts w:ascii="Monaco" w:hAnsi="Monaco" w:cs="Monaco"/>
          <w:color w:val="007400"/>
          <w:sz w:val="16"/>
          <w:szCs w:val="16"/>
        </w:rPr>
        <w:t>the array using a for</w:t>
      </w:r>
      <w:r w:rsidRPr="0098778C">
        <w:rPr>
          <w:rFonts w:ascii="Monaco" w:hAnsi="Monaco" w:cs="Monaco"/>
          <w:color w:val="007400"/>
          <w:sz w:val="16"/>
          <w:szCs w:val="16"/>
        </w:rPr>
        <w:t xml:space="preserve"> </w:t>
      </w:r>
      <w:r w:rsidR="008B1F59" w:rsidRPr="0098778C">
        <w:rPr>
          <w:rFonts w:ascii="Monaco" w:hAnsi="Monaco" w:cs="Monaco"/>
          <w:color w:val="007400"/>
          <w:sz w:val="16"/>
          <w:szCs w:val="16"/>
        </w:rPr>
        <w:t>statement. If the number is</w:t>
      </w:r>
    </w:p>
    <w:p w14:paraId="33836737" w14:textId="00D46CFC" w:rsidR="008B1F59" w:rsidRPr="0098778C" w:rsidRDefault="004B2EC6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="008B1F59" w:rsidRPr="0098778C">
        <w:rPr>
          <w:rFonts w:ascii="Monaco" w:hAnsi="Monaco" w:cs="Monaco"/>
          <w:color w:val="007400"/>
          <w:sz w:val="16"/>
          <w:szCs w:val="16"/>
        </w:rPr>
        <w:t>unique, store new number */</w:t>
      </w:r>
    </w:p>
    <w:p w14:paraId="531B83B8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</w:p>
    <w:p w14:paraId="6D5B71C9" w14:textId="345897E1" w:rsidR="009B1CEA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74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="00AB7F43">
        <w:rPr>
          <w:rFonts w:ascii="Monaco" w:hAnsi="Monaco" w:cs="Monaco"/>
          <w:color w:val="007400"/>
          <w:sz w:val="16"/>
          <w:szCs w:val="16"/>
        </w:rPr>
        <w:t>//</w:t>
      </w:r>
      <w:r w:rsidRPr="0098778C">
        <w:rPr>
          <w:rFonts w:ascii="Monaco" w:hAnsi="Monaco" w:cs="Monaco"/>
          <w:color w:val="007400"/>
          <w:sz w:val="16"/>
          <w:szCs w:val="16"/>
        </w:rPr>
        <w:t xml:space="preserve">add the user input to the array only if the </w:t>
      </w:r>
    </w:p>
    <w:p w14:paraId="5D6930F8" w14:textId="46EE6FF7" w:rsidR="00041578" w:rsidRPr="00AB7F43" w:rsidRDefault="009B1CEA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7400"/>
          <w:sz w:val="16"/>
          <w:szCs w:val="16"/>
        </w:rPr>
      </w:pP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="00AB7F43">
        <w:rPr>
          <w:rFonts w:ascii="Monaco" w:hAnsi="Monaco" w:cs="Monaco"/>
          <w:color w:val="007400"/>
          <w:sz w:val="16"/>
          <w:szCs w:val="16"/>
        </w:rPr>
        <w:t>//</w:t>
      </w:r>
      <w:r w:rsidR="008B1F59" w:rsidRPr="0098778C">
        <w:rPr>
          <w:rFonts w:ascii="Monaco" w:hAnsi="Monaco" w:cs="Monaco"/>
          <w:color w:val="007400"/>
          <w:sz w:val="16"/>
          <w:szCs w:val="16"/>
        </w:rPr>
        <w:t>number is not already</w:t>
      </w:r>
      <w:r w:rsidR="00BC4E95" w:rsidRPr="0098778C">
        <w:rPr>
          <w:rFonts w:ascii="Monaco" w:hAnsi="Monaco" w:cs="Monaco"/>
          <w:color w:val="007400"/>
          <w:sz w:val="16"/>
          <w:szCs w:val="16"/>
        </w:rPr>
        <w:t xml:space="preserve"> </w:t>
      </w:r>
      <w:r w:rsidR="00AB7F43">
        <w:rPr>
          <w:rFonts w:ascii="Monaco" w:hAnsi="Monaco" w:cs="Monaco"/>
          <w:color w:val="007400"/>
          <w:sz w:val="16"/>
          <w:szCs w:val="16"/>
        </w:rPr>
        <w:t>in the array</w:t>
      </w:r>
    </w:p>
    <w:p w14:paraId="46949C23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AA0D91"/>
          <w:sz w:val="16"/>
          <w:szCs w:val="16"/>
        </w:rPr>
        <w:t>if</w:t>
      </w:r>
      <w:r w:rsidRPr="0098778C">
        <w:rPr>
          <w:rFonts w:ascii="Monaco" w:hAnsi="Monaco" w:cs="Monaco"/>
          <w:color w:val="000000"/>
          <w:sz w:val="16"/>
          <w:szCs w:val="16"/>
        </w:rPr>
        <w:t xml:space="preserve"> ( !containsNumber ){</w:t>
      </w:r>
    </w:p>
    <w:p w14:paraId="586CF3B8" w14:textId="77777777" w:rsidR="001B608A" w:rsidRPr="0098778C" w:rsidRDefault="001B608A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</w:p>
    <w:p w14:paraId="3FA18639" w14:textId="77777777" w:rsidR="0057340B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74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 xml:space="preserve">/* Write code to add the number to the </w:t>
      </w:r>
    </w:p>
    <w:p w14:paraId="4E36B292" w14:textId="4E03BC17" w:rsidR="008B1F59" w:rsidRPr="0098778C" w:rsidRDefault="0057340B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7400"/>
          <w:sz w:val="16"/>
          <w:szCs w:val="16"/>
        </w:rPr>
      </w:pP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="008B1F59" w:rsidRPr="0098778C">
        <w:rPr>
          <w:rFonts w:ascii="Monaco" w:hAnsi="Monaco" w:cs="Monaco"/>
          <w:color w:val="007400"/>
          <w:sz w:val="16"/>
          <w:szCs w:val="16"/>
        </w:rPr>
        <w:t>array and increment</w:t>
      </w:r>
    </w:p>
    <w:p w14:paraId="236D6C4C" w14:textId="5360008F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ab/>
      </w:r>
      <w:r w:rsidR="0057340B" w:rsidRPr="0098778C">
        <w:rPr>
          <w:rFonts w:ascii="Monaco" w:hAnsi="Monaco" w:cs="Monaco"/>
          <w:color w:val="007400"/>
          <w:sz w:val="16"/>
          <w:szCs w:val="16"/>
        </w:rPr>
        <w:t xml:space="preserve">the number of </w:t>
      </w:r>
      <w:r w:rsidR="00DA5BA2" w:rsidRPr="0098778C">
        <w:rPr>
          <w:rFonts w:ascii="Monaco" w:hAnsi="Monaco" w:cs="Monaco"/>
          <w:color w:val="007400"/>
          <w:sz w:val="16"/>
          <w:szCs w:val="16"/>
        </w:rPr>
        <w:t xml:space="preserve">unique items </w:t>
      </w:r>
      <w:r w:rsidRPr="0098778C">
        <w:rPr>
          <w:rFonts w:ascii="Monaco" w:hAnsi="Monaco" w:cs="Monaco"/>
          <w:color w:val="007400"/>
          <w:sz w:val="16"/>
          <w:szCs w:val="16"/>
        </w:rPr>
        <w:t>*/</w:t>
      </w:r>
    </w:p>
    <w:p w14:paraId="66CEC224" w14:textId="77777777" w:rsidR="001B608A" w:rsidRPr="0098778C" w:rsidRDefault="001B608A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</w:p>
    <w:p w14:paraId="37E0709C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  <w:t xml:space="preserve">} </w:t>
      </w:r>
      <w:r w:rsidRPr="0098778C">
        <w:rPr>
          <w:rFonts w:ascii="Monaco" w:hAnsi="Monaco" w:cs="Monaco"/>
          <w:color w:val="007400"/>
          <w:sz w:val="16"/>
          <w:szCs w:val="16"/>
        </w:rPr>
        <w:t>// end if</w:t>
      </w:r>
    </w:p>
    <w:p w14:paraId="384CD1B6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AA0D91"/>
          <w:sz w:val="16"/>
          <w:szCs w:val="16"/>
        </w:rPr>
        <w:t>else</w:t>
      </w:r>
    </w:p>
    <w:p w14:paraId="64FD7E12" w14:textId="24CBDFB2" w:rsidR="00AA4893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C41A16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  <w:t xml:space="preserve">               System.out.println( number + </w:t>
      </w:r>
      <w:r w:rsidRPr="0098778C">
        <w:rPr>
          <w:rFonts w:ascii="Monaco" w:hAnsi="Monaco" w:cs="Monaco"/>
          <w:color w:val="C41A16"/>
          <w:sz w:val="16"/>
          <w:szCs w:val="16"/>
        </w:rPr>
        <w:t>" has already</w:t>
      </w:r>
      <w:r w:rsidR="00040693" w:rsidRPr="0098778C">
        <w:rPr>
          <w:rFonts w:ascii="Monaco" w:hAnsi="Monaco" w:cs="Monaco"/>
          <w:color w:val="C41A16"/>
          <w:sz w:val="16"/>
          <w:szCs w:val="16"/>
        </w:rPr>
        <w:t>"+</w:t>
      </w:r>
      <w:r w:rsidRPr="0098778C">
        <w:rPr>
          <w:rFonts w:ascii="Monaco" w:hAnsi="Monaco" w:cs="Monaco"/>
          <w:color w:val="C41A16"/>
          <w:sz w:val="16"/>
          <w:szCs w:val="16"/>
        </w:rPr>
        <w:t xml:space="preserve"> </w:t>
      </w:r>
    </w:p>
    <w:p w14:paraId="76160011" w14:textId="609FE0EC" w:rsidR="008B1F59" w:rsidRPr="0098778C" w:rsidRDefault="00AA4893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="00040693" w:rsidRPr="0098778C">
        <w:rPr>
          <w:rFonts w:ascii="Monaco" w:hAnsi="Monaco" w:cs="Monaco"/>
          <w:color w:val="C41A16"/>
          <w:sz w:val="16"/>
          <w:szCs w:val="16"/>
        </w:rPr>
        <w:t xml:space="preserve">" </w:t>
      </w:r>
      <w:r w:rsidR="008B1F59" w:rsidRPr="0098778C">
        <w:rPr>
          <w:rFonts w:ascii="Monaco" w:hAnsi="Monaco" w:cs="Monaco"/>
          <w:color w:val="C41A16"/>
          <w:sz w:val="16"/>
          <w:szCs w:val="16"/>
        </w:rPr>
        <w:t>been entered\n"</w:t>
      </w:r>
      <w:r w:rsidR="008B1F59" w:rsidRPr="0098778C">
        <w:rPr>
          <w:rFonts w:ascii="Monaco" w:hAnsi="Monaco" w:cs="Monaco"/>
          <w:color w:val="000000"/>
          <w:sz w:val="16"/>
          <w:szCs w:val="16"/>
        </w:rPr>
        <w:t>);</w:t>
      </w:r>
    </w:p>
    <w:p w14:paraId="450D7AEB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  <w:t>}</w:t>
      </w:r>
      <w:r w:rsidRPr="0098778C">
        <w:rPr>
          <w:rFonts w:ascii="Monaco" w:hAnsi="Monaco" w:cs="Monaco"/>
          <w:color w:val="007400"/>
          <w:sz w:val="16"/>
          <w:szCs w:val="16"/>
        </w:rPr>
        <w:t xml:space="preserve">//endif </w:t>
      </w:r>
    </w:p>
    <w:p w14:paraId="31317532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AA0D91"/>
          <w:sz w:val="16"/>
          <w:szCs w:val="16"/>
        </w:rPr>
        <w:t>else</w:t>
      </w:r>
    </w:p>
    <w:p w14:paraId="67B7F3E8" w14:textId="77777777" w:rsidR="00174F3D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C41A16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  <w:t>System.out.println(</w:t>
      </w:r>
      <w:r w:rsidRPr="0098778C">
        <w:rPr>
          <w:rFonts w:ascii="Monaco" w:hAnsi="Monaco" w:cs="Monaco"/>
          <w:color w:val="C41A16"/>
          <w:sz w:val="16"/>
          <w:szCs w:val="16"/>
        </w:rPr>
        <w:t>"number must be between</w:t>
      </w:r>
      <w:r w:rsidR="00174F3D" w:rsidRPr="0098778C">
        <w:rPr>
          <w:rFonts w:ascii="Monaco" w:hAnsi="Monaco" w:cs="Monaco"/>
          <w:color w:val="C41A16"/>
          <w:sz w:val="16"/>
          <w:szCs w:val="16"/>
        </w:rPr>
        <w:t xml:space="preserve"> "+</w:t>
      </w:r>
    </w:p>
    <w:p w14:paraId="5169C140" w14:textId="4638249E" w:rsidR="008B1F59" w:rsidRPr="0098778C" w:rsidRDefault="00174F3D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Pr="0098778C">
        <w:rPr>
          <w:rFonts w:ascii="Monaco" w:hAnsi="Monaco" w:cs="Monaco"/>
          <w:color w:val="C41A16"/>
          <w:sz w:val="16"/>
          <w:szCs w:val="16"/>
        </w:rPr>
        <w:tab/>
      </w:r>
      <w:r w:rsidR="00F65002" w:rsidRPr="0098778C">
        <w:rPr>
          <w:rFonts w:ascii="Monaco" w:hAnsi="Monaco" w:cs="Monaco"/>
          <w:color w:val="C41A16"/>
          <w:sz w:val="16"/>
          <w:szCs w:val="16"/>
        </w:rPr>
        <w:t>"</w:t>
      </w:r>
      <w:r w:rsidR="008B1F59" w:rsidRPr="0098778C">
        <w:rPr>
          <w:rFonts w:ascii="Monaco" w:hAnsi="Monaco" w:cs="Monaco"/>
          <w:color w:val="C41A16"/>
          <w:sz w:val="16"/>
          <w:szCs w:val="16"/>
        </w:rPr>
        <w:t>10 and 100"</w:t>
      </w:r>
      <w:r w:rsidR="008B1F59" w:rsidRPr="0098778C">
        <w:rPr>
          <w:rFonts w:ascii="Monaco" w:hAnsi="Monaco" w:cs="Monaco"/>
          <w:color w:val="000000"/>
          <w:sz w:val="16"/>
          <w:szCs w:val="16"/>
        </w:rPr>
        <w:t xml:space="preserve"> );</w:t>
      </w:r>
    </w:p>
    <w:p w14:paraId="61279608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  <w:t xml:space="preserve">    </w:t>
      </w:r>
    </w:p>
    <w:p w14:paraId="46B38C52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>// print the list of unique values</w:t>
      </w:r>
    </w:p>
    <w:p w14:paraId="7570491D" w14:textId="77777777" w:rsidR="00B846BD" w:rsidRPr="0098778C" w:rsidRDefault="00B846BD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</w:p>
    <w:p w14:paraId="711AF057" w14:textId="77777777" w:rsidR="008B1F59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74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7400"/>
          <w:sz w:val="16"/>
          <w:szCs w:val="16"/>
        </w:rPr>
        <w:t>/* Write code to output the contents of the array */</w:t>
      </w:r>
    </w:p>
    <w:p w14:paraId="58050EEE" w14:textId="369D1151" w:rsidR="00B92FCB" w:rsidRPr="0098778C" w:rsidRDefault="00B92FCB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>
        <w:rPr>
          <w:rFonts w:ascii="Monaco" w:hAnsi="Monaco" w:cs="Monaco"/>
          <w:color w:val="007400"/>
          <w:sz w:val="16"/>
          <w:szCs w:val="16"/>
        </w:rPr>
        <w:tab/>
      </w:r>
      <w:r>
        <w:rPr>
          <w:rFonts w:ascii="Monaco" w:hAnsi="Monaco" w:cs="Monaco"/>
          <w:color w:val="007400"/>
          <w:sz w:val="16"/>
          <w:szCs w:val="16"/>
        </w:rPr>
        <w:tab/>
      </w:r>
      <w:r>
        <w:rPr>
          <w:rFonts w:ascii="Monaco" w:hAnsi="Monaco" w:cs="Monaco"/>
          <w:color w:val="0074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>System.out.println</w:t>
      </w:r>
      <w:r>
        <w:rPr>
          <w:rFonts w:ascii="Monaco" w:hAnsi="Monaco" w:cs="Monaco"/>
          <w:color w:val="000000"/>
          <w:sz w:val="16"/>
          <w:szCs w:val="16"/>
        </w:rPr>
        <w:t>();</w:t>
      </w:r>
    </w:p>
    <w:p w14:paraId="31832F8B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</w:r>
    </w:p>
    <w:p w14:paraId="10C3BDBE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</w:r>
      <w:r w:rsidRPr="0098778C">
        <w:rPr>
          <w:rFonts w:ascii="Monaco" w:hAnsi="Monaco" w:cs="Monaco"/>
          <w:color w:val="000000"/>
          <w:sz w:val="16"/>
          <w:szCs w:val="16"/>
        </w:rPr>
        <w:tab/>
        <w:t xml:space="preserve">} </w:t>
      </w:r>
      <w:r w:rsidRPr="0098778C">
        <w:rPr>
          <w:rFonts w:ascii="Monaco" w:hAnsi="Monaco" w:cs="Monaco"/>
          <w:color w:val="007400"/>
          <w:sz w:val="16"/>
          <w:szCs w:val="16"/>
        </w:rPr>
        <w:t>// end while</w:t>
      </w:r>
    </w:p>
    <w:p w14:paraId="4052D81F" w14:textId="77777777" w:rsidR="008B1F59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8"/>
        </w:tabs>
        <w:autoSpaceDE w:val="0"/>
        <w:autoSpaceDN w:val="0"/>
        <w:adjustRightInd w:val="0"/>
        <w:ind w:left="360"/>
        <w:rPr>
          <w:rFonts w:ascii="Monaco" w:hAnsi="Monaco" w:cs="Monaco"/>
          <w:color w:val="000000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ab/>
        <w:t xml:space="preserve">} </w:t>
      </w:r>
      <w:r w:rsidRPr="0098778C">
        <w:rPr>
          <w:rFonts w:ascii="Monaco" w:hAnsi="Monaco" w:cs="Monaco"/>
          <w:color w:val="007400"/>
          <w:sz w:val="16"/>
          <w:szCs w:val="16"/>
        </w:rPr>
        <w:t>// end method getNumbers</w:t>
      </w:r>
    </w:p>
    <w:p w14:paraId="4B5628C9" w14:textId="4539FCA5" w:rsidR="006F1C4B" w:rsidRPr="0098778C" w:rsidRDefault="008B1F59" w:rsidP="00441C3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/>
        <w:rPr>
          <w:rFonts w:ascii="Monaco" w:hAnsi="Monaco" w:cs="Monaco"/>
          <w:sz w:val="16"/>
          <w:szCs w:val="16"/>
        </w:rPr>
      </w:pPr>
      <w:r w:rsidRPr="0098778C">
        <w:rPr>
          <w:rFonts w:ascii="Monaco" w:hAnsi="Monaco" w:cs="Monaco"/>
          <w:color w:val="000000"/>
          <w:sz w:val="16"/>
          <w:szCs w:val="16"/>
        </w:rPr>
        <w:t xml:space="preserve">} </w:t>
      </w:r>
      <w:r w:rsidRPr="0098778C">
        <w:rPr>
          <w:rFonts w:ascii="Monaco" w:hAnsi="Monaco" w:cs="Monaco"/>
          <w:color w:val="007400"/>
          <w:sz w:val="16"/>
          <w:szCs w:val="16"/>
        </w:rPr>
        <w:t>// end class Unique</w:t>
      </w:r>
    </w:p>
    <w:p w14:paraId="34BB0C4D" w14:textId="4F088D39" w:rsidR="000A20B7" w:rsidRDefault="000A20B7" w:rsidP="002B159E">
      <w:pPr>
        <w:pStyle w:val="ListParagraph"/>
        <w:rPr>
          <w:noProof/>
          <w:szCs w:val="28"/>
        </w:rPr>
      </w:pPr>
    </w:p>
    <w:p w14:paraId="21F703A1" w14:textId="77777777" w:rsidR="003E2EEB" w:rsidRDefault="003E2EEB" w:rsidP="002B709B">
      <w:pPr>
        <w:shd w:val="clear" w:color="auto" w:fill="CCCCCC"/>
        <w:spacing w:line="480" w:lineRule="auto"/>
        <w:rPr>
          <w:b/>
          <w:sz w:val="28"/>
          <w:szCs w:val="28"/>
          <w:u w:val="single"/>
        </w:rPr>
      </w:pPr>
      <w:r w:rsidRPr="002B709B">
        <w:rPr>
          <w:b/>
          <w:sz w:val="28"/>
          <w:szCs w:val="28"/>
          <w:u w:val="single"/>
        </w:rPr>
        <w:t>At this point, submit your program to WebCAT.</w:t>
      </w:r>
    </w:p>
    <w:p w14:paraId="06D3A451" w14:textId="77107FED" w:rsidR="000A20B7" w:rsidRDefault="000A20B7" w:rsidP="00704E16">
      <w:pPr>
        <w:pStyle w:val="ListParagraph"/>
        <w:rPr>
          <w:noProof/>
          <w:szCs w:val="28"/>
        </w:rPr>
      </w:pPr>
    </w:p>
    <w:p w14:paraId="738E9654" w14:textId="72F5CF06" w:rsidR="001B4DEB" w:rsidRDefault="001B4DEB" w:rsidP="001B4DEB">
      <w:pPr>
        <w:pStyle w:val="Heading2"/>
        <w:spacing w:line="360" w:lineRule="auto"/>
      </w:pPr>
      <w:r>
        <w:t>Part 2</w:t>
      </w:r>
    </w:p>
    <w:p w14:paraId="00536FB3" w14:textId="273934B8" w:rsidR="000A20B7" w:rsidRDefault="001B4DEB" w:rsidP="001B4DEB">
      <w:pPr>
        <w:pStyle w:val="ListParagraph"/>
      </w:pPr>
      <w:r>
        <w:t>Change your previous program as following:</w:t>
      </w:r>
    </w:p>
    <w:p w14:paraId="2BE26493" w14:textId="23C3F30F" w:rsidR="001B4DEB" w:rsidRDefault="001B4DEB" w:rsidP="006C25C9">
      <w:pPr>
        <w:pStyle w:val="ListParagraph"/>
        <w:numPr>
          <w:ilvl w:val="0"/>
          <w:numId w:val="42"/>
        </w:numPr>
      </w:pPr>
      <w:r>
        <w:t>Array size is input by the user.</w:t>
      </w:r>
    </w:p>
    <w:p w14:paraId="134662B7" w14:textId="7FDBADF6" w:rsidR="001B52D9" w:rsidRDefault="004F38A1" w:rsidP="006C25C9">
      <w:pPr>
        <w:pStyle w:val="ListParagraph"/>
        <w:numPr>
          <w:ilvl w:val="0"/>
          <w:numId w:val="42"/>
        </w:numPr>
        <w:rPr>
          <w:noProof/>
          <w:szCs w:val="28"/>
        </w:rPr>
      </w:pPr>
      <w:r>
        <w:t>User keeps entering unique numbers until array is filled up.</w:t>
      </w:r>
    </w:p>
    <w:p w14:paraId="29ADA88F" w14:textId="2BD21FB2" w:rsidR="001B52D9" w:rsidRPr="001B52D9" w:rsidRDefault="001B52D9" w:rsidP="00254C85">
      <w:pPr>
        <w:spacing w:line="360" w:lineRule="auto"/>
        <w:rPr>
          <w:noProof/>
          <w:szCs w:val="28"/>
        </w:rPr>
      </w:pPr>
      <w:r>
        <w:rPr>
          <w:noProof/>
          <w:szCs w:val="28"/>
        </w:rPr>
        <w:t xml:space="preserve">Name your classes </w:t>
      </w:r>
      <w:r w:rsidRPr="001B52D9">
        <w:rPr>
          <w:rFonts w:ascii="Monaco" w:hAnsi="Monaco"/>
          <w:b/>
          <w:noProof/>
          <w:szCs w:val="28"/>
        </w:rPr>
        <w:t>Unique2</w:t>
      </w:r>
      <w:r>
        <w:rPr>
          <w:noProof/>
          <w:szCs w:val="28"/>
        </w:rPr>
        <w:t xml:space="preserve"> and </w:t>
      </w:r>
      <w:r w:rsidRPr="001B52D9">
        <w:rPr>
          <w:rFonts w:ascii="Monaco" w:hAnsi="Monaco"/>
          <w:b/>
          <w:noProof/>
          <w:szCs w:val="28"/>
        </w:rPr>
        <w:t>UniqueTest2</w:t>
      </w:r>
      <w:r>
        <w:rPr>
          <w:noProof/>
          <w:szCs w:val="28"/>
        </w:rPr>
        <w:t>.</w:t>
      </w:r>
    </w:p>
    <w:p w14:paraId="5CC76C9F" w14:textId="76AB99A9" w:rsidR="001A1D31" w:rsidRPr="00254C85" w:rsidRDefault="00254C85" w:rsidP="00254C85">
      <w:pPr>
        <w:pStyle w:val="ListParagraph"/>
        <w:spacing w:line="240" w:lineRule="auto"/>
        <w:rPr>
          <w:b/>
          <w:sz w:val="36"/>
          <w:szCs w:val="36"/>
        </w:rPr>
      </w:pPr>
      <w:r w:rsidRPr="00254C85">
        <w:rPr>
          <w:b/>
          <w:sz w:val="36"/>
          <w:szCs w:val="36"/>
        </w:rPr>
        <w:t>Sample Run</w:t>
      </w:r>
    </w:p>
    <w:p w14:paraId="78F758E6" w14:textId="3A5C967E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 xml:space="preserve">Enter how many numbers you want to input: </w:t>
      </w:r>
      <w:r w:rsidRPr="00254C85">
        <w:rPr>
          <w:rFonts w:ascii="Monaco" w:hAnsi="Monaco" w:cs="Monaco"/>
          <w:color w:val="00C87D"/>
          <w:sz w:val="20"/>
          <w:szCs w:val="20"/>
        </w:rPr>
        <w:t>4</w:t>
      </w:r>
      <w:r w:rsidR="005E164C">
        <w:rPr>
          <w:rFonts w:ascii="Monaco" w:hAnsi="Monaco" w:cs="Monaco"/>
          <w:color w:val="00C87D"/>
          <w:sz w:val="20"/>
          <w:szCs w:val="20"/>
        </w:rPr>
        <w:t xml:space="preserve"> </w:t>
      </w:r>
      <w:r w:rsidR="005E164C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441A74B4" w14:textId="3739C29F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254C85">
        <w:rPr>
          <w:rFonts w:ascii="Monaco" w:hAnsi="Monaco" w:cs="Monaco"/>
          <w:color w:val="00C87D"/>
          <w:sz w:val="20"/>
          <w:szCs w:val="20"/>
        </w:rPr>
        <w:t>10</w:t>
      </w:r>
      <w:r w:rsidR="005E164C">
        <w:rPr>
          <w:rFonts w:ascii="Monaco" w:hAnsi="Monaco" w:cs="Monaco"/>
          <w:color w:val="00C87D"/>
          <w:sz w:val="20"/>
          <w:szCs w:val="20"/>
        </w:rPr>
        <w:t xml:space="preserve"> </w:t>
      </w:r>
      <w:r w:rsidR="005E164C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45FBEEB0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10</w:t>
      </w:r>
    </w:p>
    <w:p w14:paraId="6D00B2D9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4EDA11A9" w14:textId="28E0234C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5E164C">
        <w:rPr>
          <w:rFonts w:ascii="Monaco" w:hAnsi="Monaco" w:cs="Monaco"/>
          <w:color w:val="00C87D"/>
          <w:sz w:val="20"/>
          <w:szCs w:val="20"/>
        </w:rPr>
        <w:t>10</w:t>
      </w:r>
      <w:r w:rsidR="005E164C">
        <w:rPr>
          <w:rFonts w:ascii="Monaco" w:hAnsi="Monaco" w:cs="Monaco"/>
          <w:color w:val="00C87D"/>
          <w:sz w:val="20"/>
          <w:szCs w:val="20"/>
        </w:rPr>
        <w:t xml:space="preserve"> </w:t>
      </w:r>
      <w:r w:rsidR="005E164C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1EE470B7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10 has already been entered.</w:t>
      </w:r>
    </w:p>
    <w:p w14:paraId="3CC4DAAC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10</w:t>
      </w:r>
    </w:p>
    <w:p w14:paraId="6705C92E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6403DB9A" w14:textId="43E2A1F0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5E164C">
        <w:rPr>
          <w:rFonts w:ascii="Monaco" w:hAnsi="Monaco" w:cs="Monaco"/>
          <w:color w:val="00C87D"/>
          <w:sz w:val="20"/>
          <w:szCs w:val="20"/>
        </w:rPr>
        <w:t>12</w:t>
      </w:r>
      <w:r w:rsidR="005E164C">
        <w:rPr>
          <w:rFonts w:ascii="Monaco" w:hAnsi="Monaco" w:cs="Monaco"/>
          <w:color w:val="00C87D"/>
          <w:sz w:val="20"/>
          <w:szCs w:val="20"/>
        </w:rPr>
        <w:t xml:space="preserve"> </w:t>
      </w:r>
      <w:r w:rsidR="005E164C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030C8063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lastRenderedPageBreak/>
        <w:t>10</w:t>
      </w:r>
    </w:p>
    <w:p w14:paraId="11A5F67D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12</w:t>
      </w:r>
    </w:p>
    <w:p w14:paraId="26EDC672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0AE2D444" w14:textId="78D6861D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5E164C">
        <w:rPr>
          <w:rFonts w:ascii="Monaco" w:hAnsi="Monaco" w:cs="Monaco"/>
          <w:color w:val="00C87D"/>
          <w:sz w:val="20"/>
          <w:szCs w:val="20"/>
        </w:rPr>
        <w:t>190</w:t>
      </w:r>
      <w:r w:rsidR="005E164C">
        <w:rPr>
          <w:rFonts w:ascii="Monaco" w:hAnsi="Monaco" w:cs="Monaco"/>
          <w:color w:val="00C87D"/>
          <w:sz w:val="20"/>
          <w:szCs w:val="20"/>
        </w:rPr>
        <w:t xml:space="preserve"> </w:t>
      </w:r>
      <w:r w:rsidR="005E164C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3AF5E7CE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number must be between 10 and 100</w:t>
      </w:r>
    </w:p>
    <w:p w14:paraId="06CA9F09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10</w:t>
      </w:r>
    </w:p>
    <w:p w14:paraId="2643BD8A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12</w:t>
      </w:r>
    </w:p>
    <w:p w14:paraId="0FCB237D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7F1D2967" w14:textId="407E5FFD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5E164C">
        <w:rPr>
          <w:rFonts w:ascii="Monaco" w:hAnsi="Monaco" w:cs="Monaco"/>
          <w:color w:val="00C87D"/>
          <w:sz w:val="20"/>
          <w:szCs w:val="20"/>
        </w:rPr>
        <w:t>55</w:t>
      </w:r>
      <w:r w:rsidR="005E164C">
        <w:rPr>
          <w:rFonts w:ascii="Monaco" w:hAnsi="Monaco" w:cs="Monaco"/>
          <w:color w:val="00C87D"/>
          <w:sz w:val="20"/>
          <w:szCs w:val="20"/>
        </w:rPr>
        <w:t xml:space="preserve"> </w:t>
      </w:r>
      <w:r w:rsidR="005E164C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1CCA6110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10</w:t>
      </w:r>
    </w:p>
    <w:p w14:paraId="1AFA540B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12</w:t>
      </w:r>
    </w:p>
    <w:p w14:paraId="1076EA70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55</w:t>
      </w:r>
    </w:p>
    <w:p w14:paraId="3D0C8642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248754F7" w14:textId="55D9A611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5E164C">
        <w:rPr>
          <w:rFonts w:ascii="Monaco" w:hAnsi="Monaco" w:cs="Monaco"/>
          <w:color w:val="00C87D"/>
          <w:sz w:val="20"/>
          <w:szCs w:val="20"/>
        </w:rPr>
        <w:t>12</w:t>
      </w:r>
      <w:r w:rsidR="005E164C">
        <w:rPr>
          <w:rFonts w:ascii="Monaco" w:hAnsi="Monaco" w:cs="Monaco"/>
          <w:color w:val="00C87D"/>
          <w:sz w:val="20"/>
          <w:szCs w:val="20"/>
        </w:rPr>
        <w:t xml:space="preserve"> </w:t>
      </w:r>
      <w:r w:rsidR="005E164C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76D34A0A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12 has already been entered.</w:t>
      </w:r>
    </w:p>
    <w:p w14:paraId="22CC5852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10</w:t>
      </w:r>
    </w:p>
    <w:p w14:paraId="146510D7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12</w:t>
      </w:r>
    </w:p>
    <w:p w14:paraId="0443D3C9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55</w:t>
      </w:r>
    </w:p>
    <w:p w14:paraId="39208B07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</w:p>
    <w:p w14:paraId="3082708C" w14:textId="2D400C56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 xml:space="preserve">Enter number: </w:t>
      </w:r>
      <w:r w:rsidRPr="005E164C">
        <w:rPr>
          <w:rFonts w:ascii="Monaco" w:hAnsi="Monaco" w:cs="Monaco"/>
          <w:color w:val="00C87D"/>
          <w:sz w:val="20"/>
          <w:szCs w:val="20"/>
        </w:rPr>
        <w:t>45</w:t>
      </w:r>
      <w:r w:rsidR="005E164C">
        <w:rPr>
          <w:rFonts w:ascii="Monaco" w:hAnsi="Monaco" w:cs="Monaco"/>
          <w:color w:val="00C87D"/>
          <w:sz w:val="20"/>
          <w:szCs w:val="20"/>
        </w:rPr>
        <w:t xml:space="preserve"> </w:t>
      </w:r>
      <w:r w:rsidR="005E164C" w:rsidRPr="00B75525">
        <w:rPr>
          <w:rFonts w:ascii="Lucida Grande" w:hAnsi="Lucida Grande" w:cs="Lucida Grande"/>
          <w:b/>
          <w:color w:val="000000"/>
          <w:sz w:val="20"/>
          <w:szCs w:val="20"/>
        </w:rPr>
        <w:t>↵</w:t>
      </w:r>
    </w:p>
    <w:p w14:paraId="17247F02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10</w:t>
      </w:r>
    </w:p>
    <w:p w14:paraId="6E292287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12</w:t>
      </w:r>
    </w:p>
    <w:p w14:paraId="3B1E74BA" w14:textId="77777777" w:rsidR="00254C85" w:rsidRPr="00254C85" w:rsidRDefault="00254C85" w:rsidP="00254C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55</w:t>
      </w:r>
    </w:p>
    <w:p w14:paraId="44F5145C" w14:textId="1A70DBC3" w:rsidR="00254C85" w:rsidRPr="00254C85" w:rsidRDefault="00254C85" w:rsidP="00254C8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254C85">
        <w:rPr>
          <w:rFonts w:ascii="Monaco" w:hAnsi="Monaco" w:cs="Monaco"/>
          <w:color w:val="000000"/>
          <w:sz w:val="20"/>
          <w:szCs w:val="20"/>
        </w:rPr>
        <w:t>45</w:t>
      </w:r>
    </w:p>
    <w:p w14:paraId="359F45E4" w14:textId="77777777" w:rsidR="00704E16" w:rsidRDefault="00704E16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14:paraId="45A4D28E" w14:textId="77777777" w:rsidR="00DA1ED5" w:rsidRDefault="00DA1ED5" w:rsidP="00DA1ED5">
      <w:pPr>
        <w:shd w:val="clear" w:color="auto" w:fill="CCCCCC"/>
        <w:spacing w:line="480" w:lineRule="auto"/>
        <w:rPr>
          <w:b/>
          <w:sz w:val="28"/>
          <w:szCs w:val="28"/>
          <w:u w:val="single"/>
        </w:rPr>
      </w:pPr>
      <w:r w:rsidRPr="002B709B">
        <w:rPr>
          <w:b/>
          <w:sz w:val="28"/>
          <w:szCs w:val="28"/>
          <w:u w:val="single"/>
        </w:rPr>
        <w:t>At this point, submit your program to WebCAT.</w:t>
      </w:r>
    </w:p>
    <w:p w14:paraId="0CF60766" w14:textId="77777777" w:rsidR="002B159E" w:rsidRDefault="002B159E" w:rsidP="00DA1ED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14:paraId="60386CD0" w14:textId="77777777" w:rsidR="00C029C4" w:rsidRDefault="00C029C4" w:rsidP="00E73629">
      <w:pPr>
        <w:spacing w:line="360" w:lineRule="auto"/>
        <w:ind w:left="360" w:firstLine="360"/>
        <w:rPr>
          <w:rFonts w:ascii="Courier New" w:hAnsi="Courier New" w:cs="Courier New"/>
          <w:sz w:val="28"/>
          <w:szCs w:val="28"/>
        </w:rPr>
      </w:pPr>
    </w:p>
    <w:p w14:paraId="5376A20E" w14:textId="53EEB9D7" w:rsidR="00E76AD9" w:rsidRPr="005E164C" w:rsidRDefault="00E73629" w:rsidP="005E164C">
      <w:pPr>
        <w:rPr>
          <w:rFonts w:ascii="Courier New" w:hAnsi="Courier New" w:cs="Courier New"/>
          <w:sz w:val="28"/>
          <w:szCs w:val="28"/>
        </w:rPr>
      </w:pPr>
      <w:r w:rsidRPr="00E73629">
        <w:rPr>
          <w:rFonts w:cs="Courier New"/>
          <w:b/>
          <w:sz w:val="28"/>
          <w:szCs w:val="28"/>
        </w:rPr>
        <w:t>Done…</w:t>
      </w:r>
    </w:p>
    <w:sectPr w:rsidR="00E76AD9" w:rsidRPr="005E164C" w:rsidSect="00240066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77620" w14:textId="77777777" w:rsidR="001B4DEB" w:rsidRDefault="001B4DEB" w:rsidP="00E84C53">
      <w:r>
        <w:separator/>
      </w:r>
    </w:p>
  </w:endnote>
  <w:endnote w:type="continuationSeparator" w:id="0">
    <w:p w14:paraId="53A067BE" w14:textId="77777777" w:rsidR="001B4DEB" w:rsidRDefault="001B4DEB" w:rsidP="00E8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354C2" w14:textId="77777777" w:rsidR="001B4DEB" w:rsidRDefault="001B4DEB" w:rsidP="00E84C53">
      <w:r>
        <w:separator/>
      </w:r>
    </w:p>
  </w:footnote>
  <w:footnote w:type="continuationSeparator" w:id="0">
    <w:p w14:paraId="0DD7CFE5" w14:textId="77777777" w:rsidR="001B4DEB" w:rsidRDefault="001B4DEB" w:rsidP="00E8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30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6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4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8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5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44F0AD2"/>
    <w:multiLevelType w:val="hybridMultilevel"/>
    <w:tmpl w:val="B406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5F6D0E"/>
    <w:multiLevelType w:val="hybridMultilevel"/>
    <w:tmpl w:val="B4746C78"/>
    <w:lvl w:ilvl="0" w:tplc="B99C46FC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A3A471F4">
      <w:start w:val="1"/>
      <w:numFmt w:val="lowerLetter"/>
      <w:lvlText w:val="%2."/>
      <w:lvlJc w:val="left"/>
      <w:pPr>
        <w:ind w:left="1498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1">
    <w:nsid w:val="08276F30"/>
    <w:multiLevelType w:val="multilevel"/>
    <w:tmpl w:val="D09C66C2"/>
    <w:lvl w:ilvl="0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>
    <w:nsid w:val="0F712227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8A507C"/>
    <w:multiLevelType w:val="hybridMultilevel"/>
    <w:tmpl w:val="8BE43AC0"/>
    <w:lvl w:ilvl="0" w:tplc="718EC74C">
      <w:numFmt w:val="bullet"/>
      <w:lvlText w:val="-"/>
      <w:lvlJc w:val="left"/>
      <w:pPr>
        <w:ind w:left="1080" w:hanging="720"/>
      </w:pPr>
      <w:rPr>
        <w:rFonts w:ascii="Cambria" w:eastAsiaTheme="minorEastAsia" w:hAnsi="Cambria" w:cstheme="minorBidi" w:hint="default"/>
      </w:rPr>
    </w:lvl>
    <w:lvl w:ilvl="1" w:tplc="546C0C3A">
      <w:numFmt w:val="bullet"/>
      <w:lvlText w:val=""/>
      <w:lvlJc w:val="left"/>
      <w:pPr>
        <w:ind w:left="1800" w:hanging="720"/>
      </w:pPr>
      <w:rPr>
        <w:rFonts w:ascii="Symbol" w:eastAsiaTheme="minorEastAsia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286539"/>
    <w:multiLevelType w:val="hybridMultilevel"/>
    <w:tmpl w:val="F96412C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B672AD"/>
    <w:multiLevelType w:val="hybridMultilevel"/>
    <w:tmpl w:val="4A7A94C4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F54127"/>
    <w:multiLevelType w:val="hybridMultilevel"/>
    <w:tmpl w:val="52982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5B435D"/>
    <w:multiLevelType w:val="hybridMultilevel"/>
    <w:tmpl w:val="0A663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6536C3"/>
    <w:multiLevelType w:val="hybridMultilevel"/>
    <w:tmpl w:val="100E55AC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0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48529A"/>
    <w:multiLevelType w:val="hybridMultilevel"/>
    <w:tmpl w:val="6DB07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1928CC"/>
    <w:multiLevelType w:val="hybridMultilevel"/>
    <w:tmpl w:val="98602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117967"/>
    <w:multiLevelType w:val="hybridMultilevel"/>
    <w:tmpl w:val="CF34777C"/>
    <w:lvl w:ilvl="0" w:tplc="A1E2FB7E">
      <w:numFmt w:val="bullet"/>
      <w:lvlText w:val="-"/>
      <w:lvlJc w:val="left"/>
      <w:pPr>
        <w:ind w:left="740" w:hanging="380"/>
      </w:pPr>
      <w:rPr>
        <w:rFonts w:ascii="Monaco" w:eastAsiaTheme="minorEastAsia" w:hAnsi="Monac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D44235"/>
    <w:multiLevelType w:val="hybridMultilevel"/>
    <w:tmpl w:val="B4746C78"/>
    <w:lvl w:ilvl="0" w:tplc="B99C46FC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A3A471F4">
      <w:start w:val="1"/>
      <w:numFmt w:val="lowerLetter"/>
      <w:lvlText w:val="%2."/>
      <w:lvlJc w:val="left"/>
      <w:pPr>
        <w:ind w:left="1498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6">
    <w:nsid w:val="3D8A0F7E"/>
    <w:multiLevelType w:val="hybridMultilevel"/>
    <w:tmpl w:val="F96412C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7656F4"/>
    <w:multiLevelType w:val="hybridMultilevel"/>
    <w:tmpl w:val="4A7A94C4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F07899"/>
    <w:multiLevelType w:val="hybridMultilevel"/>
    <w:tmpl w:val="95C63F2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907BBF"/>
    <w:multiLevelType w:val="hybridMultilevel"/>
    <w:tmpl w:val="5AD06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C4223C"/>
    <w:multiLevelType w:val="hybridMultilevel"/>
    <w:tmpl w:val="90907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3D0543"/>
    <w:multiLevelType w:val="hybridMultilevel"/>
    <w:tmpl w:val="F96412C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3A7524"/>
    <w:multiLevelType w:val="hybridMultilevel"/>
    <w:tmpl w:val="424CE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9A1D15"/>
    <w:multiLevelType w:val="hybridMultilevel"/>
    <w:tmpl w:val="D1C05094"/>
    <w:lvl w:ilvl="0" w:tplc="B99C46FC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930A0B"/>
    <w:multiLevelType w:val="hybridMultilevel"/>
    <w:tmpl w:val="D09C66C2"/>
    <w:lvl w:ilvl="0" w:tplc="CB086570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>
    <w:nsid w:val="6E74178D"/>
    <w:multiLevelType w:val="hybridMultilevel"/>
    <w:tmpl w:val="5A141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33847"/>
    <w:multiLevelType w:val="hybridMultilevel"/>
    <w:tmpl w:val="7CDA27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1E3677D"/>
    <w:multiLevelType w:val="hybridMultilevel"/>
    <w:tmpl w:val="FBD2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B65D2B"/>
    <w:multiLevelType w:val="hybridMultilevel"/>
    <w:tmpl w:val="FF3A1370"/>
    <w:lvl w:ilvl="0" w:tplc="E092CB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A544CA"/>
    <w:multiLevelType w:val="hybridMultilevel"/>
    <w:tmpl w:val="02BC37F4"/>
    <w:lvl w:ilvl="0" w:tplc="E092CB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AA3AB1"/>
    <w:multiLevelType w:val="hybridMultilevel"/>
    <w:tmpl w:val="90907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31"/>
  </w:num>
  <w:num w:numId="4">
    <w:abstractNumId w:val="14"/>
  </w:num>
  <w:num w:numId="5">
    <w:abstractNumId w:val="26"/>
  </w:num>
  <w:num w:numId="6">
    <w:abstractNumId w:val="0"/>
  </w:num>
  <w:num w:numId="7">
    <w:abstractNumId w:val="18"/>
  </w:num>
  <w:num w:numId="8">
    <w:abstractNumId w:val="13"/>
  </w:num>
  <w:num w:numId="9">
    <w:abstractNumId w:val="28"/>
  </w:num>
  <w:num w:numId="10">
    <w:abstractNumId w:val="32"/>
  </w:num>
  <w:num w:numId="11">
    <w:abstractNumId w:val="15"/>
  </w:num>
  <w:num w:numId="12">
    <w:abstractNumId w:val="17"/>
  </w:num>
  <w:num w:numId="13">
    <w:abstractNumId w:val="36"/>
  </w:num>
  <w:num w:numId="14">
    <w:abstractNumId w:val="12"/>
  </w:num>
  <w:num w:numId="15">
    <w:abstractNumId w:val="33"/>
  </w:num>
  <w:num w:numId="16">
    <w:abstractNumId w:val="16"/>
  </w:num>
  <w:num w:numId="17">
    <w:abstractNumId w:val="22"/>
  </w:num>
  <w:num w:numId="18">
    <w:abstractNumId w:val="23"/>
  </w:num>
  <w:num w:numId="19">
    <w:abstractNumId w:val="37"/>
  </w:num>
  <w:num w:numId="20">
    <w:abstractNumId w:val="38"/>
  </w:num>
  <w:num w:numId="21">
    <w:abstractNumId w:val="35"/>
  </w:num>
  <w:num w:numId="22">
    <w:abstractNumId w:val="11"/>
  </w:num>
  <w:num w:numId="23">
    <w:abstractNumId w:val="29"/>
  </w:num>
  <w:num w:numId="24">
    <w:abstractNumId w:val="27"/>
  </w:num>
  <w:num w:numId="25">
    <w:abstractNumId w:val="24"/>
  </w:num>
  <w:num w:numId="26">
    <w:abstractNumId w:val="19"/>
  </w:num>
  <w:num w:numId="27">
    <w:abstractNumId w:val="30"/>
  </w:num>
  <w:num w:numId="28">
    <w:abstractNumId w:val="10"/>
  </w:num>
  <w:num w:numId="29">
    <w:abstractNumId w:val="25"/>
  </w:num>
  <w:num w:numId="30">
    <w:abstractNumId w:val="34"/>
  </w:num>
  <w:num w:numId="31">
    <w:abstractNumId w:val="40"/>
  </w:num>
  <w:num w:numId="32">
    <w:abstractNumId w:val="39"/>
  </w:num>
  <w:num w:numId="33">
    <w:abstractNumId w:val="1"/>
  </w:num>
  <w:num w:numId="34">
    <w:abstractNumId w:val="2"/>
  </w:num>
  <w:num w:numId="35">
    <w:abstractNumId w:val="3"/>
  </w:num>
  <w:num w:numId="36">
    <w:abstractNumId w:val="4"/>
  </w:num>
  <w:num w:numId="37">
    <w:abstractNumId w:val="5"/>
  </w:num>
  <w:num w:numId="38">
    <w:abstractNumId w:val="6"/>
  </w:num>
  <w:num w:numId="39">
    <w:abstractNumId w:val="7"/>
  </w:num>
  <w:num w:numId="40">
    <w:abstractNumId w:val="8"/>
  </w:num>
  <w:num w:numId="41">
    <w:abstractNumId w:val="9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9"/>
    <w:rsid w:val="00005BBF"/>
    <w:rsid w:val="00005C77"/>
    <w:rsid w:val="00013CEF"/>
    <w:rsid w:val="00016681"/>
    <w:rsid w:val="000218CC"/>
    <w:rsid w:val="00036BF2"/>
    <w:rsid w:val="00037943"/>
    <w:rsid w:val="00040693"/>
    <w:rsid w:val="00041578"/>
    <w:rsid w:val="000427D8"/>
    <w:rsid w:val="00047B05"/>
    <w:rsid w:val="00050428"/>
    <w:rsid w:val="00052F2D"/>
    <w:rsid w:val="0005317D"/>
    <w:rsid w:val="0005330D"/>
    <w:rsid w:val="00054461"/>
    <w:rsid w:val="0006629E"/>
    <w:rsid w:val="0006733D"/>
    <w:rsid w:val="000729B0"/>
    <w:rsid w:val="00073E77"/>
    <w:rsid w:val="000767DB"/>
    <w:rsid w:val="00081F1B"/>
    <w:rsid w:val="00083D9F"/>
    <w:rsid w:val="00084D46"/>
    <w:rsid w:val="000870A6"/>
    <w:rsid w:val="000876D1"/>
    <w:rsid w:val="00091FFB"/>
    <w:rsid w:val="000950D1"/>
    <w:rsid w:val="000978DB"/>
    <w:rsid w:val="00097EF2"/>
    <w:rsid w:val="000A20B7"/>
    <w:rsid w:val="000A6120"/>
    <w:rsid w:val="000B6C2F"/>
    <w:rsid w:val="000B7CF0"/>
    <w:rsid w:val="000C46FF"/>
    <w:rsid w:val="000D1750"/>
    <w:rsid w:val="000D54F3"/>
    <w:rsid w:val="000E087B"/>
    <w:rsid w:val="000E1F62"/>
    <w:rsid w:val="000F0F99"/>
    <w:rsid w:val="000F16EA"/>
    <w:rsid w:val="00106411"/>
    <w:rsid w:val="0011168B"/>
    <w:rsid w:val="00113AE7"/>
    <w:rsid w:val="00113DB7"/>
    <w:rsid w:val="00115D6A"/>
    <w:rsid w:val="00115D86"/>
    <w:rsid w:val="00120462"/>
    <w:rsid w:val="00121854"/>
    <w:rsid w:val="00122043"/>
    <w:rsid w:val="00133705"/>
    <w:rsid w:val="00136F27"/>
    <w:rsid w:val="001400AE"/>
    <w:rsid w:val="00140621"/>
    <w:rsid w:val="0014576C"/>
    <w:rsid w:val="0015040A"/>
    <w:rsid w:val="001522EF"/>
    <w:rsid w:val="00154E0F"/>
    <w:rsid w:val="0015549F"/>
    <w:rsid w:val="001642A9"/>
    <w:rsid w:val="00172175"/>
    <w:rsid w:val="00173138"/>
    <w:rsid w:val="00174F3D"/>
    <w:rsid w:val="0018015A"/>
    <w:rsid w:val="001803C1"/>
    <w:rsid w:val="001A016A"/>
    <w:rsid w:val="001A040A"/>
    <w:rsid w:val="001A1D31"/>
    <w:rsid w:val="001A7321"/>
    <w:rsid w:val="001B2C6B"/>
    <w:rsid w:val="001B4DEB"/>
    <w:rsid w:val="001B52D9"/>
    <w:rsid w:val="001B608A"/>
    <w:rsid w:val="001B6B77"/>
    <w:rsid w:val="001C49A0"/>
    <w:rsid w:val="001D1323"/>
    <w:rsid w:val="001D3C50"/>
    <w:rsid w:val="001E26BD"/>
    <w:rsid w:val="001E4392"/>
    <w:rsid w:val="001E46F5"/>
    <w:rsid w:val="001F36B5"/>
    <w:rsid w:val="001F6822"/>
    <w:rsid w:val="001F7309"/>
    <w:rsid w:val="001F7471"/>
    <w:rsid w:val="00200AEF"/>
    <w:rsid w:val="00211FBB"/>
    <w:rsid w:val="002167FD"/>
    <w:rsid w:val="002203FB"/>
    <w:rsid w:val="00221CE5"/>
    <w:rsid w:val="002256A2"/>
    <w:rsid w:val="00233520"/>
    <w:rsid w:val="00234676"/>
    <w:rsid w:val="00240066"/>
    <w:rsid w:val="002447B0"/>
    <w:rsid w:val="002462DC"/>
    <w:rsid w:val="00247137"/>
    <w:rsid w:val="00250060"/>
    <w:rsid w:val="002535B7"/>
    <w:rsid w:val="00254C85"/>
    <w:rsid w:val="00261811"/>
    <w:rsid w:val="00262C52"/>
    <w:rsid w:val="00262EF3"/>
    <w:rsid w:val="002638AF"/>
    <w:rsid w:val="00264C58"/>
    <w:rsid w:val="002674BF"/>
    <w:rsid w:val="00267A90"/>
    <w:rsid w:val="002705A1"/>
    <w:rsid w:val="00270BD6"/>
    <w:rsid w:val="00270F90"/>
    <w:rsid w:val="00273474"/>
    <w:rsid w:val="00274E5B"/>
    <w:rsid w:val="00282F87"/>
    <w:rsid w:val="0028629D"/>
    <w:rsid w:val="00286F0F"/>
    <w:rsid w:val="002908F1"/>
    <w:rsid w:val="0029439A"/>
    <w:rsid w:val="00294490"/>
    <w:rsid w:val="002975F4"/>
    <w:rsid w:val="002A11DA"/>
    <w:rsid w:val="002A1B84"/>
    <w:rsid w:val="002A4C7B"/>
    <w:rsid w:val="002A55D3"/>
    <w:rsid w:val="002A56CD"/>
    <w:rsid w:val="002A5DD4"/>
    <w:rsid w:val="002B159E"/>
    <w:rsid w:val="002B6431"/>
    <w:rsid w:val="002B664B"/>
    <w:rsid w:val="002B709B"/>
    <w:rsid w:val="002B7BB3"/>
    <w:rsid w:val="002D0C85"/>
    <w:rsid w:val="002D5184"/>
    <w:rsid w:val="002E36C6"/>
    <w:rsid w:val="002E662E"/>
    <w:rsid w:val="002F0B79"/>
    <w:rsid w:val="002F3DE5"/>
    <w:rsid w:val="0030109E"/>
    <w:rsid w:val="00301525"/>
    <w:rsid w:val="00301A70"/>
    <w:rsid w:val="003045F7"/>
    <w:rsid w:val="00305001"/>
    <w:rsid w:val="003050C1"/>
    <w:rsid w:val="0030635E"/>
    <w:rsid w:val="0030714F"/>
    <w:rsid w:val="00315632"/>
    <w:rsid w:val="00316665"/>
    <w:rsid w:val="00320524"/>
    <w:rsid w:val="003235CB"/>
    <w:rsid w:val="00323F1F"/>
    <w:rsid w:val="0032469F"/>
    <w:rsid w:val="003249C5"/>
    <w:rsid w:val="00326976"/>
    <w:rsid w:val="0033029A"/>
    <w:rsid w:val="00331283"/>
    <w:rsid w:val="00345F38"/>
    <w:rsid w:val="00353FE7"/>
    <w:rsid w:val="00356514"/>
    <w:rsid w:val="00366472"/>
    <w:rsid w:val="003711F7"/>
    <w:rsid w:val="0037416F"/>
    <w:rsid w:val="003764B5"/>
    <w:rsid w:val="003766D5"/>
    <w:rsid w:val="0038125D"/>
    <w:rsid w:val="00386E82"/>
    <w:rsid w:val="00390D29"/>
    <w:rsid w:val="00393A35"/>
    <w:rsid w:val="00395402"/>
    <w:rsid w:val="003A2723"/>
    <w:rsid w:val="003A433F"/>
    <w:rsid w:val="003A7EF9"/>
    <w:rsid w:val="003B1245"/>
    <w:rsid w:val="003B2B8E"/>
    <w:rsid w:val="003B540F"/>
    <w:rsid w:val="003C2C0B"/>
    <w:rsid w:val="003C4F63"/>
    <w:rsid w:val="003C5D69"/>
    <w:rsid w:val="003C78A4"/>
    <w:rsid w:val="003C7B22"/>
    <w:rsid w:val="003C7E1D"/>
    <w:rsid w:val="003D5DFF"/>
    <w:rsid w:val="003D778E"/>
    <w:rsid w:val="003D7CD5"/>
    <w:rsid w:val="003E0A5F"/>
    <w:rsid w:val="003E2C66"/>
    <w:rsid w:val="003E2EEB"/>
    <w:rsid w:val="003E4284"/>
    <w:rsid w:val="003E4FE1"/>
    <w:rsid w:val="003E63D6"/>
    <w:rsid w:val="003F67EC"/>
    <w:rsid w:val="003F799D"/>
    <w:rsid w:val="004005F5"/>
    <w:rsid w:val="004008FB"/>
    <w:rsid w:val="004032E1"/>
    <w:rsid w:val="004056FE"/>
    <w:rsid w:val="00405AD3"/>
    <w:rsid w:val="00412699"/>
    <w:rsid w:val="00414D87"/>
    <w:rsid w:val="00434303"/>
    <w:rsid w:val="00435F49"/>
    <w:rsid w:val="00436A82"/>
    <w:rsid w:val="00441C38"/>
    <w:rsid w:val="00446E1F"/>
    <w:rsid w:val="004528F9"/>
    <w:rsid w:val="00452D2F"/>
    <w:rsid w:val="00453247"/>
    <w:rsid w:val="004571F6"/>
    <w:rsid w:val="00460257"/>
    <w:rsid w:val="004608A1"/>
    <w:rsid w:val="00463B36"/>
    <w:rsid w:val="00466FD1"/>
    <w:rsid w:val="00475FED"/>
    <w:rsid w:val="0047635A"/>
    <w:rsid w:val="0047657A"/>
    <w:rsid w:val="0048110D"/>
    <w:rsid w:val="0048305F"/>
    <w:rsid w:val="00490364"/>
    <w:rsid w:val="004955D9"/>
    <w:rsid w:val="00496527"/>
    <w:rsid w:val="004A053E"/>
    <w:rsid w:val="004A1D25"/>
    <w:rsid w:val="004A3490"/>
    <w:rsid w:val="004A6475"/>
    <w:rsid w:val="004A64E8"/>
    <w:rsid w:val="004A6738"/>
    <w:rsid w:val="004A6F8C"/>
    <w:rsid w:val="004B0A4C"/>
    <w:rsid w:val="004B2EC6"/>
    <w:rsid w:val="004B3F70"/>
    <w:rsid w:val="004C221D"/>
    <w:rsid w:val="004E0B10"/>
    <w:rsid w:val="004E1655"/>
    <w:rsid w:val="004E1A46"/>
    <w:rsid w:val="004E6F79"/>
    <w:rsid w:val="004F15CA"/>
    <w:rsid w:val="004F1789"/>
    <w:rsid w:val="004F2608"/>
    <w:rsid w:val="004F38A1"/>
    <w:rsid w:val="004F457D"/>
    <w:rsid w:val="004F7FF6"/>
    <w:rsid w:val="005004FF"/>
    <w:rsid w:val="005012B1"/>
    <w:rsid w:val="005012C0"/>
    <w:rsid w:val="0050304F"/>
    <w:rsid w:val="00515007"/>
    <w:rsid w:val="005159C6"/>
    <w:rsid w:val="00522E2B"/>
    <w:rsid w:val="00525358"/>
    <w:rsid w:val="00527A5D"/>
    <w:rsid w:val="00530DC1"/>
    <w:rsid w:val="00533164"/>
    <w:rsid w:val="00533E1F"/>
    <w:rsid w:val="00540B9A"/>
    <w:rsid w:val="005421C8"/>
    <w:rsid w:val="0054364A"/>
    <w:rsid w:val="00544179"/>
    <w:rsid w:val="00544292"/>
    <w:rsid w:val="00546A23"/>
    <w:rsid w:val="005471AE"/>
    <w:rsid w:val="00555D10"/>
    <w:rsid w:val="0055695A"/>
    <w:rsid w:val="00564FD9"/>
    <w:rsid w:val="00566975"/>
    <w:rsid w:val="00570101"/>
    <w:rsid w:val="0057340B"/>
    <w:rsid w:val="005771D3"/>
    <w:rsid w:val="00581609"/>
    <w:rsid w:val="005827A2"/>
    <w:rsid w:val="00585A00"/>
    <w:rsid w:val="00587FD1"/>
    <w:rsid w:val="005927F0"/>
    <w:rsid w:val="00592DEF"/>
    <w:rsid w:val="0059330B"/>
    <w:rsid w:val="00596AC2"/>
    <w:rsid w:val="005A15F9"/>
    <w:rsid w:val="005A33FF"/>
    <w:rsid w:val="005A4260"/>
    <w:rsid w:val="005A515E"/>
    <w:rsid w:val="005A5829"/>
    <w:rsid w:val="005B7A88"/>
    <w:rsid w:val="005C13EB"/>
    <w:rsid w:val="005C1788"/>
    <w:rsid w:val="005C1A2B"/>
    <w:rsid w:val="005C6FBA"/>
    <w:rsid w:val="005C76BF"/>
    <w:rsid w:val="005D0548"/>
    <w:rsid w:val="005D0B9A"/>
    <w:rsid w:val="005D2483"/>
    <w:rsid w:val="005D4FCE"/>
    <w:rsid w:val="005D6784"/>
    <w:rsid w:val="005E164C"/>
    <w:rsid w:val="005F283A"/>
    <w:rsid w:val="005F5A44"/>
    <w:rsid w:val="0060068F"/>
    <w:rsid w:val="00603979"/>
    <w:rsid w:val="006069E4"/>
    <w:rsid w:val="00612A8E"/>
    <w:rsid w:val="00617CEA"/>
    <w:rsid w:val="00617E8F"/>
    <w:rsid w:val="00620D57"/>
    <w:rsid w:val="00622301"/>
    <w:rsid w:val="00622FA5"/>
    <w:rsid w:val="00623B0D"/>
    <w:rsid w:val="00625E9E"/>
    <w:rsid w:val="00626BA8"/>
    <w:rsid w:val="00631E08"/>
    <w:rsid w:val="00635E98"/>
    <w:rsid w:val="00643EAB"/>
    <w:rsid w:val="00647194"/>
    <w:rsid w:val="00652588"/>
    <w:rsid w:val="00656961"/>
    <w:rsid w:val="006606FA"/>
    <w:rsid w:val="00661872"/>
    <w:rsid w:val="006621AB"/>
    <w:rsid w:val="00662CE8"/>
    <w:rsid w:val="006800FA"/>
    <w:rsid w:val="006859A6"/>
    <w:rsid w:val="00691E53"/>
    <w:rsid w:val="00696B9A"/>
    <w:rsid w:val="006A56B0"/>
    <w:rsid w:val="006A5890"/>
    <w:rsid w:val="006A7637"/>
    <w:rsid w:val="006B02E4"/>
    <w:rsid w:val="006B3939"/>
    <w:rsid w:val="006B7096"/>
    <w:rsid w:val="006C25C9"/>
    <w:rsid w:val="006C37A8"/>
    <w:rsid w:val="006C586B"/>
    <w:rsid w:val="006D451F"/>
    <w:rsid w:val="006D727C"/>
    <w:rsid w:val="006E0043"/>
    <w:rsid w:val="006E031A"/>
    <w:rsid w:val="006E23B7"/>
    <w:rsid w:val="006E7DD2"/>
    <w:rsid w:val="006F1C4B"/>
    <w:rsid w:val="006F2C9A"/>
    <w:rsid w:val="006F2CDF"/>
    <w:rsid w:val="006F4A1C"/>
    <w:rsid w:val="006F5A14"/>
    <w:rsid w:val="006F5B50"/>
    <w:rsid w:val="0070171E"/>
    <w:rsid w:val="00704E16"/>
    <w:rsid w:val="00705191"/>
    <w:rsid w:val="00705EDF"/>
    <w:rsid w:val="00707218"/>
    <w:rsid w:val="007101C7"/>
    <w:rsid w:val="00710669"/>
    <w:rsid w:val="007255D9"/>
    <w:rsid w:val="00727BE5"/>
    <w:rsid w:val="007356BA"/>
    <w:rsid w:val="007458BC"/>
    <w:rsid w:val="00747798"/>
    <w:rsid w:val="007527FC"/>
    <w:rsid w:val="00752EF5"/>
    <w:rsid w:val="007558F6"/>
    <w:rsid w:val="00766A91"/>
    <w:rsid w:val="00767E9F"/>
    <w:rsid w:val="0077225E"/>
    <w:rsid w:val="00774FC3"/>
    <w:rsid w:val="007755FB"/>
    <w:rsid w:val="007766AC"/>
    <w:rsid w:val="00777144"/>
    <w:rsid w:val="00777550"/>
    <w:rsid w:val="007800F9"/>
    <w:rsid w:val="00780C82"/>
    <w:rsid w:val="00787B61"/>
    <w:rsid w:val="007922DB"/>
    <w:rsid w:val="00796748"/>
    <w:rsid w:val="007B3F56"/>
    <w:rsid w:val="007C0FD1"/>
    <w:rsid w:val="007C2B92"/>
    <w:rsid w:val="007C6768"/>
    <w:rsid w:val="007D117C"/>
    <w:rsid w:val="007D1F77"/>
    <w:rsid w:val="007D2121"/>
    <w:rsid w:val="007D2EDE"/>
    <w:rsid w:val="007D4DB8"/>
    <w:rsid w:val="007D5F38"/>
    <w:rsid w:val="007D60A8"/>
    <w:rsid w:val="007E0972"/>
    <w:rsid w:val="007E55BA"/>
    <w:rsid w:val="007E7995"/>
    <w:rsid w:val="007F02AB"/>
    <w:rsid w:val="007F27A0"/>
    <w:rsid w:val="007F48BD"/>
    <w:rsid w:val="007F5A8F"/>
    <w:rsid w:val="008006E8"/>
    <w:rsid w:val="0080125F"/>
    <w:rsid w:val="00801C96"/>
    <w:rsid w:val="008043D7"/>
    <w:rsid w:val="008050BD"/>
    <w:rsid w:val="008068E1"/>
    <w:rsid w:val="00806C51"/>
    <w:rsid w:val="008112BC"/>
    <w:rsid w:val="008115CA"/>
    <w:rsid w:val="0081356B"/>
    <w:rsid w:val="008138B2"/>
    <w:rsid w:val="00823B23"/>
    <w:rsid w:val="00823D16"/>
    <w:rsid w:val="00827724"/>
    <w:rsid w:val="00827A6C"/>
    <w:rsid w:val="00835593"/>
    <w:rsid w:val="008447ED"/>
    <w:rsid w:val="008457D4"/>
    <w:rsid w:val="0084741B"/>
    <w:rsid w:val="008509D2"/>
    <w:rsid w:val="00853774"/>
    <w:rsid w:val="00857BF9"/>
    <w:rsid w:val="00866908"/>
    <w:rsid w:val="00867DFA"/>
    <w:rsid w:val="008707F3"/>
    <w:rsid w:val="0088038B"/>
    <w:rsid w:val="00881E3F"/>
    <w:rsid w:val="00881F55"/>
    <w:rsid w:val="00883966"/>
    <w:rsid w:val="00894251"/>
    <w:rsid w:val="00896396"/>
    <w:rsid w:val="008A2123"/>
    <w:rsid w:val="008A2D20"/>
    <w:rsid w:val="008A6DF9"/>
    <w:rsid w:val="008B1931"/>
    <w:rsid w:val="008B1F59"/>
    <w:rsid w:val="008B2AAE"/>
    <w:rsid w:val="008B5801"/>
    <w:rsid w:val="008B6EF8"/>
    <w:rsid w:val="008C22AB"/>
    <w:rsid w:val="008C4E0F"/>
    <w:rsid w:val="008D153E"/>
    <w:rsid w:val="008D2434"/>
    <w:rsid w:val="008E64B7"/>
    <w:rsid w:val="008E76F9"/>
    <w:rsid w:val="008F0412"/>
    <w:rsid w:val="008F3B3A"/>
    <w:rsid w:val="008F63E3"/>
    <w:rsid w:val="00900381"/>
    <w:rsid w:val="0090660E"/>
    <w:rsid w:val="00915685"/>
    <w:rsid w:val="00917EA1"/>
    <w:rsid w:val="009207F0"/>
    <w:rsid w:val="009215EC"/>
    <w:rsid w:val="0092514F"/>
    <w:rsid w:val="00925ACD"/>
    <w:rsid w:val="0092659E"/>
    <w:rsid w:val="0092713F"/>
    <w:rsid w:val="0093390F"/>
    <w:rsid w:val="00934BF7"/>
    <w:rsid w:val="00937AE4"/>
    <w:rsid w:val="00942EF9"/>
    <w:rsid w:val="00944476"/>
    <w:rsid w:val="00945ED8"/>
    <w:rsid w:val="00953963"/>
    <w:rsid w:val="00956A48"/>
    <w:rsid w:val="00960522"/>
    <w:rsid w:val="00966DA0"/>
    <w:rsid w:val="00967444"/>
    <w:rsid w:val="00973B1B"/>
    <w:rsid w:val="00977DA0"/>
    <w:rsid w:val="00980674"/>
    <w:rsid w:val="00983A04"/>
    <w:rsid w:val="00987336"/>
    <w:rsid w:val="0098778C"/>
    <w:rsid w:val="009920DB"/>
    <w:rsid w:val="00993651"/>
    <w:rsid w:val="00996F37"/>
    <w:rsid w:val="00997D9A"/>
    <w:rsid w:val="009A0239"/>
    <w:rsid w:val="009A150D"/>
    <w:rsid w:val="009B0EF1"/>
    <w:rsid w:val="009B1CEA"/>
    <w:rsid w:val="009B2D79"/>
    <w:rsid w:val="009B3A9E"/>
    <w:rsid w:val="009B76C0"/>
    <w:rsid w:val="009C0933"/>
    <w:rsid w:val="009C151A"/>
    <w:rsid w:val="009C4191"/>
    <w:rsid w:val="009D140C"/>
    <w:rsid w:val="009D6CDE"/>
    <w:rsid w:val="009E02A6"/>
    <w:rsid w:val="009E38B6"/>
    <w:rsid w:val="009E5A7D"/>
    <w:rsid w:val="009E7689"/>
    <w:rsid w:val="009F2028"/>
    <w:rsid w:val="009F232E"/>
    <w:rsid w:val="009F2690"/>
    <w:rsid w:val="009F4B9D"/>
    <w:rsid w:val="009F6B9A"/>
    <w:rsid w:val="00A02434"/>
    <w:rsid w:val="00A0307E"/>
    <w:rsid w:val="00A04AEE"/>
    <w:rsid w:val="00A1074F"/>
    <w:rsid w:val="00A10AC2"/>
    <w:rsid w:val="00A1363F"/>
    <w:rsid w:val="00A152E2"/>
    <w:rsid w:val="00A15609"/>
    <w:rsid w:val="00A160A6"/>
    <w:rsid w:val="00A2567F"/>
    <w:rsid w:val="00A260DA"/>
    <w:rsid w:val="00A31295"/>
    <w:rsid w:val="00A31527"/>
    <w:rsid w:val="00A36308"/>
    <w:rsid w:val="00A4013A"/>
    <w:rsid w:val="00A410D5"/>
    <w:rsid w:val="00A42D76"/>
    <w:rsid w:val="00A431BC"/>
    <w:rsid w:val="00A43A45"/>
    <w:rsid w:val="00A444B3"/>
    <w:rsid w:val="00A506FC"/>
    <w:rsid w:val="00A51DFE"/>
    <w:rsid w:val="00A535DE"/>
    <w:rsid w:val="00A562E5"/>
    <w:rsid w:val="00A578F9"/>
    <w:rsid w:val="00A618E6"/>
    <w:rsid w:val="00A63ADA"/>
    <w:rsid w:val="00A64FBF"/>
    <w:rsid w:val="00A65FA6"/>
    <w:rsid w:val="00A665B4"/>
    <w:rsid w:val="00A71081"/>
    <w:rsid w:val="00A8032A"/>
    <w:rsid w:val="00A82E56"/>
    <w:rsid w:val="00A84EFC"/>
    <w:rsid w:val="00A85118"/>
    <w:rsid w:val="00A923FB"/>
    <w:rsid w:val="00A95FD0"/>
    <w:rsid w:val="00A97F52"/>
    <w:rsid w:val="00AA14A0"/>
    <w:rsid w:val="00AA4893"/>
    <w:rsid w:val="00AA6CA9"/>
    <w:rsid w:val="00AB1DF4"/>
    <w:rsid w:val="00AB1E24"/>
    <w:rsid w:val="00AB4242"/>
    <w:rsid w:val="00AB65D9"/>
    <w:rsid w:val="00AB7F43"/>
    <w:rsid w:val="00AC1F2F"/>
    <w:rsid w:val="00AC3FD8"/>
    <w:rsid w:val="00AC424D"/>
    <w:rsid w:val="00AC54CF"/>
    <w:rsid w:val="00AD38B4"/>
    <w:rsid w:val="00AE0DD0"/>
    <w:rsid w:val="00AE434B"/>
    <w:rsid w:val="00AE5755"/>
    <w:rsid w:val="00AF338B"/>
    <w:rsid w:val="00AF64F1"/>
    <w:rsid w:val="00AF7DB6"/>
    <w:rsid w:val="00B029B5"/>
    <w:rsid w:val="00B02ED3"/>
    <w:rsid w:val="00B03092"/>
    <w:rsid w:val="00B04A18"/>
    <w:rsid w:val="00B118D5"/>
    <w:rsid w:val="00B1464D"/>
    <w:rsid w:val="00B201C0"/>
    <w:rsid w:val="00B20AF5"/>
    <w:rsid w:val="00B240D6"/>
    <w:rsid w:val="00B31588"/>
    <w:rsid w:val="00B33115"/>
    <w:rsid w:val="00B349FA"/>
    <w:rsid w:val="00B35D23"/>
    <w:rsid w:val="00B42E46"/>
    <w:rsid w:val="00B43378"/>
    <w:rsid w:val="00B520F5"/>
    <w:rsid w:val="00B53EED"/>
    <w:rsid w:val="00B557B3"/>
    <w:rsid w:val="00B7086F"/>
    <w:rsid w:val="00B75525"/>
    <w:rsid w:val="00B7640D"/>
    <w:rsid w:val="00B77121"/>
    <w:rsid w:val="00B775D7"/>
    <w:rsid w:val="00B7772D"/>
    <w:rsid w:val="00B846BD"/>
    <w:rsid w:val="00B868ED"/>
    <w:rsid w:val="00B90B74"/>
    <w:rsid w:val="00B914EC"/>
    <w:rsid w:val="00B92B7D"/>
    <w:rsid w:val="00B92FCB"/>
    <w:rsid w:val="00BA0C60"/>
    <w:rsid w:val="00BA14C4"/>
    <w:rsid w:val="00BB09B4"/>
    <w:rsid w:val="00BB19CE"/>
    <w:rsid w:val="00BB3F7A"/>
    <w:rsid w:val="00BC1ACB"/>
    <w:rsid w:val="00BC4E95"/>
    <w:rsid w:val="00BC7BD7"/>
    <w:rsid w:val="00BD1481"/>
    <w:rsid w:val="00BD410A"/>
    <w:rsid w:val="00BD695A"/>
    <w:rsid w:val="00BD6A90"/>
    <w:rsid w:val="00BD747F"/>
    <w:rsid w:val="00BE03F0"/>
    <w:rsid w:val="00BE0879"/>
    <w:rsid w:val="00BE7F9D"/>
    <w:rsid w:val="00BF0A7B"/>
    <w:rsid w:val="00BF595F"/>
    <w:rsid w:val="00C0290F"/>
    <w:rsid w:val="00C029C4"/>
    <w:rsid w:val="00C06299"/>
    <w:rsid w:val="00C063A1"/>
    <w:rsid w:val="00C07556"/>
    <w:rsid w:val="00C10B82"/>
    <w:rsid w:val="00C10F24"/>
    <w:rsid w:val="00C12FCB"/>
    <w:rsid w:val="00C13516"/>
    <w:rsid w:val="00C14EB2"/>
    <w:rsid w:val="00C171D2"/>
    <w:rsid w:val="00C2002E"/>
    <w:rsid w:val="00C2008D"/>
    <w:rsid w:val="00C20686"/>
    <w:rsid w:val="00C222D7"/>
    <w:rsid w:val="00C2355C"/>
    <w:rsid w:val="00C2379B"/>
    <w:rsid w:val="00C23E29"/>
    <w:rsid w:val="00C3069A"/>
    <w:rsid w:val="00C30BD5"/>
    <w:rsid w:val="00C34B26"/>
    <w:rsid w:val="00C3703A"/>
    <w:rsid w:val="00C414E0"/>
    <w:rsid w:val="00C466C0"/>
    <w:rsid w:val="00C46C19"/>
    <w:rsid w:val="00C479BC"/>
    <w:rsid w:val="00C5032E"/>
    <w:rsid w:val="00C52100"/>
    <w:rsid w:val="00C60700"/>
    <w:rsid w:val="00C67BD1"/>
    <w:rsid w:val="00C75FAC"/>
    <w:rsid w:val="00C914E1"/>
    <w:rsid w:val="00C96673"/>
    <w:rsid w:val="00CA041C"/>
    <w:rsid w:val="00CA176A"/>
    <w:rsid w:val="00CA277B"/>
    <w:rsid w:val="00CA3F2A"/>
    <w:rsid w:val="00CA6257"/>
    <w:rsid w:val="00CB2DEA"/>
    <w:rsid w:val="00CC0226"/>
    <w:rsid w:val="00CC2CF5"/>
    <w:rsid w:val="00CD7809"/>
    <w:rsid w:val="00CD7935"/>
    <w:rsid w:val="00CE046E"/>
    <w:rsid w:val="00CF1273"/>
    <w:rsid w:val="00CF3772"/>
    <w:rsid w:val="00D00DA8"/>
    <w:rsid w:val="00D01BE3"/>
    <w:rsid w:val="00D04635"/>
    <w:rsid w:val="00D07EB8"/>
    <w:rsid w:val="00D1167C"/>
    <w:rsid w:val="00D159E5"/>
    <w:rsid w:val="00D15FA0"/>
    <w:rsid w:val="00D1632C"/>
    <w:rsid w:val="00D17407"/>
    <w:rsid w:val="00D21520"/>
    <w:rsid w:val="00D2476C"/>
    <w:rsid w:val="00D2537C"/>
    <w:rsid w:val="00D26E4F"/>
    <w:rsid w:val="00D30DD9"/>
    <w:rsid w:val="00D42A56"/>
    <w:rsid w:val="00D42A98"/>
    <w:rsid w:val="00D45B8A"/>
    <w:rsid w:val="00D477F2"/>
    <w:rsid w:val="00D52645"/>
    <w:rsid w:val="00D5680D"/>
    <w:rsid w:val="00D62381"/>
    <w:rsid w:val="00D63E6E"/>
    <w:rsid w:val="00D65C90"/>
    <w:rsid w:val="00D72F2E"/>
    <w:rsid w:val="00D77B95"/>
    <w:rsid w:val="00D817E7"/>
    <w:rsid w:val="00D8234A"/>
    <w:rsid w:val="00D82F29"/>
    <w:rsid w:val="00D82FB2"/>
    <w:rsid w:val="00D84195"/>
    <w:rsid w:val="00D8604A"/>
    <w:rsid w:val="00D90FDD"/>
    <w:rsid w:val="00D93FBE"/>
    <w:rsid w:val="00D94348"/>
    <w:rsid w:val="00D9799D"/>
    <w:rsid w:val="00DA0E56"/>
    <w:rsid w:val="00DA1ED5"/>
    <w:rsid w:val="00DA5AB9"/>
    <w:rsid w:val="00DA5BA2"/>
    <w:rsid w:val="00DA7033"/>
    <w:rsid w:val="00DA7A25"/>
    <w:rsid w:val="00DC196D"/>
    <w:rsid w:val="00DD5757"/>
    <w:rsid w:val="00DD68E0"/>
    <w:rsid w:val="00DD6F83"/>
    <w:rsid w:val="00DD7E60"/>
    <w:rsid w:val="00DE35D5"/>
    <w:rsid w:val="00DE61D1"/>
    <w:rsid w:val="00DF5140"/>
    <w:rsid w:val="00DF6AD3"/>
    <w:rsid w:val="00DF76B1"/>
    <w:rsid w:val="00E003D9"/>
    <w:rsid w:val="00E0102B"/>
    <w:rsid w:val="00E012A0"/>
    <w:rsid w:val="00E01AC7"/>
    <w:rsid w:val="00E041D8"/>
    <w:rsid w:val="00E0520D"/>
    <w:rsid w:val="00E11AF4"/>
    <w:rsid w:val="00E154F9"/>
    <w:rsid w:val="00E15A71"/>
    <w:rsid w:val="00E22CB5"/>
    <w:rsid w:val="00E24B1A"/>
    <w:rsid w:val="00E24D61"/>
    <w:rsid w:val="00E32E53"/>
    <w:rsid w:val="00E335D7"/>
    <w:rsid w:val="00E368A4"/>
    <w:rsid w:val="00E41E50"/>
    <w:rsid w:val="00E43821"/>
    <w:rsid w:val="00E43B6B"/>
    <w:rsid w:val="00E43C72"/>
    <w:rsid w:val="00E46D84"/>
    <w:rsid w:val="00E6578A"/>
    <w:rsid w:val="00E72738"/>
    <w:rsid w:val="00E73629"/>
    <w:rsid w:val="00E76AD9"/>
    <w:rsid w:val="00E84C53"/>
    <w:rsid w:val="00E85F07"/>
    <w:rsid w:val="00E933A8"/>
    <w:rsid w:val="00E94BE8"/>
    <w:rsid w:val="00E963F2"/>
    <w:rsid w:val="00E977C8"/>
    <w:rsid w:val="00EA17B6"/>
    <w:rsid w:val="00EA59E1"/>
    <w:rsid w:val="00EA7B4B"/>
    <w:rsid w:val="00EA7F7C"/>
    <w:rsid w:val="00EB2E0E"/>
    <w:rsid w:val="00EB3BD7"/>
    <w:rsid w:val="00EB6A9B"/>
    <w:rsid w:val="00EC286C"/>
    <w:rsid w:val="00EC45F0"/>
    <w:rsid w:val="00EC7E63"/>
    <w:rsid w:val="00ED0C2B"/>
    <w:rsid w:val="00ED7DD6"/>
    <w:rsid w:val="00EE05B2"/>
    <w:rsid w:val="00EE5DBF"/>
    <w:rsid w:val="00EE61E1"/>
    <w:rsid w:val="00EF05D7"/>
    <w:rsid w:val="00EF1B51"/>
    <w:rsid w:val="00EF3918"/>
    <w:rsid w:val="00EF51A3"/>
    <w:rsid w:val="00EF64E6"/>
    <w:rsid w:val="00EF72E0"/>
    <w:rsid w:val="00F17FAA"/>
    <w:rsid w:val="00F32F7E"/>
    <w:rsid w:val="00F3572C"/>
    <w:rsid w:val="00F37742"/>
    <w:rsid w:val="00F4135F"/>
    <w:rsid w:val="00F42810"/>
    <w:rsid w:val="00F44960"/>
    <w:rsid w:val="00F4730E"/>
    <w:rsid w:val="00F5198B"/>
    <w:rsid w:val="00F52077"/>
    <w:rsid w:val="00F52964"/>
    <w:rsid w:val="00F53612"/>
    <w:rsid w:val="00F54EF0"/>
    <w:rsid w:val="00F65002"/>
    <w:rsid w:val="00F653C7"/>
    <w:rsid w:val="00F66ED5"/>
    <w:rsid w:val="00F75E7A"/>
    <w:rsid w:val="00F77277"/>
    <w:rsid w:val="00F81453"/>
    <w:rsid w:val="00F85E4C"/>
    <w:rsid w:val="00F86BD9"/>
    <w:rsid w:val="00F930CB"/>
    <w:rsid w:val="00F943EF"/>
    <w:rsid w:val="00F946F6"/>
    <w:rsid w:val="00FA0375"/>
    <w:rsid w:val="00FA0F8E"/>
    <w:rsid w:val="00FA4A55"/>
    <w:rsid w:val="00FB2A4F"/>
    <w:rsid w:val="00FB5287"/>
    <w:rsid w:val="00FC54B4"/>
    <w:rsid w:val="00FC759B"/>
    <w:rsid w:val="00FD018A"/>
    <w:rsid w:val="00FD540C"/>
    <w:rsid w:val="00FD6278"/>
    <w:rsid w:val="00FE34DC"/>
    <w:rsid w:val="00FE444C"/>
    <w:rsid w:val="00FE4469"/>
    <w:rsid w:val="00FE601A"/>
    <w:rsid w:val="00FE7D97"/>
    <w:rsid w:val="00FF1E2D"/>
    <w:rsid w:val="00FF34D7"/>
    <w:rsid w:val="00FF4901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3989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D5F38"/>
    <w:pPr>
      <w:spacing w:line="360" w:lineRule="auto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D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23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35D2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84C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C53"/>
  </w:style>
  <w:style w:type="paragraph" w:styleId="Footer">
    <w:name w:val="footer"/>
    <w:basedOn w:val="Normal"/>
    <w:link w:val="FooterChar"/>
    <w:uiPriority w:val="99"/>
    <w:unhideWhenUsed/>
    <w:rsid w:val="00E84C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C53"/>
  </w:style>
  <w:style w:type="table" w:styleId="TableGrid">
    <w:name w:val="Table Grid"/>
    <w:basedOn w:val="TableNormal"/>
    <w:uiPriority w:val="59"/>
    <w:rsid w:val="00083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BB3F7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B3F7A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A618E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755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D5F38"/>
    <w:pPr>
      <w:spacing w:line="360" w:lineRule="auto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D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23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35D2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84C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C53"/>
  </w:style>
  <w:style w:type="paragraph" w:styleId="Footer">
    <w:name w:val="footer"/>
    <w:basedOn w:val="Normal"/>
    <w:link w:val="FooterChar"/>
    <w:uiPriority w:val="99"/>
    <w:unhideWhenUsed/>
    <w:rsid w:val="00E84C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C53"/>
  </w:style>
  <w:style w:type="table" w:styleId="TableGrid">
    <w:name w:val="Table Grid"/>
    <w:basedOn w:val="TableNormal"/>
    <w:uiPriority w:val="59"/>
    <w:rsid w:val="00083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BB3F7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B3F7A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A618E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75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10.131.240.28:8080/Web-CAT/WebObjects/Web-CAT.woa/wa/assignments/eclips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10</Pages>
  <Words>1535</Words>
  <Characters>8750</Characters>
  <Application>Microsoft Macintosh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UCSB</Company>
  <LinksUpToDate>false</LinksUpToDate>
  <CharactersWithSpaces>10265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Muath Alkhalaf</dc:creator>
  <cp:keywords/>
  <dc:description/>
  <cp:lastModifiedBy>Muath Alkhalaf</cp:lastModifiedBy>
  <cp:revision>500</cp:revision>
  <cp:lastPrinted>2015-03-12T13:23:00Z</cp:lastPrinted>
  <dcterms:created xsi:type="dcterms:W3CDTF">2015-03-12T13:23:00Z</dcterms:created>
  <dcterms:modified xsi:type="dcterms:W3CDTF">2015-04-27T11:37:00Z</dcterms:modified>
</cp:coreProperties>
</file>