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161" w:rsidRDefault="0013699D">
      <w:pPr>
        <w:spacing w:before="51"/>
        <w:ind w:left="104"/>
        <w:rPr>
          <w:sz w:val="25"/>
          <w:szCs w:val="25"/>
        </w:rPr>
      </w:pPr>
      <w:r>
        <w:rPr>
          <w:b/>
          <w:color w:val="C00000"/>
          <w:sz w:val="32"/>
          <w:szCs w:val="32"/>
        </w:rPr>
        <w:t>CT1406</w:t>
      </w:r>
      <w:r w:rsidR="00471609">
        <w:rPr>
          <w:b/>
          <w:color w:val="C00000"/>
          <w:spacing w:val="-7"/>
          <w:sz w:val="32"/>
          <w:szCs w:val="32"/>
        </w:rPr>
        <w:t xml:space="preserve"> </w:t>
      </w:r>
      <w:r w:rsidR="00471609">
        <w:rPr>
          <w:b/>
          <w:color w:val="C00000"/>
          <w:sz w:val="32"/>
          <w:szCs w:val="32"/>
        </w:rPr>
        <w:t>–</w:t>
      </w:r>
      <w:r w:rsidR="00471609">
        <w:rPr>
          <w:b/>
          <w:color w:val="C00000"/>
          <w:spacing w:val="-1"/>
          <w:sz w:val="32"/>
          <w:szCs w:val="32"/>
        </w:rPr>
        <w:t xml:space="preserve"> </w:t>
      </w:r>
      <w:r w:rsidR="00471609">
        <w:rPr>
          <w:b/>
          <w:color w:val="C00000"/>
          <w:sz w:val="32"/>
          <w:szCs w:val="32"/>
        </w:rPr>
        <w:t>N</w:t>
      </w:r>
      <w:r w:rsidR="00471609">
        <w:rPr>
          <w:b/>
          <w:color w:val="C00000"/>
          <w:spacing w:val="-1"/>
          <w:sz w:val="25"/>
          <w:szCs w:val="25"/>
        </w:rPr>
        <w:t>ET</w:t>
      </w:r>
      <w:r w:rsidR="00471609">
        <w:rPr>
          <w:b/>
          <w:color w:val="C00000"/>
          <w:sz w:val="25"/>
          <w:szCs w:val="25"/>
        </w:rPr>
        <w:t>WO</w:t>
      </w:r>
      <w:r w:rsidR="00471609">
        <w:rPr>
          <w:b/>
          <w:color w:val="C00000"/>
          <w:spacing w:val="-1"/>
          <w:sz w:val="25"/>
          <w:szCs w:val="25"/>
        </w:rPr>
        <w:t>R</w:t>
      </w:r>
      <w:r w:rsidR="00471609">
        <w:rPr>
          <w:b/>
          <w:color w:val="C00000"/>
          <w:sz w:val="25"/>
          <w:szCs w:val="25"/>
        </w:rPr>
        <w:t>K</w:t>
      </w:r>
      <w:r w:rsidR="00471609">
        <w:rPr>
          <w:b/>
          <w:color w:val="C00000"/>
          <w:spacing w:val="37"/>
          <w:sz w:val="25"/>
          <w:szCs w:val="25"/>
        </w:rPr>
        <w:t xml:space="preserve"> </w:t>
      </w:r>
      <w:r w:rsidR="00471609">
        <w:rPr>
          <w:b/>
          <w:color w:val="C00000"/>
          <w:sz w:val="32"/>
          <w:szCs w:val="32"/>
        </w:rPr>
        <w:t>S</w:t>
      </w:r>
      <w:r w:rsidR="00471609">
        <w:rPr>
          <w:b/>
          <w:color w:val="C00000"/>
          <w:spacing w:val="-1"/>
          <w:sz w:val="25"/>
          <w:szCs w:val="25"/>
        </w:rPr>
        <w:t>E</w:t>
      </w:r>
      <w:r w:rsidR="00471609">
        <w:rPr>
          <w:b/>
          <w:color w:val="C00000"/>
          <w:sz w:val="25"/>
          <w:szCs w:val="25"/>
        </w:rPr>
        <w:t>C</w:t>
      </w:r>
      <w:r w:rsidR="00471609">
        <w:rPr>
          <w:b/>
          <w:color w:val="C00000"/>
          <w:spacing w:val="-1"/>
          <w:sz w:val="25"/>
          <w:szCs w:val="25"/>
        </w:rPr>
        <w:t>U</w:t>
      </w:r>
      <w:r w:rsidR="00471609">
        <w:rPr>
          <w:b/>
          <w:color w:val="C00000"/>
          <w:sz w:val="25"/>
          <w:szCs w:val="25"/>
        </w:rPr>
        <w:t>RITY</w:t>
      </w:r>
      <w:r w:rsidR="00471609">
        <w:rPr>
          <w:b/>
          <w:color w:val="C00000"/>
          <w:spacing w:val="27"/>
          <w:sz w:val="25"/>
          <w:szCs w:val="25"/>
        </w:rPr>
        <w:t xml:space="preserve"> </w:t>
      </w:r>
      <w:r w:rsidR="00471609">
        <w:rPr>
          <w:b/>
          <w:color w:val="C00000"/>
          <w:spacing w:val="1"/>
          <w:w w:val="99"/>
          <w:sz w:val="32"/>
          <w:szCs w:val="32"/>
        </w:rPr>
        <w:t>L</w:t>
      </w:r>
      <w:r w:rsidR="00471609">
        <w:rPr>
          <w:b/>
          <w:color w:val="C00000"/>
          <w:spacing w:val="-1"/>
          <w:w w:val="102"/>
          <w:sz w:val="25"/>
          <w:szCs w:val="25"/>
        </w:rPr>
        <w:t>AB</w:t>
      </w:r>
    </w:p>
    <w:p w:rsidR="00910161" w:rsidRDefault="00471609">
      <w:pPr>
        <w:spacing w:before="54"/>
        <w:ind w:left="104"/>
        <w:rPr>
          <w:sz w:val="25"/>
          <w:szCs w:val="25"/>
        </w:rPr>
      </w:pPr>
      <w:r>
        <w:rPr>
          <w:b/>
          <w:color w:val="C00000"/>
          <w:sz w:val="32"/>
          <w:szCs w:val="32"/>
        </w:rPr>
        <w:t>L</w:t>
      </w:r>
      <w:r>
        <w:rPr>
          <w:b/>
          <w:color w:val="C00000"/>
          <w:spacing w:val="-1"/>
          <w:sz w:val="25"/>
          <w:szCs w:val="25"/>
        </w:rPr>
        <w:t>A</w:t>
      </w:r>
      <w:r>
        <w:rPr>
          <w:b/>
          <w:color w:val="C00000"/>
          <w:sz w:val="25"/>
          <w:szCs w:val="25"/>
        </w:rPr>
        <w:t>B</w:t>
      </w:r>
      <w:r>
        <w:rPr>
          <w:b/>
          <w:color w:val="C00000"/>
          <w:spacing w:val="23"/>
          <w:sz w:val="25"/>
          <w:szCs w:val="25"/>
        </w:rPr>
        <w:t xml:space="preserve"> </w:t>
      </w:r>
      <w:r>
        <w:rPr>
          <w:b/>
          <w:color w:val="C00000"/>
          <w:sz w:val="32"/>
          <w:szCs w:val="32"/>
        </w:rPr>
        <w:t>#</w:t>
      </w:r>
      <w:r>
        <w:rPr>
          <w:b/>
          <w:color w:val="C00000"/>
          <w:spacing w:val="-2"/>
          <w:sz w:val="32"/>
          <w:szCs w:val="32"/>
        </w:rPr>
        <w:t xml:space="preserve"> </w:t>
      </w:r>
      <w:r>
        <w:rPr>
          <w:b/>
          <w:color w:val="C00000"/>
          <w:sz w:val="32"/>
          <w:szCs w:val="32"/>
        </w:rPr>
        <w:t>1</w:t>
      </w:r>
      <w:r>
        <w:rPr>
          <w:b/>
          <w:color w:val="C00000"/>
          <w:spacing w:val="-2"/>
          <w:sz w:val="32"/>
          <w:szCs w:val="32"/>
        </w:rPr>
        <w:t xml:space="preserve"> </w:t>
      </w:r>
      <w:r>
        <w:rPr>
          <w:b/>
          <w:color w:val="C00000"/>
          <w:sz w:val="32"/>
          <w:szCs w:val="32"/>
        </w:rPr>
        <w:t>–</w:t>
      </w:r>
      <w:r>
        <w:rPr>
          <w:b/>
          <w:color w:val="C00000"/>
          <w:spacing w:val="-2"/>
          <w:sz w:val="32"/>
          <w:szCs w:val="32"/>
        </w:rPr>
        <w:t xml:space="preserve"> </w:t>
      </w:r>
      <w:r>
        <w:rPr>
          <w:b/>
          <w:color w:val="C00000"/>
          <w:spacing w:val="1"/>
          <w:sz w:val="32"/>
          <w:szCs w:val="32"/>
        </w:rPr>
        <w:t>E</w:t>
      </w:r>
      <w:r>
        <w:rPr>
          <w:b/>
          <w:color w:val="C00000"/>
          <w:spacing w:val="-1"/>
          <w:sz w:val="25"/>
          <w:szCs w:val="25"/>
        </w:rPr>
        <w:t>T</w:t>
      </w:r>
      <w:r>
        <w:rPr>
          <w:b/>
          <w:color w:val="C00000"/>
          <w:sz w:val="25"/>
          <w:szCs w:val="25"/>
        </w:rPr>
        <w:t>HIC</w:t>
      </w:r>
      <w:r>
        <w:rPr>
          <w:b/>
          <w:color w:val="C00000"/>
          <w:spacing w:val="-1"/>
          <w:sz w:val="25"/>
          <w:szCs w:val="25"/>
        </w:rPr>
        <w:t>A</w:t>
      </w:r>
      <w:r>
        <w:rPr>
          <w:b/>
          <w:color w:val="C00000"/>
          <w:sz w:val="25"/>
          <w:szCs w:val="25"/>
        </w:rPr>
        <w:t>L</w:t>
      </w:r>
      <w:r>
        <w:rPr>
          <w:b/>
          <w:color w:val="C00000"/>
          <w:spacing w:val="21"/>
          <w:sz w:val="25"/>
          <w:szCs w:val="25"/>
        </w:rPr>
        <w:t xml:space="preserve"> </w:t>
      </w:r>
      <w:r>
        <w:rPr>
          <w:b/>
          <w:color w:val="C00000"/>
          <w:sz w:val="32"/>
          <w:szCs w:val="32"/>
        </w:rPr>
        <w:t>I</w:t>
      </w:r>
      <w:r>
        <w:rPr>
          <w:b/>
          <w:color w:val="C00000"/>
          <w:spacing w:val="1"/>
          <w:sz w:val="25"/>
          <w:szCs w:val="25"/>
        </w:rPr>
        <w:t>SS</w:t>
      </w:r>
      <w:r>
        <w:rPr>
          <w:b/>
          <w:color w:val="C00000"/>
          <w:sz w:val="25"/>
          <w:szCs w:val="25"/>
        </w:rPr>
        <w:t>U</w:t>
      </w:r>
      <w:r>
        <w:rPr>
          <w:b/>
          <w:color w:val="C00000"/>
          <w:spacing w:val="-2"/>
          <w:sz w:val="25"/>
          <w:szCs w:val="25"/>
        </w:rPr>
        <w:t>E</w:t>
      </w:r>
      <w:r>
        <w:rPr>
          <w:b/>
          <w:color w:val="C00000"/>
          <w:sz w:val="25"/>
          <w:szCs w:val="25"/>
        </w:rPr>
        <w:t>S</w:t>
      </w:r>
      <w:r>
        <w:rPr>
          <w:b/>
          <w:color w:val="C00000"/>
          <w:spacing w:val="28"/>
          <w:sz w:val="25"/>
          <w:szCs w:val="25"/>
        </w:rPr>
        <w:t xml:space="preserve"> </w:t>
      </w:r>
      <w:r>
        <w:rPr>
          <w:b/>
          <w:color w:val="C00000"/>
          <w:spacing w:val="1"/>
          <w:sz w:val="25"/>
          <w:szCs w:val="25"/>
        </w:rPr>
        <w:t>I</w:t>
      </w:r>
      <w:r>
        <w:rPr>
          <w:b/>
          <w:color w:val="C00000"/>
          <w:sz w:val="25"/>
          <w:szCs w:val="25"/>
        </w:rPr>
        <w:t>N</w:t>
      </w:r>
      <w:r>
        <w:rPr>
          <w:b/>
          <w:color w:val="C00000"/>
          <w:spacing w:val="22"/>
          <w:sz w:val="25"/>
          <w:szCs w:val="25"/>
        </w:rPr>
        <w:t xml:space="preserve"> </w:t>
      </w:r>
      <w:r>
        <w:rPr>
          <w:b/>
          <w:color w:val="C00000"/>
          <w:sz w:val="32"/>
          <w:szCs w:val="32"/>
        </w:rPr>
        <w:t>N</w:t>
      </w:r>
      <w:r>
        <w:rPr>
          <w:b/>
          <w:color w:val="C00000"/>
          <w:spacing w:val="-1"/>
          <w:sz w:val="25"/>
          <w:szCs w:val="25"/>
        </w:rPr>
        <w:t>ET</w:t>
      </w:r>
      <w:r>
        <w:rPr>
          <w:b/>
          <w:color w:val="C00000"/>
          <w:sz w:val="25"/>
          <w:szCs w:val="25"/>
        </w:rPr>
        <w:t>WO</w:t>
      </w:r>
      <w:r>
        <w:rPr>
          <w:b/>
          <w:color w:val="C00000"/>
          <w:spacing w:val="-1"/>
          <w:sz w:val="25"/>
          <w:szCs w:val="25"/>
        </w:rPr>
        <w:t>R</w:t>
      </w:r>
      <w:r>
        <w:rPr>
          <w:b/>
          <w:color w:val="C00000"/>
          <w:sz w:val="25"/>
          <w:szCs w:val="25"/>
        </w:rPr>
        <w:t>K</w:t>
      </w:r>
      <w:r>
        <w:rPr>
          <w:b/>
          <w:color w:val="C00000"/>
          <w:spacing w:val="38"/>
          <w:sz w:val="25"/>
          <w:szCs w:val="25"/>
        </w:rPr>
        <w:t xml:space="preserve"> </w:t>
      </w:r>
      <w:r>
        <w:rPr>
          <w:b/>
          <w:color w:val="C00000"/>
          <w:w w:val="99"/>
          <w:sz w:val="32"/>
          <w:szCs w:val="32"/>
        </w:rPr>
        <w:t>S</w:t>
      </w:r>
      <w:r>
        <w:rPr>
          <w:b/>
          <w:color w:val="C00000"/>
          <w:spacing w:val="-1"/>
          <w:w w:val="102"/>
          <w:sz w:val="25"/>
          <w:szCs w:val="25"/>
        </w:rPr>
        <w:t>E</w:t>
      </w:r>
      <w:r>
        <w:rPr>
          <w:b/>
          <w:color w:val="C00000"/>
          <w:w w:val="102"/>
          <w:sz w:val="25"/>
          <w:szCs w:val="25"/>
        </w:rPr>
        <w:t>C</w:t>
      </w:r>
      <w:r>
        <w:rPr>
          <w:b/>
          <w:color w:val="C00000"/>
          <w:spacing w:val="-1"/>
          <w:w w:val="102"/>
          <w:sz w:val="25"/>
          <w:szCs w:val="25"/>
        </w:rPr>
        <w:t>U</w:t>
      </w:r>
      <w:r>
        <w:rPr>
          <w:b/>
          <w:color w:val="C00000"/>
          <w:w w:val="102"/>
          <w:sz w:val="25"/>
          <w:szCs w:val="25"/>
        </w:rPr>
        <w:t>RITY</w:t>
      </w:r>
    </w:p>
    <w:p w:rsidR="00910161" w:rsidRDefault="00910161">
      <w:pPr>
        <w:spacing w:before="8" w:line="180" w:lineRule="exact"/>
        <w:rPr>
          <w:sz w:val="18"/>
          <w:szCs w:val="18"/>
        </w:rPr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B56C7C">
      <w:pPr>
        <w:spacing w:line="268" w:lineRule="auto"/>
        <w:ind w:left="1109" w:right="15569" w:hanging="2"/>
        <w:jc w:val="center"/>
        <w:rPr>
          <w:sz w:val="36"/>
          <w:szCs w:val="36"/>
        </w:rPr>
      </w:pPr>
      <w:r>
        <w:pict>
          <v:group id="_x0000_s1043" style="position:absolute;left:0;text-align:left;margin-left:46.6pt;margin-top:-6.05pt;width:37.9pt;height:338.3pt;z-index:-251658752;mso-position-horizontal-relative:page" coordorigin="932,-121" coordsize="758,6766">
            <v:shape id="_x0000_s1044" style="position:absolute;left:932;top:-121;width:758;height:6766" coordorigin="932,-121" coordsize="758,6766" path="m932,6645r759,l1691,-121r-759,l932,6645xe" filled="f" strokecolor="#006fc0" strokeweight="1.56pt">
              <v:path arrowok="t"/>
            </v:shape>
            <w10:wrap anchorx="page"/>
          </v:group>
        </w:pict>
      </w:r>
      <w:r w:rsidR="00471609">
        <w:rPr>
          <w:b/>
          <w:color w:val="585858"/>
          <w:sz w:val="36"/>
          <w:szCs w:val="36"/>
        </w:rPr>
        <w:t>S T U D E N T</w:t>
      </w:r>
    </w:p>
    <w:p w:rsidR="00910161" w:rsidRDefault="00910161">
      <w:pPr>
        <w:spacing w:line="200" w:lineRule="exact"/>
      </w:pPr>
    </w:p>
    <w:p w:rsidR="00910161" w:rsidRDefault="00910161">
      <w:pPr>
        <w:spacing w:before="12" w:line="260" w:lineRule="exact"/>
        <w:rPr>
          <w:sz w:val="26"/>
          <w:szCs w:val="26"/>
        </w:rPr>
      </w:pPr>
    </w:p>
    <w:p w:rsidR="00910161" w:rsidRDefault="00B56C7C">
      <w:pPr>
        <w:spacing w:line="268" w:lineRule="auto"/>
        <w:ind w:left="1140" w:right="15499" w:hanging="41"/>
        <w:jc w:val="both"/>
        <w:rPr>
          <w:sz w:val="36"/>
          <w:szCs w:val="36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left:0;text-align:left;margin-left:104.3pt;margin-top:56.65pt;width:742.3pt;height:417.6pt;z-index:-251659776;mso-position-horizontal-relative:page;mso-position-vertical-relative:page">
            <v:imagedata r:id="rId7" o:title=""/>
            <w10:wrap anchorx="page" anchory="page"/>
          </v:shape>
        </w:pict>
      </w:r>
      <w:r w:rsidR="00471609">
        <w:rPr>
          <w:b/>
          <w:color w:val="585858"/>
          <w:sz w:val="36"/>
          <w:szCs w:val="36"/>
        </w:rPr>
        <w:t>M A N U A L</w:t>
      </w: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before="10" w:line="240" w:lineRule="exact"/>
        <w:rPr>
          <w:sz w:val="24"/>
          <w:szCs w:val="24"/>
        </w:rPr>
      </w:pPr>
    </w:p>
    <w:p w:rsidR="00910161" w:rsidRDefault="00B56C7C">
      <w:pPr>
        <w:ind w:left="6098"/>
        <w:rPr>
          <w:sz w:val="17"/>
          <w:szCs w:val="17"/>
        </w:rPr>
        <w:sectPr w:rsidR="00910161">
          <w:pgSz w:w="19200" w:h="10800" w:orient="landscape"/>
          <w:pgMar w:top="220" w:right="2160" w:bottom="0" w:left="40" w:header="720" w:footer="720" w:gutter="0"/>
          <w:cols w:space="720"/>
        </w:sect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left:0;text-align:left;margin-left:349.8pt;margin-top:-38.7pt;width:248.5pt;height:59.05pt;z-index:-251661824;mso-position-horizontal-relative:page" filled="f" stroked="f">
            <v:textbox inset="0,0,0,0">
              <w:txbxContent>
                <w:p w:rsidR="00910161" w:rsidRDefault="00910161">
                  <w:pPr>
                    <w:spacing w:before="4" w:line="160" w:lineRule="exact"/>
                    <w:rPr>
                      <w:sz w:val="17"/>
                      <w:szCs w:val="17"/>
                    </w:rPr>
                  </w:pPr>
                </w:p>
                <w:p w:rsidR="00910161" w:rsidRDefault="00910161">
                  <w:pPr>
                    <w:spacing w:line="200" w:lineRule="exact"/>
                  </w:pPr>
                </w:p>
                <w:p w:rsidR="00910161" w:rsidRDefault="00910161">
                  <w:pPr>
                    <w:spacing w:line="200" w:lineRule="exact"/>
                  </w:pPr>
                </w:p>
                <w:p w:rsidR="00910161" w:rsidRDefault="00910161">
                  <w:pPr>
                    <w:spacing w:line="200" w:lineRule="exact"/>
                  </w:pPr>
                </w:p>
                <w:p w:rsidR="00910161" w:rsidRDefault="00471609">
                  <w:pPr>
                    <w:ind w:right="-53"/>
                    <w:rPr>
                      <w:sz w:val="17"/>
                      <w:szCs w:val="17"/>
                    </w:rPr>
                  </w:pPr>
                  <w:r>
                    <w:rPr>
                      <w:b/>
                      <w:color w:val="767070"/>
                      <w:sz w:val="17"/>
                      <w:szCs w:val="17"/>
                    </w:rPr>
                    <w:t>D</w:t>
                  </w:r>
                  <w:r>
                    <w:rPr>
                      <w:b/>
                      <w:color w:val="767070"/>
                      <w:spacing w:val="18"/>
                      <w:sz w:val="17"/>
                      <w:szCs w:val="17"/>
                    </w:rPr>
                    <w:t xml:space="preserve"> </w:t>
                  </w:r>
                  <w:r>
                    <w:rPr>
                      <w:b/>
                      <w:color w:val="767070"/>
                      <w:spacing w:val="1"/>
                      <w:sz w:val="17"/>
                      <w:szCs w:val="17"/>
                    </w:rPr>
                    <w:t>BY</w:t>
                  </w:r>
                  <w:r>
                    <w:rPr>
                      <w:b/>
                      <w:color w:val="767070"/>
                      <w:sz w:val="22"/>
                      <w:szCs w:val="22"/>
                    </w:rPr>
                    <w:t>:</w:t>
                  </w:r>
                  <w:r>
                    <w:rPr>
                      <w:b/>
                      <w:color w:val="767070"/>
                      <w:spacing w:val="8"/>
                      <w:sz w:val="22"/>
                      <w:szCs w:val="22"/>
                    </w:rPr>
                    <w:t xml:space="preserve"> </w:t>
                  </w:r>
                  <w:r>
                    <w:rPr>
                      <w:b/>
                      <w:color w:val="767070"/>
                      <w:spacing w:val="-1"/>
                      <w:sz w:val="22"/>
                      <w:szCs w:val="22"/>
                    </w:rPr>
                    <w:t>D</w:t>
                  </w:r>
                  <w:r>
                    <w:rPr>
                      <w:b/>
                      <w:color w:val="767070"/>
                      <w:spacing w:val="1"/>
                      <w:sz w:val="17"/>
                      <w:szCs w:val="17"/>
                    </w:rPr>
                    <w:t>R</w:t>
                  </w:r>
                  <w:r>
                    <w:rPr>
                      <w:b/>
                      <w:color w:val="767070"/>
                      <w:sz w:val="22"/>
                      <w:szCs w:val="22"/>
                    </w:rPr>
                    <w:t>.</w:t>
                  </w:r>
                  <w:r>
                    <w:rPr>
                      <w:b/>
                      <w:color w:val="767070"/>
                      <w:spacing w:val="4"/>
                      <w:sz w:val="22"/>
                      <w:szCs w:val="22"/>
                    </w:rPr>
                    <w:t xml:space="preserve"> </w:t>
                  </w:r>
                  <w:r>
                    <w:rPr>
                      <w:b/>
                      <w:color w:val="767070"/>
                      <w:spacing w:val="1"/>
                      <w:sz w:val="22"/>
                      <w:szCs w:val="22"/>
                    </w:rPr>
                    <w:t>W</w:t>
                  </w:r>
                  <w:r>
                    <w:rPr>
                      <w:b/>
                      <w:color w:val="767070"/>
                      <w:spacing w:val="1"/>
                      <w:sz w:val="17"/>
                      <w:szCs w:val="17"/>
                    </w:rPr>
                    <w:t>ALEE</w:t>
                  </w:r>
                  <w:r>
                    <w:rPr>
                      <w:b/>
                      <w:color w:val="767070"/>
                      <w:sz w:val="17"/>
                      <w:szCs w:val="17"/>
                    </w:rPr>
                    <w:t>D</w:t>
                  </w:r>
                  <w:r>
                    <w:rPr>
                      <w:b/>
                      <w:color w:val="767070"/>
                      <w:spacing w:val="32"/>
                      <w:sz w:val="17"/>
                      <w:szCs w:val="17"/>
                    </w:rPr>
                    <w:t xml:space="preserve"> </w:t>
                  </w:r>
                  <w:proofErr w:type="gramStart"/>
                  <w:r>
                    <w:rPr>
                      <w:b/>
                      <w:color w:val="767070"/>
                      <w:spacing w:val="-1"/>
                      <w:sz w:val="22"/>
                      <w:szCs w:val="22"/>
                    </w:rPr>
                    <w:t>A</w:t>
                  </w:r>
                  <w:r>
                    <w:rPr>
                      <w:b/>
                      <w:color w:val="767070"/>
                      <w:spacing w:val="1"/>
                      <w:sz w:val="17"/>
                      <w:szCs w:val="17"/>
                    </w:rPr>
                    <w:t>L</w:t>
                  </w:r>
                  <w:r>
                    <w:rPr>
                      <w:b/>
                      <w:color w:val="767070"/>
                      <w:sz w:val="17"/>
                      <w:szCs w:val="17"/>
                    </w:rPr>
                    <w:t>G</w:t>
                  </w:r>
                  <w:r>
                    <w:rPr>
                      <w:b/>
                      <w:color w:val="767070"/>
                      <w:spacing w:val="1"/>
                      <w:sz w:val="17"/>
                      <w:szCs w:val="17"/>
                    </w:rPr>
                    <w:t>HANE</w:t>
                  </w:r>
                  <w:r>
                    <w:rPr>
                      <w:b/>
                      <w:color w:val="767070"/>
                      <w:sz w:val="17"/>
                      <w:szCs w:val="17"/>
                    </w:rPr>
                    <w:t xml:space="preserve">M  </w:t>
                  </w:r>
                  <w:r>
                    <w:rPr>
                      <w:b/>
                      <w:color w:val="767070"/>
                      <w:sz w:val="22"/>
                      <w:szCs w:val="22"/>
                    </w:rPr>
                    <w:t>|</w:t>
                  </w:r>
                  <w:proofErr w:type="gramEnd"/>
                  <w:r>
                    <w:rPr>
                      <w:b/>
                      <w:color w:val="767070"/>
                      <w:sz w:val="22"/>
                      <w:szCs w:val="22"/>
                    </w:rPr>
                    <w:t xml:space="preserve">  </w:t>
                  </w:r>
                  <w:r>
                    <w:rPr>
                      <w:b/>
                      <w:color w:val="767070"/>
                      <w:spacing w:val="-2"/>
                      <w:sz w:val="22"/>
                      <w:szCs w:val="22"/>
                    </w:rPr>
                    <w:t>N</w:t>
                  </w:r>
                  <w:r>
                    <w:rPr>
                      <w:b/>
                      <w:color w:val="767070"/>
                      <w:spacing w:val="1"/>
                      <w:sz w:val="17"/>
                      <w:szCs w:val="17"/>
                    </w:rPr>
                    <w:t>E</w:t>
                  </w:r>
                  <w:r>
                    <w:rPr>
                      <w:b/>
                      <w:color w:val="767070"/>
                      <w:sz w:val="17"/>
                      <w:szCs w:val="17"/>
                    </w:rPr>
                    <w:t>T</w:t>
                  </w:r>
                  <w:r>
                    <w:rPr>
                      <w:b/>
                      <w:color w:val="767070"/>
                      <w:spacing w:val="20"/>
                      <w:sz w:val="17"/>
                      <w:szCs w:val="17"/>
                    </w:rPr>
                    <w:t xml:space="preserve"> </w:t>
                  </w:r>
                  <w:r>
                    <w:rPr>
                      <w:b/>
                      <w:color w:val="767070"/>
                      <w:sz w:val="22"/>
                      <w:szCs w:val="22"/>
                    </w:rPr>
                    <w:t>332 –</w:t>
                  </w:r>
                  <w:r>
                    <w:rPr>
                      <w:b/>
                      <w:color w:val="767070"/>
                      <w:spacing w:val="-2"/>
                      <w:sz w:val="22"/>
                      <w:szCs w:val="22"/>
                    </w:rPr>
                    <w:t xml:space="preserve"> </w:t>
                  </w:r>
                  <w:r>
                    <w:rPr>
                      <w:b/>
                      <w:color w:val="767070"/>
                      <w:spacing w:val="-1"/>
                      <w:sz w:val="22"/>
                      <w:szCs w:val="22"/>
                    </w:rPr>
                    <w:t>N</w:t>
                  </w:r>
                  <w:r>
                    <w:rPr>
                      <w:b/>
                      <w:color w:val="767070"/>
                      <w:spacing w:val="1"/>
                      <w:w w:val="103"/>
                      <w:sz w:val="17"/>
                      <w:szCs w:val="17"/>
                    </w:rPr>
                    <w:t>ET</w:t>
                  </w:r>
                  <w:r>
                    <w:rPr>
                      <w:b/>
                      <w:color w:val="767070"/>
                      <w:w w:val="103"/>
                      <w:sz w:val="17"/>
                      <w:szCs w:val="17"/>
                    </w:rPr>
                    <w:t>WOR</w:t>
                  </w:r>
                </w:p>
              </w:txbxContent>
            </v:textbox>
            <w10:wrap anchorx="page"/>
          </v:shape>
        </w:pict>
      </w:r>
      <w:r>
        <w:pict>
          <v:shape id="_x0000_s1040" type="#_x0000_t75" style="position:absolute;left:0;text-align:left;margin-left:352.55pt;margin-top:-38.7pt;width:245.75pt;height:70.55pt;z-index:-251660800;mso-position-horizontal-relative:page">
            <v:imagedata r:id="rId8" o:title=""/>
            <w10:wrap anchorx="page"/>
          </v:shape>
        </w:pict>
      </w:r>
      <w:r w:rsidR="00471609">
        <w:rPr>
          <w:b/>
          <w:color w:val="767070"/>
          <w:spacing w:val="2"/>
          <w:sz w:val="22"/>
          <w:szCs w:val="22"/>
        </w:rPr>
        <w:t>P</w:t>
      </w:r>
      <w:r w:rsidR="00471609">
        <w:rPr>
          <w:b/>
          <w:color w:val="767070"/>
          <w:spacing w:val="1"/>
          <w:sz w:val="17"/>
          <w:szCs w:val="17"/>
        </w:rPr>
        <w:t>RE</w:t>
      </w:r>
      <w:r w:rsidR="00471609">
        <w:rPr>
          <w:b/>
          <w:color w:val="767070"/>
          <w:spacing w:val="-1"/>
          <w:sz w:val="17"/>
          <w:szCs w:val="17"/>
        </w:rPr>
        <w:t>P</w:t>
      </w:r>
      <w:r w:rsidR="00471609">
        <w:rPr>
          <w:b/>
          <w:color w:val="767070"/>
          <w:spacing w:val="1"/>
          <w:sz w:val="17"/>
          <w:szCs w:val="17"/>
        </w:rPr>
        <w:t>AR</w:t>
      </w:r>
      <w:r w:rsidR="00471609">
        <w:rPr>
          <w:b/>
          <w:color w:val="767070"/>
          <w:sz w:val="17"/>
          <w:szCs w:val="17"/>
        </w:rPr>
        <w:t xml:space="preserve">E                                                                                                                    </w:t>
      </w:r>
      <w:r w:rsidR="00471609">
        <w:rPr>
          <w:b/>
          <w:color w:val="767070"/>
          <w:spacing w:val="20"/>
          <w:sz w:val="17"/>
          <w:szCs w:val="17"/>
        </w:rPr>
        <w:t xml:space="preserve"> </w:t>
      </w:r>
      <w:r w:rsidR="00471609">
        <w:rPr>
          <w:b/>
          <w:color w:val="767070"/>
          <w:sz w:val="17"/>
          <w:szCs w:val="17"/>
        </w:rPr>
        <w:t>K</w:t>
      </w:r>
      <w:r w:rsidR="00471609">
        <w:rPr>
          <w:b/>
          <w:color w:val="767070"/>
          <w:spacing w:val="21"/>
          <w:sz w:val="17"/>
          <w:szCs w:val="17"/>
        </w:rPr>
        <w:t xml:space="preserve"> </w:t>
      </w:r>
      <w:r w:rsidR="00471609">
        <w:rPr>
          <w:b/>
          <w:color w:val="767070"/>
          <w:sz w:val="22"/>
          <w:szCs w:val="22"/>
        </w:rPr>
        <w:t>S</w:t>
      </w:r>
      <w:r w:rsidR="00471609">
        <w:rPr>
          <w:b/>
          <w:color w:val="767070"/>
          <w:spacing w:val="1"/>
          <w:sz w:val="17"/>
          <w:szCs w:val="17"/>
        </w:rPr>
        <w:t>ECUR</w:t>
      </w:r>
      <w:r w:rsidR="00471609">
        <w:rPr>
          <w:b/>
          <w:color w:val="767070"/>
          <w:spacing w:val="-1"/>
          <w:sz w:val="17"/>
          <w:szCs w:val="17"/>
        </w:rPr>
        <w:t>I</w:t>
      </w:r>
      <w:r w:rsidR="00471609">
        <w:rPr>
          <w:b/>
          <w:color w:val="767070"/>
          <w:spacing w:val="1"/>
          <w:sz w:val="17"/>
          <w:szCs w:val="17"/>
        </w:rPr>
        <w:t>T</w:t>
      </w:r>
      <w:r w:rsidR="00471609">
        <w:rPr>
          <w:b/>
          <w:color w:val="767070"/>
          <w:sz w:val="17"/>
          <w:szCs w:val="17"/>
        </w:rPr>
        <w:t>Y</w:t>
      </w:r>
      <w:r w:rsidR="00471609">
        <w:rPr>
          <w:b/>
          <w:color w:val="767070"/>
          <w:spacing w:val="40"/>
          <w:sz w:val="17"/>
          <w:szCs w:val="17"/>
        </w:rPr>
        <w:t xml:space="preserve"> </w:t>
      </w:r>
      <w:r w:rsidR="00471609">
        <w:rPr>
          <w:b/>
          <w:color w:val="767070"/>
          <w:spacing w:val="-1"/>
          <w:sz w:val="22"/>
          <w:szCs w:val="22"/>
        </w:rPr>
        <w:t>L</w:t>
      </w:r>
      <w:r w:rsidR="00471609">
        <w:rPr>
          <w:b/>
          <w:color w:val="767070"/>
          <w:spacing w:val="1"/>
          <w:w w:val="103"/>
          <w:sz w:val="17"/>
          <w:szCs w:val="17"/>
        </w:rPr>
        <w:t>AB</w:t>
      </w:r>
    </w:p>
    <w:p w:rsidR="00910161" w:rsidRDefault="00B56C7C">
      <w:pPr>
        <w:spacing w:before="8" w:line="260" w:lineRule="exact"/>
        <w:rPr>
          <w:sz w:val="26"/>
          <w:szCs w:val="26"/>
        </w:rPr>
      </w:pPr>
      <w:r>
        <w:lastRenderedPageBreak/>
        <w:pict>
          <v:group id="_x0000_s1034" style="position:absolute;margin-left:16.45pt;margin-top:99.7pt;width:924.6pt;height:438.6pt;z-index:-251657728;mso-position-horizontal-relative:page;mso-position-vertical-relative:page" coordorigin="329,1994" coordsize="18492,8772">
            <v:shape id="_x0000_s1039" style="position:absolute;left:338;top:2004;width:18473;height:8258" coordorigin="338,2004" coordsize="18473,8258" path="m338,10262r18473,l18811,2004r-18473,l338,10262xe" filled="f" strokecolor="#006fc0" strokeweight=".96pt">
              <v:path arrowok="t"/>
            </v:shape>
            <v:shape id="_x0000_s1038" style="position:absolute;left:18370;top:10325;width:442;height:432" coordorigin="18370,10325" coordsize="442,432" path="m18370,10757r441,l18811,10325r-441,l18370,10757xe" filled="f" strokecolor="#006fc0" strokeweight=".96pt">
              <v:path arrowok="t"/>
            </v:shape>
            <v:shape id="_x0000_s1037" type="#_x0000_t75" style="position:absolute;left:1553;top:3821;width:468;height:413">
              <v:imagedata r:id="rId9" o:title=""/>
            </v:shape>
            <v:shape id="_x0000_s1036" type="#_x0000_t75" style="position:absolute;left:1586;top:4234;width:468;height:415">
              <v:imagedata r:id="rId10" o:title=""/>
            </v:shape>
            <v:shape id="_x0000_s1035" type="#_x0000_t75" style="position:absolute;left:7116;top:6470;width:4915;height:1411">
              <v:imagedata r:id="rId8" o:title=""/>
            </v:shape>
            <w10:wrap anchorx="page" anchory="page"/>
          </v:group>
        </w:pict>
      </w:r>
    </w:p>
    <w:p w:rsidR="00910161" w:rsidRDefault="00471609">
      <w:pPr>
        <w:spacing w:before="13" w:line="400" w:lineRule="exact"/>
        <w:ind w:left="206"/>
        <w:rPr>
          <w:sz w:val="28"/>
          <w:szCs w:val="28"/>
        </w:rPr>
      </w:pPr>
      <w:r>
        <w:rPr>
          <w:color w:val="001F5F"/>
          <w:spacing w:val="-1"/>
          <w:position w:val="-1"/>
          <w:sz w:val="36"/>
          <w:szCs w:val="36"/>
        </w:rPr>
        <w:t>S</w:t>
      </w:r>
      <w:r>
        <w:rPr>
          <w:color w:val="001F5F"/>
          <w:spacing w:val="-1"/>
          <w:position w:val="-1"/>
          <w:sz w:val="28"/>
          <w:szCs w:val="28"/>
        </w:rPr>
        <w:t>TE</w:t>
      </w:r>
      <w:r>
        <w:rPr>
          <w:color w:val="001F5F"/>
          <w:position w:val="-1"/>
          <w:sz w:val="28"/>
          <w:szCs w:val="28"/>
        </w:rPr>
        <w:t>P</w:t>
      </w:r>
      <w:r>
        <w:rPr>
          <w:color w:val="001F5F"/>
          <w:spacing w:val="20"/>
          <w:position w:val="-1"/>
          <w:sz w:val="28"/>
          <w:szCs w:val="28"/>
        </w:rPr>
        <w:t xml:space="preserve"> </w:t>
      </w:r>
      <w:proofErr w:type="gramStart"/>
      <w:r>
        <w:rPr>
          <w:color w:val="001F5F"/>
          <w:position w:val="-1"/>
          <w:sz w:val="36"/>
          <w:szCs w:val="36"/>
        </w:rPr>
        <w:t>1 :</w:t>
      </w:r>
      <w:proofErr w:type="gramEnd"/>
      <w:r>
        <w:rPr>
          <w:color w:val="001F5F"/>
          <w:position w:val="-1"/>
          <w:sz w:val="36"/>
          <w:szCs w:val="36"/>
        </w:rPr>
        <w:t xml:space="preserve"> </w:t>
      </w:r>
      <w:r>
        <w:rPr>
          <w:color w:val="001F5F"/>
          <w:spacing w:val="1"/>
          <w:position w:val="-1"/>
          <w:sz w:val="36"/>
          <w:szCs w:val="36"/>
        </w:rPr>
        <w:t>L</w:t>
      </w:r>
      <w:r>
        <w:rPr>
          <w:color w:val="001F5F"/>
          <w:spacing w:val="1"/>
          <w:w w:val="102"/>
          <w:position w:val="-1"/>
          <w:sz w:val="28"/>
          <w:szCs w:val="28"/>
        </w:rPr>
        <w:t>A</w:t>
      </w:r>
      <w:r>
        <w:rPr>
          <w:color w:val="001F5F"/>
          <w:w w:val="102"/>
          <w:position w:val="-1"/>
          <w:sz w:val="28"/>
          <w:szCs w:val="28"/>
        </w:rPr>
        <w:t>B</w:t>
      </w:r>
      <w:r>
        <w:rPr>
          <w:color w:val="001F5F"/>
          <w:position w:val="-1"/>
          <w:sz w:val="36"/>
          <w:szCs w:val="36"/>
        </w:rPr>
        <w:t>-</w:t>
      </w:r>
      <w:r>
        <w:rPr>
          <w:color w:val="001F5F"/>
          <w:spacing w:val="-1"/>
          <w:position w:val="-1"/>
          <w:sz w:val="36"/>
          <w:szCs w:val="36"/>
        </w:rPr>
        <w:t>P</w:t>
      </w:r>
      <w:r>
        <w:rPr>
          <w:color w:val="001F5F"/>
          <w:w w:val="103"/>
          <w:position w:val="-1"/>
          <w:sz w:val="28"/>
          <w:szCs w:val="28"/>
        </w:rPr>
        <w:t>RE</w:t>
      </w:r>
      <w:r>
        <w:rPr>
          <w:color w:val="001F5F"/>
          <w:spacing w:val="-26"/>
          <w:w w:val="102"/>
          <w:position w:val="-1"/>
          <w:sz w:val="28"/>
          <w:szCs w:val="28"/>
        </w:rPr>
        <w:t>P</w:t>
      </w:r>
      <w:r>
        <w:rPr>
          <w:color w:val="001F5F"/>
          <w:w w:val="102"/>
          <w:position w:val="-1"/>
          <w:sz w:val="28"/>
          <w:szCs w:val="28"/>
        </w:rPr>
        <w:t>AR</w:t>
      </w:r>
      <w:r>
        <w:rPr>
          <w:color w:val="001F5F"/>
          <w:spacing w:val="-30"/>
          <w:w w:val="102"/>
          <w:position w:val="-1"/>
          <w:sz w:val="28"/>
          <w:szCs w:val="28"/>
        </w:rPr>
        <w:t>A</w:t>
      </w:r>
      <w:r>
        <w:rPr>
          <w:color w:val="001F5F"/>
          <w:w w:val="102"/>
          <w:position w:val="-1"/>
          <w:sz w:val="28"/>
          <w:szCs w:val="28"/>
        </w:rPr>
        <w:t>TION</w:t>
      </w:r>
    </w:p>
    <w:p w:rsidR="00910161" w:rsidRDefault="00910161">
      <w:pPr>
        <w:spacing w:before="1" w:line="160" w:lineRule="exact"/>
        <w:rPr>
          <w:sz w:val="17"/>
          <w:szCs w:val="17"/>
        </w:rPr>
      </w:pPr>
    </w:p>
    <w:p w:rsidR="00910161" w:rsidRDefault="00910161">
      <w:pPr>
        <w:spacing w:line="200" w:lineRule="exact"/>
      </w:pPr>
    </w:p>
    <w:p w:rsidR="00910161" w:rsidRDefault="00471609">
      <w:pPr>
        <w:spacing w:before="24"/>
        <w:ind w:left="461"/>
        <w:rPr>
          <w:sz w:val="22"/>
          <w:szCs w:val="22"/>
        </w:rPr>
      </w:pPr>
      <w:r>
        <w:rPr>
          <w:color w:val="767070"/>
          <w:spacing w:val="1"/>
          <w:sz w:val="28"/>
          <w:szCs w:val="28"/>
        </w:rPr>
        <w:t>1</w:t>
      </w:r>
      <w:r>
        <w:rPr>
          <w:color w:val="767070"/>
          <w:sz w:val="28"/>
          <w:szCs w:val="28"/>
        </w:rPr>
        <w:t xml:space="preserve">.   </w:t>
      </w:r>
      <w:r>
        <w:rPr>
          <w:color w:val="767070"/>
          <w:spacing w:val="48"/>
          <w:sz w:val="28"/>
          <w:szCs w:val="28"/>
        </w:rPr>
        <w:t xml:space="preserve"> </w:t>
      </w:r>
      <w:r>
        <w:rPr>
          <w:color w:val="767070"/>
          <w:spacing w:val="-1"/>
          <w:sz w:val="28"/>
          <w:szCs w:val="28"/>
        </w:rPr>
        <w:t>D</w:t>
      </w:r>
      <w:r>
        <w:rPr>
          <w:color w:val="767070"/>
          <w:sz w:val="22"/>
          <w:szCs w:val="22"/>
        </w:rPr>
        <w:t>OWN</w:t>
      </w:r>
      <w:r>
        <w:rPr>
          <w:color w:val="767070"/>
          <w:spacing w:val="-2"/>
          <w:sz w:val="22"/>
          <w:szCs w:val="22"/>
        </w:rPr>
        <w:t>L</w:t>
      </w:r>
      <w:r>
        <w:rPr>
          <w:color w:val="767070"/>
          <w:sz w:val="22"/>
          <w:szCs w:val="22"/>
        </w:rPr>
        <w:t>O</w:t>
      </w:r>
      <w:r>
        <w:rPr>
          <w:color w:val="767070"/>
          <w:spacing w:val="2"/>
          <w:sz w:val="22"/>
          <w:szCs w:val="22"/>
        </w:rPr>
        <w:t>A</w:t>
      </w:r>
      <w:r>
        <w:rPr>
          <w:color w:val="767070"/>
          <w:sz w:val="22"/>
          <w:szCs w:val="22"/>
        </w:rPr>
        <w:t>D</w:t>
      </w:r>
      <w:r>
        <w:rPr>
          <w:color w:val="767070"/>
          <w:spacing w:val="33"/>
          <w:sz w:val="22"/>
          <w:szCs w:val="22"/>
        </w:rPr>
        <w:t xml:space="preserve"> </w:t>
      </w:r>
      <w:r>
        <w:rPr>
          <w:color w:val="767070"/>
          <w:sz w:val="22"/>
          <w:szCs w:val="22"/>
        </w:rPr>
        <w:t>THE</w:t>
      </w:r>
      <w:r>
        <w:rPr>
          <w:color w:val="767070"/>
          <w:spacing w:val="17"/>
          <w:sz w:val="22"/>
          <w:szCs w:val="22"/>
        </w:rPr>
        <w:t xml:space="preserve"> </w:t>
      </w:r>
      <w:r>
        <w:rPr>
          <w:color w:val="767070"/>
          <w:spacing w:val="-3"/>
          <w:sz w:val="28"/>
          <w:szCs w:val="28"/>
        </w:rPr>
        <w:t>W</w:t>
      </w:r>
      <w:r>
        <w:rPr>
          <w:color w:val="767070"/>
          <w:spacing w:val="-5"/>
          <w:sz w:val="22"/>
          <w:szCs w:val="22"/>
        </w:rPr>
        <w:t>I</w:t>
      </w:r>
      <w:r>
        <w:rPr>
          <w:color w:val="767070"/>
          <w:sz w:val="22"/>
          <w:szCs w:val="22"/>
        </w:rPr>
        <w:t>N</w:t>
      </w:r>
      <w:r>
        <w:rPr>
          <w:color w:val="767070"/>
          <w:spacing w:val="2"/>
          <w:sz w:val="22"/>
          <w:szCs w:val="22"/>
        </w:rPr>
        <w:t>D</w:t>
      </w:r>
      <w:r>
        <w:rPr>
          <w:color w:val="767070"/>
          <w:sz w:val="22"/>
          <w:szCs w:val="22"/>
        </w:rPr>
        <w:t>O</w:t>
      </w:r>
      <w:r>
        <w:rPr>
          <w:color w:val="767070"/>
          <w:spacing w:val="2"/>
          <w:sz w:val="22"/>
          <w:szCs w:val="22"/>
        </w:rPr>
        <w:t>W</w:t>
      </w:r>
      <w:r>
        <w:rPr>
          <w:color w:val="767070"/>
          <w:sz w:val="22"/>
          <w:szCs w:val="22"/>
        </w:rPr>
        <w:t>S</w:t>
      </w:r>
      <w:r>
        <w:rPr>
          <w:color w:val="767070"/>
          <w:spacing w:val="37"/>
          <w:sz w:val="22"/>
          <w:szCs w:val="22"/>
        </w:rPr>
        <w:t xml:space="preserve"> </w:t>
      </w:r>
      <w:r>
        <w:rPr>
          <w:color w:val="767070"/>
          <w:sz w:val="28"/>
          <w:szCs w:val="28"/>
        </w:rPr>
        <w:t>7</w:t>
      </w:r>
      <w:r>
        <w:rPr>
          <w:color w:val="767070"/>
          <w:spacing w:val="-7"/>
          <w:sz w:val="28"/>
          <w:szCs w:val="28"/>
        </w:rPr>
        <w:t xml:space="preserve"> </w:t>
      </w:r>
      <w:r>
        <w:rPr>
          <w:color w:val="767070"/>
          <w:spacing w:val="-1"/>
          <w:sz w:val="28"/>
          <w:szCs w:val="28"/>
        </w:rPr>
        <w:t>V</w:t>
      </w:r>
      <w:r>
        <w:rPr>
          <w:color w:val="767070"/>
          <w:spacing w:val="-5"/>
          <w:sz w:val="22"/>
          <w:szCs w:val="22"/>
        </w:rPr>
        <w:t>I</w:t>
      </w:r>
      <w:r>
        <w:rPr>
          <w:color w:val="767070"/>
          <w:spacing w:val="-15"/>
          <w:sz w:val="22"/>
          <w:szCs w:val="22"/>
        </w:rPr>
        <w:t>R</w:t>
      </w:r>
      <w:r>
        <w:rPr>
          <w:color w:val="767070"/>
          <w:sz w:val="22"/>
          <w:szCs w:val="22"/>
        </w:rPr>
        <w:t>TU</w:t>
      </w:r>
      <w:r>
        <w:rPr>
          <w:color w:val="767070"/>
          <w:spacing w:val="2"/>
          <w:sz w:val="22"/>
          <w:szCs w:val="22"/>
        </w:rPr>
        <w:t>A</w:t>
      </w:r>
      <w:r>
        <w:rPr>
          <w:color w:val="767070"/>
          <w:sz w:val="22"/>
          <w:szCs w:val="22"/>
        </w:rPr>
        <w:t>L</w:t>
      </w:r>
      <w:r>
        <w:rPr>
          <w:color w:val="767070"/>
          <w:spacing w:val="26"/>
          <w:sz w:val="22"/>
          <w:szCs w:val="22"/>
        </w:rPr>
        <w:t xml:space="preserve"> </w:t>
      </w:r>
      <w:r>
        <w:rPr>
          <w:color w:val="767070"/>
          <w:sz w:val="28"/>
          <w:szCs w:val="28"/>
        </w:rPr>
        <w:t>M</w:t>
      </w:r>
      <w:r>
        <w:rPr>
          <w:color w:val="767070"/>
          <w:sz w:val="22"/>
          <w:szCs w:val="22"/>
        </w:rPr>
        <w:t>AC</w:t>
      </w:r>
      <w:r>
        <w:rPr>
          <w:color w:val="767070"/>
          <w:spacing w:val="-1"/>
          <w:sz w:val="22"/>
          <w:szCs w:val="22"/>
        </w:rPr>
        <w:t>H</w:t>
      </w:r>
      <w:r>
        <w:rPr>
          <w:color w:val="767070"/>
          <w:spacing w:val="-5"/>
          <w:sz w:val="22"/>
          <w:szCs w:val="22"/>
        </w:rPr>
        <w:t>I</w:t>
      </w:r>
      <w:r>
        <w:rPr>
          <w:color w:val="767070"/>
          <w:spacing w:val="2"/>
          <w:sz w:val="22"/>
          <w:szCs w:val="22"/>
        </w:rPr>
        <w:t>N</w:t>
      </w:r>
      <w:r>
        <w:rPr>
          <w:color w:val="767070"/>
          <w:sz w:val="22"/>
          <w:szCs w:val="22"/>
        </w:rPr>
        <w:t>E</w:t>
      </w:r>
      <w:r>
        <w:rPr>
          <w:color w:val="767070"/>
          <w:spacing w:val="35"/>
          <w:sz w:val="22"/>
          <w:szCs w:val="22"/>
        </w:rPr>
        <w:t xml:space="preserve"> </w:t>
      </w:r>
      <w:proofErr w:type="gramStart"/>
      <w:r>
        <w:rPr>
          <w:color w:val="767070"/>
          <w:sz w:val="22"/>
          <w:szCs w:val="22"/>
        </w:rPr>
        <w:t>FROM</w:t>
      </w:r>
      <w:r>
        <w:rPr>
          <w:color w:val="767070"/>
          <w:spacing w:val="5"/>
          <w:sz w:val="22"/>
          <w:szCs w:val="22"/>
        </w:rPr>
        <w:t xml:space="preserve"> </w:t>
      </w:r>
      <w:r>
        <w:rPr>
          <w:color w:val="0462C1"/>
          <w:spacing w:val="-33"/>
          <w:sz w:val="22"/>
          <w:szCs w:val="22"/>
        </w:rPr>
        <w:t xml:space="preserve"> </w:t>
      </w:r>
      <w:proofErr w:type="gramEnd"/>
      <w:r>
        <w:fldChar w:fldCharType="begin"/>
      </w:r>
      <w:r>
        <w:instrText xml:space="preserve"> HYPERLINK "https://developer.microsoft.com/en-us/microsoft-edge/tools/vms/" \h </w:instrText>
      </w:r>
      <w:r>
        <w:fldChar w:fldCharType="separate"/>
      </w:r>
      <w:r>
        <w:rPr>
          <w:color w:val="0462C1"/>
          <w:w w:val="101"/>
          <w:sz w:val="22"/>
          <w:szCs w:val="22"/>
          <w:u w:val="single" w:color="0462C1"/>
        </w:rPr>
        <w:t>HERE</w:t>
      </w:r>
      <w:r>
        <w:rPr>
          <w:color w:val="0462C1"/>
          <w:w w:val="101"/>
          <w:sz w:val="22"/>
          <w:szCs w:val="22"/>
          <w:u w:val="single" w:color="0462C1"/>
        </w:rPr>
        <w:fldChar w:fldCharType="end"/>
      </w:r>
    </w:p>
    <w:p w:rsidR="00910161" w:rsidRDefault="00471609">
      <w:pPr>
        <w:spacing w:before="14"/>
        <w:ind w:left="461"/>
        <w:rPr>
          <w:sz w:val="22"/>
          <w:szCs w:val="22"/>
        </w:rPr>
      </w:pPr>
      <w:r>
        <w:rPr>
          <w:color w:val="767070"/>
          <w:spacing w:val="1"/>
          <w:sz w:val="28"/>
          <w:szCs w:val="28"/>
        </w:rPr>
        <w:t>2</w:t>
      </w:r>
      <w:r>
        <w:rPr>
          <w:color w:val="767070"/>
          <w:sz w:val="28"/>
          <w:szCs w:val="28"/>
        </w:rPr>
        <w:t xml:space="preserve">.   </w:t>
      </w:r>
      <w:r>
        <w:rPr>
          <w:color w:val="767070"/>
          <w:spacing w:val="48"/>
          <w:sz w:val="28"/>
          <w:szCs w:val="28"/>
        </w:rPr>
        <w:t xml:space="preserve"> </w:t>
      </w:r>
      <w:r>
        <w:rPr>
          <w:color w:val="767070"/>
          <w:spacing w:val="-1"/>
          <w:sz w:val="28"/>
          <w:szCs w:val="28"/>
        </w:rPr>
        <w:t>D</w:t>
      </w:r>
      <w:r>
        <w:rPr>
          <w:color w:val="767070"/>
          <w:sz w:val="22"/>
          <w:szCs w:val="22"/>
        </w:rPr>
        <w:t>OWN</w:t>
      </w:r>
      <w:r>
        <w:rPr>
          <w:color w:val="767070"/>
          <w:spacing w:val="-2"/>
          <w:sz w:val="22"/>
          <w:szCs w:val="22"/>
        </w:rPr>
        <w:t>L</w:t>
      </w:r>
      <w:r>
        <w:rPr>
          <w:color w:val="767070"/>
          <w:sz w:val="22"/>
          <w:szCs w:val="22"/>
        </w:rPr>
        <w:t>O</w:t>
      </w:r>
      <w:r>
        <w:rPr>
          <w:color w:val="767070"/>
          <w:spacing w:val="2"/>
          <w:sz w:val="22"/>
          <w:szCs w:val="22"/>
        </w:rPr>
        <w:t>A</w:t>
      </w:r>
      <w:r>
        <w:rPr>
          <w:color w:val="767070"/>
          <w:sz w:val="22"/>
          <w:szCs w:val="22"/>
        </w:rPr>
        <w:t>D</w:t>
      </w:r>
      <w:r>
        <w:rPr>
          <w:color w:val="767070"/>
          <w:spacing w:val="33"/>
          <w:sz w:val="22"/>
          <w:szCs w:val="22"/>
        </w:rPr>
        <w:t xml:space="preserve"> </w:t>
      </w:r>
      <w:r>
        <w:rPr>
          <w:color w:val="767070"/>
          <w:sz w:val="22"/>
          <w:szCs w:val="22"/>
        </w:rPr>
        <w:t>THE</w:t>
      </w:r>
      <w:r>
        <w:rPr>
          <w:color w:val="767070"/>
          <w:spacing w:val="17"/>
          <w:sz w:val="22"/>
          <w:szCs w:val="22"/>
        </w:rPr>
        <w:t xml:space="preserve"> </w:t>
      </w:r>
      <w:r>
        <w:rPr>
          <w:color w:val="767070"/>
          <w:spacing w:val="-3"/>
          <w:sz w:val="28"/>
          <w:szCs w:val="28"/>
        </w:rPr>
        <w:t>W</w:t>
      </w:r>
      <w:r>
        <w:rPr>
          <w:color w:val="767070"/>
          <w:spacing w:val="-5"/>
          <w:sz w:val="22"/>
          <w:szCs w:val="22"/>
        </w:rPr>
        <w:t>I</w:t>
      </w:r>
      <w:r>
        <w:rPr>
          <w:color w:val="767070"/>
          <w:sz w:val="22"/>
          <w:szCs w:val="22"/>
        </w:rPr>
        <w:t>N</w:t>
      </w:r>
      <w:r>
        <w:rPr>
          <w:color w:val="767070"/>
          <w:spacing w:val="2"/>
          <w:sz w:val="22"/>
          <w:szCs w:val="22"/>
        </w:rPr>
        <w:t>D</w:t>
      </w:r>
      <w:r>
        <w:rPr>
          <w:color w:val="767070"/>
          <w:sz w:val="22"/>
          <w:szCs w:val="22"/>
        </w:rPr>
        <w:t>O</w:t>
      </w:r>
      <w:r>
        <w:rPr>
          <w:color w:val="767070"/>
          <w:spacing w:val="2"/>
          <w:sz w:val="22"/>
          <w:szCs w:val="22"/>
        </w:rPr>
        <w:t>W</w:t>
      </w:r>
      <w:r>
        <w:rPr>
          <w:color w:val="767070"/>
          <w:sz w:val="22"/>
          <w:szCs w:val="22"/>
        </w:rPr>
        <w:t>S</w:t>
      </w:r>
      <w:r>
        <w:rPr>
          <w:color w:val="767070"/>
          <w:spacing w:val="37"/>
          <w:sz w:val="22"/>
          <w:szCs w:val="22"/>
        </w:rPr>
        <w:t xml:space="preserve"> </w:t>
      </w:r>
      <w:r>
        <w:rPr>
          <w:color w:val="767070"/>
          <w:sz w:val="28"/>
          <w:szCs w:val="28"/>
        </w:rPr>
        <w:t>7</w:t>
      </w:r>
      <w:r>
        <w:rPr>
          <w:color w:val="767070"/>
          <w:spacing w:val="-2"/>
          <w:sz w:val="28"/>
          <w:szCs w:val="28"/>
        </w:rPr>
        <w:t xml:space="preserve"> </w:t>
      </w:r>
      <w:r>
        <w:rPr>
          <w:color w:val="767070"/>
          <w:sz w:val="28"/>
          <w:szCs w:val="28"/>
        </w:rPr>
        <w:t>S</w:t>
      </w:r>
      <w:r>
        <w:rPr>
          <w:color w:val="767070"/>
          <w:sz w:val="22"/>
          <w:szCs w:val="22"/>
        </w:rPr>
        <w:t>E</w:t>
      </w:r>
      <w:r>
        <w:rPr>
          <w:color w:val="767070"/>
          <w:spacing w:val="-17"/>
          <w:sz w:val="22"/>
          <w:szCs w:val="22"/>
        </w:rPr>
        <w:t>R</w:t>
      </w:r>
      <w:r>
        <w:rPr>
          <w:color w:val="767070"/>
          <w:sz w:val="22"/>
          <w:szCs w:val="22"/>
        </w:rPr>
        <w:t>V</w:t>
      </w:r>
      <w:r>
        <w:rPr>
          <w:color w:val="767070"/>
          <w:spacing w:val="-5"/>
          <w:sz w:val="22"/>
          <w:szCs w:val="22"/>
        </w:rPr>
        <w:t>I</w:t>
      </w:r>
      <w:r>
        <w:rPr>
          <w:color w:val="767070"/>
          <w:sz w:val="22"/>
          <w:szCs w:val="22"/>
        </w:rPr>
        <w:t>CE</w:t>
      </w:r>
      <w:r>
        <w:rPr>
          <w:color w:val="767070"/>
          <w:spacing w:val="33"/>
          <w:sz w:val="22"/>
          <w:szCs w:val="22"/>
        </w:rPr>
        <w:t xml:space="preserve"> </w:t>
      </w:r>
      <w:r>
        <w:rPr>
          <w:color w:val="767070"/>
          <w:spacing w:val="-27"/>
          <w:sz w:val="28"/>
          <w:szCs w:val="28"/>
        </w:rPr>
        <w:t>P</w:t>
      </w:r>
      <w:r>
        <w:rPr>
          <w:color w:val="767070"/>
          <w:sz w:val="22"/>
          <w:szCs w:val="22"/>
        </w:rPr>
        <w:t>ACK</w:t>
      </w:r>
      <w:r>
        <w:rPr>
          <w:color w:val="767070"/>
          <w:spacing w:val="24"/>
          <w:sz w:val="22"/>
          <w:szCs w:val="22"/>
        </w:rPr>
        <w:t xml:space="preserve"> </w:t>
      </w:r>
      <w:r>
        <w:rPr>
          <w:color w:val="767070"/>
          <w:sz w:val="28"/>
          <w:szCs w:val="28"/>
        </w:rPr>
        <w:t>1</w:t>
      </w:r>
      <w:r>
        <w:rPr>
          <w:color w:val="767070"/>
          <w:spacing w:val="1"/>
          <w:sz w:val="28"/>
          <w:szCs w:val="28"/>
        </w:rPr>
        <w:t xml:space="preserve"> </w:t>
      </w:r>
      <w:proofErr w:type="gramStart"/>
      <w:r>
        <w:rPr>
          <w:color w:val="767070"/>
          <w:sz w:val="22"/>
          <w:szCs w:val="22"/>
        </w:rPr>
        <w:t>FROM</w:t>
      </w:r>
      <w:r>
        <w:rPr>
          <w:color w:val="767070"/>
          <w:spacing w:val="5"/>
          <w:sz w:val="22"/>
          <w:szCs w:val="22"/>
        </w:rPr>
        <w:t xml:space="preserve"> </w:t>
      </w:r>
      <w:r>
        <w:rPr>
          <w:color w:val="0462C1"/>
          <w:spacing w:val="-35"/>
          <w:sz w:val="22"/>
          <w:szCs w:val="22"/>
        </w:rPr>
        <w:t xml:space="preserve"> </w:t>
      </w:r>
      <w:proofErr w:type="gramEnd"/>
      <w:r>
        <w:fldChar w:fldCharType="begin"/>
      </w:r>
      <w:r>
        <w:instrText xml:space="preserve"> HYPERLINK "https://www.microsoft.com/en-us/download/details.aspx?id=5842" \h </w:instrText>
      </w:r>
      <w:r>
        <w:fldChar w:fldCharType="separate"/>
      </w:r>
      <w:r>
        <w:rPr>
          <w:color w:val="0462C1"/>
          <w:w w:val="101"/>
          <w:sz w:val="22"/>
          <w:szCs w:val="22"/>
          <w:u w:val="single" w:color="0462C1"/>
        </w:rPr>
        <w:t>HERE</w:t>
      </w:r>
      <w:r>
        <w:rPr>
          <w:color w:val="0462C1"/>
          <w:w w:val="101"/>
          <w:sz w:val="22"/>
          <w:szCs w:val="22"/>
          <w:u w:val="single" w:color="0462C1"/>
        </w:rPr>
        <w:fldChar w:fldCharType="end"/>
      </w:r>
    </w:p>
    <w:p w:rsidR="00910161" w:rsidRDefault="00471609">
      <w:pPr>
        <w:tabs>
          <w:tab w:val="left" w:pos="1000"/>
        </w:tabs>
        <w:spacing w:before="14" w:line="250" w:lineRule="auto"/>
        <w:ind w:left="1901" w:right="8584" w:hanging="1441"/>
        <w:rPr>
          <w:sz w:val="28"/>
          <w:szCs w:val="28"/>
        </w:rPr>
      </w:pPr>
      <w:r>
        <w:rPr>
          <w:color w:val="767070"/>
          <w:spacing w:val="1"/>
          <w:sz w:val="28"/>
          <w:szCs w:val="28"/>
        </w:rPr>
        <w:t>3</w:t>
      </w:r>
      <w:r>
        <w:rPr>
          <w:color w:val="767070"/>
          <w:sz w:val="28"/>
          <w:szCs w:val="28"/>
        </w:rPr>
        <w:t>.</w:t>
      </w:r>
      <w:r>
        <w:rPr>
          <w:color w:val="767070"/>
          <w:sz w:val="28"/>
          <w:szCs w:val="28"/>
        </w:rPr>
        <w:tab/>
      </w:r>
      <w:r>
        <w:rPr>
          <w:color w:val="767070"/>
          <w:spacing w:val="-1"/>
          <w:sz w:val="28"/>
          <w:szCs w:val="28"/>
        </w:rPr>
        <w:t>D</w:t>
      </w:r>
      <w:r>
        <w:rPr>
          <w:color w:val="767070"/>
          <w:sz w:val="22"/>
          <w:szCs w:val="22"/>
        </w:rPr>
        <w:t>OWN</w:t>
      </w:r>
      <w:r>
        <w:rPr>
          <w:color w:val="767070"/>
          <w:spacing w:val="-2"/>
          <w:sz w:val="22"/>
          <w:szCs w:val="22"/>
        </w:rPr>
        <w:t>L</w:t>
      </w:r>
      <w:r>
        <w:rPr>
          <w:color w:val="767070"/>
          <w:sz w:val="22"/>
          <w:szCs w:val="22"/>
        </w:rPr>
        <w:t>O</w:t>
      </w:r>
      <w:r>
        <w:rPr>
          <w:color w:val="767070"/>
          <w:spacing w:val="2"/>
          <w:sz w:val="22"/>
          <w:szCs w:val="22"/>
        </w:rPr>
        <w:t>A</w:t>
      </w:r>
      <w:r>
        <w:rPr>
          <w:color w:val="767070"/>
          <w:sz w:val="22"/>
          <w:szCs w:val="22"/>
        </w:rPr>
        <w:t>D</w:t>
      </w:r>
      <w:r>
        <w:rPr>
          <w:color w:val="767070"/>
          <w:spacing w:val="21"/>
          <w:sz w:val="22"/>
          <w:szCs w:val="22"/>
        </w:rPr>
        <w:t xml:space="preserve"> </w:t>
      </w:r>
      <w:r>
        <w:rPr>
          <w:color w:val="767070"/>
          <w:sz w:val="22"/>
          <w:szCs w:val="22"/>
        </w:rPr>
        <w:t>AND</w:t>
      </w:r>
      <w:r>
        <w:rPr>
          <w:color w:val="767070"/>
          <w:spacing w:val="26"/>
          <w:sz w:val="22"/>
          <w:szCs w:val="22"/>
        </w:rPr>
        <w:t xml:space="preserve"> </w:t>
      </w:r>
      <w:r>
        <w:rPr>
          <w:color w:val="767070"/>
          <w:spacing w:val="-5"/>
          <w:sz w:val="22"/>
          <w:szCs w:val="22"/>
        </w:rPr>
        <w:t>I</w:t>
      </w:r>
      <w:r>
        <w:rPr>
          <w:color w:val="767070"/>
          <w:sz w:val="22"/>
          <w:szCs w:val="22"/>
        </w:rPr>
        <w:t>NS</w:t>
      </w:r>
      <w:r>
        <w:rPr>
          <w:color w:val="767070"/>
          <w:spacing w:val="-16"/>
          <w:sz w:val="22"/>
          <w:szCs w:val="22"/>
        </w:rPr>
        <w:t>T</w:t>
      </w:r>
      <w:r>
        <w:rPr>
          <w:color w:val="767070"/>
          <w:sz w:val="22"/>
          <w:szCs w:val="22"/>
        </w:rPr>
        <w:t>ALL</w:t>
      </w:r>
      <w:r>
        <w:rPr>
          <w:color w:val="767070"/>
          <w:spacing w:val="10"/>
          <w:sz w:val="22"/>
          <w:szCs w:val="22"/>
        </w:rPr>
        <w:t xml:space="preserve"> </w:t>
      </w:r>
      <w:r>
        <w:rPr>
          <w:color w:val="767070"/>
          <w:sz w:val="22"/>
          <w:szCs w:val="22"/>
        </w:rPr>
        <w:t>ANY</w:t>
      </w:r>
      <w:r>
        <w:rPr>
          <w:color w:val="767070"/>
          <w:spacing w:val="17"/>
          <w:sz w:val="22"/>
          <w:szCs w:val="22"/>
        </w:rPr>
        <w:t xml:space="preserve"> </w:t>
      </w:r>
      <w:r>
        <w:rPr>
          <w:color w:val="767070"/>
          <w:sz w:val="22"/>
          <w:szCs w:val="22"/>
        </w:rPr>
        <w:t>OF</w:t>
      </w:r>
      <w:r>
        <w:rPr>
          <w:color w:val="767070"/>
          <w:spacing w:val="16"/>
          <w:sz w:val="22"/>
          <w:szCs w:val="22"/>
        </w:rPr>
        <w:t xml:space="preserve"> </w:t>
      </w:r>
      <w:r>
        <w:rPr>
          <w:color w:val="767070"/>
          <w:sz w:val="22"/>
          <w:szCs w:val="22"/>
        </w:rPr>
        <w:t>THE</w:t>
      </w:r>
      <w:r>
        <w:rPr>
          <w:color w:val="767070"/>
          <w:spacing w:val="22"/>
          <w:sz w:val="22"/>
          <w:szCs w:val="22"/>
        </w:rPr>
        <w:t xml:space="preserve"> </w:t>
      </w:r>
      <w:r>
        <w:rPr>
          <w:color w:val="767070"/>
          <w:sz w:val="22"/>
          <w:szCs w:val="22"/>
        </w:rPr>
        <w:t>FO</w:t>
      </w:r>
      <w:r>
        <w:rPr>
          <w:color w:val="767070"/>
          <w:spacing w:val="-2"/>
          <w:sz w:val="22"/>
          <w:szCs w:val="22"/>
        </w:rPr>
        <w:t>LL</w:t>
      </w:r>
      <w:r>
        <w:rPr>
          <w:color w:val="767070"/>
          <w:sz w:val="22"/>
          <w:szCs w:val="22"/>
        </w:rPr>
        <w:t>O</w:t>
      </w:r>
      <w:r>
        <w:rPr>
          <w:color w:val="767070"/>
          <w:spacing w:val="2"/>
          <w:sz w:val="22"/>
          <w:szCs w:val="22"/>
        </w:rPr>
        <w:t>W</w:t>
      </w:r>
      <w:r>
        <w:rPr>
          <w:color w:val="767070"/>
          <w:sz w:val="22"/>
          <w:szCs w:val="22"/>
        </w:rPr>
        <w:t>I</w:t>
      </w:r>
      <w:r>
        <w:rPr>
          <w:color w:val="767070"/>
          <w:spacing w:val="2"/>
          <w:sz w:val="22"/>
          <w:szCs w:val="22"/>
        </w:rPr>
        <w:t>N</w:t>
      </w:r>
      <w:r>
        <w:rPr>
          <w:color w:val="767070"/>
          <w:sz w:val="22"/>
          <w:szCs w:val="22"/>
        </w:rPr>
        <w:t>G</w:t>
      </w:r>
      <w:r>
        <w:rPr>
          <w:color w:val="767070"/>
          <w:spacing w:val="35"/>
          <w:sz w:val="22"/>
          <w:szCs w:val="22"/>
        </w:rPr>
        <w:t xml:space="preserve"> </w:t>
      </w:r>
      <w:r>
        <w:rPr>
          <w:color w:val="767070"/>
          <w:sz w:val="22"/>
          <w:szCs w:val="22"/>
        </w:rPr>
        <w:t>V</w:t>
      </w:r>
      <w:r>
        <w:rPr>
          <w:color w:val="767070"/>
          <w:spacing w:val="-5"/>
          <w:sz w:val="22"/>
          <w:szCs w:val="22"/>
        </w:rPr>
        <w:t>I</w:t>
      </w:r>
      <w:r>
        <w:rPr>
          <w:color w:val="767070"/>
          <w:spacing w:val="-15"/>
          <w:sz w:val="22"/>
          <w:szCs w:val="22"/>
        </w:rPr>
        <w:t>R</w:t>
      </w:r>
      <w:r>
        <w:rPr>
          <w:color w:val="767070"/>
          <w:sz w:val="22"/>
          <w:szCs w:val="22"/>
        </w:rPr>
        <w:t>TU</w:t>
      </w:r>
      <w:r>
        <w:rPr>
          <w:color w:val="767070"/>
          <w:spacing w:val="2"/>
          <w:sz w:val="22"/>
          <w:szCs w:val="22"/>
        </w:rPr>
        <w:t>A</w:t>
      </w:r>
      <w:r>
        <w:rPr>
          <w:color w:val="767070"/>
          <w:spacing w:val="3"/>
          <w:sz w:val="22"/>
          <w:szCs w:val="22"/>
        </w:rPr>
        <w:t>L</w:t>
      </w:r>
      <w:r>
        <w:rPr>
          <w:color w:val="767070"/>
          <w:sz w:val="22"/>
          <w:szCs w:val="22"/>
        </w:rPr>
        <w:t>I</w:t>
      </w:r>
      <w:r>
        <w:rPr>
          <w:color w:val="767070"/>
          <w:spacing w:val="-2"/>
          <w:sz w:val="22"/>
          <w:szCs w:val="22"/>
        </w:rPr>
        <w:t>Z</w:t>
      </w:r>
      <w:r>
        <w:rPr>
          <w:color w:val="767070"/>
          <w:spacing w:val="-22"/>
          <w:sz w:val="22"/>
          <w:szCs w:val="22"/>
        </w:rPr>
        <w:t>A</w:t>
      </w:r>
      <w:r>
        <w:rPr>
          <w:color w:val="767070"/>
          <w:spacing w:val="3"/>
          <w:sz w:val="22"/>
          <w:szCs w:val="22"/>
        </w:rPr>
        <w:t>T</w:t>
      </w:r>
      <w:r>
        <w:rPr>
          <w:color w:val="767070"/>
          <w:sz w:val="22"/>
          <w:szCs w:val="22"/>
        </w:rPr>
        <w:t>ION</w:t>
      </w:r>
      <w:r>
        <w:rPr>
          <w:color w:val="767070"/>
          <w:spacing w:val="48"/>
          <w:sz w:val="22"/>
          <w:szCs w:val="22"/>
        </w:rPr>
        <w:t xml:space="preserve"> </w:t>
      </w:r>
      <w:r>
        <w:rPr>
          <w:color w:val="767070"/>
          <w:w w:val="101"/>
          <w:sz w:val="22"/>
          <w:szCs w:val="22"/>
        </w:rPr>
        <w:t>SOFT</w:t>
      </w:r>
      <w:r>
        <w:rPr>
          <w:color w:val="767070"/>
          <w:spacing w:val="-23"/>
          <w:w w:val="101"/>
          <w:sz w:val="22"/>
          <w:szCs w:val="22"/>
        </w:rPr>
        <w:t>W</w:t>
      </w:r>
      <w:r>
        <w:rPr>
          <w:color w:val="767070"/>
          <w:w w:val="101"/>
          <w:sz w:val="22"/>
          <w:szCs w:val="22"/>
        </w:rPr>
        <w:t>AR</w:t>
      </w:r>
      <w:r>
        <w:rPr>
          <w:color w:val="767070"/>
          <w:spacing w:val="1"/>
          <w:w w:val="101"/>
          <w:sz w:val="22"/>
          <w:szCs w:val="22"/>
        </w:rPr>
        <w:t>E</w:t>
      </w:r>
      <w:r>
        <w:rPr>
          <w:color w:val="767070"/>
          <w:sz w:val="28"/>
          <w:szCs w:val="28"/>
        </w:rPr>
        <w:t xml:space="preserve">: </w:t>
      </w:r>
      <w:hyperlink r:id="rId11">
        <w:r>
          <w:rPr>
            <w:color w:val="0462C1"/>
            <w:spacing w:val="-1"/>
            <w:sz w:val="28"/>
            <w:szCs w:val="28"/>
            <w:u w:val="single" w:color="0462C1"/>
          </w:rPr>
          <w:t>V</w:t>
        </w:r>
        <w:r>
          <w:rPr>
            <w:color w:val="0462C1"/>
            <w:sz w:val="28"/>
            <w:szCs w:val="28"/>
            <w:u w:val="single" w:color="0462C1"/>
          </w:rPr>
          <w:t>M</w:t>
        </w:r>
        <w:r>
          <w:rPr>
            <w:color w:val="0462C1"/>
            <w:spacing w:val="-35"/>
            <w:sz w:val="28"/>
            <w:szCs w:val="28"/>
            <w:u w:val="single" w:color="0462C1"/>
          </w:rPr>
          <w:t>W</w:t>
        </w:r>
        <w:r>
          <w:rPr>
            <w:color w:val="0462C1"/>
            <w:sz w:val="22"/>
            <w:szCs w:val="22"/>
            <w:u w:val="single" w:color="0462C1"/>
          </w:rPr>
          <w:t>ARE</w:t>
        </w:r>
        <w:r>
          <w:rPr>
            <w:color w:val="0462C1"/>
            <w:spacing w:val="24"/>
            <w:sz w:val="22"/>
            <w:szCs w:val="22"/>
            <w:u w:val="single" w:color="0462C1"/>
          </w:rPr>
          <w:t xml:space="preserve"> </w:t>
        </w:r>
        <w:proofErr w:type="gramStart"/>
        <w:r>
          <w:rPr>
            <w:color w:val="0462C1"/>
            <w:spacing w:val="-3"/>
            <w:sz w:val="28"/>
            <w:szCs w:val="28"/>
            <w:u w:val="single" w:color="0462C1"/>
          </w:rPr>
          <w:t>W</w:t>
        </w:r>
        <w:r>
          <w:rPr>
            <w:color w:val="0462C1"/>
            <w:sz w:val="22"/>
            <w:szCs w:val="22"/>
            <w:u w:val="single" w:color="0462C1"/>
          </w:rPr>
          <w:t>OR</w:t>
        </w:r>
        <w:r>
          <w:rPr>
            <w:color w:val="0462C1"/>
            <w:spacing w:val="-1"/>
            <w:sz w:val="22"/>
            <w:szCs w:val="22"/>
            <w:u w:val="single" w:color="0462C1"/>
          </w:rPr>
          <w:t>K</w:t>
        </w:r>
        <w:r>
          <w:rPr>
            <w:color w:val="0462C1"/>
            <w:sz w:val="22"/>
            <w:szCs w:val="22"/>
            <w:u w:val="single" w:color="0462C1"/>
          </w:rPr>
          <w:t>S</w:t>
        </w:r>
        <w:r>
          <w:rPr>
            <w:color w:val="0462C1"/>
            <w:spacing w:val="-16"/>
            <w:sz w:val="22"/>
            <w:szCs w:val="22"/>
            <w:u w:val="single" w:color="0462C1"/>
          </w:rPr>
          <w:t>T</w:t>
        </w:r>
        <w:r>
          <w:rPr>
            <w:color w:val="0462C1"/>
            <w:spacing w:val="-24"/>
            <w:sz w:val="22"/>
            <w:szCs w:val="22"/>
            <w:u w:val="single" w:color="0462C1"/>
          </w:rPr>
          <w:t>A</w:t>
        </w:r>
        <w:r>
          <w:rPr>
            <w:color w:val="0462C1"/>
            <w:spacing w:val="3"/>
            <w:sz w:val="22"/>
            <w:szCs w:val="22"/>
            <w:u w:val="single" w:color="0462C1"/>
          </w:rPr>
          <w:t>T</w:t>
        </w:r>
        <w:r>
          <w:rPr>
            <w:color w:val="0462C1"/>
            <w:spacing w:val="-5"/>
            <w:sz w:val="22"/>
            <w:szCs w:val="22"/>
            <w:u w:val="single" w:color="0462C1"/>
          </w:rPr>
          <w:t>I</w:t>
        </w:r>
        <w:r>
          <w:rPr>
            <w:color w:val="0462C1"/>
            <w:spacing w:val="2"/>
            <w:sz w:val="22"/>
            <w:szCs w:val="22"/>
            <w:u w:val="single" w:color="0462C1"/>
          </w:rPr>
          <w:t>O</w:t>
        </w:r>
        <w:r>
          <w:rPr>
            <w:color w:val="0462C1"/>
            <w:sz w:val="22"/>
            <w:szCs w:val="22"/>
            <w:u w:val="single" w:color="0462C1"/>
          </w:rPr>
          <w:t xml:space="preserve">N </w:t>
        </w:r>
        <w:r>
          <w:rPr>
            <w:color w:val="0462C1"/>
            <w:spacing w:val="20"/>
            <w:sz w:val="22"/>
            <w:szCs w:val="22"/>
            <w:u w:val="single" w:color="0462C1"/>
          </w:rPr>
          <w:t xml:space="preserve"> </w:t>
        </w:r>
        <w:r>
          <w:rPr>
            <w:color w:val="767070"/>
            <w:sz w:val="28"/>
            <w:szCs w:val="28"/>
          </w:rPr>
          <w:t>(</w:t>
        </w:r>
        <w:proofErr w:type="gramEnd"/>
      </w:hyperlink>
      <w:r>
        <w:rPr>
          <w:color w:val="767070"/>
          <w:sz w:val="22"/>
          <w:szCs w:val="22"/>
        </w:rPr>
        <w:t>NEEDS</w:t>
      </w:r>
      <w:r>
        <w:rPr>
          <w:color w:val="767070"/>
          <w:spacing w:val="28"/>
          <w:sz w:val="22"/>
          <w:szCs w:val="22"/>
        </w:rPr>
        <w:t xml:space="preserve"> </w:t>
      </w:r>
      <w:r>
        <w:rPr>
          <w:color w:val="767070"/>
          <w:w w:val="101"/>
          <w:sz w:val="22"/>
          <w:szCs w:val="22"/>
        </w:rPr>
        <w:t>REG</w:t>
      </w:r>
      <w:r>
        <w:rPr>
          <w:color w:val="767070"/>
          <w:spacing w:val="-5"/>
          <w:w w:val="101"/>
          <w:sz w:val="22"/>
          <w:szCs w:val="22"/>
        </w:rPr>
        <w:t>I</w:t>
      </w:r>
      <w:r>
        <w:rPr>
          <w:color w:val="767070"/>
          <w:w w:val="101"/>
          <w:sz w:val="22"/>
          <w:szCs w:val="22"/>
        </w:rPr>
        <w:t>STR</w:t>
      </w:r>
      <w:r>
        <w:rPr>
          <w:color w:val="767070"/>
          <w:spacing w:val="-24"/>
          <w:w w:val="101"/>
          <w:sz w:val="22"/>
          <w:szCs w:val="22"/>
        </w:rPr>
        <w:t>A</w:t>
      </w:r>
      <w:r>
        <w:rPr>
          <w:color w:val="767070"/>
          <w:spacing w:val="3"/>
          <w:w w:val="101"/>
          <w:sz w:val="22"/>
          <w:szCs w:val="22"/>
        </w:rPr>
        <w:t>T</w:t>
      </w:r>
      <w:r>
        <w:rPr>
          <w:color w:val="767070"/>
          <w:w w:val="101"/>
          <w:sz w:val="22"/>
          <w:szCs w:val="22"/>
        </w:rPr>
        <w:t>I</w:t>
      </w:r>
      <w:r>
        <w:rPr>
          <w:color w:val="767070"/>
          <w:spacing w:val="2"/>
          <w:w w:val="101"/>
          <w:sz w:val="22"/>
          <w:szCs w:val="22"/>
        </w:rPr>
        <w:t>O</w:t>
      </w:r>
      <w:r>
        <w:rPr>
          <w:color w:val="767070"/>
          <w:w w:val="101"/>
          <w:sz w:val="22"/>
          <w:szCs w:val="22"/>
        </w:rPr>
        <w:t>N</w:t>
      </w:r>
      <w:r>
        <w:rPr>
          <w:color w:val="767070"/>
          <w:sz w:val="28"/>
          <w:szCs w:val="28"/>
        </w:rPr>
        <w:t>)</w:t>
      </w:r>
    </w:p>
    <w:p w:rsidR="00910161" w:rsidRDefault="00910161">
      <w:pPr>
        <w:spacing w:before="8" w:line="100" w:lineRule="exact"/>
        <w:rPr>
          <w:sz w:val="10"/>
          <w:szCs w:val="10"/>
        </w:rPr>
      </w:pPr>
    </w:p>
    <w:p w:rsidR="00910161" w:rsidRDefault="00B56C7C">
      <w:pPr>
        <w:ind w:left="1901"/>
        <w:rPr>
          <w:sz w:val="28"/>
          <w:szCs w:val="28"/>
        </w:rPr>
      </w:pPr>
      <w:hyperlink r:id="rId12">
        <w:r w:rsidR="00471609">
          <w:rPr>
            <w:color w:val="0462C1"/>
            <w:spacing w:val="-1"/>
            <w:sz w:val="28"/>
            <w:szCs w:val="28"/>
            <w:u w:val="single" w:color="0462C1"/>
          </w:rPr>
          <w:t>O</w:t>
        </w:r>
        <w:r w:rsidR="00471609">
          <w:rPr>
            <w:color w:val="0462C1"/>
            <w:sz w:val="22"/>
            <w:szCs w:val="22"/>
            <w:u w:val="single" w:color="0462C1"/>
          </w:rPr>
          <w:t>RAC</w:t>
        </w:r>
        <w:r w:rsidR="00471609">
          <w:rPr>
            <w:color w:val="0462C1"/>
            <w:spacing w:val="-2"/>
            <w:sz w:val="22"/>
            <w:szCs w:val="22"/>
            <w:u w:val="single" w:color="0462C1"/>
          </w:rPr>
          <w:t>L</w:t>
        </w:r>
        <w:r w:rsidR="00471609">
          <w:rPr>
            <w:color w:val="0462C1"/>
            <w:sz w:val="22"/>
            <w:szCs w:val="22"/>
            <w:u w:val="single" w:color="0462C1"/>
          </w:rPr>
          <w:t>E</w:t>
        </w:r>
        <w:r w:rsidR="00471609">
          <w:rPr>
            <w:color w:val="0462C1"/>
            <w:spacing w:val="27"/>
            <w:sz w:val="22"/>
            <w:szCs w:val="22"/>
            <w:u w:val="single" w:color="0462C1"/>
          </w:rPr>
          <w:t xml:space="preserve"> </w:t>
        </w:r>
        <w:r w:rsidR="00471609">
          <w:rPr>
            <w:color w:val="0462C1"/>
            <w:spacing w:val="-1"/>
            <w:sz w:val="28"/>
            <w:szCs w:val="28"/>
            <w:u w:val="single" w:color="0462C1"/>
          </w:rPr>
          <w:t>V</w:t>
        </w:r>
        <w:r w:rsidR="00471609">
          <w:rPr>
            <w:color w:val="0462C1"/>
            <w:spacing w:val="-5"/>
            <w:sz w:val="22"/>
            <w:szCs w:val="22"/>
            <w:u w:val="single" w:color="0462C1"/>
          </w:rPr>
          <w:t>I</w:t>
        </w:r>
        <w:r w:rsidR="00471609">
          <w:rPr>
            <w:color w:val="0462C1"/>
            <w:spacing w:val="-15"/>
            <w:sz w:val="22"/>
            <w:szCs w:val="22"/>
            <w:u w:val="single" w:color="0462C1"/>
          </w:rPr>
          <w:t>R</w:t>
        </w:r>
        <w:r w:rsidR="00471609">
          <w:rPr>
            <w:color w:val="0462C1"/>
            <w:sz w:val="22"/>
            <w:szCs w:val="22"/>
            <w:u w:val="single" w:color="0462C1"/>
          </w:rPr>
          <w:t>TU</w:t>
        </w:r>
        <w:r w:rsidR="00471609">
          <w:rPr>
            <w:color w:val="0462C1"/>
            <w:spacing w:val="2"/>
            <w:sz w:val="22"/>
            <w:szCs w:val="22"/>
            <w:u w:val="single" w:color="0462C1"/>
          </w:rPr>
          <w:t>A</w:t>
        </w:r>
        <w:r w:rsidR="00471609">
          <w:rPr>
            <w:color w:val="0462C1"/>
            <w:sz w:val="22"/>
            <w:szCs w:val="22"/>
            <w:u w:val="single" w:color="0462C1"/>
          </w:rPr>
          <w:t>L</w:t>
        </w:r>
        <w:r w:rsidR="00471609">
          <w:rPr>
            <w:color w:val="0462C1"/>
            <w:spacing w:val="26"/>
            <w:sz w:val="22"/>
            <w:szCs w:val="22"/>
            <w:u w:val="single" w:color="0462C1"/>
          </w:rPr>
          <w:t xml:space="preserve"> </w:t>
        </w:r>
        <w:r w:rsidR="00471609">
          <w:rPr>
            <w:color w:val="0462C1"/>
            <w:sz w:val="22"/>
            <w:szCs w:val="22"/>
            <w:u w:val="single" w:color="0462C1"/>
          </w:rPr>
          <w:t>BOX</w:t>
        </w:r>
        <w:r w:rsidR="00471609">
          <w:rPr>
            <w:color w:val="0462C1"/>
            <w:spacing w:val="24"/>
            <w:sz w:val="22"/>
            <w:szCs w:val="22"/>
          </w:rPr>
          <w:t xml:space="preserve"> </w:t>
        </w:r>
        <w:r w:rsidR="00471609">
          <w:rPr>
            <w:color w:val="767070"/>
            <w:sz w:val="28"/>
            <w:szCs w:val="28"/>
          </w:rPr>
          <w:t>(F</w:t>
        </w:r>
      </w:hyperlink>
      <w:r w:rsidR="00471609">
        <w:rPr>
          <w:color w:val="767070"/>
          <w:w w:val="101"/>
          <w:sz w:val="22"/>
          <w:szCs w:val="22"/>
        </w:rPr>
        <w:t>REE</w:t>
      </w:r>
      <w:r w:rsidR="00471609">
        <w:rPr>
          <w:color w:val="767070"/>
          <w:spacing w:val="-23"/>
          <w:w w:val="101"/>
          <w:sz w:val="22"/>
          <w:szCs w:val="22"/>
        </w:rPr>
        <w:t>W</w:t>
      </w:r>
      <w:r w:rsidR="00471609">
        <w:rPr>
          <w:color w:val="767070"/>
          <w:w w:val="101"/>
          <w:sz w:val="22"/>
          <w:szCs w:val="22"/>
        </w:rPr>
        <w:t>AR</w:t>
      </w:r>
      <w:r w:rsidR="00471609">
        <w:rPr>
          <w:color w:val="767070"/>
          <w:spacing w:val="1"/>
          <w:w w:val="101"/>
          <w:sz w:val="22"/>
          <w:szCs w:val="22"/>
        </w:rPr>
        <w:t>E</w:t>
      </w:r>
      <w:r w:rsidR="00471609">
        <w:rPr>
          <w:color w:val="767070"/>
          <w:sz w:val="28"/>
          <w:szCs w:val="28"/>
        </w:rPr>
        <w:t>)</w:t>
      </w:r>
    </w:p>
    <w:p w:rsidR="00910161" w:rsidRDefault="00910161">
      <w:pPr>
        <w:spacing w:before="2" w:line="180" w:lineRule="exact"/>
        <w:rPr>
          <w:sz w:val="18"/>
          <w:szCs w:val="18"/>
        </w:rPr>
      </w:pPr>
    </w:p>
    <w:p w:rsidR="00910161" w:rsidRDefault="00471609">
      <w:pPr>
        <w:ind w:left="461"/>
        <w:rPr>
          <w:sz w:val="22"/>
          <w:szCs w:val="22"/>
        </w:rPr>
      </w:pPr>
      <w:r>
        <w:rPr>
          <w:color w:val="767070"/>
          <w:spacing w:val="1"/>
          <w:sz w:val="28"/>
          <w:szCs w:val="28"/>
        </w:rPr>
        <w:t>4</w:t>
      </w:r>
      <w:r>
        <w:rPr>
          <w:color w:val="767070"/>
          <w:sz w:val="28"/>
          <w:szCs w:val="28"/>
        </w:rPr>
        <w:t xml:space="preserve">.   </w:t>
      </w:r>
      <w:r>
        <w:rPr>
          <w:color w:val="767070"/>
          <w:spacing w:val="48"/>
          <w:sz w:val="28"/>
          <w:szCs w:val="28"/>
        </w:rPr>
        <w:t xml:space="preserve"> </w:t>
      </w:r>
      <w:r>
        <w:rPr>
          <w:color w:val="767070"/>
          <w:spacing w:val="-1"/>
          <w:sz w:val="28"/>
          <w:szCs w:val="28"/>
        </w:rPr>
        <w:t>E</w:t>
      </w:r>
      <w:r>
        <w:rPr>
          <w:color w:val="767070"/>
          <w:spacing w:val="-5"/>
          <w:sz w:val="22"/>
          <w:szCs w:val="22"/>
        </w:rPr>
        <w:t>I</w:t>
      </w:r>
      <w:r>
        <w:rPr>
          <w:color w:val="767070"/>
          <w:sz w:val="22"/>
          <w:szCs w:val="22"/>
        </w:rPr>
        <w:t>CAR</w:t>
      </w:r>
      <w:r>
        <w:rPr>
          <w:color w:val="767070"/>
          <w:spacing w:val="24"/>
          <w:sz w:val="22"/>
          <w:szCs w:val="22"/>
        </w:rPr>
        <w:t xml:space="preserve"> </w:t>
      </w:r>
      <w:r>
        <w:rPr>
          <w:color w:val="767070"/>
          <w:spacing w:val="-1"/>
          <w:sz w:val="28"/>
          <w:szCs w:val="28"/>
        </w:rPr>
        <w:t>V</w:t>
      </w:r>
      <w:r>
        <w:rPr>
          <w:color w:val="767070"/>
          <w:spacing w:val="-5"/>
          <w:sz w:val="22"/>
          <w:szCs w:val="22"/>
        </w:rPr>
        <w:t>I</w:t>
      </w:r>
      <w:r>
        <w:rPr>
          <w:color w:val="767070"/>
          <w:sz w:val="22"/>
          <w:szCs w:val="22"/>
        </w:rPr>
        <w:t>RUS</w:t>
      </w:r>
      <w:r>
        <w:rPr>
          <w:color w:val="767070"/>
          <w:spacing w:val="29"/>
          <w:sz w:val="22"/>
          <w:szCs w:val="22"/>
        </w:rPr>
        <w:t xml:space="preserve"> </w:t>
      </w:r>
      <w:proofErr w:type="gramStart"/>
      <w:r>
        <w:rPr>
          <w:color w:val="767070"/>
          <w:sz w:val="22"/>
          <w:szCs w:val="22"/>
        </w:rPr>
        <w:t>FROM</w:t>
      </w:r>
      <w:r>
        <w:rPr>
          <w:color w:val="767070"/>
          <w:spacing w:val="5"/>
          <w:sz w:val="22"/>
          <w:szCs w:val="22"/>
        </w:rPr>
        <w:t xml:space="preserve"> </w:t>
      </w:r>
      <w:r>
        <w:rPr>
          <w:color w:val="0462C1"/>
          <w:spacing w:val="-33"/>
          <w:sz w:val="22"/>
          <w:szCs w:val="22"/>
        </w:rPr>
        <w:t xml:space="preserve"> </w:t>
      </w:r>
      <w:proofErr w:type="gramEnd"/>
      <w:r>
        <w:fldChar w:fldCharType="begin"/>
      </w:r>
      <w:r>
        <w:instrText xml:space="preserve"> HYPERLINK "https://www.ikarussecurity.com/support/virus-info/test-viruses/" \h </w:instrText>
      </w:r>
      <w:r>
        <w:fldChar w:fldCharType="separate"/>
      </w:r>
      <w:r>
        <w:rPr>
          <w:color w:val="0462C1"/>
          <w:w w:val="101"/>
          <w:sz w:val="22"/>
          <w:szCs w:val="22"/>
          <w:u w:val="single" w:color="0462C1"/>
        </w:rPr>
        <w:t>HERE</w:t>
      </w:r>
      <w:r>
        <w:rPr>
          <w:color w:val="0462C1"/>
          <w:w w:val="101"/>
          <w:sz w:val="22"/>
          <w:szCs w:val="22"/>
          <w:u w:val="single" w:color="0462C1"/>
        </w:rPr>
        <w:fldChar w:fldCharType="end"/>
      </w:r>
    </w:p>
    <w:p w:rsidR="00910161" w:rsidRDefault="00910161">
      <w:pPr>
        <w:spacing w:before="2" w:line="180" w:lineRule="exact"/>
        <w:rPr>
          <w:sz w:val="18"/>
          <w:szCs w:val="18"/>
        </w:rPr>
      </w:pPr>
    </w:p>
    <w:p w:rsidR="00910161" w:rsidRDefault="00471609">
      <w:pPr>
        <w:spacing w:line="300" w:lineRule="exact"/>
        <w:ind w:left="461"/>
        <w:rPr>
          <w:sz w:val="22"/>
          <w:szCs w:val="22"/>
        </w:rPr>
      </w:pPr>
      <w:r>
        <w:rPr>
          <w:color w:val="767070"/>
          <w:spacing w:val="1"/>
          <w:position w:val="-1"/>
          <w:sz w:val="28"/>
          <w:szCs w:val="28"/>
        </w:rPr>
        <w:t>5</w:t>
      </w:r>
      <w:r>
        <w:rPr>
          <w:color w:val="767070"/>
          <w:position w:val="-1"/>
          <w:sz w:val="28"/>
          <w:szCs w:val="28"/>
        </w:rPr>
        <w:t xml:space="preserve">.   </w:t>
      </w:r>
      <w:r>
        <w:rPr>
          <w:color w:val="767070"/>
          <w:spacing w:val="48"/>
          <w:position w:val="-1"/>
          <w:sz w:val="28"/>
          <w:szCs w:val="28"/>
        </w:rPr>
        <w:t xml:space="preserve"> </w:t>
      </w:r>
      <w:r>
        <w:rPr>
          <w:color w:val="767070"/>
          <w:position w:val="-1"/>
          <w:sz w:val="28"/>
          <w:szCs w:val="28"/>
        </w:rPr>
        <w:t>M</w:t>
      </w:r>
      <w:r>
        <w:rPr>
          <w:color w:val="767070"/>
          <w:spacing w:val="-5"/>
          <w:position w:val="-1"/>
          <w:sz w:val="22"/>
          <w:szCs w:val="22"/>
        </w:rPr>
        <w:t>I</w:t>
      </w:r>
      <w:r>
        <w:rPr>
          <w:color w:val="767070"/>
          <w:position w:val="-1"/>
          <w:sz w:val="22"/>
          <w:szCs w:val="22"/>
        </w:rPr>
        <w:t>CROSO</w:t>
      </w:r>
      <w:r>
        <w:rPr>
          <w:color w:val="767070"/>
          <w:spacing w:val="3"/>
          <w:position w:val="-1"/>
          <w:sz w:val="22"/>
          <w:szCs w:val="22"/>
        </w:rPr>
        <w:t>F</w:t>
      </w:r>
      <w:r>
        <w:rPr>
          <w:color w:val="767070"/>
          <w:position w:val="-1"/>
          <w:sz w:val="22"/>
          <w:szCs w:val="22"/>
        </w:rPr>
        <w:t>T</w:t>
      </w:r>
      <w:r>
        <w:rPr>
          <w:color w:val="767070"/>
          <w:spacing w:val="34"/>
          <w:position w:val="-1"/>
          <w:sz w:val="22"/>
          <w:szCs w:val="22"/>
        </w:rPr>
        <w:t xml:space="preserve"> </w:t>
      </w:r>
      <w:r>
        <w:rPr>
          <w:color w:val="767070"/>
          <w:position w:val="-1"/>
          <w:sz w:val="28"/>
          <w:szCs w:val="28"/>
        </w:rPr>
        <w:t>S</w:t>
      </w:r>
      <w:r>
        <w:rPr>
          <w:color w:val="767070"/>
          <w:position w:val="-1"/>
          <w:sz w:val="22"/>
          <w:szCs w:val="22"/>
        </w:rPr>
        <w:t>ECUR</w:t>
      </w:r>
      <w:r>
        <w:rPr>
          <w:color w:val="767070"/>
          <w:spacing w:val="-5"/>
          <w:position w:val="-1"/>
          <w:sz w:val="22"/>
          <w:szCs w:val="22"/>
        </w:rPr>
        <w:t>I</w:t>
      </w:r>
      <w:r>
        <w:rPr>
          <w:color w:val="767070"/>
          <w:position w:val="-1"/>
          <w:sz w:val="22"/>
          <w:szCs w:val="22"/>
        </w:rPr>
        <w:t>TY</w:t>
      </w:r>
      <w:r>
        <w:rPr>
          <w:color w:val="767070"/>
          <w:spacing w:val="27"/>
          <w:position w:val="-1"/>
          <w:sz w:val="22"/>
          <w:szCs w:val="22"/>
        </w:rPr>
        <w:t xml:space="preserve"> </w:t>
      </w:r>
      <w:r>
        <w:rPr>
          <w:color w:val="767070"/>
          <w:spacing w:val="-1"/>
          <w:position w:val="-1"/>
          <w:sz w:val="28"/>
          <w:szCs w:val="28"/>
        </w:rPr>
        <w:t>E</w:t>
      </w:r>
      <w:r>
        <w:rPr>
          <w:color w:val="767070"/>
          <w:position w:val="-1"/>
          <w:sz w:val="22"/>
          <w:szCs w:val="22"/>
        </w:rPr>
        <w:t>SSENT</w:t>
      </w:r>
      <w:r>
        <w:rPr>
          <w:color w:val="767070"/>
          <w:spacing w:val="-4"/>
          <w:position w:val="-1"/>
          <w:sz w:val="22"/>
          <w:szCs w:val="22"/>
        </w:rPr>
        <w:t>I</w:t>
      </w:r>
      <w:r>
        <w:rPr>
          <w:color w:val="767070"/>
          <w:spacing w:val="2"/>
          <w:position w:val="-1"/>
          <w:sz w:val="22"/>
          <w:szCs w:val="22"/>
        </w:rPr>
        <w:t>A</w:t>
      </w:r>
      <w:r>
        <w:rPr>
          <w:color w:val="767070"/>
          <w:spacing w:val="-2"/>
          <w:position w:val="-1"/>
          <w:sz w:val="22"/>
          <w:szCs w:val="22"/>
        </w:rPr>
        <w:t>L</w:t>
      </w:r>
      <w:r>
        <w:rPr>
          <w:color w:val="767070"/>
          <w:position w:val="-1"/>
          <w:sz w:val="22"/>
          <w:szCs w:val="22"/>
        </w:rPr>
        <w:t>S</w:t>
      </w:r>
      <w:r>
        <w:rPr>
          <w:color w:val="767070"/>
          <w:spacing w:val="40"/>
          <w:position w:val="-1"/>
          <w:sz w:val="22"/>
          <w:szCs w:val="22"/>
        </w:rPr>
        <w:t xml:space="preserve"> </w:t>
      </w:r>
      <w:proofErr w:type="gramStart"/>
      <w:r>
        <w:rPr>
          <w:color w:val="767070"/>
          <w:position w:val="-1"/>
          <w:sz w:val="22"/>
          <w:szCs w:val="22"/>
        </w:rPr>
        <w:t>FROM</w:t>
      </w:r>
      <w:r>
        <w:rPr>
          <w:color w:val="767070"/>
          <w:spacing w:val="5"/>
          <w:position w:val="-1"/>
          <w:sz w:val="22"/>
          <w:szCs w:val="22"/>
        </w:rPr>
        <w:t xml:space="preserve"> </w:t>
      </w:r>
      <w:r>
        <w:rPr>
          <w:color w:val="0462C1"/>
          <w:spacing w:val="-33"/>
          <w:position w:val="-1"/>
          <w:sz w:val="22"/>
          <w:szCs w:val="22"/>
        </w:rPr>
        <w:t xml:space="preserve"> </w:t>
      </w:r>
      <w:proofErr w:type="gramEnd"/>
      <w:r>
        <w:fldChar w:fldCharType="begin"/>
      </w:r>
      <w:r>
        <w:instrText xml:space="preserve"> HYPERLINK "https://support.microsoft.com/en-us/help/14210/security-essentials-download" \h </w:instrText>
      </w:r>
      <w:r>
        <w:fldChar w:fldCharType="separate"/>
      </w:r>
      <w:r>
        <w:rPr>
          <w:color w:val="0462C1"/>
          <w:w w:val="101"/>
          <w:position w:val="-1"/>
          <w:sz w:val="22"/>
          <w:szCs w:val="22"/>
          <w:u w:val="single" w:color="0462C1"/>
        </w:rPr>
        <w:t>HERE</w:t>
      </w:r>
      <w:r>
        <w:rPr>
          <w:color w:val="0462C1"/>
          <w:w w:val="101"/>
          <w:position w:val="-1"/>
          <w:sz w:val="22"/>
          <w:szCs w:val="22"/>
          <w:u w:val="single" w:color="0462C1"/>
        </w:rPr>
        <w:fldChar w:fldCharType="end"/>
      </w:r>
    </w:p>
    <w:p w:rsidR="00910161" w:rsidRDefault="00910161">
      <w:pPr>
        <w:spacing w:line="120" w:lineRule="exact"/>
        <w:rPr>
          <w:sz w:val="13"/>
          <w:szCs w:val="13"/>
        </w:rPr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471609">
      <w:pPr>
        <w:spacing w:before="13"/>
        <w:ind w:right="104"/>
        <w:jc w:val="right"/>
        <w:rPr>
          <w:sz w:val="36"/>
          <w:szCs w:val="36"/>
        </w:rPr>
        <w:sectPr w:rsidR="00910161">
          <w:headerReference w:type="default" r:id="rId13"/>
          <w:pgSz w:w="19200" w:h="10800" w:orient="landscape"/>
          <w:pgMar w:top="1720" w:right="400" w:bottom="0" w:left="220" w:header="379" w:footer="0" w:gutter="0"/>
          <w:cols w:space="720"/>
        </w:sectPr>
      </w:pPr>
      <w:r>
        <w:rPr>
          <w:color w:val="001F5F"/>
          <w:sz w:val="36"/>
          <w:szCs w:val="36"/>
        </w:rPr>
        <w:t>1</w:t>
      </w:r>
    </w:p>
    <w:p w:rsidR="00910161" w:rsidRDefault="00B56C7C">
      <w:pPr>
        <w:spacing w:before="8" w:line="260" w:lineRule="exact"/>
        <w:rPr>
          <w:sz w:val="26"/>
          <w:szCs w:val="26"/>
        </w:rPr>
      </w:pPr>
      <w:r>
        <w:lastRenderedPageBreak/>
        <w:pict>
          <v:group id="_x0000_s1030" style="position:absolute;margin-left:16.45pt;margin-top:99.7pt;width:924.6pt;height:438.6pt;z-index:-251656704;mso-position-horizontal-relative:page;mso-position-vertical-relative:page" coordorigin="329,1994" coordsize="18492,8772">
            <v:shape id="_x0000_s1033" style="position:absolute;left:338;top:2004;width:18473;height:8258" coordorigin="338,2004" coordsize="18473,8258" path="m338,10262r18473,l18811,2004r-18473,l338,10262xe" filled="f" strokecolor="#006fc0" strokeweight=".96pt">
              <v:path arrowok="t"/>
            </v:shape>
            <v:shape id="_x0000_s1032" style="position:absolute;left:18370;top:10325;width:442;height:432" coordorigin="18370,10325" coordsize="442,432" path="m18370,10757r441,l18811,10325r-441,l18370,10757xe" filled="f" strokecolor="#006fc0" strokeweight=".96pt">
              <v:path arrowok="t"/>
            </v:shape>
            <v:shape id="_x0000_s1031" type="#_x0000_t75" style="position:absolute;left:7116;top:5710;width:4915;height:1411">
              <v:imagedata r:id="rId8" o:title=""/>
            </v:shape>
            <w10:wrap anchorx="page" anchory="page"/>
          </v:group>
        </w:pict>
      </w:r>
    </w:p>
    <w:p w:rsidR="00910161" w:rsidRDefault="00471609">
      <w:pPr>
        <w:spacing w:before="13" w:line="400" w:lineRule="exact"/>
        <w:ind w:left="206"/>
        <w:rPr>
          <w:sz w:val="28"/>
          <w:szCs w:val="28"/>
        </w:rPr>
      </w:pPr>
      <w:r>
        <w:rPr>
          <w:color w:val="001F5F"/>
          <w:spacing w:val="-1"/>
          <w:position w:val="-1"/>
          <w:sz w:val="36"/>
          <w:szCs w:val="36"/>
        </w:rPr>
        <w:t>S</w:t>
      </w:r>
      <w:r>
        <w:rPr>
          <w:color w:val="001F5F"/>
          <w:spacing w:val="-1"/>
          <w:position w:val="-1"/>
          <w:sz w:val="28"/>
          <w:szCs w:val="28"/>
        </w:rPr>
        <w:t>TE</w:t>
      </w:r>
      <w:r>
        <w:rPr>
          <w:color w:val="001F5F"/>
          <w:position w:val="-1"/>
          <w:sz w:val="28"/>
          <w:szCs w:val="28"/>
        </w:rPr>
        <w:t>P</w:t>
      </w:r>
      <w:r>
        <w:rPr>
          <w:color w:val="001F5F"/>
          <w:spacing w:val="20"/>
          <w:position w:val="-1"/>
          <w:sz w:val="28"/>
          <w:szCs w:val="28"/>
        </w:rPr>
        <w:t xml:space="preserve"> </w:t>
      </w:r>
      <w:proofErr w:type="gramStart"/>
      <w:r>
        <w:rPr>
          <w:color w:val="001F5F"/>
          <w:position w:val="-1"/>
          <w:sz w:val="36"/>
          <w:szCs w:val="36"/>
        </w:rPr>
        <w:t>2</w:t>
      </w:r>
      <w:r>
        <w:rPr>
          <w:color w:val="001F5F"/>
          <w:spacing w:val="1"/>
          <w:position w:val="-1"/>
          <w:sz w:val="36"/>
          <w:szCs w:val="36"/>
        </w:rPr>
        <w:t xml:space="preserve"> </w:t>
      </w:r>
      <w:r>
        <w:rPr>
          <w:color w:val="001F5F"/>
          <w:position w:val="-1"/>
          <w:sz w:val="36"/>
          <w:szCs w:val="36"/>
        </w:rPr>
        <w:t>:</w:t>
      </w:r>
      <w:proofErr w:type="gramEnd"/>
      <w:r>
        <w:rPr>
          <w:color w:val="001F5F"/>
          <w:position w:val="-1"/>
          <w:sz w:val="36"/>
          <w:szCs w:val="36"/>
        </w:rPr>
        <w:t xml:space="preserve"> </w:t>
      </w:r>
      <w:r>
        <w:rPr>
          <w:color w:val="001F5F"/>
          <w:spacing w:val="1"/>
          <w:position w:val="-1"/>
          <w:sz w:val="36"/>
          <w:szCs w:val="36"/>
        </w:rPr>
        <w:t>L</w:t>
      </w:r>
      <w:r>
        <w:rPr>
          <w:color w:val="001F5F"/>
          <w:spacing w:val="1"/>
          <w:w w:val="102"/>
          <w:position w:val="-1"/>
          <w:sz w:val="28"/>
          <w:szCs w:val="28"/>
        </w:rPr>
        <w:t>A</w:t>
      </w:r>
      <w:r>
        <w:rPr>
          <w:color w:val="001F5F"/>
          <w:w w:val="102"/>
          <w:position w:val="-1"/>
          <w:sz w:val="28"/>
          <w:szCs w:val="28"/>
        </w:rPr>
        <w:t>B</w:t>
      </w:r>
      <w:r>
        <w:rPr>
          <w:color w:val="001F5F"/>
          <w:position w:val="-1"/>
          <w:sz w:val="36"/>
          <w:szCs w:val="36"/>
        </w:rPr>
        <w:t>-I</w:t>
      </w:r>
      <w:r>
        <w:rPr>
          <w:color w:val="001F5F"/>
          <w:w w:val="102"/>
          <w:position w:val="-1"/>
          <w:sz w:val="28"/>
          <w:szCs w:val="28"/>
        </w:rPr>
        <w:t>N</w:t>
      </w:r>
      <w:r>
        <w:rPr>
          <w:color w:val="001F5F"/>
          <w:spacing w:val="1"/>
          <w:w w:val="102"/>
          <w:position w:val="-1"/>
          <w:sz w:val="28"/>
          <w:szCs w:val="28"/>
        </w:rPr>
        <w:t>S</w:t>
      </w:r>
      <w:r>
        <w:rPr>
          <w:color w:val="001F5F"/>
          <w:w w:val="102"/>
          <w:position w:val="-1"/>
          <w:sz w:val="28"/>
          <w:szCs w:val="28"/>
        </w:rPr>
        <w:t>TRUC</w:t>
      </w:r>
      <w:r>
        <w:rPr>
          <w:color w:val="001F5F"/>
          <w:spacing w:val="-1"/>
          <w:w w:val="102"/>
          <w:position w:val="-1"/>
          <w:sz w:val="28"/>
          <w:szCs w:val="28"/>
        </w:rPr>
        <w:t>T</w:t>
      </w:r>
      <w:r>
        <w:rPr>
          <w:color w:val="001F5F"/>
          <w:w w:val="102"/>
          <w:position w:val="-1"/>
          <w:sz w:val="28"/>
          <w:szCs w:val="28"/>
        </w:rPr>
        <w:t>I</w:t>
      </w:r>
      <w:r>
        <w:rPr>
          <w:color w:val="001F5F"/>
          <w:spacing w:val="1"/>
          <w:w w:val="102"/>
          <w:position w:val="-1"/>
          <w:sz w:val="28"/>
          <w:szCs w:val="28"/>
        </w:rPr>
        <w:t>O</w:t>
      </w:r>
      <w:r>
        <w:rPr>
          <w:color w:val="001F5F"/>
          <w:w w:val="102"/>
          <w:position w:val="-1"/>
          <w:sz w:val="28"/>
          <w:szCs w:val="28"/>
        </w:rPr>
        <w:t>NS</w:t>
      </w:r>
    </w:p>
    <w:p w:rsidR="00910161" w:rsidRDefault="00910161">
      <w:pPr>
        <w:spacing w:before="1" w:line="160" w:lineRule="exact"/>
        <w:rPr>
          <w:sz w:val="17"/>
          <w:szCs w:val="17"/>
        </w:rPr>
      </w:pPr>
    </w:p>
    <w:p w:rsidR="00910161" w:rsidRDefault="00910161">
      <w:pPr>
        <w:spacing w:line="200" w:lineRule="exact"/>
      </w:pPr>
    </w:p>
    <w:p w:rsidR="00910161" w:rsidRDefault="00471609">
      <w:pPr>
        <w:spacing w:before="24"/>
        <w:ind w:left="461"/>
        <w:rPr>
          <w:sz w:val="22"/>
          <w:szCs w:val="22"/>
        </w:rPr>
      </w:pPr>
      <w:r>
        <w:rPr>
          <w:color w:val="767070"/>
          <w:spacing w:val="1"/>
          <w:sz w:val="28"/>
          <w:szCs w:val="28"/>
        </w:rPr>
        <w:t>1</w:t>
      </w:r>
      <w:r>
        <w:rPr>
          <w:color w:val="767070"/>
          <w:sz w:val="28"/>
          <w:szCs w:val="28"/>
        </w:rPr>
        <w:t xml:space="preserve">.   </w:t>
      </w:r>
      <w:r>
        <w:rPr>
          <w:color w:val="767070"/>
          <w:spacing w:val="48"/>
          <w:sz w:val="28"/>
          <w:szCs w:val="28"/>
        </w:rPr>
        <w:t xml:space="preserve"> </w:t>
      </w:r>
      <w:r>
        <w:rPr>
          <w:color w:val="767070"/>
          <w:sz w:val="28"/>
          <w:szCs w:val="28"/>
        </w:rPr>
        <w:t>I</w:t>
      </w:r>
      <w:r>
        <w:rPr>
          <w:color w:val="767070"/>
          <w:sz w:val="22"/>
          <w:szCs w:val="22"/>
        </w:rPr>
        <w:t>NS</w:t>
      </w:r>
      <w:r>
        <w:rPr>
          <w:color w:val="767070"/>
          <w:spacing w:val="-16"/>
          <w:sz w:val="22"/>
          <w:szCs w:val="22"/>
        </w:rPr>
        <w:t>T</w:t>
      </w:r>
      <w:r>
        <w:rPr>
          <w:color w:val="767070"/>
          <w:sz w:val="22"/>
          <w:szCs w:val="22"/>
        </w:rPr>
        <w:t>A</w:t>
      </w:r>
      <w:r>
        <w:rPr>
          <w:color w:val="767070"/>
          <w:spacing w:val="-2"/>
          <w:sz w:val="22"/>
          <w:szCs w:val="22"/>
        </w:rPr>
        <w:t>L</w:t>
      </w:r>
      <w:r>
        <w:rPr>
          <w:color w:val="767070"/>
          <w:sz w:val="22"/>
          <w:szCs w:val="22"/>
        </w:rPr>
        <w:t>L</w:t>
      </w:r>
      <w:r>
        <w:rPr>
          <w:color w:val="767070"/>
          <w:spacing w:val="16"/>
          <w:sz w:val="22"/>
          <w:szCs w:val="22"/>
        </w:rPr>
        <w:t xml:space="preserve"> </w:t>
      </w:r>
      <w:r>
        <w:rPr>
          <w:color w:val="767070"/>
          <w:sz w:val="22"/>
          <w:szCs w:val="22"/>
        </w:rPr>
        <w:t>THE</w:t>
      </w:r>
      <w:r>
        <w:rPr>
          <w:color w:val="767070"/>
          <w:spacing w:val="17"/>
          <w:sz w:val="22"/>
          <w:szCs w:val="22"/>
        </w:rPr>
        <w:t xml:space="preserve"> </w:t>
      </w:r>
      <w:r>
        <w:rPr>
          <w:color w:val="767070"/>
          <w:spacing w:val="-1"/>
          <w:sz w:val="28"/>
          <w:szCs w:val="28"/>
        </w:rPr>
        <w:t>V</w:t>
      </w:r>
      <w:r>
        <w:rPr>
          <w:color w:val="767070"/>
          <w:sz w:val="28"/>
          <w:szCs w:val="28"/>
        </w:rPr>
        <w:t>M</w:t>
      </w:r>
      <w:r>
        <w:rPr>
          <w:color w:val="767070"/>
          <w:spacing w:val="-35"/>
          <w:sz w:val="28"/>
          <w:szCs w:val="28"/>
        </w:rPr>
        <w:t>W</w:t>
      </w:r>
      <w:r>
        <w:rPr>
          <w:color w:val="767070"/>
          <w:sz w:val="22"/>
          <w:szCs w:val="22"/>
        </w:rPr>
        <w:t>ARE</w:t>
      </w:r>
      <w:r>
        <w:rPr>
          <w:color w:val="767070"/>
          <w:spacing w:val="23"/>
          <w:sz w:val="22"/>
          <w:szCs w:val="22"/>
        </w:rPr>
        <w:t xml:space="preserve"> </w:t>
      </w:r>
      <w:r>
        <w:rPr>
          <w:color w:val="767070"/>
          <w:sz w:val="22"/>
          <w:szCs w:val="22"/>
        </w:rPr>
        <w:t>WORKS</w:t>
      </w:r>
      <w:r>
        <w:rPr>
          <w:color w:val="767070"/>
          <w:spacing w:val="-16"/>
          <w:sz w:val="22"/>
          <w:szCs w:val="22"/>
        </w:rPr>
        <w:t>T</w:t>
      </w:r>
      <w:r>
        <w:rPr>
          <w:color w:val="767070"/>
          <w:spacing w:val="-24"/>
          <w:sz w:val="22"/>
          <w:szCs w:val="22"/>
        </w:rPr>
        <w:t>A</w:t>
      </w:r>
      <w:r>
        <w:rPr>
          <w:color w:val="767070"/>
          <w:sz w:val="22"/>
          <w:szCs w:val="22"/>
        </w:rPr>
        <w:t>T</w:t>
      </w:r>
      <w:r>
        <w:rPr>
          <w:color w:val="767070"/>
          <w:spacing w:val="-2"/>
          <w:sz w:val="22"/>
          <w:szCs w:val="22"/>
        </w:rPr>
        <w:t>I</w:t>
      </w:r>
      <w:r>
        <w:rPr>
          <w:color w:val="767070"/>
          <w:spacing w:val="2"/>
          <w:sz w:val="22"/>
          <w:szCs w:val="22"/>
        </w:rPr>
        <w:t>O</w:t>
      </w:r>
      <w:r>
        <w:rPr>
          <w:color w:val="767070"/>
          <w:sz w:val="22"/>
          <w:szCs w:val="22"/>
        </w:rPr>
        <w:t>N</w:t>
      </w:r>
      <w:r>
        <w:rPr>
          <w:color w:val="767070"/>
          <w:spacing w:val="43"/>
          <w:sz w:val="22"/>
          <w:szCs w:val="22"/>
        </w:rPr>
        <w:t xml:space="preserve"> </w:t>
      </w:r>
      <w:r>
        <w:rPr>
          <w:color w:val="767070"/>
          <w:sz w:val="22"/>
          <w:szCs w:val="22"/>
        </w:rPr>
        <w:t>ST</w:t>
      </w:r>
      <w:r>
        <w:rPr>
          <w:color w:val="767070"/>
          <w:spacing w:val="1"/>
          <w:sz w:val="22"/>
          <w:szCs w:val="22"/>
        </w:rPr>
        <w:t>E</w:t>
      </w:r>
      <w:r>
        <w:rPr>
          <w:color w:val="767070"/>
          <w:sz w:val="22"/>
          <w:szCs w:val="22"/>
        </w:rPr>
        <w:t>P</w:t>
      </w:r>
      <w:r>
        <w:rPr>
          <w:color w:val="767070"/>
          <w:spacing w:val="14"/>
          <w:sz w:val="22"/>
          <w:szCs w:val="22"/>
        </w:rPr>
        <w:t xml:space="preserve"> </w:t>
      </w:r>
      <w:r>
        <w:rPr>
          <w:color w:val="767070"/>
          <w:sz w:val="22"/>
          <w:szCs w:val="22"/>
        </w:rPr>
        <w:t>BY</w:t>
      </w:r>
      <w:r>
        <w:rPr>
          <w:color w:val="767070"/>
          <w:spacing w:val="12"/>
          <w:sz w:val="22"/>
          <w:szCs w:val="22"/>
        </w:rPr>
        <w:t xml:space="preserve"> </w:t>
      </w:r>
      <w:r>
        <w:rPr>
          <w:color w:val="767070"/>
          <w:sz w:val="22"/>
          <w:szCs w:val="22"/>
        </w:rPr>
        <w:t>ST</w:t>
      </w:r>
      <w:r>
        <w:rPr>
          <w:color w:val="767070"/>
          <w:spacing w:val="1"/>
          <w:sz w:val="22"/>
          <w:szCs w:val="22"/>
        </w:rPr>
        <w:t>E</w:t>
      </w:r>
      <w:r>
        <w:rPr>
          <w:color w:val="767070"/>
          <w:sz w:val="22"/>
          <w:szCs w:val="22"/>
        </w:rPr>
        <w:t>P</w:t>
      </w:r>
      <w:r>
        <w:rPr>
          <w:color w:val="767070"/>
          <w:spacing w:val="-1"/>
          <w:sz w:val="22"/>
          <w:szCs w:val="22"/>
        </w:rPr>
        <w:t xml:space="preserve"> </w:t>
      </w:r>
      <w:r>
        <w:rPr>
          <w:color w:val="767070"/>
          <w:sz w:val="22"/>
          <w:szCs w:val="22"/>
        </w:rPr>
        <w:t>AS</w:t>
      </w:r>
      <w:r>
        <w:rPr>
          <w:color w:val="767070"/>
          <w:spacing w:val="21"/>
          <w:sz w:val="22"/>
          <w:szCs w:val="22"/>
        </w:rPr>
        <w:t xml:space="preserve"> </w:t>
      </w:r>
      <w:proofErr w:type="gramStart"/>
      <w:r>
        <w:rPr>
          <w:color w:val="767070"/>
          <w:sz w:val="22"/>
          <w:szCs w:val="22"/>
        </w:rPr>
        <w:t>MENT</w:t>
      </w:r>
      <w:r>
        <w:rPr>
          <w:color w:val="767070"/>
          <w:spacing w:val="-4"/>
          <w:sz w:val="22"/>
          <w:szCs w:val="22"/>
        </w:rPr>
        <w:t>I</w:t>
      </w:r>
      <w:r>
        <w:rPr>
          <w:color w:val="767070"/>
          <w:spacing w:val="2"/>
          <w:sz w:val="22"/>
          <w:szCs w:val="22"/>
        </w:rPr>
        <w:t>O</w:t>
      </w:r>
      <w:r>
        <w:rPr>
          <w:color w:val="767070"/>
          <w:sz w:val="22"/>
          <w:szCs w:val="22"/>
        </w:rPr>
        <w:t>N</w:t>
      </w:r>
      <w:r>
        <w:rPr>
          <w:color w:val="767070"/>
          <w:spacing w:val="2"/>
          <w:sz w:val="22"/>
          <w:szCs w:val="22"/>
        </w:rPr>
        <w:t>E</w:t>
      </w:r>
      <w:r>
        <w:rPr>
          <w:color w:val="767070"/>
          <w:sz w:val="22"/>
          <w:szCs w:val="22"/>
        </w:rPr>
        <w:t>D</w:t>
      </w:r>
      <w:r>
        <w:rPr>
          <w:color w:val="767070"/>
          <w:spacing w:val="9"/>
          <w:sz w:val="22"/>
          <w:szCs w:val="22"/>
        </w:rPr>
        <w:t xml:space="preserve"> </w:t>
      </w:r>
      <w:r>
        <w:rPr>
          <w:color w:val="0462C1"/>
          <w:spacing w:val="-24"/>
          <w:sz w:val="22"/>
          <w:szCs w:val="22"/>
        </w:rPr>
        <w:t xml:space="preserve"> </w:t>
      </w:r>
      <w:proofErr w:type="gramEnd"/>
      <w:r>
        <w:fldChar w:fldCharType="begin"/>
      </w:r>
      <w:r>
        <w:instrText xml:space="preserve"> HYPERLINK "https://www.vmware.com/support/ws5/doc/ws_install_winhost.html" \h </w:instrText>
      </w:r>
      <w:r>
        <w:fldChar w:fldCharType="separate"/>
      </w:r>
      <w:r>
        <w:rPr>
          <w:color w:val="0462C1"/>
          <w:w w:val="101"/>
          <w:sz w:val="22"/>
          <w:szCs w:val="22"/>
          <w:u w:val="single" w:color="0462C1"/>
        </w:rPr>
        <w:t>HERE</w:t>
      </w:r>
      <w:r>
        <w:rPr>
          <w:color w:val="0462C1"/>
          <w:w w:val="101"/>
          <w:sz w:val="22"/>
          <w:szCs w:val="22"/>
          <w:u w:val="single" w:color="0462C1"/>
        </w:rPr>
        <w:fldChar w:fldCharType="end"/>
      </w:r>
    </w:p>
    <w:p w:rsidR="00910161" w:rsidRDefault="00471609">
      <w:pPr>
        <w:spacing w:before="14"/>
        <w:ind w:left="461"/>
        <w:rPr>
          <w:sz w:val="22"/>
          <w:szCs w:val="22"/>
        </w:rPr>
      </w:pPr>
      <w:r>
        <w:rPr>
          <w:color w:val="767070"/>
          <w:spacing w:val="1"/>
          <w:sz w:val="28"/>
          <w:szCs w:val="28"/>
        </w:rPr>
        <w:t>2</w:t>
      </w:r>
      <w:r>
        <w:rPr>
          <w:color w:val="767070"/>
          <w:sz w:val="28"/>
          <w:szCs w:val="28"/>
        </w:rPr>
        <w:t xml:space="preserve">.   </w:t>
      </w:r>
      <w:r>
        <w:rPr>
          <w:color w:val="767070"/>
          <w:spacing w:val="48"/>
          <w:sz w:val="28"/>
          <w:szCs w:val="28"/>
        </w:rPr>
        <w:t xml:space="preserve"> </w:t>
      </w:r>
      <w:r>
        <w:rPr>
          <w:color w:val="767070"/>
          <w:sz w:val="28"/>
          <w:szCs w:val="28"/>
        </w:rPr>
        <w:t>C</w:t>
      </w:r>
      <w:r>
        <w:rPr>
          <w:color w:val="767070"/>
          <w:sz w:val="22"/>
          <w:szCs w:val="22"/>
        </w:rPr>
        <w:t>O</w:t>
      </w:r>
      <w:r>
        <w:rPr>
          <w:color w:val="767070"/>
          <w:spacing w:val="-1"/>
          <w:sz w:val="22"/>
          <w:szCs w:val="22"/>
        </w:rPr>
        <w:t>N</w:t>
      </w:r>
      <w:r>
        <w:rPr>
          <w:color w:val="767070"/>
          <w:sz w:val="22"/>
          <w:szCs w:val="22"/>
        </w:rPr>
        <w:t>F</w:t>
      </w:r>
      <w:r>
        <w:rPr>
          <w:color w:val="767070"/>
          <w:spacing w:val="-5"/>
          <w:sz w:val="22"/>
          <w:szCs w:val="22"/>
        </w:rPr>
        <w:t>I</w:t>
      </w:r>
      <w:r>
        <w:rPr>
          <w:color w:val="767070"/>
          <w:sz w:val="22"/>
          <w:szCs w:val="22"/>
        </w:rPr>
        <w:t>G</w:t>
      </w:r>
      <w:r>
        <w:rPr>
          <w:color w:val="767070"/>
          <w:spacing w:val="2"/>
          <w:sz w:val="22"/>
          <w:szCs w:val="22"/>
        </w:rPr>
        <w:t>U</w:t>
      </w:r>
      <w:r>
        <w:rPr>
          <w:color w:val="767070"/>
          <w:sz w:val="22"/>
          <w:szCs w:val="22"/>
        </w:rPr>
        <w:t>RE</w:t>
      </w:r>
      <w:r>
        <w:rPr>
          <w:color w:val="767070"/>
          <w:spacing w:val="34"/>
          <w:sz w:val="22"/>
          <w:szCs w:val="22"/>
        </w:rPr>
        <w:t xml:space="preserve"> </w:t>
      </w:r>
      <w:r>
        <w:rPr>
          <w:color w:val="767070"/>
          <w:sz w:val="22"/>
          <w:szCs w:val="22"/>
        </w:rPr>
        <w:t>THE</w:t>
      </w:r>
      <w:r>
        <w:rPr>
          <w:color w:val="767070"/>
          <w:spacing w:val="17"/>
          <w:sz w:val="22"/>
          <w:szCs w:val="22"/>
        </w:rPr>
        <w:t xml:space="preserve"> </w:t>
      </w:r>
      <w:r>
        <w:rPr>
          <w:color w:val="767070"/>
          <w:spacing w:val="-3"/>
          <w:sz w:val="28"/>
          <w:szCs w:val="28"/>
        </w:rPr>
        <w:t>W</w:t>
      </w:r>
      <w:r>
        <w:rPr>
          <w:color w:val="767070"/>
          <w:spacing w:val="-5"/>
          <w:sz w:val="22"/>
          <w:szCs w:val="22"/>
        </w:rPr>
        <w:t>I</w:t>
      </w:r>
      <w:r>
        <w:rPr>
          <w:color w:val="767070"/>
          <w:spacing w:val="2"/>
          <w:sz w:val="22"/>
          <w:szCs w:val="22"/>
        </w:rPr>
        <w:t>N</w:t>
      </w:r>
      <w:r>
        <w:rPr>
          <w:color w:val="767070"/>
          <w:sz w:val="22"/>
          <w:szCs w:val="22"/>
        </w:rPr>
        <w:t>D</w:t>
      </w:r>
      <w:r>
        <w:rPr>
          <w:color w:val="767070"/>
          <w:spacing w:val="2"/>
          <w:sz w:val="22"/>
          <w:szCs w:val="22"/>
        </w:rPr>
        <w:t>O</w:t>
      </w:r>
      <w:r>
        <w:rPr>
          <w:color w:val="767070"/>
          <w:sz w:val="22"/>
          <w:szCs w:val="22"/>
        </w:rPr>
        <w:t>WS</w:t>
      </w:r>
      <w:r>
        <w:rPr>
          <w:color w:val="767070"/>
          <w:spacing w:val="32"/>
          <w:sz w:val="22"/>
          <w:szCs w:val="22"/>
        </w:rPr>
        <w:t xml:space="preserve"> </w:t>
      </w:r>
      <w:r>
        <w:rPr>
          <w:color w:val="767070"/>
          <w:sz w:val="22"/>
          <w:szCs w:val="22"/>
        </w:rPr>
        <w:t>V</w:t>
      </w:r>
      <w:r>
        <w:rPr>
          <w:color w:val="767070"/>
          <w:spacing w:val="-5"/>
          <w:sz w:val="22"/>
          <w:szCs w:val="22"/>
        </w:rPr>
        <w:t>I</w:t>
      </w:r>
      <w:r>
        <w:rPr>
          <w:color w:val="767070"/>
          <w:spacing w:val="-15"/>
          <w:sz w:val="22"/>
          <w:szCs w:val="22"/>
        </w:rPr>
        <w:t>R</w:t>
      </w:r>
      <w:r>
        <w:rPr>
          <w:color w:val="767070"/>
          <w:sz w:val="22"/>
          <w:szCs w:val="22"/>
        </w:rPr>
        <w:t>TU</w:t>
      </w:r>
      <w:r>
        <w:rPr>
          <w:color w:val="767070"/>
          <w:spacing w:val="2"/>
          <w:sz w:val="22"/>
          <w:szCs w:val="22"/>
        </w:rPr>
        <w:t>A</w:t>
      </w:r>
      <w:r>
        <w:rPr>
          <w:color w:val="767070"/>
          <w:sz w:val="22"/>
          <w:szCs w:val="22"/>
        </w:rPr>
        <w:t>L</w:t>
      </w:r>
      <w:r>
        <w:rPr>
          <w:color w:val="767070"/>
          <w:spacing w:val="28"/>
          <w:sz w:val="22"/>
          <w:szCs w:val="22"/>
        </w:rPr>
        <w:t xml:space="preserve"> </w:t>
      </w:r>
      <w:r>
        <w:rPr>
          <w:color w:val="767070"/>
          <w:sz w:val="22"/>
          <w:szCs w:val="22"/>
        </w:rPr>
        <w:t>MAC</w:t>
      </w:r>
      <w:r>
        <w:rPr>
          <w:color w:val="767070"/>
          <w:spacing w:val="-1"/>
          <w:sz w:val="22"/>
          <w:szCs w:val="22"/>
        </w:rPr>
        <w:t>H</w:t>
      </w:r>
      <w:r>
        <w:rPr>
          <w:color w:val="767070"/>
          <w:spacing w:val="-2"/>
          <w:sz w:val="22"/>
          <w:szCs w:val="22"/>
        </w:rPr>
        <w:t>I</w:t>
      </w:r>
      <w:r>
        <w:rPr>
          <w:color w:val="767070"/>
          <w:sz w:val="22"/>
          <w:szCs w:val="22"/>
        </w:rPr>
        <w:t>NE</w:t>
      </w:r>
      <w:r>
        <w:rPr>
          <w:color w:val="767070"/>
          <w:spacing w:val="37"/>
          <w:sz w:val="22"/>
          <w:szCs w:val="22"/>
        </w:rPr>
        <w:t xml:space="preserve"> </w:t>
      </w:r>
      <w:r>
        <w:rPr>
          <w:color w:val="767070"/>
          <w:spacing w:val="-5"/>
          <w:sz w:val="22"/>
          <w:szCs w:val="22"/>
        </w:rPr>
        <w:t>I</w:t>
      </w:r>
      <w:r>
        <w:rPr>
          <w:color w:val="767070"/>
          <w:sz w:val="22"/>
          <w:szCs w:val="22"/>
        </w:rPr>
        <w:t>N</w:t>
      </w:r>
      <w:r>
        <w:rPr>
          <w:color w:val="767070"/>
          <w:spacing w:val="19"/>
          <w:sz w:val="22"/>
          <w:szCs w:val="22"/>
        </w:rPr>
        <w:t xml:space="preserve"> </w:t>
      </w:r>
      <w:r>
        <w:rPr>
          <w:color w:val="767070"/>
          <w:spacing w:val="-1"/>
          <w:sz w:val="28"/>
          <w:szCs w:val="28"/>
        </w:rPr>
        <w:t>V</w:t>
      </w:r>
      <w:r>
        <w:rPr>
          <w:color w:val="767070"/>
          <w:sz w:val="22"/>
          <w:szCs w:val="22"/>
        </w:rPr>
        <w:t>M</w:t>
      </w:r>
      <w:r>
        <w:rPr>
          <w:color w:val="767070"/>
          <w:spacing w:val="-23"/>
          <w:sz w:val="22"/>
          <w:szCs w:val="22"/>
        </w:rPr>
        <w:t>W</w:t>
      </w:r>
      <w:r>
        <w:rPr>
          <w:color w:val="767070"/>
          <w:sz w:val="22"/>
          <w:szCs w:val="22"/>
        </w:rPr>
        <w:t>ARE</w:t>
      </w:r>
      <w:r>
        <w:rPr>
          <w:color w:val="767070"/>
          <w:spacing w:val="30"/>
          <w:sz w:val="22"/>
          <w:szCs w:val="22"/>
        </w:rPr>
        <w:t xml:space="preserve"> </w:t>
      </w:r>
      <w:r>
        <w:rPr>
          <w:color w:val="767070"/>
          <w:sz w:val="22"/>
          <w:szCs w:val="22"/>
        </w:rPr>
        <w:t>BY</w:t>
      </w:r>
      <w:r>
        <w:rPr>
          <w:color w:val="767070"/>
          <w:spacing w:val="12"/>
          <w:sz w:val="22"/>
          <w:szCs w:val="22"/>
        </w:rPr>
        <w:t xml:space="preserve"> </w:t>
      </w:r>
      <w:r>
        <w:rPr>
          <w:color w:val="767070"/>
          <w:sz w:val="22"/>
          <w:szCs w:val="22"/>
        </w:rPr>
        <w:t>FO</w:t>
      </w:r>
      <w:r>
        <w:rPr>
          <w:color w:val="767070"/>
          <w:spacing w:val="-2"/>
          <w:sz w:val="22"/>
          <w:szCs w:val="22"/>
        </w:rPr>
        <w:t>LL</w:t>
      </w:r>
      <w:r>
        <w:rPr>
          <w:color w:val="767070"/>
          <w:sz w:val="22"/>
          <w:szCs w:val="22"/>
        </w:rPr>
        <w:t>O</w:t>
      </w:r>
      <w:r>
        <w:rPr>
          <w:color w:val="767070"/>
          <w:spacing w:val="2"/>
          <w:sz w:val="22"/>
          <w:szCs w:val="22"/>
        </w:rPr>
        <w:t>W</w:t>
      </w:r>
      <w:r>
        <w:rPr>
          <w:color w:val="767070"/>
          <w:spacing w:val="-2"/>
          <w:sz w:val="22"/>
          <w:szCs w:val="22"/>
        </w:rPr>
        <w:t>I</w:t>
      </w:r>
      <w:r>
        <w:rPr>
          <w:color w:val="767070"/>
          <w:spacing w:val="2"/>
          <w:sz w:val="22"/>
          <w:szCs w:val="22"/>
        </w:rPr>
        <w:t>N</w:t>
      </w:r>
      <w:r>
        <w:rPr>
          <w:color w:val="767070"/>
          <w:sz w:val="22"/>
          <w:szCs w:val="22"/>
        </w:rPr>
        <w:t>G</w:t>
      </w:r>
      <w:r>
        <w:rPr>
          <w:color w:val="767070"/>
          <w:spacing w:val="36"/>
          <w:sz w:val="22"/>
          <w:szCs w:val="22"/>
        </w:rPr>
        <w:t xml:space="preserve"> </w:t>
      </w:r>
      <w:r>
        <w:rPr>
          <w:color w:val="767070"/>
          <w:sz w:val="22"/>
          <w:szCs w:val="22"/>
        </w:rPr>
        <w:t>THE</w:t>
      </w:r>
      <w:r>
        <w:rPr>
          <w:color w:val="767070"/>
          <w:spacing w:val="21"/>
          <w:sz w:val="22"/>
          <w:szCs w:val="22"/>
        </w:rPr>
        <w:t xml:space="preserve"> </w:t>
      </w:r>
      <w:proofErr w:type="gramStart"/>
      <w:r>
        <w:rPr>
          <w:color w:val="767070"/>
          <w:sz w:val="22"/>
          <w:szCs w:val="22"/>
        </w:rPr>
        <w:t>ST</w:t>
      </w:r>
      <w:r>
        <w:rPr>
          <w:color w:val="767070"/>
          <w:spacing w:val="1"/>
          <w:sz w:val="22"/>
          <w:szCs w:val="22"/>
        </w:rPr>
        <w:t>E</w:t>
      </w:r>
      <w:r>
        <w:rPr>
          <w:color w:val="767070"/>
          <w:sz w:val="22"/>
          <w:szCs w:val="22"/>
        </w:rPr>
        <w:t>PS</w:t>
      </w:r>
      <w:r>
        <w:rPr>
          <w:color w:val="767070"/>
          <w:spacing w:val="5"/>
          <w:sz w:val="22"/>
          <w:szCs w:val="22"/>
        </w:rPr>
        <w:t xml:space="preserve"> </w:t>
      </w:r>
      <w:r>
        <w:rPr>
          <w:color w:val="0462C1"/>
          <w:spacing w:val="-35"/>
          <w:sz w:val="22"/>
          <w:szCs w:val="22"/>
        </w:rPr>
        <w:t xml:space="preserve"> </w:t>
      </w:r>
      <w:proofErr w:type="gramEnd"/>
      <w:r>
        <w:fldChar w:fldCharType="begin"/>
      </w:r>
      <w:r>
        <w:instrText xml:space="preserve"> HYPERLINK "https://www.youtube.com/watch?v=CKovmpGKmQ0" \h </w:instrText>
      </w:r>
      <w:r>
        <w:fldChar w:fldCharType="separate"/>
      </w:r>
      <w:r>
        <w:rPr>
          <w:color w:val="0462C1"/>
          <w:w w:val="101"/>
          <w:sz w:val="22"/>
          <w:szCs w:val="22"/>
          <w:u w:val="single" w:color="0462C1"/>
        </w:rPr>
        <w:t>HERE</w:t>
      </w:r>
      <w:r>
        <w:rPr>
          <w:color w:val="0462C1"/>
          <w:w w:val="101"/>
          <w:sz w:val="22"/>
          <w:szCs w:val="22"/>
          <w:u w:val="single" w:color="0462C1"/>
        </w:rPr>
        <w:fldChar w:fldCharType="end"/>
      </w:r>
    </w:p>
    <w:p w:rsidR="00910161" w:rsidRDefault="00471609">
      <w:pPr>
        <w:spacing w:before="14"/>
        <w:ind w:left="461"/>
        <w:rPr>
          <w:sz w:val="22"/>
          <w:szCs w:val="22"/>
        </w:rPr>
      </w:pPr>
      <w:r>
        <w:rPr>
          <w:color w:val="767070"/>
          <w:spacing w:val="1"/>
          <w:sz w:val="28"/>
          <w:szCs w:val="28"/>
        </w:rPr>
        <w:t>3</w:t>
      </w:r>
      <w:r>
        <w:rPr>
          <w:color w:val="767070"/>
          <w:sz w:val="28"/>
          <w:szCs w:val="28"/>
        </w:rPr>
        <w:t xml:space="preserve">.   </w:t>
      </w:r>
      <w:r>
        <w:rPr>
          <w:color w:val="767070"/>
          <w:spacing w:val="48"/>
          <w:sz w:val="28"/>
          <w:szCs w:val="28"/>
        </w:rPr>
        <w:t xml:space="preserve"> </w:t>
      </w:r>
      <w:r>
        <w:rPr>
          <w:color w:val="767070"/>
          <w:sz w:val="28"/>
          <w:szCs w:val="28"/>
        </w:rPr>
        <w:t>I</w:t>
      </w:r>
      <w:r>
        <w:rPr>
          <w:color w:val="767070"/>
          <w:sz w:val="22"/>
          <w:szCs w:val="22"/>
        </w:rPr>
        <w:t>NFECT</w:t>
      </w:r>
      <w:r>
        <w:rPr>
          <w:color w:val="767070"/>
          <w:spacing w:val="18"/>
          <w:sz w:val="22"/>
          <w:szCs w:val="22"/>
        </w:rPr>
        <w:t xml:space="preserve"> </w:t>
      </w:r>
      <w:r>
        <w:rPr>
          <w:color w:val="767070"/>
          <w:sz w:val="22"/>
          <w:szCs w:val="22"/>
        </w:rPr>
        <w:t>THE</w:t>
      </w:r>
      <w:r>
        <w:rPr>
          <w:color w:val="767070"/>
          <w:spacing w:val="17"/>
          <w:sz w:val="22"/>
          <w:szCs w:val="22"/>
        </w:rPr>
        <w:t xml:space="preserve"> </w:t>
      </w:r>
      <w:r>
        <w:rPr>
          <w:color w:val="767070"/>
          <w:sz w:val="22"/>
          <w:szCs w:val="22"/>
        </w:rPr>
        <w:t>W</w:t>
      </w:r>
      <w:r>
        <w:rPr>
          <w:color w:val="767070"/>
          <w:spacing w:val="-4"/>
          <w:sz w:val="22"/>
          <w:szCs w:val="22"/>
        </w:rPr>
        <w:t>I</w:t>
      </w:r>
      <w:r>
        <w:rPr>
          <w:color w:val="767070"/>
          <w:sz w:val="22"/>
          <w:szCs w:val="22"/>
        </w:rPr>
        <w:t>N</w:t>
      </w:r>
      <w:r>
        <w:rPr>
          <w:color w:val="767070"/>
          <w:spacing w:val="-1"/>
          <w:sz w:val="22"/>
          <w:szCs w:val="22"/>
        </w:rPr>
        <w:t>D</w:t>
      </w:r>
      <w:r>
        <w:rPr>
          <w:color w:val="767070"/>
          <w:spacing w:val="2"/>
          <w:sz w:val="22"/>
          <w:szCs w:val="22"/>
        </w:rPr>
        <w:t>O</w:t>
      </w:r>
      <w:r>
        <w:rPr>
          <w:color w:val="767070"/>
          <w:sz w:val="22"/>
          <w:szCs w:val="22"/>
        </w:rPr>
        <w:t>WS</w:t>
      </w:r>
      <w:r>
        <w:rPr>
          <w:color w:val="767070"/>
          <w:spacing w:val="34"/>
          <w:sz w:val="22"/>
          <w:szCs w:val="22"/>
        </w:rPr>
        <w:t xml:space="preserve"> </w:t>
      </w:r>
      <w:r>
        <w:rPr>
          <w:color w:val="767070"/>
          <w:sz w:val="22"/>
          <w:szCs w:val="22"/>
        </w:rPr>
        <w:t>V</w:t>
      </w:r>
      <w:r>
        <w:rPr>
          <w:color w:val="767070"/>
          <w:spacing w:val="-5"/>
          <w:sz w:val="22"/>
          <w:szCs w:val="22"/>
        </w:rPr>
        <w:t>I</w:t>
      </w:r>
      <w:r>
        <w:rPr>
          <w:color w:val="767070"/>
          <w:spacing w:val="-15"/>
          <w:sz w:val="22"/>
          <w:szCs w:val="22"/>
        </w:rPr>
        <w:t>R</w:t>
      </w:r>
      <w:r>
        <w:rPr>
          <w:color w:val="767070"/>
          <w:sz w:val="22"/>
          <w:szCs w:val="22"/>
        </w:rPr>
        <w:t>TU</w:t>
      </w:r>
      <w:r>
        <w:rPr>
          <w:color w:val="767070"/>
          <w:spacing w:val="2"/>
          <w:sz w:val="22"/>
          <w:szCs w:val="22"/>
        </w:rPr>
        <w:t>A</w:t>
      </w:r>
      <w:r>
        <w:rPr>
          <w:color w:val="767070"/>
          <w:sz w:val="22"/>
          <w:szCs w:val="22"/>
        </w:rPr>
        <w:t>L</w:t>
      </w:r>
      <w:r>
        <w:rPr>
          <w:color w:val="767070"/>
          <w:spacing w:val="28"/>
          <w:sz w:val="22"/>
          <w:szCs w:val="22"/>
        </w:rPr>
        <w:t xml:space="preserve"> </w:t>
      </w:r>
      <w:r>
        <w:rPr>
          <w:color w:val="767070"/>
          <w:sz w:val="22"/>
          <w:szCs w:val="22"/>
        </w:rPr>
        <w:t>MAC</w:t>
      </w:r>
      <w:r>
        <w:rPr>
          <w:color w:val="767070"/>
          <w:spacing w:val="-1"/>
          <w:sz w:val="22"/>
          <w:szCs w:val="22"/>
        </w:rPr>
        <w:t>H</w:t>
      </w:r>
      <w:r>
        <w:rPr>
          <w:color w:val="767070"/>
          <w:spacing w:val="-5"/>
          <w:sz w:val="22"/>
          <w:szCs w:val="22"/>
        </w:rPr>
        <w:t>I</w:t>
      </w:r>
      <w:r>
        <w:rPr>
          <w:color w:val="767070"/>
          <w:spacing w:val="2"/>
          <w:sz w:val="22"/>
          <w:szCs w:val="22"/>
        </w:rPr>
        <w:t>N</w:t>
      </w:r>
      <w:r>
        <w:rPr>
          <w:color w:val="767070"/>
          <w:sz w:val="22"/>
          <w:szCs w:val="22"/>
        </w:rPr>
        <w:t>E</w:t>
      </w:r>
      <w:r>
        <w:rPr>
          <w:color w:val="767070"/>
          <w:spacing w:val="33"/>
          <w:sz w:val="22"/>
          <w:szCs w:val="22"/>
        </w:rPr>
        <w:t xml:space="preserve"> </w:t>
      </w:r>
      <w:r>
        <w:rPr>
          <w:color w:val="767070"/>
          <w:sz w:val="22"/>
          <w:szCs w:val="22"/>
        </w:rPr>
        <w:t>W</w:t>
      </w:r>
      <w:r>
        <w:rPr>
          <w:color w:val="767070"/>
          <w:spacing w:val="-4"/>
          <w:sz w:val="22"/>
          <w:szCs w:val="22"/>
        </w:rPr>
        <w:t>I</w:t>
      </w:r>
      <w:r>
        <w:rPr>
          <w:color w:val="767070"/>
          <w:sz w:val="22"/>
          <w:szCs w:val="22"/>
        </w:rPr>
        <w:t>TH</w:t>
      </w:r>
      <w:r>
        <w:rPr>
          <w:color w:val="767070"/>
          <w:spacing w:val="30"/>
          <w:sz w:val="22"/>
          <w:szCs w:val="22"/>
        </w:rPr>
        <w:t xml:space="preserve"> </w:t>
      </w:r>
      <w:r>
        <w:rPr>
          <w:color w:val="767070"/>
          <w:spacing w:val="-1"/>
          <w:sz w:val="28"/>
          <w:szCs w:val="28"/>
        </w:rPr>
        <w:t>E</w:t>
      </w:r>
      <w:r>
        <w:rPr>
          <w:color w:val="767070"/>
          <w:spacing w:val="-5"/>
          <w:sz w:val="22"/>
          <w:szCs w:val="22"/>
        </w:rPr>
        <w:t>I</w:t>
      </w:r>
      <w:r>
        <w:rPr>
          <w:color w:val="767070"/>
          <w:sz w:val="22"/>
          <w:szCs w:val="22"/>
        </w:rPr>
        <w:t>CAR</w:t>
      </w:r>
      <w:r>
        <w:rPr>
          <w:color w:val="767070"/>
          <w:spacing w:val="24"/>
          <w:sz w:val="22"/>
          <w:szCs w:val="22"/>
        </w:rPr>
        <w:t xml:space="preserve"> </w:t>
      </w:r>
      <w:r>
        <w:rPr>
          <w:color w:val="767070"/>
          <w:spacing w:val="-1"/>
          <w:sz w:val="28"/>
          <w:szCs w:val="28"/>
        </w:rPr>
        <w:t>V</w:t>
      </w:r>
      <w:r>
        <w:rPr>
          <w:color w:val="767070"/>
          <w:spacing w:val="-5"/>
          <w:sz w:val="22"/>
          <w:szCs w:val="22"/>
        </w:rPr>
        <w:t>I</w:t>
      </w:r>
      <w:r>
        <w:rPr>
          <w:color w:val="767070"/>
          <w:sz w:val="22"/>
          <w:szCs w:val="22"/>
        </w:rPr>
        <w:t>RUS</w:t>
      </w:r>
      <w:r>
        <w:rPr>
          <w:color w:val="767070"/>
          <w:spacing w:val="29"/>
          <w:sz w:val="22"/>
          <w:szCs w:val="22"/>
        </w:rPr>
        <w:t xml:space="preserve"> </w:t>
      </w:r>
      <w:r>
        <w:rPr>
          <w:color w:val="767070"/>
          <w:sz w:val="22"/>
          <w:szCs w:val="22"/>
        </w:rPr>
        <w:t>FO</w:t>
      </w:r>
      <w:r>
        <w:rPr>
          <w:color w:val="767070"/>
          <w:spacing w:val="-2"/>
          <w:sz w:val="22"/>
          <w:szCs w:val="22"/>
        </w:rPr>
        <w:t>LL</w:t>
      </w:r>
      <w:r>
        <w:rPr>
          <w:color w:val="767070"/>
          <w:sz w:val="22"/>
          <w:szCs w:val="22"/>
        </w:rPr>
        <w:t>O</w:t>
      </w:r>
      <w:r>
        <w:rPr>
          <w:color w:val="767070"/>
          <w:spacing w:val="2"/>
          <w:sz w:val="22"/>
          <w:szCs w:val="22"/>
        </w:rPr>
        <w:t>W</w:t>
      </w:r>
      <w:r>
        <w:rPr>
          <w:color w:val="767070"/>
          <w:spacing w:val="-2"/>
          <w:sz w:val="22"/>
          <w:szCs w:val="22"/>
        </w:rPr>
        <w:t>I</w:t>
      </w:r>
      <w:r>
        <w:rPr>
          <w:color w:val="767070"/>
          <w:spacing w:val="2"/>
          <w:sz w:val="22"/>
          <w:szCs w:val="22"/>
        </w:rPr>
        <w:t>N</w:t>
      </w:r>
      <w:r>
        <w:rPr>
          <w:color w:val="767070"/>
          <w:sz w:val="22"/>
          <w:szCs w:val="22"/>
        </w:rPr>
        <w:t>G</w:t>
      </w:r>
      <w:r>
        <w:rPr>
          <w:color w:val="767070"/>
          <w:spacing w:val="36"/>
          <w:sz w:val="22"/>
          <w:szCs w:val="22"/>
        </w:rPr>
        <w:t xml:space="preserve"> </w:t>
      </w:r>
      <w:r>
        <w:rPr>
          <w:color w:val="767070"/>
          <w:sz w:val="22"/>
          <w:szCs w:val="22"/>
        </w:rPr>
        <w:t>THE</w:t>
      </w:r>
      <w:r>
        <w:rPr>
          <w:color w:val="767070"/>
          <w:spacing w:val="21"/>
          <w:sz w:val="22"/>
          <w:szCs w:val="22"/>
        </w:rPr>
        <w:t xml:space="preserve"> </w:t>
      </w:r>
      <w:proofErr w:type="gramStart"/>
      <w:r>
        <w:rPr>
          <w:color w:val="767070"/>
          <w:spacing w:val="-5"/>
          <w:sz w:val="22"/>
          <w:szCs w:val="22"/>
        </w:rPr>
        <w:t>I</w:t>
      </w:r>
      <w:r>
        <w:rPr>
          <w:color w:val="767070"/>
          <w:sz w:val="22"/>
          <w:szCs w:val="22"/>
        </w:rPr>
        <w:t>NSTR</w:t>
      </w:r>
      <w:r>
        <w:rPr>
          <w:color w:val="767070"/>
          <w:spacing w:val="2"/>
          <w:sz w:val="22"/>
          <w:szCs w:val="22"/>
        </w:rPr>
        <w:t>U</w:t>
      </w:r>
      <w:r>
        <w:rPr>
          <w:color w:val="767070"/>
          <w:sz w:val="22"/>
          <w:szCs w:val="22"/>
        </w:rPr>
        <w:t>C</w:t>
      </w:r>
      <w:r>
        <w:rPr>
          <w:color w:val="767070"/>
          <w:spacing w:val="2"/>
          <w:sz w:val="22"/>
          <w:szCs w:val="22"/>
        </w:rPr>
        <w:t>T</w:t>
      </w:r>
      <w:r>
        <w:rPr>
          <w:color w:val="767070"/>
          <w:sz w:val="22"/>
          <w:szCs w:val="22"/>
        </w:rPr>
        <w:t>IO</w:t>
      </w:r>
      <w:r>
        <w:rPr>
          <w:color w:val="767070"/>
          <w:spacing w:val="2"/>
          <w:sz w:val="22"/>
          <w:szCs w:val="22"/>
        </w:rPr>
        <w:t>N</w:t>
      </w:r>
      <w:r>
        <w:rPr>
          <w:color w:val="767070"/>
          <w:sz w:val="22"/>
          <w:szCs w:val="22"/>
        </w:rPr>
        <w:t xml:space="preserve">S </w:t>
      </w:r>
      <w:r>
        <w:rPr>
          <w:color w:val="767070"/>
          <w:spacing w:val="21"/>
          <w:sz w:val="22"/>
          <w:szCs w:val="22"/>
        </w:rPr>
        <w:t xml:space="preserve"> </w:t>
      </w:r>
      <w:proofErr w:type="gramEnd"/>
      <w:r>
        <w:fldChar w:fldCharType="begin"/>
      </w:r>
      <w:r>
        <w:instrText xml:space="preserve"> HYPERLINK "https://www.youtube.com/watch?v=gPo-NPvuqbs" \h </w:instrText>
      </w:r>
      <w:r>
        <w:fldChar w:fldCharType="separate"/>
      </w:r>
      <w:r>
        <w:rPr>
          <w:color w:val="0462C1"/>
          <w:w w:val="101"/>
          <w:sz w:val="22"/>
          <w:szCs w:val="22"/>
          <w:u w:val="single" w:color="0462C1"/>
        </w:rPr>
        <w:t>HERE</w:t>
      </w:r>
      <w:r>
        <w:rPr>
          <w:color w:val="0462C1"/>
          <w:w w:val="101"/>
          <w:sz w:val="22"/>
          <w:szCs w:val="22"/>
          <w:u w:val="single" w:color="0462C1"/>
        </w:rPr>
        <w:fldChar w:fldCharType="end"/>
      </w:r>
    </w:p>
    <w:p w:rsidR="00910161" w:rsidRDefault="00471609">
      <w:pPr>
        <w:spacing w:before="14"/>
        <w:ind w:left="461"/>
        <w:rPr>
          <w:sz w:val="22"/>
          <w:szCs w:val="22"/>
        </w:rPr>
      </w:pPr>
      <w:r>
        <w:rPr>
          <w:color w:val="767070"/>
          <w:spacing w:val="1"/>
          <w:sz w:val="28"/>
          <w:szCs w:val="28"/>
        </w:rPr>
        <w:t>4</w:t>
      </w:r>
      <w:r>
        <w:rPr>
          <w:color w:val="767070"/>
          <w:sz w:val="28"/>
          <w:szCs w:val="28"/>
        </w:rPr>
        <w:t xml:space="preserve">.   </w:t>
      </w:r>
      <w:r>
        <w:rPr>
          <w:color w:val="767070"/>
          <w:spacing w:val="48"/>
          <w:sz w:val="28"/>
          <w:szCs w:val="28"/>
        </w:rPr>
        <w:t xml:space="preserve"> </w:t>
      </w:r>
      <w:r>
        <w:rPr>
          <w:color w:val="767070"/>
          <w:sz w:val="28"/>
          <w:szCs w:val="28"/>
        </w:rPr>
        <w:t>I</w:t>
      </w:r>
      <w:r>
        <w:rPr>
          <w:color w:val="767070"/>
          <w:sz w:val="22"/>
          <w:szCs w:val="22"/>
        </w:rPr>
        <w:t>NS</w:t>
      </w:r>
      <w:r>
        <w:rPr>
          <w:color w:val="767070"/>
          <w:spacing w:val="-16"/>
          <w:sz w:val="22"/>
          <w:szCs w:val="22"/>
        </w:rPr>
        <w:t>T</w:t>
      </w:r>
      <w:r>
        <w:rPr>
          <w:color w:val="767070"/>
          <w:sz w:val="22"/>
          <w:szCs w:val="22"/>
        </w:rPr>
        <w:t>A</w:t>
      </w:r>
      <w:r>
        <w:rPr>
          <w:color w:val="767070"/>
          <w:spacing w:val="-2"/>
          <w:sz w:val="22"/>
          <w:szCs w:val="22"/>
        </w:rPr>
        <w:t>L</w:t>
      </w:r>
      <w:r>
        <w:rPr>
          <w:color w:val="767070"/>
          <w:sz w:val="22"/>
          <w:szCs w:val="22"/>
        </w:rPr>
        <w:t>L</w:t>
      </w:r>
      <w:r>
        <w:rPr>
          <w:color w:val="767070"/>
          <w:spacing w:val="21"/>
          <w:sz w:val="22"/>
          <w:szCs w:val="22"/>
        </w:rPr>
        <w:t xml:space="preserve"> </w:t>
      </w:r>
      <w:r>
        <w:rPr>
          <w:color w:val="767070"/>
          <w:sz w:val="28"/>
          <w:szCs w:val="28"/>
        </w:rPr>
        <w:t>M</w:t>
      </w:r>
      <w:r>
        <w:rPr>
          <w:color w:val="767070"/>
          <w:spacing w:val="-5"/>
          <w:sz w:val="22"/>
          <w:szCs w:val="22"/>
        </w:rPr>
        <w:t>I</w:t>
      </w:r>
      <w:r>
        <w:rPr>
          <w:color w:val="767070"/>
          <w:sz w:val="22"/>
          <w:szCs w:val="22"/>
        </w:rPr>
        <w:t>CROSO</w:t>
      </w:r>
      <w:r>
        <w:rPr>
          <w:color w:val="767070"/>
          <w:spacing w:val="3"/>
          <w:sz w:val="22"/>
          <w:szCs w:val="22"/>
        </w:rPr>
        <w:t>F</w:t>
      </w:r>
      <w:r>
        <w:rPr>
          <w:color w:val="767070"/>
          <w:sz w:val="22"/>
          <w:szCs w:val="22"/>
        </w:rPr>
        <w:t>T</w:t>
      </w:r>
      <w:r>
        <w:rPr>
          <w:color w:val="767070"/>
          <w:spacing w:val="33"/>
          <w:sz w:val="22"/>
          <w:szCs w:val="22"/>
        </w:rPr>
        <w:t xml:space="preserve"> </w:t>
      </w:r>
      <w:r>
        <w:rPr>
          <w:color w:val="767070"/>
          <w:sz w:val="28"/>
          <w:szCs w:val="28"/>
        </w:rPr>
        <w:t>S</w:t>
      </w:r>
      <w:r>
        <w:rPr>
          <w:color w:val="767070"/>
          <w:sz w:val="22"/>
          <w:szCs w:val="22"/>
        </w:rPr>
        <w:t>ECUR</w:t>
      </w:r>
      <w:r>
        <w:rPr>
          <w:color w:val="767070"/>
          <w:spacing w:val="-5"/>
          <w:sz w:val="22"/>
          <w:szCs w:val="22"/>
        </w:rPr>
        <w:t>I</w:t>
      </w:r>
      <w:r>
        <w:rPr>
          <w:color w:val="767070"/>
          <w:sz w:val="22"/>
          <w:szCs w:val="22"/>
        </w:rPr>
        <w:t>TY</w:t>
      </w:r>
      <w:r>
        <w:rPr>
          <w:color w:val="767070"/>
          <w:spacing w:val="30"/>
          <w:sz w:val="22"/>
          <w:szCs w:val="22"/>
        </w:rPr>
        <w:t xml:space="preserve"> </w:t>
      </w:r>
      <w:r>
        <w:rPr>
          <w:color w:val="767070"/>
          <w:spacing w:val="-1"/>
          <w:sz w:val="28"/>
          <w:szCs w:val="28"/>
        </w:rPr>
        <w:t>E</w:t>
      </w:r>
      <w:r>
        <w:rPr>
          <w:color w:val="767070"/>
          <w:sz w:val="22"/>
          <w:szCs w:val="22"/>
        </w:rPr>
        <w:t>SSENT</w:t>
      </w:r>
      <w:r>
        <w:rPr>
          <w:color w:val="767070"/>
          <w:spacing w:val="-4"/>
          <w:sz w:val="22"/>
          <w:szCs w:val="22"/>
        </w:rPr>
        <w:t>I</w:t>
      </w:r>
      <w:r>
        <w:rPr>
          <w:color w:val="767070"/>
          <w:sz w:val="22"/>
          <w:szCs w:val="22"/>
        </w:rPr>
        <w:t>A</w:t>
      </w:r>
      <w:r>
        <w:rPr>
          <w:color w:val="767070"/>
          <w:spacing w:val="-2"/>
          <w:sz w:val="22"/>
          <w:szCs w:val="22"/>
        </w:rPr>
        <w:t>L</w:t>
      </w:r>
      <w:r>
        <w:rPr>
          <w:color w:val="767070"/>
          <w:sz w:val="22"/>
          <w:szCs w:val="22"/>
        </w:rPr>
        <w:t>S</w:t>
      </w:r>
      <w:r>
        <w:rPr>
          <w:color w:val="767070"/>
          <w:spacing w:val="40"/>
          <w:sz w:val="22"/>
          <w:szCs w:val="22"/>
        </w:rPr>
        <w:t xml:space="preserve"> </w:t>
      </w:r>
      <w:r>
        <w:rPr>
          <w:color w:val="767070"/>
          <w:sz w:val="22"/>
          <w:szCs w:val="22"/>
        </w:rPr>
        <w:t>FO</w:t>
      </w:r>
      <w:r>
        <w:rPr>
          <w:color w:val="767070"/>
          <w:spacing w:val="-2"/>
          <w:sz w:val="22"/>
          <w:szCs w:val="22"/>
        </w:rPr>
        <w:t>LL</w:t>
      </w:r>
      <w:r>
        <w:rPr>
          <w:color w:val="767070"/>
          <w:sz w:val="22"/>
          <w:szCs w:val="22"/>
        </w:rPr>
        <w:t>O</w:t>
      </w:r>
      <w:r>
        <w:rPr>
          <w:color w:val="767070"/>
          <w:spacing w:val="2"/>
          <w:sz w:val="22"/>
          <w:szCs w:val="22"/>
        </w:rPr>
        <w:t>W</w:t>
      </w:r>
      <w:r>
        <w:rPr>
          <w:color w:val="767070"/>
          <w:sz w:val="22"/>
          <w:szCs w:val="22"/>
        </w:rPr>
        <w:t>I</w:t>
      </w:r>
      <w:r>
        <w:rPr>
          <w:color w:val="767070"/>
          <w:spacing w:val="2"/>
          <w:sz w:val="22"/>
          <w:szCs w:val="22"/>
        </w:rPr>
        <w:t>N</w:t>
      </w:r>
      <w:r>
        <w:rPr>
          <w:color w:val="767070"/>
          <w:sz w:val="22"/>
          <w:szCs w:val="22"/>
        </w:rPr>
        <w:t>G</w:t>
      </w:r>
      <w:r>
        <w:rPr>
          <w:color w:val="767070"/>
          <w:spacing w:val="35"/>
          <w:sz w:val="22"/>
          <w:szCs w:val="22"/>
        </w:rPr>
        <w:t xml:space="preserve"> </w:t>
      </w:r>
      <w:r>
        <w:rPr>
          <w:color w:val="767070"/>
          <w:sz w:val="22"/>
          <w:szCs w:val="22"/>
        </w:rPr>
        <w:t>THE</w:t>
      </w:r>
      <w:r>
        <w:rPr>
          <w:color w:val="767070"/>
          <w:spacing w:val="21"/>
          <w:sz w:val="22"/>
          <w:szCs w:val="22"/>
        </w:rPr>
        <w:t xml:space="preserve"> </w:t>
      </w:r>
      <w:proofErr w:type="gramStart"/>
      <w:r>
        <w:rPr>
          <w:color w:val="767070"/>
          <w:spacing w:val="-5"/>
          <w:sz w:val="22"/>
          <w:szCs w:val="22"/>
        </w:rPr>
        <w:t>I</w:t>
      </w:r>
      <w:r>
        <w:rPr>
          <w:color w:val="767070"/>
          <w:sz w:val="22"/>
          <w:szCs w:val="22"/>
        </w:rPr>
        <w:t>NSTRUC</w:t>
      </w:r>
      <w:r>
        <w:rPr>
          <w:color w:val="767070"/>
          <w:spacing w:val="2"/>
          <w:sz w:val="22"/>
          <w:szCs w:val="22"/>
        </w:rPr>
        <w:t>T</w:t>
      </w:r>
      <w:r>
        <w:rPr>
          <w:color w:val="767070"/>
          <w:sz w:val="22"/>
          <w:szCs w:val="22"/>
        </w:rPr>
        <w:t>I</w:t>
      </w:r>
      <w:r>
        <w:rPr>
          <w:color w:val="767070"/>
          <w:spacing w:val="2"/>
          <w:sz w:val="22"/>
          <w:szCs w:val="22"/>
        </w:rPr>
        <w:t>O</w:t>
      </w:r>
      <w:r>
        <w:rPr>
          <w:color w:val="767070"/>
          <w:sz w:val="22"/>
          <w:szCs w:val="22"/>
        </w:rPr>
        <w:t xml:space="preserve">NS </w:t>
      </w:r>
      <w:r>
        <w:rPr>
          <w:color w:val="767070"/>
          <w:spacing w:val="21"/>
          <w:sz w:val="22"/>
          <w:szCs w:val="22"/>
        </w:rPr>
        <w:t xml:space="preserve"> </w:t>
      </w:r>
      <w:proofErr w:type="gramEnd"/>
      <w:hyperlink r:id="rId14">
        <w:r>
          <w:rPr>
            <w:color w:val="0462C1"/>
            <w:w w:val="101"/>
            <w:sz w:val="22"/>
            <w:szCs w:val="22"/>
            <w:u w:val="single" w:color="0462C1"/>
          </w:rPr>
          <w:t>HERE</w:t>
        </w:r>
      </w:hyperlink>
    </w:p>
    <w:p w:rsidR="00910161" w:rsidRDefault="00471609">
      <w:pPr>
        <w:spacing w:before="14"/>
        <w:ind w:left="461"/>
        <w:rPr>
          <w:sz w:val="22"/>
          <w:szCs w:val="22"/>
        </w:rPr>
      </w:pPr>
      <w:r>
        <w:rPr>
          <w:color w:val="767070"/>
          <w:spacing w:val="1"/>
          <w:sz w:val="28"/>
          <w:szCs w:val="28"/>
        </w:rPr>
        <w:t>5</w:t>
      </w:r>
      <w:r>
        <w:rPr>
          <w:color w:val="767070"/>
          <w:sz w:val="28"/>
          <w:szCs w:val="28"/>
        </w:rPr>
        <w:t xml:space="preserve">.   </w:t>
      </w:r>
      <w:r>
        <w:rPr>
          <w:color w:val="767070"/>
          <w:spacing w:val="48"/>
          <w:sz w:val="28"/>
          <w:szCs w:val="28"/>
        </w:rPr>
        <w:t xml:space="preserve"> </w:t>
      </w:r>
      <w:r>
        <w:rPr>
          <w:color w:val="767070"/>
          <w:sz w:val="28"/>
          <w:szCs w:val="28"/>
        </w:rPr>
        <w:t>R</w:t>
      </w:r>
      <w:r>
        <w:rPr>
          <w:color w:val="767070"/>
          <w:sz w:val="22"/>
          <w:szCs w:val="22"/>
        </w:rPr>
        <w:t>E</w:t>
      </w:r>
      <w:r>
        <w:rPr>
          <w:color w:val="767070"/>
          <w:spacing w:val="1"/>
          <w:sz w:val="22"/>
          <w:szCs w:val="22"/>
        </w:rPr>
        <w:t>S</w:t>
      </w:r>
      <w:r>
        <w:rPr>
          <w:color w:val="767070"/>
          <w:spacing w:val="-16"/>
          <w:sz w:val="22"/>
          <w:szCs w:val="22"/>
        </w:rPr>
        <w:t>T</w:t>
      </w:r>
      <w:r>
        <w:rPr>
          <w:color w:val="767070"/>
          <w:sz w:val="22"/>
          <w:szCs w:val="22"/>
        </w:rPr>
        <w:t>A</w:t>
      </w:r>
      <w:r>
        <w:rPr>
          <w:color w:val="767070"/>
          <w:spacing w:val="-15"/>
          <w:sz w:val="22"/>
          <w:szCs w:val="22"/>
        </w:rPr>
        <w:t>R</w:t>
      </w:r>
      <w:r>
        <w:rPr>
          <w:color w:val="767070"/>
          <w:sz w:val="22"/>
          <w:szCs w:val="22"/>
        </w:rPr>
        <w:t>T</w:t>
      </w:r>
      <w:r>
        <w:rPr>
          <w:color w:val="767070"/>
          <w:spacing w:val="21"/>
          <w:sz w:val="22"/>
          <w:szCs w:val="22"/>
        </w:rPr>
        <w:t xml:space="preserve"> </w:t>
      </w:r>
      <w:r>
        <w:rPr>
          <w:color w:val="767070"/>
          <w:sz w:val="22"/>
          <w:szCs w:val="22"/>
        </w:rPr>
        <w:t>THE</w:t>
      </w:r>
      <w:r>
        <w:rPr>
          <w:color w:val="767070"/>
          <w:spacing w:val="17"/>
          <w:sz w:val="22"/>
          <w:szCs w:val="22"/>
        </w:rPr>
        <w:t xml:space="preserve"> </w:t>
      </w:r>
      <w:r>
        <w:rPr>
          <w:color w:val="767070"/>
          <w:sz w:val="22"/>
          <w:szCs w:val="22"/>
        </w:rPr>
        <w:t>V</w:t>
      </w:r>
      <w:r>
        <w:rPr>
          <w:color w:val="767070"/>
          <w:spacing w:val="-5"/>
          <w:sz w:val="22"/>
          <w:szCs w:val="22"/>
        </w:rPr>
        <w:t>I</w:t>
      </w:r>
      <w:r>
        <w:rPr>
          <w:color w:val="767070"/>
          <w:spacing w:val="-15"/>
          <w:sz w:val="22"/>
          <w:szCs w:val="22"/>
        </w:rPr>
        <w:t>R</w:t>
      </w:r>
      <w:r>
        <w:rPr>
          <w:color w:val="767070"/>
          <w:sz w:val="22"/>
          <w:szCs w:val="22"/>
        </w:rPr>
        <w:t>TU</w:t>
      </w:r>
      <w:r>
        <w:rPr>
          <w:color w:val="767070"/>
          <w:spacing w:val="2"/>
          <w:sz w:val="22"/>
          <w:szCs w:val="22"/>
        </w:rPr>
        <w:t>A</w:t>
      </w:r>
      <w:r>
        <w:rPr>
          <w:color w:val="767070"/>
          <w:sz w:val="22"/>
          <w:szCs w:val="22"/>
        </w:rPr>
        <w:t>L</w:t>
      </w:r>
      <w:r>
        <w:rPr>
          <w:color w:val="767070"/>
          <w:spacing w:val="28"/>
          <w:sz w:val="22"/>
          <w:szCs w:val="22"/>
        </w:rPr>
        <w:t xml:space="preserve"> </w:t>
      </w:r>
      <w:r>
        <w:rPr>
          <w:color w:val="767070"/>
          <w:w w:val="101"/>
          <w:sz w:val="22"/>
          <w:szCs w:val="22"/>
        </w:rPr>
        <w:t>MAC</w:t>
      </w:r>
      <w:r>
        <w:rPr>
          <w:color w:val="767070"/>
          <w:spacing w:val="-1"/>
          <w:w w:val="101"/>
          <w:sz w:val="22"/>
          <w:szCs w:val="22"/>
        </w:rPr>
        <w:t>H</w:t>
      </w:r>
      <w:r>
        <w:rPr>
          <w:color w:val="767070"/>
          <w:spacing w:val="-2"/>
          <w:w w:val="101"/>
          <w:sz w:val="22"/>
          <w:szCs w:val="22"/>
        </w:rPr>
        <w:t>I</w:t>
      </w:r>
      <w:r>
        <w:rPr>
          <w:color w:val="767070"/>
          <w:w w:val="101"/>
          <w:sz w:val="22"/>
          <w:szCs w:val="22"/>
        </w:rPr>
        <w:t>NE</w:t>
      </w:r>
    </w:p>
    <w:p w:rsidR="00910161" w:rsidRDefault="00471609">
      <w:pPr>
        <w:spacing w:before="14" w:line="300" w:lineRule="exact"/>
        <w:ind w:left="461"/>
        <w:rPr>
          <w:sz w:val="28"/>
          <w:szCs w:val="28"/>
        </w:rPr>
      </w:pPr>
      <w:r>
        <w:rPr>
          <w:color w:val="767070"/>
          <w:spacing w:val="1"/>
          <w:position w:val="-1"/>
          <w:sz w:val="28"/>
          <w:szCs w:val="28"/>
        </w:rPr>
        <w:t>6</w:t>
      </w:r>
      <w:r>
        <w:rPr>
          <w:color w:val="767070"/>
          <w:position w:val="-1"/>
          <w:sz w:val="28"/>
          <w:szCs w:val="28"/>
        </w:rPr>
        <w:t xml:space="preserve">.   </w:t>
      </w:r>
      <w:r>
        <w:rPr>
          <w:color w:val="767070"/>
          <w:spacing w:val="48"/>
          <w:position w:val="-1"/>
          <w:sz w:val="28"/>
          <w:szCs w:val="28"/>
        </w:rPr>
        <w:t xml:space="preserve"> </w:t>
      </w:r>
      <w:r>
        <w:rPr>
          <w:color w:val="767070"/>
          <w:spacing w:val="-1"/>
          <w:position w:val="-1"/>
          <w:sz w:val="28"/>
          <w:szCs w:val="28"/>
        </w:rPr>
        <w:t>T</w:t>
      </w:r>
      <w:r>
        <w:rPr>
          <w:color w:val="767070"/>
          <w:spacing w:val="-12"/>
          <w:position w:val="-1"/>
          <w:sz w:val="22"/>
          <w:szCs w:val="22"/>
        </w:rPr>
        <w:t>R</w:t>
      </w:r>
      <w:r>
        <w:rPr>
          <w:color w:val="767070"/>
          <w:position w:val="-1"/>
          <w:sz w:val="22"/>
          <w:szCs w:val="22"/>
        </w:rPr>
        <w:t>Y</w:t>
      </w:r>
      <w:r>
        <w:rPr>
          <w:color w:val="767070"/>
          <w:spacing w:val="5"/>
          <w:position w:val="-1"/>
          <w:sz w:val="22"/>
          <w:szCs w:val="22"/>
        </w:rPr>
        <w:t xml:space="preserve"> </w:t>
      </w:r>
      <w:r>
        <w:rPr>
          <w:color w:val="767070"/>
          <w:spacing w:val="-4"/>
          <w:position w:val="-1"/>
          <w:sz w:val="22"/>
          <w:szCs w:val="22"/>
        </w:rPr>
        <w:t>T</w:t>
      </w:r>
      <w:r>
        <w:rPr>
          <w:color w:val="767070"/>
          <w:position w:val="-1"/>
          <w:sz w:val="22"/>
          <w:szCs w:val="22"/>
        </w:rPr>
        <w:t>O</w:t>
      </w:r>
      <w:r>
        <w:rPr>
          <w:color w:val="767070"/>
          <w:spacing w:val="23"/>
          <w:position w:val="-1"/>
          <w:sz w:val="22"/>
          <w:szCs w:val="22"/>
        </w:rPr>
        <w:t xml:space="preserve"> </w:t>
      </w:r>
      <w:r>
        <w:rPr>
          <w:color w:val="767070"/>
          <w:position w:val="-1"/>
          <w:sz w:val="22"/>
          <w:szCs w:val="22"/>
        </w:rPr>
        <w:t>EXECUTE</w:t>
      </w:r>
      <w:r>
        <w:rPr>
          <w:color w:val="767070"/>
          <w:spacing w:val="28"/>
          <w:position w:val="-1"/>
          <w:sz w:val="22"/>
          <w:szCs w:val="22"/>
        </w:rPr>
        <w:t xml:space="preserve"> </w:t>
      </w:r>
      <w:r>
        <w:rPr>
          <w:color w:val="767070"/>
          <w:position w:val="-1"/>
          <w:sz w:val="22"/>
          <w:szCs w:val="22"/>
        </w:rPr>
        <w:t>THE</w:t>
      </w:r>
      <w:r>
        <w:rPr>
          <w:color w:val="767070"/>
          <w:spacing w:val="24"/>
          <w:position w:val="-1"/>
          <w:sz w:val="22"/>
          <w:szCs w:val="22"/>
        </w:rPr>
        <w:t xml:space="preserve"> </w:t>
      </w:r>
      <w:r>
        <w:rPr>
          <w:color w:val="767070"/>
          <w:spacing w:val="-1"/>
          <w:position w:val="-1"/>
          <w:sz w:val="28"/>
          <w:szCs w:val="28"/>
        </w:rPr>
        <w:t>E</w:t>
      </w:r>
      <w:r>
        <w:rPr>
          <w:color w:val="767070"/>
          <w:spacing w:val="-5"/>
          <w:position w:val="-1"/>
          <w:sz w:val="22"/>
          <w:szCs w:val="22"/>
        </w:rPr>
        <w:t>I</w:t>
      </w:r>
      <w:r>
        <w:rPr>
          <w:color w:val="767070"/>
          <w:position w:val="-1"/>
          <w:sz w:val="22"/>
          <w:szCs w:val="22"/>
        </w:rPr>
        <w:t>CAR</w:t>
      </w:r>
      <w:r>
        <w:rPr>
          <w:color w:val="767070"/>
          <w:spacing w:val="21"/>
          <w:position w:val="-1"/>
          <w:sz w:val="22"/>
          <w:szCs w:val="22"/>
        </w:rPr>
        <w:t xml:space="preserve"> </w:t>
      </w:r>
      <w:r>
        <w:rPr>
          <w:color w:val="767070"/>
          <w:position w:val="-1"/>
          <w:sz w:val="22"/>
          <w:szCs w:val="22"/>
        </w:rPr>
        <w:t>V</w:t>
      </w:r>
      <w:r>
        <w:rPr>
          <w:color w:val="767070"/>
          <w:spacing w:val="-5"/>
          <w:position w:val="-1"/>
          <w:sz w:val="22"/>
          <w:szCs w:val="22"/>
        </w:rPr>
        <w:t>I</w:t>
      </w:r>
      <w:r>
        <w:rPr>
          <w:color w:val="767070"/>
          <w:position w:val="-1"/>
          <w:sz w:val="22"/>
          <w:szCs w:val="22"/>
        </w:rPr>
        <w:t>RUS</w:t>
      </w:r>
      <w:r>
        <w:rPr>
          <w:color w:val="767070"/>
          <w:spacing w:val="34"/>
          <w:position w:val="-1"/>
          <w:sz w:val="22"/>
          <w:szCs w:val="22"/>
        </w:rPr>
        <w:t xml:space="preserve"> </w:t>
      </w:r>
      <w:r>
        <w:rPr>
          <w:color w:val="767070"/>
          <w:position w:val="-1"/>
          <w:sz w:val="22"/>
          <w:szCs w:val="22"/>
        </w:rPr>
        <w:t>EXECU</w:t>
      </w:r>
      <w:r>
        <w:rPr>
          <w:color w:val="767070"/>
          <w:spacing w:val="-16"/>
          <w:position w:val="-1"/>
          <w:sz w:val="22"/>
          <w:szCs w:val="22"/>
        </w:rPr>
        <w:t>T</w:t>
      </w:r>
      <w:r>
        <w:rPr>
          <w:color w:val="767070"/>
          <w:position w:val="-1"/>
          <w:sz w:val="22"/>
          <w:szCs w:val="22"/>
        </w:rPr>
        <w:t>AB</w:t>
      </w:r>
      <w:r>
        <w:rPr>
          <w:color w:val="767070"/>
          <w:spacing w:val="-2"/>
          <w:position w:val="-1"/>
          <w:sz w:val="22"/>
          <w:szCs w:val="22"/>
        </w:rPr>
        <w:t>L</w:t>
      </w:r>
      <w:r>
        <w:rPr>
          <w:color w:val="767070"/>
          <w:position w:val="-1"/>
          <w:sz w:val="22"/>
          <w:szCs w:val="22"/>
        </w:rPr>
        <w:t>E</w:t>
      </w:r>
      <w:r>
        <w:rPr>
          <w:color w:val="767070"/>
          <w:spacing w:val="41"/>
          <w:position w:val="-1"/>
          <w:sz w:val="22"/>
          <w:szCs w:val="22"/>
        </w:rPr>
        <w:t xml:space="preserve"> </w:t>
      </w:r>
      <w:r>
        <w:rPr>
          <w:color w:val="767070"/>
          <w:position w:val="-1"/>
          <w:sz w:val="22"/>
          <w:szCs w:val="22"/>
        </w:rPr>
        <w:t>F</w:t>
      </w:r>
      <w:r>
        <w:rPr>
          <w:color w:val="767070"/>
          <w:spacing w:val="-5"/>
          <w:position w:val="-1"/>
          <w:sz w:val="22"/>
          <w:szCs w:val="22"/>
        </w:rPr>
        <w:t>I</w:t>
      </w:r>
      <w:r>
        <w:rPr>
          <w:color w:val="767070"/>
          <w:spacing w:val="-2"/>
          <w:position w:val="-1"/>
          <w:sz w:val="22"/>
          <w:szCs w:val="22"/>
        </w:rPr>
        <w:t>L</w:t>
      </w:r>
      <w:r>
        <w:rPr>
          <w:color w:val="767070"/>
          <w:position w:val="-1"/>
          <w:sz w:val="22"/>
          <w:szCs w:val="22"/>
        </w:rPr>
        <w:t>E</w:t>
      </w:r>
      <w:r>
        <w:rPr>
          <w:color w:val="767070"/>
          <w:spacing w:val="15"/>
          <w:position w:val="-1"/>
          <w:sz w:val="22"/>
          <w:szCs w:val="22"/>
        </w:rPr>
        <w:t xml:space="preserve"> </w:t>
      </w:r>
      <w:r>
        <w:rPr>
          <w:color w:val="767070"/>
          <w:w w:val="101"/>
          <w:position w:val="-1"/>
          <w:sz w:val="22"/>
          <w:szCs w:val="22"/>
        </w:rPr>
        <w:t>A</w:t>
      </w:r>
      <w:r>
        <w:rPr>
          <w:color w:val="767070"/>
          <w:spacing w:val="-1"/>
          <w:w w:val="101"/>
          <w:position w:val="-1"/>
          <w:sz w:val="22"/>
          <w:szCs w:val="22"/>
        </w:rPr>
        <w:t>G</w:t>
      </w:r>
      <w:r>
        <w:rPr>
          <w:color w:val="767070"/>
          <w:w w:val="101"/>
          <w:position w:val="-1"/>
          <w:sz w:val="22"/>
          <w:szCs w:val="22"/>
        </w:rPr>
        <w:t>A</w:t>
      </w:r>
      <w:r>
        <w:rPr>
          <w:color w:val="767070"/>
          <w:spacing w:val="-5"/>
          <w:w w:val="101"/>
          <w:position w:val="-1"/>
          <w:sz w:val="22"/>
          <w:szCs w:val="22"/>
        </w:rPr>
        <w:t>I</w:t>
      </w:r>
      <w:r>
        <w:rPr>
          <w:color w:val="767070"/>
          <w:w w:val="101"/>
          <w:position w:val="-1"/>
          <w:sz w:val="22"/>
          <w:szCs w:val="22"/>
        </w:rPr>
        <w:t>N</w:t>
      </w:r>
      <w:r>
        <w:rPr>
          <w:color w:val="767070"/>
          <w:position w:val="-1"/>
          <w:sz w:val="28"/>
          <w:szCs w:val="28"/>
        </w:rPr>
        <w:t>.</w:t>
      </w:r>
    </w:p>
    <w:p w:rsidR="00910161" w:rsidRDefault="00910161">
      <w:pPr>
        <w:spacing w:line="100" w:lineRule="exact"/>
        <w:rPr>
          <w:sz w:val="11"/>
          <w:szCs w:val="11"/>
        </w:rPr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4410F" w:rsidRDefault="0094410F" w:rsidP="0094410F">
      <w:pPr>
        <w:spacing w:before="13" w:line="400" w:lineRule="exact"/>
        <w:ind w:left="206"/>
        <w:rPr>
          <w:sz w:val="28"/>
          <w:szCs w:val="28"/>
        </w:rPr>
      </w:pPr>
      <w:r>
        <w:t xml:space="preserve">     </w:t>
      </w:r>
      <w:r>
        <w:rPr>
          <w:color w:val="17365D" w:themeColor="text2" w:themeShade="BF"/>
          <w:sz w:val="36"/>
          <w:szCs w:val="36"/>
        </w:rPr>
        <w:t>Online free AES &amp; RSA tools for encryption:</w:t>
      </w:r>
    </w:p>
    <w:p w:rsidR="0094410F" w:rsidRDefault="0094410F" w:rsidP="0094410F">
      <w:pPr>
        <w:spacing w:before="1" w:line="160" w:lineRule="exact"/>
        <w:rPr>
          <w:sz w:val="17"/>
          <w:szCs w:val="17"/>
        </w:rPr>
      </w:pPr>
    </w:p>
    <w:p w:rsidR="0094410F" w:rsidRDefault="0094410F" w:rsidP="0094410F">
      <w:pPr>
        <w:spacing w:line="200" w:lineRule="exact"/>
      </w:pPr>
    </w:p>
    <w:p w:rsidR="0094410F" w:rsidRDefault="0094410F" w:rsidP="0094410F">
      <w:pPr>
        <w:pStyle w:val="ListParagraph"/>
        <w:numPr>
          <w:ilvl w:val="0"/>
          <w:numId w:val="2"/>
        </w:numPr>
        <w:spacing w:before="24"/>
        <w:rPr>
          <w:color w:val="767070"/>
          <w:spacing w:val="48"/>
          <w:sz w:val="28"/>
          <w:szCs w:val="28"/>
        </w:rPr>
      </w:pPr>
      <w:r>
        <w:rPr>
          <w:color w:val="767070"/>
          <w:sz w:val="28"/>
          <w:szCs w:val="28"/>
        </w:rPr>
        <w:t xml:space="preserve">AES Encryption – Easily encrypt or decrypt strings or files. </w:t>
      </w:r>
      <w:hyperlink r:id="rId15" w:history="1">
        <w:r w:rsidRPr="0094410F">
          <w:rPr>
            <w:rStyle w:val="Hyperlink"/>
            <w:rFonts w:eastAsiaTheme="majorEastAsia"/>
            <w:color w:val="365F91" w:themeColor="accent1" w:themeShade="BF"/>
            <w:sz w:val="28"/>
            <w:szCs w:val="28"/>
          </w:rPr>
          <w:t>HERE</w:t>
        </w:r>
      </w:hyperlink>
      <w:r>
        <w:rPr>
          <w:color w:val="767070"/>
          <w:spacing w:val="48"/>
          <w:sz w:val="28"/>
          <w:szCs w:val="28"/>
        </w:rPr>
        <w:t xml:space="preserve"> </w:t>
      </w:r>
    </w:p>
    <w:p w:rsidR="0094410F" w:rsidRDefault="0094410F" w:rsidP="0094410F">
      <w:pPr>
        <w:spacing w:before="14"/>
        <w:ind w:left="461"/>
        <w:rPr>
          <w:sz w:val="22"/>
          <w:szCs w:val="22"/>
        </w:rPr>
      </w:pPr>
      <w:r>
        <w:rPr>
          <w:color w:val="767070"/>
          <w:spacing w:val="1"/>
          <w:sz w:val="28"/>
          <w:szCs w:val="28"/>
        </w:rPr>
        <w:t>2</w:t>
      </w:r>
      <w:r>
        <w:rPr>
          <w:color w:val="767070"/>
          <w:sz w:val="28"/>
          <w:szCs w:val="28"/>
        </w:rPr>
        <w:t xml:space="preserve">.  </w:t>
      </w:r>
      <w:bookmarkStart w:id="0" w:name="_GoBack"/>
      <w:bookmarkEnd w:id="0"/>
      <w:r>
        <w:rPr>
          <w:color w:val="767070"/>
          <w:spacing w:val="-1"/>
          <w:sz w:val="28"/>
          <w:szCs w:val="28"/>
        </w:rPr>
        <w:t xml:space="preserve">Online interface to Advanced Encryption Standard (AES), a standard used by US government that uses a specific variant of </w:t>
      </w:r>
      <w:proofErr w:type="spellStart"/>
      <w:r>
        <w:rPr>
          <w:color w:val="767070"/>
          <w:spacing w:val="-1"/>
          <w:sz w:val="28"/>
          <w:szCs w:val="28"/>
        </w:rPr>
        <w:t>Rijndael</w:t>
      </w:r>
      <w:proofErr w:type="spellEnd"/>
      <w:r>
        <w:rPr>
          <w:color w:val="767070"/>
          <w:spacing w:val="-1"/>
          <w:sz w:val="28"/>
          <w:szCs w:val="28"/>
        </w:rPr>
        <w:t xml:space="preserve"> algorithm. </w:t>
      </w:r>
      <w:hyperlink r:id="rId16" w:anchor="intro" w:history="1">
        <w:r w:rsidRPr="0094410F">
          <w:rPr>
            <w:rStyle w:val="Hyperlink"/>
            <w:rFonts w:eastAsiaTheme="majorEastAsia"/>
            <w:color w:val="365F91" w:themeColor="accent1" w:themeShade="BF"/>
            <w:spacing w:val="-1"/>
            <w:sz w:val="28"/>
            <w:szCs w:val="28"/>
          </w:rPr>
          <w:t>HERE</w:t>
        </w:r>
      </w:hyperlink>
    </w:p>
    <w:p w:rsidR="0094410F" w:rsidRDefault="0094410F" w:rsidP="0094410F">
      <w:pPr>
        <w:tabs>
          <w:tab w:val="left" w:pos="1000"/>
        </w:tabs>
        <w:spacing w:before="14" w:line="249" w:lineRule="auto"/>
        <w:ind w:right="8584"/>
        <w:rPr>
          <w:sz w:val="22"/>
          <w:szCs w:val="22"/>
        </w:rPr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471609">
      <w:pPr>
        <w:spacing w:before="13"/>
        <w:ind w:right="104"/>
        <w:jc w:val="right"/>
        <w:rPr>
          <w:sz w:val="36"/>
          <w:szCs w:val="36"/>
        </w:rPr>
        <w:sectPr w:rsidR="00910161">
          <w:pgSz w:w="19200" w:h="10800" w:orient="landscape"/>
          <w:pgMar w:top="1720" w:right="400" w:bottom="0" w:left="220" w:header="379" w:footer="0" w:gutter="0"/>
          <w:cols w:space="720"/>
        </w:sectPr>
      </w:pPr>
      <w:r>
        <w:rPr>
          <w:color w:val="001F5F"/>
          <w:sz w:val="36"/>
          <w:szCs w:val="36"/>
        </w:rPr>
        <w:t>2</w:t>
      </w:r>
    </w:p>
    <w:p w:rsidR="00910161" w:rsidRDefault="00B56C7C">
      <w:pPr>
        <w:spacing w:before="8" w:line="260" w:lineRule="exact"/>
        <w:rPr>
          <w:sz w:val="26"/>
          <w:szCs w:val="26"/>
        </w:rPr>
      </w:pPr>
      <w:r>
        <w:lastRenderedPageBreak/>
        <w:pict>
          <v:group id="_x0000_s1026" style="position:absolute;margin-left:16.45pt;margin-top:99.7pt;width:924.6pt;height:438.6pt;z-index:-251655680;mso-position-horizontal-relative:page;mso-position-vertical-relative:page" coordorigin="329,1994" coordsize="18492,8772">
            <v:shape id="_x0000_s1029" style="position:absolute;left:338;top:2004;width:18473;height:8258" coordorigin="338,2004" coordsize="18473,8258" path="m338,10262r18473,l18811,2004r-18473,l338,10262xe" filled="f" strokecolor="#006fc0" strokeweight=".96pt">
              <v:path arrowok="t"/>
            </v:shape>
            <v:shape id="_x0000_s1028" style="position:absolute;left:18370;top:10325;width:442;height:432" coordorigin="18370,10325" coordsize="442,432" path="m18370,10757r441,l18811,10325r-441,l18370,10757xe" filled="f" strokecolor="#006fc0" strokeweight=".96pt">
              <v:path arrowok="t"/>
            </v:shape>
            <v:shape id="_x0000_s1027" type="#_x0000_t75" style="position:absolute;left:7116;top:5710;width:4915;height:1411">
              <v:imagedata r:id="rId8" o:title=""/>
            </v:shape>
            <w10:wrap anchorx="page" anchory="page"/>
          </v:group>
        </w:pict>
      </w:r>
    </w:p>
    <w:p w:rsidR="00910161" w:rsidRDefault="00471609">
      <w:pPr>
        <w:spacing w:before="13" w:line="400" w:lineRule="exact"/>
        <w:ind w:left="206"/>
        <w:rPr>
          <w:sz w:val="36"/>
          <w:szCs w:val="36"/>
        </w:rPr>
      </w:pPr>
      <w:r>
        <w:rPr>
          <w:color w:val="001F5F"/>
          <w:position w:val="-1"/>
          <w:sz w:val="36"/>
          <w:szCs w:val="36"/>
        </w:rPr>
        <w:t>R</w:t>
      </w:r>
      <w:r>
        <w:rPr>
          <w:color w:val="001F5F"/>
          <w:position w:val="-1"/>
          <w:sz w:val="28"/>
          <w:szCs w:val="28"/>
        </w:rPr>
        <w:t>EPO</w:t>
      </w:r>
      <w:r>
        <w:rPr>
          <w:color w:val="001F5F"/>
          <w:spacing w:val="-16"/>
          <w:position w:val="-1"/>
          <w:sz w:val="28"/>
          <w:szCs w:val="28"/>
        </w:rPr>
        <w:t>R</w:t>
      </w:r>
      <w:r>
        <w:rPr>
          <w:color w:val="001F5F"/>
          <w:position w:val="-1"/>
          <w:sz w:val="28"/>
          <w:szCs w:val="28"/>
        </w:rPr>
        <w:t>T</w:t>
      </w:r>
      <w:r>
        <w:rPr>
          <w:color w:val="001F5F"/>
          <w:spacing w:val="25"/>
          <w:position w:val="-1"/>
          <w:sz w:val="28"/>
          <w:szCs w:val="28"/>
        </w:rPr>
        <w:t xml:space="preserve"> </w:t>
      </w:r>
      <w:r>
        <w:rPr>
          <w:color w:val="001F5F"/>
          <w:spacing w:val="-1"/>
          <w:position w:val="-1"/>
          <w:sz w:val="36"/>
          <w:szCs w:val="36"/>
        </w:rPr>
        <w:t>W</w:t>
      </w:r>
      <w:r>
        <w:rPr>
          <w:color w:val="001F5F"/>
          <w:w w:val="102"/>
          <w:position w:val="-1"/>
          <w:sz w:val="28"/>
          <w:szCs w:val="28"/>
        </w:rPr>
        <w:t>OR</w:t>
      </w:r>
      <w:r>
        <w:rPr>
          <w:color w:val="001F5F"/>
          <w:spacing w:val="2"/>
          <w:w w:val="102"/>
          <w:position w:val="-1"/>
          <w:sz w:val="28"/>
          <w:szCs w:val="28"/>
        </w:rPr>
        <w:t>K</w:t>
      </w:r>
      <w:r>
        <w:rPr>
          <w:color w:val="001F5F"/>
          <w:position w:val="-1"/>
          <w:sz w:val="36"/>
          <w:szCs w:val="36"/>
        </w:rPr>
        <w:t>:</w:t>
      </w:r>
    </w:p>
    <w:p w:rsidR="00910161" w:rsidRDefault="00910161">
      <w:pPr>
        <w:spacing w:before="9" w:line="160" w:lineRule="exact"/>
        <w:rPr>
          <w:sz w:val="16"/>
          <w:szCs w:val="16"/>
        </w:rPr>
      </w:pPr>
    </w:p>
    <w:p w:rsidR="00910161" w:rsidRDefault="00910161">
      <w:pPr>
        <w:spacing w:line="200" w:lineRule="exact"/>
      </w:pPr>
    </w:p>
    <w:p w:rsidR="00910161" w:rsidRDefault="00471609">
      <w:pPr>
        <w:spacing w:before="25"/>
        <w:ind w:left="461"/>
        <w:rPr>
          <w:sz w:val="22"/>
          <w:szCs w:val="22"/>
        </w:rPr>
      </w:pPr>
      <w:r>
        <w:rPr>
          <w:rFonts w:ascii="Arial" w:eastAsia="Arial" w:hAnsi="Arial" w:cs="Arial"/>
          <w:color w:val="767070"/>
          <w:sz w:val="28"/>
          <w:szCs w:val="28"/>
        </w:rPr>
        <w:t xml:space="preserve">•    </w:t>
      </w:r>
      <w:r>
        <w:rPr>
          <w:rFonts w:ascii="Arial" w:eastAsia="Arial" w:hAnsi="Arial" w:cs="Arial"/>
          <w:color w:val="767070"/>
          <w:spacing w:val="54"/>
          <w:sz w:val="28"/>
          <w:szCs w:val="28"/>
        </w:rPr>
        <w:t xml:space="preserve"> </w:t>
      </w:r>
      <w:r>
        <w:rPr>
          <w:color w:val="767070"/>
          <w:sz w:val="28"/>
          <w:szCs w:val="28"/>
        </w:rPr>
        <w:t>P</w:t>
      </w:r>
      <w:r>
        <w:rPr>
          <w:color w:val="767070"/>
          <w:sz w:val="22"/>
          <w:szCs w:val="22"/>
        </w:rPr>
        <w:t>RE</w:t>
      </w:r>
      <w:r>
        <w:rPr>
          <w:color w:val="767070"/>
          <w:spacing w:val="-21"/>
          <w:sz w:val="22"/>
          <w:szCs w:val="22"/>
        </w:rPr>
        <w:t>P</w:t>
      </w:r>
      <w:r>
        <w:rPr>
          <w:color w:val="767070"/>
          <w:sz w:val="22"/>
          <w:szCs w:val="22"/>
        </w:rPr>
        <w:t>ARE</w:t>
      </w:r>
      <w:r>
        <w:rPr>
          <w:color w:val="767070"/>
          <w:spacing w:val="14"/>
          <w:sz w:val="22"/>
          <w:szCs w:val="22"/>
        </w:rPr>
        <w:t xml:space="preserve"> </w:t>
      </w:r>
      <w:r>
        <w:rPr>
          <w:color w:val="767070"/>
          <w:sz w:val="22"/>
          <w:szCs w:val="22"/>
        </w:rPr>
        <w:t>A</w:t>
      </w:r>
      <w:r>
        <w:rPr>
          <w:color w:val="767070"/>
          <w:spacing w:val="7"/>
          <w:sz w:val="22"/>
          <w:szCs w:val="22"/>
        </w:rPr>
        <w:t xml:space="preserve"> </w:t>
      </w:r>
      <w:r>
        <w:rPr>
          <w:color w:val="767070"/>
          <w:sz w:val="28"/>
          <w:szCs w:val="28"/>
        </w:rPr>
        <w:t>2</w:t>
      </w:r>
      <w:r>
        <w:rPr>
          <w:color w:val="767070"/>
          <w:spacing w:val="-2"/>
          <w:sz w:val="28"/>
          <w:szCs w:val="28"/>
        </w:rPr>
        <w:t xml:space="preserve"> </w:t>
      </w:r>
      <w:r>
        <w:rPr>
          <w:color w:val="767070"/>
          <w:spacing w:val="-21"/>
          <w:sz w:val="22"/>
          <w:szCs w:val="22"/>
        </w:rPr>
        <w:t>P</w:t>
      </w:r>
      <w:r>
        <w:rPr>
          <w:color w:val="767070"/>
          <w:sz w:val="22"/>
          <w:szCs w:val="22"/>
        </w:rPr>
        <w:t>A</w:t>
      </w:r>
      <w:r>
        <w:rPr>
          <w:color w:val="767070"/>
          <w:spacing w:val="-1"/>
          <w:sz w:val="22"/>
          <w:szCs w:val="22"/>
        </w:rPr>
        <w:t>G</w:t>
      </w:r>
      <w:r>
        <w:rPr>
          <w:color w:val="767070"/>
          <w:sz w:val="22"/>
          <w:szCs w:val="22"/>
        </w:rPr>
        <w:t>E</w:t>
      </w:r>
      <w:r>
        <w:rPr>
          <w:color w:val="767070"/>
          <w:spacing w:val="28"/>
          <w:sz w:val="22"/>
          <w:szCs w:val="22"/>
        </w:rPr>
        <w:t xml:space="preserve"> </w:t>
      </w:r>
      <w:r>
        <w:rPr>
          <w:color w:val="767070"/>
          <w:sz w:val="22"/>
          <w:szCs w:val="22"/>
        </w:rPr>
        <w:t>RE</w:t>
      </w:r>
      <w:r>
        <w:rPr>
          <w:color w:val="767070"/>
          <w:spacing w:val="1"/>
          <w:sz w:val="22"/>
          <w:szCs w:val="22"/>
        </w:rPr>
        <w:t>P</w:t>
      </w:r>
      <w:r>
        <w:rPr>
          <w:color w:val="767070"/>
          <w:sz w:val="22"/>
          <w:szCs w:val="22"/>
        </w:rPr>
        <w:t>O</w:t>
      </w:r>
      <w:r>
        <w:rPr>
          <w:color w:val="767070"/>
          <w:spacing w:val="-15"/>
          <w:sz w:val="22"/>
          <w:szCs w:val="22"/>
        </w:rPr>
        <w:t>R</w:t>
      </w:r>
      <w:r>
        <w:rPr>
          <w:color w:val="767070"/>
          <w:sz w:val="22"/>
          <w:szCs w:val="22"/>
        </w:rPr>
        <w:t>T</w:t>
      </w:r>
      <w:r>
        <w:rPr>
          <w:color w:val="767070"/>
          <w:spacing w:val="25"/>
          <w:sz w:val="22"/>
          <w:szCs w:val="22"/>
        </w:rPr>
        <w:t xml:space="preserve"> </w:t>
      </w:r>
      <w:r>
        <w:rPr>
          <w:color w:val="767070"/>
          <w:sz w:val="22"/>
          <w:szCs w:val="22"/>
        </w:rPr>
        <w:t>ON</w:t>
      </w:r>
      <w:r>
        <w:rPr>
          <w:color w:val="767070"/>
          <w:spacing w:val="22"/>
          <w:sz w:val="22"/>
          <w:szCs w:val="22"/>
        </w:rPr>
        <w:t xml:space="preserve"> </w:t>
      </w:r>
      <w:r>
        <w:rPr>
          <w:color w:val="767070"/>
          <w:sz w:val="22"/>
          <w:szCs w:val="22"/>
        </w:rPr>
        <w:t>RECENT</w:t>
      </w:r>
      <w:r>
        <w:rPr>
          <w:color w:val="767070"/>
          <w:spacing w:val="27"/>
          <w:sz w:val="22"/>
          <w:szCs w:val="22"/>
        </w:rPr>
        <w:t xml:space="preserve"> </w:t>
      </w:r>
      <w:r>
        <w:rPr>
          <w:color w:val="767070"/>
          <w:sz w:val="28"/>
          <w:szCs w:val="28"/>
        </w:rPr>
        <w:t>R</w:t>
      </w:r>
      <w:r>
        <w:rPr>
          <w:color w:val="767070"/>
          <w:sz w:val="22"/>
          <w:szCs w:val="22"/>
        </w:rPr>
        <w:t>A</w:t>
      </w:r>
      <w:r>
        <w:rPr>
          <w:color w:val="767070"/>
          <w:spacing w:val="-1"/>
          <w:sz w:val="22"/>
          <w:szCs w:val="22"/>
        </w:rPr>
        <w:t>N</w:t>
      </w:r>
      <w:r>
        <w:rPr>
          <w:color w:val="767070"/>
          <w:sz w:val="22"/>
          <w:szCs w:val="22"/>
        </w:rPr>
        <w:t>SOM</w:t>
      </w:r>
      <w:r>
        <w:rPr>
          <w:color w:val="767070"/>
          <w:spacing w:val="-23"/>
          <w:sz w:val="22"/>
          <w:szCs w:val="22"/>
        </w:rPr>
        <w:t>W</w:t>
      </w:r>
      <w:r>
        <w:rPr>
          <w:color w:val="767070"/>
          <w:sz w:val="22"/>
          <w:szCs w:val="22"/>
        </w:rPr>
        <w:t>ARE</w:t>
      </w:r>
      <w:r>
        <w:rPr>
          <w:color w:val="767070"/>
          <w:spacing w:val="24"/>
          <w:sz w:val="22"/>
          <w:szCs w:val="22"/>
        </w:rPr>
        <w:t xml:space="preserve"> </w:t>
      </w:r>
      <w:r>
        <w:rPr>
          <w:color w:val="767070"/>
          <w:spacing w:val="-32"/>
          <w:sz w:val="28"/>
          <w:szCs w:val="28"/>
        </w:rPr>
        <w:t>A</w:t>
      </w:r>
      <w:r>
        <w:rPr>
          <w:color w:val="767070"/>
          <w:w w:val="101"/>
          <w:sz w:val="22"/>
          <w:szCs w:val="22"/>
        </w:rPr>
        <w:t>T</w:t>
      </w:r>
      <w:r>
        <w:rPr>
          <w:color w:val="767070"/>
          <w:spacing w:val="-16"/>
          <w:w w:val="101"/>
          <w:sz w:val="22"/>
          <w:szCs w:val="22"/>
        </w:rPr>
        <w:t>T</w:t>
      </w:r>
      <w:r>
        <w:rPr>
          <w:color w:val="767070"/>
          <w:w w:val="101"/>
          <w:sz w:val="22"/>
          <w:szCs w:val="22"/>
        </w:rPr>
        <w:t>AC</w:t>
      </w:r>
      <w:r>
        <w:rPr>
          <w:color w:val="767070"/>
          <w:spacing w:val="-1"/>
          <w:w w:val="101"/>
          <w:sz w:val="22"/>
          <w:szCs w:val="22"/>
        </w:rPr>
        <w:t>K</w:t>
      </w:r>
      <w:r>
        <w:rPr>
          <w:color w:val="767070"/>
          <w:w w:val="101"/>
          <w:sz w:val="22"/>
          <w:szCs w:val="22"/>
        </w:rPr>
        <w:t>S</w:t>
      </w:r>
    </w:p>
    <w:p w:rsidR="00910161" w:rsidRDefault="00471609">
      <w:pPr>
        <w:spacing w:before="12"/>
        <w:ind w:left="1181"/>
        <w:rPr>
          <w:sz w:val="22"/>
          <w:szCs w:val="22"/>
        </w:rPr>
      </w:pPr>
      <w:r>
        <w:rPr>
          <w:rFonts w:ascii="Arial" w:eastAsia="Arial" w:hAnsi="Arial" w:cs="Arial"/>
          <w:color w:val="767070"/>
          <w:sz w:val="28"/>
          <w:szCs w:val="28"/>
        </w:rPr>
        <w:t xml:space="preserve">•    </w:t>
      </w:r>
      <w:r>
        <w:rPr>
          <w:rFonts w:ascii="Arial" w:eastAsia="Arial" w:hAnsi="Arial" w:cs="Arial"/>
          <w:color w:val="767070"/>
          <w:spacing w:val="55"/>
          <w:sz w:val="28"/>
          <w:szCs w:val="28"/>
        </w:rPr>
        <w:t xml:space="preserve"> </w:t>
      </w:r>
      <w:r>
        <w:rPr>
          <w:color w:val="767070"/>
          <w:spacing w:val="-35"/>
          <w:sz w:val="28"/>
          <w:szCs w:val="28"/>
        </w:rPr>
        <w:t>W</w:t>
      </w:r>
      <w:r>
        <w:rPr>
          <w:color w:val="767070"/>
          <w:w w:val="101"/>
          <w:sz w:val="22"/>
          <w:szCs w:val="22"/>
        </w:rPr>
        <w:t>A</w:t>
      </w:r>
      <w:r>
        <w:rPr>
          <w:color w:val="767070"/>
          <w:spacing w:val="-1"/>
          <w:w w:val="101"/>
          <w:sz w:val="22"/>
          <w:szCs w:val="22"/>
        </w:rPr>
        <w:t>N</w:t>
      </w:r>
      <w:r>
        <w:rPr>
          <w:color w:val="767070"/>
          <w:w w:val="101"/>
          <w:sz w:val="22"/>
          <w:szCs w:val="22"/>
        </w:rPr>
        <w:t>N</w:t>
      </w:r>
      <w:r>
        <w:rPr>
          <w:color w:val="767070"/>
          <w:spacing w:val="-1"/>
          <w:w w:val="101"/>
          <w:sz w:val="22"/>
          <w:szCs w:val="22"/>
        </w:rPr>
        <w:t>A</w:t>
      </w:r>
      <w:r>
        <w:rPr>
          <w:color w:val="767070"/>
          <w:w w:val="101"/>
          <w:sz w:val="22"/>
          <w:szCs w:val="22"/>
        </w:rPr>
        <w:t>C</w:t>
      </w:r>
      <w:r>
        <w:rPr>
          <w:color w:val="767070"/>
          <w:spacing w:val="-10"/>
          <w:w w:val="101"/>
          <w:sz w:val="22"/>
          <w:szCs w:val="22"/>
        </w:rPr>
        <w:t>R</w:t>
      </w:r>
      <w:r>
        <w:rPr>
          <w:color w:val="767070"/>
          <w:w w:val="101"/>
          <w:sz w:val="22"/>
          <w:szCs w:val="22"/>
        </w:rPr>
        <w:t>Y</w:t>
      </w:r>
    </w:p>
    <w:p w:rsidR="00910161" w:rsidRDefault="00471609">
      <w:pPr>
        <w:spacing w:before="12"/>
        <w:ind w:left="1181"/>
        <w:rPr>
          <w:sz w:val="22"/>
          <w:szCs w:val="22"/>
        </w:rPr>
      </w:pPr>
      <w:r>
        <w:rPr>
          <w:rFonts w:ascii="Arial" w:eastAsia="Arial" w:hAnsi="Arial" w:cs="Arial"/>
          <w:color w:val="767070"/>
          <w:sz w:val="28"/>
          <w:szCs w:val="28"/>
        </w:rPr>
        <w:t xml:space="preserve">•    </w:t>
      </w:r>
      <w:r>
        <w:rPr>
          <w:rFonts w:ascii="Arial" w:eastAsia="Arial" w:hAnsi="Arial" w:cs="Arial"/>
          <w:color w:val="767070"/>
          <w:spacing w:val="55"/>
          <w:sz w:val="28"/>
          <w:szCs w:val="28"/>
        </w:rPr>
        <w:t xml:space="preserve"> </w:t>
      </w:r>
      <w:r>
        <w:rPr>
          <w:color w:val="767070"/>
          <w:sz w:val="28"/>
          <w:szCs w:val="28"/>
        </w:rPr>
        <w:t>P</w:t>
      </w:r>
      <w:r>
        <w:rPr>
          <w:color w:val="767070"/>
          <w:w w:val="101"/>
          <w:sz w:val="22"/>
          <w:szCs w:val="22"/>
        </w:rPr>
        <w:t>E</w:t>
      </w:r>
      <w:r>
        <w:rPr>
          <w:color w:val="767070"/>
          <w:spacing w:val="1"/>
          <w:w w:val="101"/>
          <w:sz w:val="22"/>
          <w:szCs w:val="22"/>
        </w:rPr>
        <w:t>T</w:t>
      </w:r>
      <w:r>
        <w:rPr>
          <w:color w:val="767070"/>
          <w:spacing w:val="-24"/>
          <w:w w:val="101"/>
          <w:sz w:val="22"/>
          <w:szCs w:val="22"/>
        </w:rPr>
        <w:t>Y</w:t>
      </w:r>
      <w:r>
        <w:rPr>
          <w:color w:val="767070"/>
          <w:w w:val="101"/>
          <w:sz w:val="22"/>
          <w:szCs w:val="22"/>
        </w:rPr>
        <w:t>A</w:t>
      </w:r>
    </w:p>
    <w:p w:rsidR="00910161" w:rsidRDefault="00471609">
      <w:pPr>
        <w:spacing w:before="12"/>
        <w:ind w:left="461"/>
        <w:rPr>
          <w:sz w:val="28"/>
          <w:szCs w:val="28"/>
        </w:rPr>
      </w:pPr>
      <w:r>
        <w:rPr>
          <w:rFonts w:ascii="Arial" w:eastAsia="Arial" w:hAnsi="Arial" w:cs="Arial"/>
          <w:color w:val="767070"/>
          <w:sz w:val="28"/>
          <w:szCs w:val="28"/>
        </w:rPr>
        <w:t xml:space="preserve">•    </w:t>
      </w:r>
      <w:r>
        <w:rPr>
          <w:rFonts w:ascii="Arial" w:eastAsia="Arial" w:hAnsi="Arial" w:cs="Arial"/>
          <w:color w:val="767070"/>
          <w:spacing w:val="54"/>
          <w:sz w:val="28"/>
          <w:szCs w:val="28"/>
        </w:rPr>
        <w:t xml:space="preserve"> </w:t>
      </w:r>
      <w:r>
        <w:rPr>
          <w:color w:val="767070"/>
          <w:spacing w:val="-3"/>
          <w:sz w:val="28"/>
          <w:szCs w:val="28"/>
        </w:rPr>
        <w:t>W</w:t>
      </w:r>
      <w:r>
        <w:rPr>
          <w:color w:val="767070"/>
          <w:sz w:val="22"/>
          <w:szCs w:val="22"/>
        </w:rPr>
        <w:t>R</w:t>
      </w:r>
      <w:r>
        <w:rPr>
          <w:color w:val="767070"/>
          <w:spacing w:val="-5"/>
          <w:sz w:val="22"/>
          <w:szCs w:val="22"/>
        </w:rPr>
        <w:t>I</w:t>
      </w:r>
      <w:r>
        <w:rPr>
          <w:color w:val="767070"/>
          <w:sz w:val="22"/>
          <w:szCs w:val="22"/>
        </w:rPr>
        <w:t>TE</w:t>
      </w:r>
      <w:r>
        <w:rPr>
          <w:color w:val="767070"/>
          <w:spacing w:val="33"/>
          <w:sz w:val="22"/>
          <w:szCs w:val="22"/>
        </w:rPr>
        <w:t xml:space="preserve"> </w:t>
      </w:r>
      <w:r>
        <w:rPr>
          <w:color w:val="767070"/>
          <w:spacing w:val="-5"/>
          <w:sz w:val="22"/>
          <w:szCs w:val="22"/>
        </w:rPr>
        <w:t>I</w:t>
      </w:r>
      <w:r>
        <w:rPr>
          <w:color w:val="767070"/>
          <w:sz w:val="22"/>
          <w:szCs w:val="22"/>
        </w:rPr>
        <w:t>N</w:t>
      </w:r>
      <w:r>
        <w:rPr>
          <w:color w:val="767070"/>
          <w:spacing w:val="23"/>
          <w:sz w:val="22"/>
          <w:szCs w:val="22"/>
        </w:rPr>
        <w:t xml:space="preserve"> </w:t>
      </w:r>
      <w:r>
        <w:rPr>
          <w:color w:val="767070"/>
          <w:sz w:val="22"/>
          <w:szCs w:val="22"/>
        </w:rPr>
        <w:t>BR</w:t>
      </w:r>
      <w:r>
        <w:rPr>
          <w:color w:val="767070"/>
          <w:spacing w:val="-5"/>
          <w:sz w:val="22"/>
          <w:szCs w:val="22"/>
        </w:rPr>
        <w:t>I</w:t>
      </w:r>
      <w:r>
        <w:rPr>
          <w:color w:val="767070"/>
          <w:sz w:val="22"/>
          <w:szCs w:val="22"/>
        </w:rPr>
        <w:t>EF</w:t>
      </w:r>
      <w:r>
        <w:rPr>
          <w:color w:val="767070"/>
          <w:spacing w:val="15"/>
          <w:sz w:val="22"/>
          <w:szCs w:val="22"/>
        </w:rPr>
        <w:t xml:space="preserve"> </w:t>
      </w:r>
      <w:r>
        <w:rPr>
          <w:color w:val="767070"/>
          <w:sz w:val="22"/>
          <w:szCs w:val="22"/>
        </w:rPr>
        <w:t>AB</w:t>
      </w:r>
      <w:r>
        <w:rPr>
          <w:color w:val="767070"/>
          <w:spacing w:val="-1"/>
          <w:sz w:val="22"/>
          <w:szCs w:val="22"/>
        </w:rPr>
        <w:t>O</w:t>
      </w:r>
      <w:r>
        <w:rPr>
          <w:color w:val="767070"/>
          <w:sz w:val="22"/>
          <w:szCs w:val="22"/>
        </w:rPr>
        <w:t>UT</w:t>
      </w:r>
      <w:r>
        <w:rPr>
          <w:color w:val="767070"/>
          <w:spacing w:val="27"/>
          <w:sz w:val="22"/>
          <w:szCs w:val="22"/>
        </w:rPr>
        <w:t xml:space="preserve"> </w:t>
      </w:r>
      <w:r>
        <w:rPr>
          <w:color w:val="767070"/>
          <w:spacing w:val="-2"/>
          <w:sz w:val="28"/>
          <w:szCs w:val="28"/>
        </w:rPr>
        <w:t>‘</w:t>
      </w:r>
      <w:r>
        <w:rPr>
          <w:color w:val="767070"/>
          <w:spacing w:val="-3"/>
          <w:sz w:val="28"/>
          <w:szCs w:val="28"/>
        </w:rPr>
        <w:t>W</w:t>
      </w:r>
      <w:r>
        <w:rPr>
          <w:color w:val="767070"/>
          <w:sz w:val="22"/>
          <w:szCs w:val="22"/>
        </w:rPr>
        <w:t>H</w:t>
      </w:r>
      <w:r>
        <w:rPr>
          <w:color w:val="767070"/>
          <w:spacing w:val="-25"/>
          <w:sz w:val="22"/>
          <w:szCs w:val="22"/>
        </w:rPr>
        <w:t>A</w:t>
      </w:r>
      <w:r>
        <w:rPr>
          <w:color w:val="767070"/>
          <w:sz w:val="22"/>
          <w:szCs w:val="22"/>
        </w:rPr>
        <w:t>T</w:t>
      </w:r>
      <w:r>
        <w:rPr>
          <w:color w:val="767070"/>
          <w:spacing w:val="25"/>
          <w:sz w:val="22"/>
          <w:szCs w:val="22"/>
        </w:rPr>
        <w:t xml:space="preserve"> </w:t>
      </w:r>
      <w:r>
        <w:rPr>
          <w:color w:val="767070"/>
          <w:spacing w:val="-5"/>
          <w:sz w:val="22"/>
          <w:szCs w:val="22"/>
        </w:rPr>
        <w:t>I</w:t>
      </w:r>
      <w:r>
        <w:rPr>
          <w:color w:val="767070"/>
          <w:sz w:val="22"/>
          <w:szCs w:val="22"/>
        </w:rPr>
        <w:t>S</w:t>
      </w:r>
      <w:r>
        <w:rPr>
          <w:color w:val="767070"/>
          <w:spacing w:val="22"/>
          <w:sz w:val="22"/>
          <w:szCs w:val="22"/>
        </w:rPr>
        <w:t xml:space="preserve"> </w:t>
      </w:r>
      <w:r>
        <w:rPr>
          <w:color w:val="767070"/>
          <w:sz w:val="22"/>
          <w:szCs w:val="22"/>
        </w:rPr>
        <w:t>RA</w:t>
      </w:r>
      <w:r>
        <w:rPr>
          <w:color w:val="767070"/>
          <w:spacing w:val="-1"/>
          <w:sz w:val="22"/>
          <w:szCs w:val="22"/>
        </w:rPr>
        <w:t>N</w:t>
      </w:r>
      <w:r>
        <w:rPr>
          <w:color w:val="767070"/>
          <w:sz w:val="22"/>
          <w:szCs w:val="22"/>
        </w:rPr>
        <w:t>SOM</w:t>
      </w:r>
      <w:r>
        <w:rPr>
          <w:color w:val="767070"/>
          <w:spacing w:val="-23"/>
          <w:sz w:val="22"/>
          <w:szCs w:val="22"/>
        </w:rPr>
        <w:t>W</w:t>
      </w:r>
      <w:r>
        <w:rPr>
          <w:color w:val="767070"/>
          <w:sz w:val="22"/>
          <w:szCs w:val="22"/>
        </w:rPr>
        <w:t>ARE</w:t>
      </w:r>
      <w:r>
        <w:rPr>
          <w:color w:val="767070"/>
          <w:spacing w:val="-2"/>
          <w:sz w:val="28"/>
          <w:szCs w:val="28"/>
        </w:rPr>
        <w:t>’</w:t>
      </w:r>
      <w:r>
        <w:rPr>
          <w:color w:val="767070"/>
          <w:sz w:val="28"/>
          <w:szCs w:val="28"/>
        </w:rPr>
        <w:t>?</w:t>
      </w:r>
      <w:r>
        <w:rPr>
          <w:color w:val="767070"/>
          <w:spacing w:val="30"/>
          <w:sz w:val="28"/>
          <w:szCs w:val="28"/>
        </w:rPr>
        <w:t xml:space="preserve"> </w:t>
      </w:r>
      <w:r>
        <w:rPr>
          <w:color w:val="767070"/>
          <w:spacing w:val="-1"/>
          <w:sz w:val="28"/>
          <w:szCs w:val="28"/>
        </w:rPr>
        <w:t>G</w:t>
      </w:r>
      <w:r>
        <w:rPr>
          <w:color w:val="767070"/>
          <w:spacing w:val="-5"/>
          <w:sz w:val="22"/>
          <w:szCs w:val="22"/>
        </w:rPr>
        <w:t>I</w:t>
      </w:r>
      <w:r>
        <w:rPr>
          <w:color w:val="767070"/>
          <w:sz w:val="22"/>
          <w:szCs w:val="22"/>
        </w:rPr>
        <w:t>VE</w:t>
      </w:r>
      <w:r>
        <w:rPr>
          <w:color w:val="767070"/>
          <w:spacing w:val="28"/>
          <w:sz w:val="22"/>
          <w:szCs w:val="22"/>
        </w:rPr>
        <w:t xml:space="preserve"> </w:t>
      </w:r>
      <w:r>
        <w:rPr>
          <w:color w:val="767070"/>
          <w:w w:val="101"/>
          <w:sz w:val="22"/>
          <w:szCs w:val="22"/>
        </w:rPr>
        <w:t>EXAM</w:t>
      </w:r>
      <w:r>
        <w:rPr>
          <w:color w:val="767070"/>
          <w:spacing w:val="1"/>
          <w:w w:val="101"/>
          <w:sz w:val="22"/>
          <w:szCs w:val="22"/>
        </w:rPr>
        <w:t>P</w:t>
      </w:r>
      <w:r>
        <w:rPr>
          <w:color w:val="767070"/>
          <w:spacing w:val="-2"/>
          <w:w w:val="101"/>
          <w:sz w:val="22"/>
          <w:szCs w:val="22"/>
        </w:rPr>
        <w:t>L</w:t>
      </w:r>
      <w:r>
        <w:rPr>
          <w:color w:val="767070"/>
          <w:w w:val="101"/>
          <w:sz w:val="22"/>
          <w:szCs w:val="22"/>
        </w:rPr>
        <w:t>E</w:t>
      </w:r>
      <w:r>
        <w:rPr>
          <w:color w:val="767070"/>
          <w:spacing w:val="1"/>
          <w:w w:val="101"/>
          <w:sz w:val="22"/>
          <w:szCs w:val="22"/>
        </w:rPr>
        <w:t>S</w:t>
      </w:r>
      <w:r>
        <w:rPr>
          <w:color w:val="767070"/>
          <w:sz w:val="28"/>
          <w:szCs w:val="28"/>
        </w:rPr>
        <w:t>.</w:t>
      </w:r>
    </w:p>
    <w:p w:rsidR="00910161" w:rsidRDefault="00471609">
      <w:pPr>
        <w:spacing w:before="12"/>
        <w:ind w:left="461"/>
        <w:rPr>
          <w:sz w:val="28"/>
          <w:szCs w:val="28"/>
        </w:rPr>
      </w:pPr>
      <w:r>
        <w:rPr>
          <w:rFonts w:ascii="Arial" w:eastAsia="Arial" w:hAnsi="Arial" w:cs="Arial"/>
          <w:color w:val="767070"/>
          <w:sz w:val="28"/>
          <w:szCs w:val="28"/>
        </w:rPr>
        <w:t xml:space="preserve">•    </w:t>
      </w:r>
      <w:r>
        <w:rPr>
          <w:rFonts w:ascii="Arial" w:eastAsia="Arial" w:hAnsi="Arial" w:cs="Arial"/>
          <w:color w:val="767070"/>
          <w:spacing w:val="54"/>
          <w:sz w:val="28"/>
          <w:szCs w:val="28"/>
        </w:rPr>
        <w:t xml:space="preserve"> </w:t>
      </w:r>
      <w:r>
        <w:rPr>
          <w:color w:val="767070"/>
          <w:spacing w:val="-1"/>
          <w:sz w:val="28"/>
          <w:szCs w:val="28"/>
        </w:rPr>
        <w:t>H</w:t>
      </w:r>
      <w:r>
        <w:rPr>
          <w:color w:val="767070"/>
          <w:sz w:val="22"/>
          <w:szCs w:val="22"/>
        </w:rPr>
        <w:t>OW</w:t>
      </w:r>
      <w:r>
        <w:rPr>
          <w:color w:val="767070"/>
          <w:spacing w:val="19"/>
          <w:sz w:val="22"/>
          <w:szCs w:val="22"/>
        </w:rPr>
        <w:t xml:space="preserve"> </w:t>
      </w:r>
      <w:r>
        <w:rPr>
          <w:color w:val="767070"/>
          <w:spacing w:val="-5"/>
          <w:sz w:val="22"/>
          <w:szCs w:val="22"/>
        </w:rPr>
        <w:t>I</w:t>
      </w:r>
      <w:r>
        <w:rPr>
          <w:color w:val="767070"/>
          <w:sz w:val="22"/>
          <w:szCs w:val="22"/>
        </w:rPr>
        <w:t>T</w:t>
      </w:r>
      <w:r>
        <w:rPr>
          <w:color w:val="767070"/>
          <w:spacing w:val="15"/>
          <w:sz w:val="22"/>
          <w:szCs w:val="22"/>
        </w:rPr>
        <w:t xml:space="preserve"> </w:t>
      </w:r>
      <w:r>
        <w:rPr>
          <w:color w:val="767070"/>
          <w:sz w:val="22"/>
          <w:szCs w:val="22"/>
        </w:rPr>
        <w:t>WORKS</w:t>
      </w:r>
      <w:r>
        <w:rPr>
          <w:color w:val="767070"/>
          <w:sz w:val="28"/>
          <w:szCs w:val="28"/>
        </w:rPr>
        <w:t>?</w:t>
      </w:r>
      <w:r>
        <w:rPr>
          <w:color w:val="767070"/>
          <w:spacing w:val="14"/>
          <w:sz w:val="28"/>
          <w:szCs w:val="28"/>
        </w:rPr>
        <w:t xml:space="preserve"> </w:t>
      </w:r>
      <w:r>
        <w:rPr>
          <w:color w:val="767070"/>
          <w:sz w:val="28"/>
          <w:szCs w:val="28"/>
        </w:rPr>
        <w:t>(P</w:t>
      </w:r>
      <w:r>
        <w:rPr>
          <w:color w:val="767070"/>
          <w:w w:val="101"/>
          <w:sz w:val="22"/>
          <w:szCs w:val="22"/>
        </w:rPr>
        <w:t>ROCES</w:t>
      </w:r>
      <w:r>
        <w:rPr>
          <w:color w:val="767070"/>
          <w:spacing w:val="1"/>
          <w:w w:val="101"/>
          <w:sz w:val="22"/>
          <w:szCs w:val="22"/>
        </w:rPr>
        <w:t>S</w:t>
      </w:r>
      <w:r>
        <w:rPr>
          <w:color w:val="767070"/>
          <w:sz w:val="28"/>
          <w:szCs w:val="28"/>
        </w:rPr>
        <w:t>)</w:t>
      </w:r>
    </w:p>
    <w:p w:rsidR="00910161" w:rsidRDefault="00471609">
      <w:pPr>
        <w:spacing w:before="13" w:line="300" w:lineRule="exact"/>
        <w:ind w:left="461"/>
        <w:rPr>
          <w:sz w:val="28"/>
          <w:szCs w:val="28"/>
        </w:rPr>
      </w:pPr>
      <w:r>
        <w:rPr>
          <w:rFonts w:ascii="Arial" w:eastAsia="Arial" w:hAnsi="Arial" w:cs="Arial"/>
          <w:color w:val="767070"/>
          <w:position w:val="-1"/>
          <w:sz w:val="28"/>
          <w:szCs w:val="28"/>
        </w:rPr>
        <w:t xml:space="preserve">•    </w:t>
      </w:r>
      <w:r>
        <w:rPr>
          <w:rFonts w:ascii="Arial" w:eastAsia="Arial" w:hAnsi="Arial" w:cs="Arial"/>
          <w:color w:val="767070"/>
          <w:spacing w:val="54"/>
          <w:position w:val="-1"/>
          <w:sz w:val="28"/>
          <w:szCs w:val="28"/>
        </w:rPr>
        <w:t xml:space="preserve"> </w:t>
      </w:r>
      <w:r>
        <w:rPr>
          <w:color w:val="767070"/>
          <w:position w:val="-1"/>
          <w:sz w:val="28"/>
          <w:szCs w:val="28"/>
        </w:rPr>
        <w:t>C</w:t>
      </w:r>
      <w:r>
        <w:rPr>
          <w:color w:val="767070"/>
          <w:position w:val="-1"/>
          <w:sz w:val="22"/>
          <w:szCs w:val="22"/>
        </w:rPr>
        <w:t>O</w:t>
      </w:r>
      <w:r>
        <w:rPr>
          <w:color w:val="767070"/>
          <w:spacing w:val="-1"/>
          <w:position w:val="-1"/>
          <w:sz w:val="22"/>
          <w:szCs w:val="22"/>
        </w:rPr>
        <w:t>U</w:t>
      </w:r>
      <w:r>
        <w:rPr>
          <w:color w:val="767070"/>
          <w:position w:val="-1"/>
          <w:sz w:val="22"/>
          <w:szCs w:val="22"/>
        </w:rPr>
        <w:t>NTER</w:t>
      </w:r>
      <w:r>
        <w:rPr>
          <w:color w:val="767070"/>
          <w:spacing w:val="1"/>
          <w:position w:val="-1"/>
          <w:sz w:val="22"/>
          <w:szCs w:val="22"/>
        </w:rPr>
        <w:t>M</w:t>
      </w:r>
      <w:r>
        <w:rPr>
          <w:color w:val="767070"/>
          <w:position w:val="-1"/>
          <w:sz w:val="22"/>
          <w:szCs w:val="22"/>
        </w:rPr>
        <w:t>EAS</w:t>
      </w:r>
      <w:r>
        <w:rPr>
          <w:color w:val="767070"/>
          <w:spacing w:val="2"/>
          <w:position w:val="-1"/>
          <w:sz w:val="22"/>
          <w:szCs w:val="22"/>
        </w:rPr>
        <w:t>U</w:t>
      </w:r>
      <w:r>
        <w:rPr>
          <w:color w:val="767070"/>
          <w:position w:val="-1"/>
          <w:sz w:val="22"/>
          <w:szCs w:val="22"/>
        </w:rPr>
        <w:t>RES</w:t>
      </w:r>
      <w:r>
        <w:rPr>
          <w:color w:val="767070"/>
          <w:spacing w:val="50"/>
          <w:position w:val="-1"/>
          <w:sz w:val="22"/>
          <w:szCs w:val="22"/>
        </w:rPr>
        <w:t xml:space="preserve"> </w:t>
      </w:r>
      <w:r>
        <w:rPr>
          <w:color w:val="767070"/>
          <w:position w:val="-1"/>
          <w:sz w:val="22"/>
          <w:szCs w:val="22"/>
        </w:rPr>
        <w:t>FOR</w:t>
      </w:r>
      <w:r>
        <w:rPr>
          <w:color w:val="767070"/>
          <w:spacing w:val="23"/>
          <w:position w:val="-1"/>
          <w:sz w:val="22"/>
          <w:szCs w:val="22"/>
        </w:rPr>
        <w:t xml:space="preserve"> </w:t>
      </w:r>
      <w:r>
        <w:rPr>
          <w:color w:val="767070"/>
          <w:position w:val="-1"/>
          <w:sz w:val="22"/>
          <w:szCs w:val="22"/>
        </w:rPr>
        <w:t>RA</w:t>
      </w:r>
      <w:r>
        <w:rPr>
          <w:color w:val="767070"/>
          <w:spacing w:val="-1"/>
          <w:position w:val="-1"/>
          <w:sz w:val="22"/>
          <w:szCs w:val="22"/>
        </w:rPr>
        <w:t>N</w:t>
      </w:r>
      <w:r>
        <w:rPr>
          <w:color w:val="767070"/>
          <w:position w:val="-1"/>
          <w:sz w:val="22"/>
          <w:szCs w:val="22"/>
        </w:rPr>
        <w:t>SOM</w:t>
      </w:r>
      <w:r>
        <w:rPr>
          <w:color w:val="767070"/>
          <w:spacing w:val="-23"/>
          <w:position w:val="-1"/>
          <w:sz w:val="22"/>
          <w:szCs w:val="22"/>
        </w:rPr>
        <w:t>W</w:t>
      </w:r>
      <w:r>
        <w:rPr>
          <w:color w:val="767070"/>
          <w:position w:val="-1"/>
          <w:sz w:val="22"/>
          <w:szCs w:val="22"/>
        </w:rPr>
        <w:t>ARE</w:t>
      </w:r>
      <w:r>
        <w:rPr>
          <w:color w:val="767070"/>
          <w:position w:val="-1"/>
          <w:sz w:val="28"/>
          <w:szCs w:val="28"/>
        </w:rPr>
        <w:t>?</w:t>
      </w:r>
      <w:r>
        <w:rPr>
          <w:color w:val="767070"/>
          <w:spacing w:val="27"/>
          <w:position w:val="-1"/>
          <w:sz w:val="28"/>
          <w:szCs w:val="28"/>
        </w:rPr>
        <w:t xml:space="preserve"> </w:t>
      </w:r>
      <w:r>
        <w:rPr>
          <w:color w:val="767070"/>
          <w:spacing w:val="1"/>
          <w:position w:val="-1"/>
          <w:sz w:val="28"/>
          <w:szCs w:val="28"/>
        </w:rPr>
        <w:t>(</w:t>
      </w:r>
      <w:r>
        <w:rPr>
          <w:color w:val="767070"/>
          <w:position w:val="-1"/>
          <w:sz w:val="22"/>
          <w:szCs w:val="22"/>
        </w:rPr>
        <w:t>D</w:t>
      </w:r>
      <w:r>
        <w:rPr>
          <w:color w:val="767070"/>
          <w:spacing w:val="-5"/>
          <w:position w:val="-1"/>
          <w:sz w:val="22"/>
          <w:szCs w:val="22"/>
        </w:rPr>
        <w:t>I</w:t>
      </w:r>
      <w:r>
        <w:rPr>
          <w:color w:val="767070"/>
          <w:position w:val="-1"/>
          <w:sz w:val="22"/>
          <w:szCs w:val="22"/>
        </w:rPr>
        <w:t>FFERENT</w:t>
      </w:r>
      <w:r>
        <w:rPr>
          <w:color w:val="767070"/>
          <w:spacing w:val="35"/>
          <w:position w:val="-1"/>
          <w:sz w:val="22"/>
          <w:szCs w:val="22"/>
        </w:rPr>
        <w:t xml:space="preserve"> </w:t>
      </w:r>
      <w:r>
        <w:rPr>
          <w:color w:val="767070"/>
          <w:position w:val="-1"/>
          <w:sz w:val="22"/>
          <w:szCs w:val="22"/>
        </w:rPr>
        <w:t>SECUR</w:t>
      </w:r>
      <w:r>
        <w:rPr>
          <w:color w:val="767070"/>
          <w:spacing w:val="-5"/>
          <w:position w:val="-1"/>
          <w:sz w:val="22"/>
          <w:szCs w:val="22"/>
        </w:rPr>
        <w:t>I</w:t>
      </w:r>
      <w:r>
        <w:rPr>
          <w:color w:val="767070"/>
          <w:position w:val="-1"/>
          <w:sz w:val="22"/>
          <w:szCs w:val="22"/>
        </w:rPr>
        <w:t>TY</w:t>
      </w:r>
      <w:r>
        <w:rPr>
          <w:color w:val="767070"/>
          <w:spacing w:val="31"/>
          <w:position w:val="-1"/>
          <w:sz w:val="22"/>
          <w:szCs w:val="22"/>
        </w:rPr>
        <w:t xml:space="preserve"> </w:t>
      </w:r>
      <w:r>
        <w:rPr>
          <w:color w:val="767070"/>
          <w:position w:val="-1"/>
          <w:sz w:val="22"/>
          <w:szCs w:val="22"/>
        </w:rPr>
        <w:t>MEASURE</w:t>
      </w:r>
      <w:r>
        <w:rPr>
          <w:color w:val="767070"/>
          <w:spacing w:val="28"/>
          <w:position w:val="-1"/>
          <w:sz w:val="22"/>
          <w:szCs w:val="22"/>
        </w:rPr>
        <w:t xml:space="preserve"> </w:t>
      </w:r>
      <w:r>
        <w:rPr>
          <w:color w:val="767070"/>
          <w:position w:val="-1"/>
          <w:sz w:val="22"/>
          <w:szCs w:val="22"/>
        </w:rPr>
        <w:t>TH</w:t>
      </w:r>
      <w:r>
        <w:rPr>
          <w:color w:val="767070"/>
          <w:spacing w:val="-24"/>
          <w:position w:val="-1"/>
          <w:sz w:val="22"/>
          <w:szCs w:val="22"/>
        </w:rPr>
        <w:t>A</w:t>
      </w:r>
      <w:r>
        <w:rPr>
          <w:color w:val="767070"/>
          <w:position w:val="-1"/>
          <w:sz w:val="22"/>
          <w:szCs w:val="22"/>
        </w:rPr>
        <w:t>T</w:t>
      </w:r>
      <w:r>
        <w:rPr>
          <w:color w:val="767070"/>
          <w:spacing w:val="21"/>
          <w:position w:val="-1"/>
          <w:sz w:val="22"/>
          <w:szCs w:val="22"/>
        </w:rPr>
        <w:t xml:space="preserve"> </w:t>
      </w:r>
      <w:r>
        <w:rPr>
          <w:color w:val="767070"/>
          <w:position w:val="-1"/>
          <w:sz w:val="22"/>
          <w:szCs w:val="22"/>
        </w:rPr>
        <w:t>CAN</w:t>
      </w:r>
      <w:r>
        <w:rPr>
          <w:color w:val="767070"/>
          <w:spacing w:val="24"/>
          <w:position w:val="-1"/>
          <w:sz w:val="22"/>
          <w:szCs w:val="22"/>
        </w:rPr>
        <w:t xml:space="preserve"> </w:t>
      </w:r>
      <w:r>
        <w:rPr>
          <w:color w:val="767070"/>
          <w:position w:val="-1"/>
          <w:sz w:val="22"/>
          <w:szCs w:val="22"/>
        </w:rPr>
        <w:t>BE</w:t>
      </w:r>
      <w:r>
        <w:rPr>
          <w:color w:val="767070"/>
          <w:spacing w:val="20"/>
          <w:position w:val="-1"/>
          <w:sz w:val="22"/>
          <w:szCs w:val="22"/>
        </w:rPr>
        <w:t xml:space="preserve"> </w:t>
      </w:r>
      <w:r>
        <w:rPr>
          <w:color w:val="767070"/>
          <w:w w:val="101"/>
          <w:position w:val="-1"/>
          <w:sz w:val="22"/>
          <w:szCs w:val="22"/>
        </w:rPr>
        <w:t>USED</w:t>
      </w:r>
      <w:r>
        <w:rPr>
          <w:color w:val="767070"/>
          <w:position w:val="-1"/>
          <w:sz w:val="28"/>
          <w:szCs w:val="28"/>
        </w:rPr>
        <w:t>)</w:t>
      </w:r>
    </w:p>
    <w:p w:rsidR="00910161" w:rsidRDefault="00910161">
      <w:pPr>
        <w:spacing w:line="100" w:lineRule="exact"/>
        <w:rPr>
          <w:sz w:val="11"/>
          <w:szCs w:val="11"/>
        </w:rPr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910161">
      <w:pPr>
        <w:spacing w:line="200" w:lineRule="exact"/>
      </w:pPr>
    </w:p>
    <w:p w:rsidR="00910161" w:rsidRDefault="00471609">
      <w:pPr>
        <w:spacing w:before="13"/>
        <w:ind w:right="104"/>
        <w:jc w:val="right"/>
        <w:rPr>
          <w:sz w:val="36"/>
          <w:szCs w:val="36"/>
        </w:rPr>
      </w:pPr>
      <w:r>
        <w:rPr>
          <w:color w:val="001F5F"/>
          <w:sz w:val="36"/>
          <w:szCs w:val="36"/>
        </w:rPr>
        <w:t>3</w:t>
      </w:r>
    </w:p>
    <w:sectPr w:rsidR="00910161">
      <w:pgSz w:w="19200" w:h="10800" w:orient="landscape"/>
      <w:pgMar w:top="1720" w:right="400" w:bottom="0" w:left="220" w:header="37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C7C" w:rsidRDefault="00B56C7C">
      <w:r>
        <w:separator/>
      </w:r>
    </w:p>
  </w:endnote>
  <w:endnote w:type="continuationSeparator" w:id="0">
    <w:p w:rsidR="00B56C7C" w:rsidRDefault="00B56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C7C" w:rsidRDefault="00B56C7C">
      <w:r>
        <w:separator/>
      </w:r>
    </w:p>
  </w:footnote>
  <w:footnote w:type="continuationSeparator" w:id="0">
    <w:p w:rsidR="00B56C7C" w:rsidRDefault="00B56C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161" w:rsidRDefault="00B56C7C">
    <w:pPr>
      <w:spacing w:line="200" w:lineRule="exact"/>
    </w:pPr>
    <w:r>
      <w:pict>
        <v:group id="_x0000_s2050" style="position:absolute;margin-left:16.9pt;margin-top:19.45pt;width:391.1pt;height:66.85pt;z-index:-251659264;mso-position-horizontal-relative:page;mso-position-vertical-relative:page" coordorigin="338,389" coordsize="7822,1337">
          <v:shape id="_x0000_s2051" style="position:absolute;left:338;top:389;width:7822;height:1337" coordorigin="338,389" coordsize="7822,1337" path="m338,1726r7822,l8160,389r-7822,l338,1726xe" filled="f" strokecolor="#006fc0" strokeweight=".96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3.05pt;margin-top:33.2pt;width:370.2pt;height:41.6pt;z-index:-251658240;mso-position-horizontal-relative:page;mso-position-vertical-relative:page" filled="f" stroked="f">
          <v:textbox inset="0,0,0,0">
            <w:txbxContent>
              <w:p w:rsidR="00910161" w:rsidRDefault="00471609">
                <w:pPr>
                  <w:spacing w:line="380" w:lineRule="exact"/>
                  <w:ind w:left="20" w:right="-54"/>
                  <w:rPr>
                    <w:sz w:val="28"/>
                    <w:szCs w:val="28"/>
                  </w:rPr>
                </w:pPr>
                <w:r>
                  <w:rPr>
                    <w:color w:val="C00000"/>
                    <w:spacing w:val="1"/>
                    <w:sz w:val="36"/>
                    <w:szCs w:val="36"/>
                  </w:rPr>
                  <w:t>L</w:t>
                </w:r>
                <w:r>
                  <w:rPr>
                    <w:color w:val="C00000"/>
                    <w:spacing w:val="1"/>
                    <w:sz w:val="28"/>
                    <w:szCs w:val="28"/>
                  </w:rPr>
                  <w:t>A</w:t>
                </w:r>
                <w:r>
                  <w:rPr>
                    <w:color w:val="C00000"/>
                    <w:sz w:val="28"/>
                    <w:szCs w:val="28"/>
                  </w:rPr>
                  <w:t>B</w:t>
                </w:r>
                <w:r>
                  <w:rPr>
                    <w:color w:val="C00000"/>
                    <w:spacing w:val="27"/>
                    <w:sz w:val="28"/>
                    <w:szCs w:val="28"/>
                  </w:rPr>
                  <w:t xml:space="preserve"> </w:t>
                </w:r>
                <w:r>
                  <w:rPr>
                    <w:color w:val="C00000"/>
                    <w:sz w:val="36"/>
                    <w:szCs w:val="36"/>
                  </w:rPr>
                  <w:t>#</w:t>
                </w:r>
                <w:r>
                  <w:rPr>
                    <w:color w:val="C00000"/>
                    <w:spacing w:val="-1"/>
                    <w:sz w:val="36"/>
                    <w:szCs w:val="36"/>
                  </w:rPr>
                  <w:t xml:space="preserve"> </w:t>
                </w:r>
                <w:r>
                  <w:rPr>
                    <w:color w:val="C00000"/>
                    <w:sz w:val="36"/>
                    <w:szCs w:val="36"/>
                  </w:rPr>
                  <w:t>1</w:t>
                </w:r>
                <w:r>
                  <w:rPr>
                    <w:color w:val="C00000"/>
                    <w:spacing w:val="1"/>
                    <w:sz w:val="36"/>
                    <w:szCs w:val="36"/>
                  </w:rPr>
                  <w:t xml:space="preserve"> </w:t>
                </w:r>
                <w:r>
                  <w:rPr>
                    <w:color w:val="C00000"/>
                    <w:sz w:val="36"/>
                    <w:szCs w:val="36"/>
                  </w:rPr>
                  <w:t>–</w:t>
                </w:r>
                <w:r>
                  <w:rPr>
                    <w:color w:val="C00000"/>
                    <w:spacing w:val="-1"/>
                    <w:sz w:val="36"/>
                    <w:szCs w:val="36"/>
                  </w:rPr>
                  <w:t xml:space="preserve"> </w:t>
                </w:r>
                <w:r>
                  <w:rPr>
                    <w:color w:val="C00000"/>
                    <w:spacing w:val="1"/>
                    <w:sz w:val="36"/>
                    <w:szCs w:val="36"/>
                  </w:rPr>
                  <w:t>E</w:t>
                </w:r>
                <w:r>
                  <w:rPr>
                    <w:color w:val="C00000"/>
                    <w:sz w:val="28"/>
                    <w:szCs w:val="28"/>
                  </w:rPr>
                  <w:t>THIC</w:t>
                </w:r>
                <w:r>
                  <w:rPr>
                    <w:color w:val="C00000"/>
                    <w:spacing w:val="1"/>
                    <w:sz w:val="28"/>
                    <w:szCs w:val="28"/>
                  </w:rPr>
                  <w:t>A</w:t>
                </w:r>
                <w:r>
                  <w:rPr>
                    <w:color w:val="C00000"/>
                    <w:sz w:val="28"/>
                    <w:szCs w:val="28"/>
                  </w:rPr>
                  <w:t>L</w:t>
                </w:r>
                <w:r>
                  <w:rPr>
                    <w:color w:val="C00000"/>
                    <w:spacing w:val="29"/>
                    <w:sz w:val="28"/>
                    <w:szCs w:val="28"/>
                  </w:rPr>
                  <w:t xml:space="preserve"> </w:t>
                </w:r>
                <w:r>
                  <w:rPr>
                    <w:color w:val="C00000"/>
                    <w:sz w:val="36"/>
                    <w:szCs w:val="36"/>
                  </w:rPr>
                  <w:t>I</w:t>
                </w:r>
                <w:r>
                  <w:rPr>
                    <w:color w:val="C00000"/>
                    <w:sz w:val="28"/>
                    <w:szCs w:val="28"/>
                  </w:rPr>
                  <w:t>S</w:t>
                </w:r>
                <w:r>
                  <w:rPr>
                    <w:color w:val="C00000"/>
                    <w:spacing w:val="1"/>
                    <w:sz w:val="28"/>
                    <w:szCs w:val="28"/>
                  </w:rPr>
                  <w:t>S</w:t>
                </w:r>
                <w:r>
                  <w:rPr>
                    <w:color w:val="C00000"/>
                    <w:sz w:val="28"/>
                    <w:szCs w:val="28"/>
                  </w:rPr>
                  <w:t>UES</w:t>
                </w:r>
                <w:r>
                  <w:rPr>
                    <w:color w:val="C00000"/>
                    <w:spacing w:val="32"/>
                    <w:sz w:val="28"/>
                    <w:szCs w:val="28"/>
                  </w:rPr>
                  <w:t xml:space="preserve"> </w:t>
                </w:r>
                <w:r>
                  <w:rPr>
                    <w:color w:val="C00000"/>
                    <w:sz w:val="28"/>
                    <w:szCs w:val="28"/>
                  </w:rPr>
                  <w:t>IN</w:t>
                </w:r>
                <w:r>
                  <w:rPr>
                    <w:color w:val="C00000"/>
                    <w:spacing w:val="26"/>
                    <w:sz w:val="28"/>
                    <w:szCs w:val="28"/>
                  </w:rPr>
                  <w:t xml:space="preserve"> </w:t>
                </w:r>
                <w:r>
                  <w:rPr>
                    <w:color w:val="C00000"/>
                    <w:spacing w:val="-1"/>
                    <w:sz w:val="36"/>
                    <w:szCs w:val="36"/>
                  </w:rPr>
                  <w:t>N</w:t>
                </w:r>
                <w:r>
                  <w:rPr>
                    <w:color w:val="C00000"/>
                    <w:sz w:val="28"/>
                    <w:szCs w:val="28"/>
                  </w:rPr>
                  <w:t>E</w:t>
                </w:r>
                <w:r>
                  <w:rPr>
                    <w:color w:val="C00000"/>
                    <w:spacing w:val="-1"/>
                    <w:sz w:val="28"/>
                    <w:szCs w:val="28"/>
                  </w:rPr>
                  <w:t>T</w:t>
                </w:r>
                <w:r>
                  <w:rPr>
                    <w:color w:val="C00000"/>
                    <w:sz w:val="28"/>
                    <w:szCs w:val="28"/>
                  </w:rPr>
                  <w:t>WORK</w:t>
                </w:r>
                <w:r>
                  <w:rPr>
                    <w:color w:val="C00000"/>
                    <w:spacing w:val="47"/>
                    <w:sz w:val="28"/>
                    <w:szCs w:val="28"/>
                  </w:rPr>
                  <w:t xml:space="preserve"> </w:t>
                </w:r>
                <w:r>
                  <w:rPr>
                    <w:color w:val="C00000"/>
                    <w:spacing w:val="-1"/>
                    <w:sz w:val="36"/>
                    <w:szCs w:val="36"/>
                  </w:rPr>
                  <w:t>S</w:t>
                </w:r>
                <w:r>
                  <w:rPr>
                    <w:color w:val="C00000"/>
                    <w:w w:val="102"/>
                    <w:sz w:val="28"/>
                    <w:szCs w:val="28"/>
                  </w:rPr>
                  <w:t>ECURITY</w:t>
                </w:r>
              </w:p>
              <w:p w:rsidR="00910161" w:rsidRDefault="00471609">
                <w:pPr>
                  <w:spacing w:before="18"/>
                  <w:ind w:left="20"/>
                  <w:rPr>
                    <w:sz w:val="29"/>
                    <w:szCs w:val="29"/>
                  </w:rPr>
                </w:pPr>
                <w:r>
                  <w:rPr>
                    <w:color w:val="C00000"/>
                    <w:spacing w:val="-1"/>
                    <w:sz w:val="36"/>
                    <w:szCs w:val="36"/>
                  </w:rPr>
                  <w:t>S</w:t>
                </w:r>
                <w:r>
                  <w:rPr>
                    <w:color w:val="C00000"/>
                    <w:spacing w:val="-1"/>
                    <w:sz w:val="29"/>
                    <w:szCs w:val="29"/>
                  </w:rPr>
                  <w:t>T</w:t>
                </w:r>
                <w:r>
                  <w:rPr>
                    <w:color w:val="C00000"/>
                    <w:sz w:val="29"/>
                    <w:szCs w:val="29"/>
                  </w:rPr>
                  <w:t>U</w:t>
                </w:r>
                <w:r>
                  <w:rPr>
                    <w:color w:val="C00000"/>
                    <w:spacing w:val="1"/>
                    <w:sz w:val="29"/>
                    <w:szCs w:val="29"/>
                  </w:rPr>
                  <w:t>D</w:t>
                </w:r>
                <w:r>
                  <w:rPr>
                    <w:color w:val="C00000"/>
                    <w:spacing w:val="-1"/>
                    <w:sz w:val="29"/>
                    <w:szCs w:val="29"/>
                  </w:rPr>
                  <w:t>E</w:t>
                </w:r>
                <w:r>
                  <w:rPr>
                    <w:color w:val="C00000"/>
                    <w:sz w:val="29"/>
                    <w:szCs w:val="29"/>
                  </w:rPr>
                  <w:t>NTS</w:t>
                </w:r>
                <w:r>
                  <w:rPr>
                    <w:color w:val="C00000"/>
                    <w:spacing w:val="1"/>
                    <w:sz w:val="29"/>
                    <w:szCs w:val="29"/>
                  </w:rPr>
                  <w:t xml:space="preserve"> </w:t>
                </w:r>
                <w:r>
                  <w:rPr>
                    <w:color w:val="C00000"/>
                    <w:spacing w:val="-1"/>
                    <w:sz w:val="36"/>
                    <w:szCs w:val="36"/>
                  </w:rPr>
                  <w:t>M</w:t>
                </w:r>
                <w:r>
                  <w:rPr>
                    <w:color w:val="C00000"/>
                    <w:spacing w:val="1"/>
                    <w:sz w:val="29"/>
                    <w:szCs w:val="29"/>
                  </w:rPr>
                  <w:t>ANUAL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AE5638"/>
    <w:multiLevelType w:val="multilevel"/>
    <w:tmpl w:val="C6C8883C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60E04A8B"/>
    <w:multiLevelType w:val="hybridMultilevel"/>
    <w:tmpl w:val="A4C468EE"/>
    <w:lvl w:ilvl="0" w:tplc="0C7AE5CE">
      <w:start w:val="1"/>
      <w:numFmt w:val="decimal"/>
      <w:lvlText w:val="%1."/>
      <w:lvlJc w:val="left"/>
      <w:pPr>
        <w:ind w:left="821" w:hanging="360"/>
      </w:pPr>
    </w:lvl>
    <w:lvl w:ilvl="1" w:tplc="04090019">
      <w:start w:val="1"/>
      <w:numFmt w:val="lowerLetter"/>
      <w:lvlText w:val="%2."/>
      <w:lvlJc w:val="left"/>
      <w:pPr>
        <w:ind w:left="1541" w:hanging="360"/>
      </w:pPr>
    </w:lvl>
    <w:lvl w:ilvl="2" w:tplc="0409001B">
      <w:start w:val="1"/>
      <w:numFmt w:val="lowerRoman"/>
      <w:lvlText w:val="%3."/>
      <w:lvlJc w:val="right"/>
      <w:pPr>
        <w:ind w:left="2261" w:hanging="180"/>
      </w:pPr>
    </w:lvl>
    <w:lvl w:ilvl="3" w:tplc="0409000F">
      <w:start w:val="1"/>
      <w:numFmt w:val="decimal"/>
      <w:lvlText w:val="%4."/>
      <w:lvlJc w:val="left"/>
      <w:pPr>
        <w:ind w:left="2981" w:hanging="360"/>
      </w:pPr>
    </w:lvl>
    <w:lvl w:ilvl="4" w:tplc="04090019">
      <w:start w:val="1"/>
      <w:numFmt w:val="lowerLetter"/>
      <w:lvlText w:val="%5."/>
      <w:lvlJc w:val="left"/>
      <w:pPr>
        <w:ind w:left="3701" w:hanging="360"/>
      </w:pPr>
    </w:lvl>
    <w:lvl w:ilvl="5" w:tplc="0409001B">
      <w:start w:val="1"/>
      <w:numFmt w:val="lowerRoman"/>
      <w:lvlText w:val="%6."/>
      <w:lvlJc w:val="right"/>
      <w:pPr>
        <w:ind w:left="4421" w:hanging="180"/>
      </w:pPr>
    </w:lvl>
    <w:lvl w:ilvl="6" w:tplc="0409000F">
      <w:start w:val="1"/>
      <w:numFmt w:val="decimal"/>
      <w:lvlText w:val="%7."/>
      <w:lvlJc w:val="left"/>
      <w:pPr>
        <w:ind w:left="5141" w:hanging="360"/>
      </w:pPr>
    </w:lvl>
    <w:lvl w:ilvl="7" w:tplc="04090019">
      <w:start w:val="1"/>
      <w:numFmt w:val="lowerLetter"/>
      <w:lvlText w:val="%8."/>
      <w:lvlJc w:val="left"/>
      <w:pPr>
        <w:ind w:left="5861" w:hanging="360"/>
      </w:pPr>
    </w:lvl>
    <w:lvl w:ilvl="8" w:tplc="0409001B">
      <w:start w:val="1"/>
      <w:numFmt w:val="lowerRoman"/>
      <w:lvlText w:val="%9."/>
      <w:lvlJc w:val="right"/>
      <w:pPr>
        <w:ind w:left="6581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161"/>
    <w:rsid w:val="0013699D"/>
    <w:rsid w:val="00471609"/>
    <w:rsid w:val="00910161"/>
    <w:rsid w:val="0094410F"/>
    <w:rsid w:val="00B5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5:docId w15:val="{1A314CC1-257F-44DB-9209-5C705DEE6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94410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441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3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virtualbox.org/wiki/Downloads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rsatools.wforums.net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vmware.com/products/workstation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aes.online-domain-tools.com/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www.youtube.com/watch?v=F-y_iQG-LR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380</Words>
  <Characters>2170</Characters>
  <Application>Microsoft Office Word</Application>
  <DocSecurity>0</DocSecurity>
  <Lines>18</Lines>
  <Paragraphs>5</Paragraphs>
  <ScaleCrop>false</ScaleCrop>
  <Company/>
  <LinksUpToDate>false</LinksUpToDate>
  <CharactersWithSpaces>2545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Rehab Al-Fallaj</cp:lastModifiedBy>
  <cp:revision>3</cp:revision>
  <dcterms:created xsi:type="dcterms:W3CDTF">2017-10-01T09:07:00Z</dcterms:created>
  <dcterms:modified xsi:type="dcterms:W3CDTF">2017-10-01T09:14:00Z</dcterms:modified>
</cp:coreProperties>
</file>