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1A" w:rsidRDefault="00CB1103">
      <w:pPr>
        <w:spacing w:before="59"/>
        <w:ind w:left="3210" w:right="3209"/>
        <w:jc w:val="center"/>
        <w:rPr>
          <w:sz w:val="28"/>
          <w:szCs w:val="28"/>
        </w:rPr>
      </w:pPr>
      <w:proofErr w:type="spellStart"/>
      <w:r>
        <w:rPr>
          <w:b/>
          <w:color w:val="0E233D"/>
          <w:spacing w:val="-1"/>
          <w:sz w:val="28"/>
          <w:szCs w:val="28"/>
        </w:rPr>
        <w:t>M</w:t>
      </w:r>
      <w:r>
        <w:rPr>
          <w:b/>
          <w:color w:val="0E233D"/>
          <w:spacing w:val="1"/>
          <w:sz w:val="28"/>
          <w:szCs w:val="28"/>
        </w:rPr>
        <w:t>a</w:t>
      </w:r>
      <w:r>
        <w:rPr>
          <w:b/>
          <w:color w:val="0E233D"/>
          <w:sz w:val="28"/>
          <w:szCs w:val="28"/>
        </w:rPr>
        <w:t>n</w:t>
      </w:r>
      <w:r>
        <w:rPr>
          <w:b/>
          <w:color w:val="0E233D"/>
          <w:spacing w:val="-1"/>
          <w:sz w:val="28"/>
          <w:szCs w:val="28"/>
        </w:rPr>
        <w:t>a</w:t>
      </w:r>
      <w:r>
        <w:rPr>
          <w:b/>
          <w:color w:val="0E233D"/>
          <w:sz w:val="28"/>
          <w:szCs w:val="28"/>
        </w:rPr>
        <w:t>l</w:t>
      </w:r>
      <w:proofErr w:type="spellEnd"/>
      <w:r>
        <w:rPr>
          <w:b/>
          <w:color w:val="0E233D"/>
          <w:spacing w:val="1"/>
          <w:sz w:val="28"/>
          <w:szCs w:val="28"/>
        </w:rPr>
        <w:t xml:space="preserve"> </w:t>
      </w:r>
      <w:proofErr w:type="spellStart"/>
      <w:r>
        <w:rPr>
          <w:b/>
          <w:color w:val="0E233D"/>
          <w:spacing w:val="-2"/>
          <w:sz w:val="28"/>
          <w:szCs w:val="28"/>
        </w:rPr>
        <w:t>A</w:t>
      </w:r>
      <w:r>
        <w:rPr>
          <w:b/>
          <w:color w:val="0E233D"/>
          <w:spacing w:val="1"/>
          <w:sz w:val="28"/>
          <w:szCs w:val="28"/>
        </w:rPr>
        <w:t>l</w:t>
      </w:r>
      <w:r>
        <w:rPr>
          <w:b/>
          <w:color w:val="0E233D"/>
          <w:sz w:val="28"/>
          <w:szCs w:val="28"/>
        </w:rPr>
        <w:t>S</w:t>
      </w:r>
      <w:r>
        <w:rPr>
          <w:b/>
          <w:color w:val="0E233D"/>
          <w:spacing w:val="-3"/>
          <w:sz w:val="28"/>
          <w:szCs w:val="28"/>
        </w:rPr>
        <w:t>h</w:t>
      </w:r>
      <w:r>
        <w:rPr>
          <w:b/>
          <w:color w:val="0E233D"/>
          <w:spacing w:val="1"/>
          <w:sz w:val="28"/>
          <w:szCs w:val="28"/>
        </w:rPr>
        <w:t>a</w:t>
      </w:r>
      <w:r>
        <w:rPr>
          <w:b/>
          <w:color w:val="0E233D"/>
          <w:sz w:val="28"/>
          <w:szCs w:val="28"/>
        </w:rPr>
        <w:t>r</w:t>
      </w:r>
      <w:r>
        <w:rPr>
          <w:b/>
          <w:color w:val="0E233D"/>
          <w:spacing w:val="-2"/>
          <w:sz w:val="28"/>
          <w:szCs w:val="28"/>
        </w:rPr>
        <w:t>e</w:t>
      </w:r>
      <w:r>
        <w:rPr>
          <w:b/>
          <w:color w:val="0E233D"/>
          <w:sz w:val="28"/>
          <w:szCs w:val="28"/>
        </w:rPr>
        <w:t>ef</w:t>
      </w:r>
      <w:proofErr w:type="spellEnd"/>
    </w:p>
    <w:p w:rsidR="0099271A" w:rsidRDefault="0099271A">
      <w:pPr>
        <w:spacing w:before="10" w:line="260" w:lineRule="exact"/>
        <w:rPr>
          <w:sz w:val="26"/>
          <w:szCs w:val="26"/>
        </w:rPr>
      </w:pPr>
    </w:p>
    <w:p w:rsidR="003514B5" w:rsidRDefault="00CB1103">
      <w:pPr>
        <w:ind w:left="1530" w:right="1529"/>
        <w:jc w:val="center"/>
        <w:rPr>
          <w:color w:val="0E233D"/>
          <w:sz w:val="24"/>
          <w:szCs w:val="24"/>
        </w:rPr>
      </w:pPr>
      <w:r>
        <w:rPr>
          <w:color w:val="0E233D"/>
          <w:sz w:val="24"/>
          <w:szCs w:val="24"/>
        </w:rPr>
        <w:t>Applied M</w:t>
      </w:r>
      <w:r>
        <w:rPr>
          <w:color w:val="0E233D"/>
          <w:spacing w:val="-1"/>
          <w:sz w:val="24"/>
          <w:szCs w:val="24"/>
        </w:rPr>
        <w:t>e</w:t>
      </w:r>
      <w:r>
        <w:rPr>
          <w:color w:val="0E233D"/>
          <w:sz w:val="24"/>
          <w:szCs w:val="24"/>
        </w:rPr>
        <w:t>dic</w:t>
      </w:r>
      <w:r>
        <w:rPr>
          <w:color w:val="0E233D"/>
          <w:spacing w:val="-1"/>
          <w:sz w:val="24"/>
          <w:szCs w:val="24"/>
        </w:rPr>
        <w:t>a</w:t>
      </w:r>
      <w:r>
        <w:rPr>
          <w:color w:val="0E233D"/>
          <w:sz w:val="24"/>
          <w:szCs w:val="24"/>
        </w:rPr>
        <w:t xml:space="preserve">l </w:t>
      </w:r>
      <w:r>
        <w:rPr>
          <w:color w:val="0E233D"/>
          <w:spacing w:val="1"/>
          <w:sz w:val="24"/>
          <w:szCs w:val="24"/>
        </w:rPr>
        <w:t>S</w:t>
      </w:r>
      <w:r>
        <w:rPr>
          <w:color w:val="0E233D"/>
          <w:spacing w:val="-1"/>
          <w:sz w:val="24"/>
          <w:szCs w:val="24"/>
        </w:rPr>
        <w:t>c</w:t>
      </w:r>
      <w:r>
        <w:rPr>
          <w:color w:val="0E233D"/>
          <w:sz w:val="24"/>
          <w:szCs w:val="24"/>
        </w:rPr>
        <w:t>ien</w:t>
      </w:r>
      <w:r>
        <w:rPr>
          <w:color w:val="0E233D"/>
          <w:spacing w:val="1"/>
          <w:sz w:val="24"/>
          <w:szCs w:val="24"/>
        </w:rPr>
        <w:t>c</w:t>
      </w:r>
      <w:r>
        <w:rPr>
          <w:color w:val="0E233D"/>
          <w:sz w:val="24"/>
          <w:szCs w:val="24"/>
        </w:rPr>
        <w:t>e</w:t>
      </w:r>
      <w:r>
        <w:rPr>
          <w:color w:val="0E233D"/>
          <w:spacing w:val="1"/>
          <w:sz w:val="24"/>
          <w:szCs w:val="24"/>
        </w:rPr>
        <w:t xml:space="preserve"> </w:t>
      </w:r>
      <w:r>
        <w:rPr>
          <w:color w:val="0E233D"/>
          <w:sz w:val="24"/>
          <w:szCs w:val="24"/>
        </w:rPr>
        <w:t>Col</w:t>
      </w:r>
      <w:r>
        <w:rPr>
          <w:color w:val="0E233D"/>
          <w:spacing w:val="1"/>
          <w:sz w:val="24"/>
          <w:szCs w:val="24"/>
        </w:rPr>
        <w:t>l</w:t>
      </w:r>
      <w:r>
        <w:rPr>
          <w:color w:val="0E233D"/>
          <w:spacing w:val="-1"/>
          <w:sz w:val="24"/>
          <w:szCs w:val="24"/>
        </w:rPr>
        <w:t>e</w:t>
      </w:r>
      <w:r>
        <w:rPr>
          <w:color w:val="0E233D"/>
          <w:spacing w:val="-2"/>
          <w:sz w:val="24"/>
          <w:szCs w:val="24"/>
        </w:rPr>
        <w:t>g</w:t>
      </w:r>
      <w:r>
        <w:rPr>
          <w:color w:val="0E233D"/>
          <w:spacing w:val="-1"/>
          <w:sz w:val="24"/>
          <w:szCs w:val="24"/>
        </w:rPr>
        <w:t>e</w:t>
      </w:r>
      <w:r>
        <w:rPr>
          <w:color w:val="0E233D"/>
          <w:sz w:val="24"/>
          <w:szCs w:val="24"/>
        </w:rPr>
        <w:t>, Ki</w:t>
      </w:r>
      <w:r>
        <w:rPr>
          <w:color w:val="0E233D"/>
          <w:spacing w:val="2"/>
          <w:sz w:val="24"/>
          <w:szCs w:val="24"/>
        </w:rPr>
        <w:t>n</w:t>
      </w:r>
      <w:r>
        <w:rPr>
          <w:color w:val="0E233D"/>
          <w:sz w:val="24"/>
          <w:szCs w:val="24"/>
        </w:rPr>
        <w:t>g</w:t>
      </w:r>
      <w:r>
        <w:rPr>
          <w:color w:val="0E233D"/>
          <w:spacing w:val="-2"/>
          <w:sz w:val="24"/>
          <w:szCs w:val="24"/>
        </w:rPr>
        <w:t xml:space="preserve"> </w:t>
      </w:r>
      <w:r>
        <w:rPr>
          <w:color w:val="0E233D"/>
          <w:spacing w:val="1"/>
          <w:sz w:val="24"/>
          <w:szCs w:val="24"/>
        </w:rPr>
        <w:t>S</w:t>
      </w:r>
      <w:r>
        <w:rPr>
          <w:color w:val="0E233D"/>
          <w:spacing w:val="-1"/>
          <w:sz w:val="24"/>
          <w:szCs w:val="24"/>
        </w:rPr>
        <w:t>a</w:t>
      </w:r>
      <w:r>
        <w:rPr>
          <w:color w:val="0E233D"/>
          <w:sz w:val="24"/>
          <w:szCs w:val="24"/>
        </w:rPr>
        <w:t>ud Un</w:t>
      </w:r>
      <w:r>
        <w:rPr>
          <w:color w:val="0E233D"/>
          <w:spacing w:val="2"/>
          <w:sz w:val="24"/>
          <w:szCs w:val="24"/>
        </w:rPr>
        <w:t>i</w:t>
      </w:r>
      <w:r>
        <w:rPr>
          <w:color w:val="0E233D"/>
          <w:sz w:val="24"/>
          <w:szCs w:val="24"/>
        </w:rPr>
        <w:t>v</w:t>
      </w:r>
      <w:r>
        <w:rPr>
          <w:color w:val="0E233D"/>
          <w:spacing w:val="-1"/>
          <w:sz w:val="24"/>
          <w:szCs w:val="24"/>
        </w:rPr>
        <w:t>e</w:t>
      </w:r>
      <w:r>
        <w:rPr>
          <w:color w:val="0E233D"/>
          <w:sz w:val="24"/>
          <w:szCs w:val="24"/>
        </w:rPr>
        <w:t>rsi</w:t>
      </w:r>
      <w:r>
        <w:rPr>
          <w:color w:val="0E233D"/>
          <w:spacing w:val="3"/>
          <w:sz w:val="24"/>
          <w:szCs w:val="24"/>
        </w:rPr>
        <w:t>t</w:t>
      </w:r>
      <w:r>
        <w:rPr>
          <w:color w:val="0E233D"/>
          <w:sz w:val="24"/>
          <w:szCs w:val="24"/>
        </w:rPr>
        <w:t xml:space="preserve">y </w:t>
      </w:r>
      <w:r>
        <w:rPr>
          <w:color w:val="0E233D"/>
          <w:spacing w:val="1"/>
          <w:sz w:val="24"/>
          <w:szCs w:val="24"/>
        </w:rPr>
        <w:t>P</w:t>
      </w:r>
      <w:r>
        <w:rPr>
          <w:color w:val="0E233D"/>
          <w:sz w:val="24"/>
          <w:szCs w:val="24"/>
        </w:rPr>
        <w:t xml:space="preserve">.O. </w:t>
      </w:r>
      <w:r>
        <w:rPr>
          <w:color w:val="0E233D"/>
          <w:spacing w:val="-2"/>
          <w:sz w:val="24"/>
          <w:szCs w:val="24"/>
        </w:rPr>
        <w:t>B</w:t>
      </w:r>
      <w:r>
        <w:rPr>
          <w:color w:val="0E233D"/>
          <w:sz w:val="24"/>
          <w:szCs w:val="24"/>
        </w:rPr>
        <w:t>ox</w:t>
      </w:r>
      <w:r>
        <w:rPr>
          <w:color w:val="0E233D"/>
          <w:spacing w:val="3"/>
          <w:sz w:val="24"/>
          <w:szCs w:val="24"/>
        </w:rPr>
        <w:t xml:space="preserve"> </w:t>
      </w:r>
      <w:r>
        <w:rPr>
          <w:color w:val="0E233D"/>
          <w:sz w:val="24"/>
          <w:szCs w:val="24"/>
        </w:rPr>
        <w:t>351, R</w:t>
      </w:r>
      <w:r>
        <w:rPr>
          <w:color w:val="0E233D"/>
          <w:spacing w:val="3"/>
          <w:sz w:val="24"/>
          <w:szCs w:val="24"/>
        </w:rPr>
        <w:t>i</w:t>
      </w:r>
      <w:r>
        <w:rPr>
          <w:color w:val="0E233D"/>
          <w:spacing w:val="-7"/>
          <w:sz w:val="24"/>
          <w:szCs w:val="24"/>
        </w:rPr>
        <w:t>y</w:t>
      </w:r>
      <w:r>
        <w:rPr>
          <w:color w:val="0E233D"/>
          <w:spacing w:val="-1"/>
          <w:sz w:val="24"/>
          <w:szCs w:val="24"/>
        </w:rPr>
        <w:t>a</w:t>
      </w:r>
      <w:r>
        <w:rPr>
          <w:color w:val="0E233D"/>
          <w:sz w:val="24"/>
          <w:szCs w:val="24"/>
        </w:rPr>
        <w:t>dh</w:t>
      </w:r>
      <w:r>
        <w:rPr>
          <w:color w:val="0E233D"/>
          <w:spacing w:val="1"/>
          <w:sz w:val="24"/>
          <w:szCs w:val="24"/>
        </w:rPr>
        <w:t xml:space="preserve"> </w:t>
      </w:r>
      <w:r>
        <w:rPr>
          <w:color w:val="0E233D"/>
          <w:sz w:val="24"/>
          <w:szCs w:val="24"/>
        </w:rPr>
        <w:t>1</w:t>
      </w:r>
      <w:r>
        <w:rPr>
          <w:color w:val="0E233D"/>
          <w:spacing w:val="2"/>
          <w:sz w:val="24"/>
          <w:szCs w:val="24"/>
        </w:rPr>
        <w:t>1</w:t>
      </w:r>
      <w:r>
        <w:rPr>
          <w:color w:val="0E233D"/>
          <w:sz w:val="24"/>
          <w:szCs w:val="24"/>
        </w:rPr>
        <w:t xml:space="preserve">383, </w:t>
      </w:r>
      <w:r>
        <w:rPr>
          <w:color w:val="0E233D"/>
          <w:spacing w:val="1"/>
          <w:sz w:val="24"/>
          <w:szCs w:val="24"/>
        </w:rPr>
        <w:t>S</w:t>
      </w:r>
      <w:r>
        <w:rPr>
          <w:color w:val="0E233D"/>
          <w:spacing w:val="-1"/>
          <w:sz w:val="24"/>
          <w:szCs w:val="24"/>
        </w:rPr>
        <w:t>a</w:t>
      </w:r>
      <w:r>
        <w:rPr>
          <w:color w:val="0E233D"/>
          <w:sz w:val="24"/>
          <w:szCs w:val="24"/>
        </w:rPr>
        <w:t>udi A</w:t>
      </w:r>
      <w:r>
        <w:rPr>
          <w:color w:val="0E233D"/>
          <w:spacing w:val="-1"/>
          <w:sz w:val="24"/>
          <w:szCs w:val="24"/>
        </w:rPr>
        <w:t>ra</w:t>
      </w:r>
      <w:r>
        <w:rPr>
          <w:color w:val="0E233D"/>
          <w:sz w:val="24"/>
          <w:szCs w:val="24"/>
        </w:rPr>
        <w:t>bia</w:t>
      </w:r>
    </w:p>
    <w:p w:rsidR="0099271A" w:rsidRDefault="00CB1103">
      <w:pPr>
        <w:ind w:left="1530" w:right="1529"/>
        <w:jc w:val="center"/>
        <w:rPr>
          <w:sz w:val="24"/>
          <w:szCs w:val="24"/>
        </w:rPr>
      </w:pPr>
      <w:r>
        <w:rPr>
          <w:color w:val="0E233D"/>
          <w:sz w:val="24"/>
          <w:szCs w:val="24"/>
        </w:rPr>
        <w:t xml:space="preserve"> MOBI</w:t>
      </w:r>
      <w:r>
        <w:rPr>
          <w:color w:val="0E233D"/>
          <w:spacing w:val="-3"/>
          <w:sz w:val="24"/>
          <w:szCs w:val="24"/>
        </w:rPr>
        <w:t>L</w:t>
      </w:r>
      <w:r>
        <w:rPr>
          <w:color w:val="0E233D"/>
          <w:sz w:val="24"/>
          <w:szCs w:val="24"/>
        </w:rPr>
        <w:t>E:</w:t>
      </w:r>
      <w:r>
        <w:rPr>
          <w:color w:val="0E233D"/>
          <w:spacing w:val="2"/>
          <w:sz w:val="24"/>
          <w:szCs w:val="24"/>
        </w:rPr>
        <w:t xml:space="preserve"> </w:t>
      </w:r>
      <w:r>
        <w:rPr>
          <w:color w:val="0E233D"/>
          <w:spacing w:val="-1"/>
          <w:sz w:val="24"/>
          <w:szCs w:val="24"/>
        </w:rPr>
        <w:t>+</w:t>
      </w:r>
      <w:r>
        <w:rPr>
          <w:color w:val="0E233D"/>
          <w:sz w:val="24"/>
          <w:szCs w:val="24"/>
        </w:rPr>
        <w:t>966 540 575</w:t>
      </w:r>
      <w:r>
        <w:rPr>
          <w:color w:val="0E233D"/>
          <w:spacing w:val="2"/>
          <w:sz w:val="24"/>
          <w:szCs w:val="24"/>
        </w:rPr>
        <w:t xml:space="preserve"> </w:t>
      </w:r>
      <w:r>
        <w:rPr>
          <w:color w:val="0E233D"/>
          <w:sz w:val="24"/>
          <w:szCs w:val="24"/>
        </w:rPr>
        <w:t>161</w:t>
      </w:r>
    </w:p>
    <w:p w:rsidR="0099271A" w:rsidRDefault="00CB1103">
      <w:pPr>
        <w:spacing w:before="2" w:line="260" w:lineRule="exact"/>
        <w:ind w:left="2673" w:right="2665"/>
        <w:jc w:val="center"/>
        <w:rPr>
          <w:sz w:val="24"/>
          <w:szCs w:val="24"/>
        </w:rPr>
      </w:pPr>
      <w:r>
        <w:rPr>
          <w:color w:val="0E233D"/>
          <w:position w:val="-1"/>
          <w:sz w:val="24"/>
          <w:szCs w:val="24"/>
        </w:rPr>
        <w:t>E</w:t>
      </w:r>
      <w:r>
        <w:rPr>
          <w:color w:val="0E233D"/>
          <w:spacing w:val="-1"/>
          <w:position w:val="-1"/>
          <w:sz w:val="24"/>
          <w:szCs w:val="24"/>
        </w:rPr>
        <w:t>-</w:t>
      </w:r>
      <w:r>
        <w:rPr>
          <w:color w:val="0E233D"/>
          <w:position w:val="-1"/>
          <w:sz w:val="24"/>
          <w:szCs w:val="24"/>
        </w:rPr>
        <w:t>M</w:t>
      </w:r>
      <w:r>
        <w:rPr>
          <w:color w:val="0E233D"/>
          <w:spacing w:val="2"/>
          <w:position w:val="-1"/>
          <w:sz w:val="24"/>
          <w:szCs w:val="24"/>
        </w:rPr>
        <w:t>A</w:t>
      </w:r>
      <w:r>
        <w:rPr>
          <w:color w:val="0E233D"/>
          <w:position w:val="-1"/>
          <w:sz w:val="24"/>
          <w:szCs w:val="24"/>
        </w:rPr>
        <w:t>I</w:t>
      </w:r>
      <w:r>
        <w:rPr>
          <w:color w:val="0E233D"/>
          <w:spacing w:val="-3"/>
          <w:position w:val="-1"/>
          <w:sz w:val="24"/>
          <w:szCs w:val="24"/>
        </w:rPr>
        <w:t>L</w:t>
      </w:r>
      <w:r>
        <w:rPr>
          <w:color w:val="0E233D"/>
          <w:position w:val="-1"/>
          <w:sz w:val="24"/>
          <w:szCs w:val="24"/>
        </w:rPr>
        <w:t>:</w:t>
      </w:r>
      <w:r>
        <w:rPr>
          <w:color w:val="0E233D"/>
          <w:spacing w:val="1"/>
          <w:position w:val="-1"/>
          <w:sz w:val="24"/>
          <w:szCs w:val="24"/>
        </w:rPr>
        <w:t xml:space="preserve"> </w:t>
      </w:r>
      <w:hyperlink r:id="rId5">
        <w:r>
          <w:rPr>
            <w:color w:val="0E233D"/>
            <w:position w:val="-1"/>
            <w:sz w:val="24"/>
            <w:szCs w:val="24"/>
            <w:u w:val="single" w:color="0E233D"/>
          </w:rPr>
          <w:t>slp.</w:t>
        </w:r>
        <w:r>
          <w:rPr>
            <w:color w:val="0E233D"/>
            <w:spacing w:val="1"/>
            <w:position w:val="-1"/>
            <w:sz w:val="24"/>
            <w:szCs w:val="24"/>
            <w:u w:val="single" w:color="0E233D"/>
          </w:rPr>
          <w:t>m</w:t>
        </w:r>
        <w:r>
          <w:rPr>
            <w:color w:val="0E233D"/>
            <w:spacing w:val="-1"/>
            <w:position w:val="-1"/>
            <w:sz w:val="24"/>
            <w:szCs w:val="24"/>
            <w:u w:val="single" w:color="0E233D"/>
          </w:rPr>
          <w:t>a</w:t>
        </w:r>
        <w:r>
          <w:rPr>
            <w:color w:val="0E233D"/>
            <w:position w:val="-1"/>
            <w:sz w:val="24"/>
            <w:szCs w:val="24"/>
            <w:u w:val="single" w:color="0E233D"/>
          </w:rPr>
          <w:t>n</w:t>
        </w:r>
        <w:r>
          <w:rPr>
            <w:color w:val="0E233D"/>
            <w:spacing w:val="-1"/>
            <w:position w:val="-1"/>
            <w:sz w:val="24"/>
            <w:szCs w:val="24"/>
            <w:u w:val="single" w:color="0E233D"/>
          </w:rPr>
          <w:t>a</w:t>
        </w:r>
        <w:r>
          <w:rPr>
            <w:color w:val="0E233D"/>
            <w:position w:val="-1"/>
            <w:sz w:val="24"/>
            <w:szCs w:val="24"/>
            <w:u w:val="single" w:color="0E233D"/>
          </w:rPr>
          <w:t>l</w:t>
        </w:r>
        <w:r>
          <w:rPr>
            <w:color w:val="0E233D"/>
            <w:spacing w:val="2"/>
            <w:position w:val="-1"/>
            <w:sz w:val="24"/>
            <w:szCs w:val="24"/>
            <w:u w:val="single" w:color="0E233D"/>
          </w:rPr>
          <w:t>@</w:t>
        </w:r>
        <w:r>
          <w:rPr>
            <w:color w:val="0E233D"/>
            <w:spacing w:val="-2"/>
            <w:position w:val="-1"/>
            <w:sz w:val="24"/>
            <w:szCs w:val="24"/>
            <w:u w:val="single" w:color="0E233D"/>
          </w:rPr>
          <w:t>g</w:t>
        </w:r>
        <w:r>
          <w:rPr>
            <w:color w:val="0E233D"/>
            <w:spacing w:val="3"/>
            <w:position w:val="-1"/>
            <w:sz w:val="24"/>
            <w:szCs w:val="24"/>
            <w:u w:val="single" w:color="0E233D"/>
          </w:rPr>
          <w:t>m</w:t>
        </w:r>
        <w:r>
          <w:rPr>
            <w:color w:val="0E233D"/>
            <w:spacing w:val="-1"/>
            <w:position w:val="-1"/>
            <w:sz w:val="24"/>
            <w:szCs w:val="24"/>
            <w:u w:val="single" w:color="0E233D"/>
          </w:rPr>
          <w:t>a</w:t>
        </w:r>
        <w:r>
          <w:rPr>
            <w:color w:val="0E233D"/>
            <w:position w:val="-1"/>
            <w:sz w:val="24"/>
            <w:szCs w:val="24"/>
            <w:u w:val="single" w:color="0E233D"/>
          </w:rPr>
          <w:t>i</w:t>
        </w:r>
        <w:r>
          <w:rPr>
            <w:color w:val="0E233D"/>
            <w:spacing w:val="1"/>
            <w:position w:val="-1"/>
            <w:sz w:val="24"/>
            <w:szCs w:val="24"/>
            <w:u w:val="single" w:color="0E233D"/>
          </w:rPr>
          <w:t>l</w:t>
        </w:r>
        <w:r>
          <w:rPr>
            <w:color w:val="0E233D"/>
            <w:position w:val="-1"/>
            <w:sz w:val="24"/>
            <w:szCs w:val="24"/>
            <w:u w:val="single" w:color="0E233D"/>
          </w:rPr>
          <w:t>.</w:t>
        </w:r>
        <w:r>
          <w:rPr>
            <w:color w:val="0E233D"/>
            <w:spacing w:val="-1"/>
            <w:position w:val="-1"/>
            <w:sz w:val="24"/>
            <w:szCs w:val="24"/>
            <w:u w:val="single" w:color="0E233D"/>
          </w:rPr>
          <w:t>c</w:t>
        </w:r>
      </w:hyperlink>
      <w:hyperlink>
        <w:proofErr w:type="gramStart"/>
        <w:r>
          <w:rPr>
            <w:color w:val="0E233D"/>
            <w:position w:val="-1"/>
            <w:sz w:val="24"/>
            <w:szCs w:val="24"/>
            <w:u w:val="single" w:color="0E233D"/>
          </w:rPr>
          <w:t>om</w:t>
        </w:r>
        <w:proofErr w:type="gramEnd"/>
      </w:hyperlink>
    </w:p>
    <w:p w:rsidR="0099271A" w:rsidRDefault="0099271A">
      <w:pPr>
        <w:spacing w:line="200" w:lineRule="exact"/>
      </w:pPr>
    </w:p>
    <w:p w:rsidR="0099271A" w:rsidRDefault="0099271A">
      <w:pPr>
        <w:spacing w:line="200" w:lineRule="exact"/>
      </w:pPr>
    </w:p>
    <w:p w:rsidR="0099271A" w:rsidRDefault="0099271A">
      <w:pPr>
        <w:spacing w:line="200" w:lineRule="exact"/>
      </w:pPr>
    </w:p>
    <w:p w:rsidR="0099271A" w:rsidRDefault="0099271A">
      <w:pPr>
        <w:spacing w:line="200" w:lineRule="exact"/>
      </w:pPr>
    </w:p>
    <w:p w:rsidR="0099271A" w:rsidRDefault="0099271A">
      <w:pPr>
        <w:spacing w:before="14" w:line="240" w:lineRule="exact"/>
        <w:rPr>
          <w:sz w:val="24"/>
          <w:szCs w:val="24"/>
        </w:rPr>
      </w:pPr>
    </w:p>
    <w:p w:rsidR="0099271A" w:rsidRDefault="004D2C95">
      <w:pPr>
        <w:spacing w:before="24" w:line="300" w:lineRule="exact"/>
        <w:ind w:left="120"/>
        <w:rPr>
          <w:sz w:val="28"/>
          <w:szCs w:val="28"/>
        </w:rPr>
      </w:pPr>
      <w:r w:rsidRPr="004D2C95">
        <w:pict>
          <v:group id="_x0000_s1026" style="position:absolute;left:0;text-align:left;margin-left:88.7pt;margin-top:-22.8pt;width:418.25pt;height:0;z-index:-251658240;mso-position-horizontal-relative:page" coordorigin="1774,-456" coordsize="8365,0">
            <v:shape id="_x0000_s1027" style="position:absolute;left:1774;top:-456;width:8365;height:0" coordorigin="1774,-456" coordsize="8365,0" path="m1774,-456r8365,e" filled="f" strokeweight=".82pt">
              <v:path arrowok="t"/>
            </v:shape>
            <w10:wrap anchorx="page"/>
          </v:group>
        </w:pict>
      </w:r>
      <w:r w:rsidR="00CB1103">
        <w:rPr>
          <w:b/>
          <w:color w:val="0E233D"/>
          <w:position w:val="-1"/>
          <w:sz w:val="28"/>
          <w:szCs w:val="28"/>
          <w:u w:val="thick" w:color="0E233D"/>
        </w:rPr>
        <w:t>Objec</w:t>
      </w:r>
      <w:r w:rsidR="00CB1103">
        <w:rPr>
          <w:b/>
          <w:color w:val="0E233D"/>
          <w:spacing w:val="-2"/>
          <w:position w:val="-1"/>
          <w:sz w:val="28"/>
          <w:szCs w:val="28"/>
          <w:u w:val="thick" w:color="0E233D"/>
        </w:rPr>
        <w:t>t</w:t>
      </w:r>
      <w:r w:rsidR="00CB1103">
        <w:rPr>
          <w:b/>
          <w:color w:val="0E233D"/>
          <w:spacing w:val="1"/>
          <w:position w:val="-1"/>
          <w:sz w:val="28"/>
          <w:szCs w:val="28"/>
          <w:u w:val="thick" w:color="0E233D"/>
        </w:rPr>
        <w:t>i</w:t>
      </w:r>
      <w:r w:rsidR="00CB1103">
        <w:rPr>
          <w:b/>
          <w:color w:val="0E233D"/>
          <w:spacing w:val="-1"/>
          <w:position w:val="-1"/>
          <w:sz w:val="28"/>
          <w:szCs w:val="28"/>
          <w:u w:val="thick" w:color="0E233D"/>
        </w:rPr>
        <w:t>v</w:t>
      </w:r>
      <w:r w:rsidR="00CB1103">
        <w:rPr>
          <w:b/>
          <w:color w:val="0E233D"/>
          <w:position w:val="-1"/>
          <w:sz w:val="28"/>
          <w:szCs w:val="28"/>
          <w:u w:val="thick" w:color="0E233D"/>
        </w:rPr>
        <w:t>e</w:t>
      </w:r>
      <w:r w:rsidR="00CB1103">
        <w:rPr>
          <w:b/>
          <w:color w:val="0E233D"/>
          <w:spacing w:val="1"/>
          <w:position w:val="-1"/>
          <w:sz w:val="28"/>
          <w:szCs w:val="28"/>
          <w:u w:val="thick" w:color="0E233D"/>
        </w:rPr>
        <w:t>s</w:t>
      </w:r>
      <w:r w:rsidR="00CB1103">
        <w:rPr>
          <w:b/>
          <w:color w:val="0E233D"/>
          <w:position w:val="-1"/>
          <w:sz w:val="28"/>
          <w:szCs w:val="28"/>
          <w:u w:val="thick" w:color="0E233D"/>
        </w:rPr>
        <w:t>:</w:t>
      </w:r>
    </w:p>
    <w:p w:rsidR="0099271A" w:rsidRDefault="0099271A">
      <w:pPr>
        <w:spacing w:before="18" w:line="280" w:lineRule="exact"/>
        <w:rPr>
          <w:sz w:val="28"/>
          <w:szCs w:val="28"/>
        </w:rPr>
      </w:pPr>
    </w:p>
    <w:p w:rsidR="0099271A" w:rsidRDefault="00CB1103">
      <w:pPr>
        <w:spacing w:before="24"/>
        <w:ind w:left="120" w:right="323"/>
        <w:rPr>
          <w:sz w:val="28"/>
          <w:szCs w:val="28"/>
        </w:rPr>
      </w:pPr>
      <w:r>
        <w:rPr>
          <w:color w:val="0E233D"/>
          <w:spacing w:val="-1"/>
          <w:sz w:val="28"/>
          <w:szCs w:val="28"/>
        </w:rPr>
        <w:t>T</w:t>
      </w:r>
      <w:r>
        <w:rPr>
          <w:color w:val="0E233D"/>
          <w:sz w:val="28"/>
          <w:szCs w:val="28"/>
        </w:rPr>
        <w:t>o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pacing w:val="-2"/>
          <w:sz w:val="28"/>
          <w:szCs w:val="28"/>
        </w:rPr>
        <w:t>o</w:t>
      </w:r>
      <w:r>
        <w:rPr>
          <w:color w:val="0E233D"/>
          <w:spacing w:val="1"/>
          <w:sz w:val="28"/>
          <w:szCs w:val="28"/>
        </w:rPr>
        <w:t>bt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pacing w:val="-1"/>
          <w:sz w:val="28"/>
          <w:szCs w:val="28"/>
        </w:rPr>
        <w:t>i</w:t>
      </w:r>
      <w:r>
        <w:rPr>
          <w:color w:val="0E233D"/>
          <w:sz w:val="28"/>
          <w:szCs w:val="28"/>
        </w:rPr>
        <w:t>n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a</w:t>
      </w:r>
      <w:r>
        <w:rPr>
          <w:color w:val="0E233D"/>
          <w:spacing w:val="-1"/>
          <w:sz w:val="28"/>
          <w:szCs w:val="28"/>
        </w:rPr>
        <w:t xml:space="preserve"> p</w:t>
      </w:r>
      <w:r>
        <w:rPr>
          <w:color w:val="0E233D"/>
          <w:spacing w:val="1"/>
          <w:sz w:val="28"/>
          <w:szCs w:val="28"/>
        </w:rPr>
        <w:t>o</w:t>
      </w:r>
      <w:r>
        <w:rPr>
          <w:color w:val="0E233D"/>
          <w:spacing w:val="-1"/>
          <w:sz w:val="28"/>
          <w:szCs w:val="28"/>
        </w:rPr>
        <w:t>si</w:t>
      </w:r>
      <w:r>
        <w:rPr>
          <w:color w:val="0E233D"/>
          <w:spacing w:val="1"/>
          <w:sz w:val="28"/>
          <w:szCs w:val="28"/>
        </w:rPr>
        <w:t>t</w:t>
      </w:r>
      <w:r>
        <w:rPr>
          <w:color w:val="0E233D"/>
          <w:spacing w:val="-1"/>
          <w:sz w:val="28"/>
          <w:szCs w:val="28"/>
        </w:rPr>
        <w:t>i</w:t>
      </w:r>
      <w:r>
        <w:rPr>
          <w:color w:val="0E233D"/>
          <w:spacing w:val="1"/>
          <w:sz w:val="28"/>
          <w:szCs w:val="28"/>
        </w:rPr>
        <w:t>o</w:t>
      </w:r>
      <w:r>
        <w:rPr>
          <w:color w:val="0E233D"/>
          <w:sz w:val="28"/>
          <w:szCs w:val="28"/>
        </w:rPr>
        <w:t>n</w:t>
      </w:r>
      <w:r>
        <w:rPr>
          <w:color w:val="0E233D"/>
          <w:spacing w:val="-2"/>
          <w:sz w:val="28"/>
          <w:szCs w:val="28"/>
        </w:rPr>
        <w:t xml:space="preserve"> </w:t>
      </w:r>
      <w:r>
        <w:rPr>
          <w:color w:val="0E233D"/>
          <w:spacing w:val="-1"/>
          <w:sz w:val="28"/>
          <w:szCs w:val="28"/>
        </w:rPr>
        <w:t>t</w:t>
      </w:r>
      <w:r>
        <w:rPr>
          <w:color w:val="0E233D"/>
          <w:spacing w:val="1"/>
          <w:sz w:val="28"/>
          <w:szCs w:val="28"/>
        </w:rPr>
        <w:t>h</w:t>
      </w:r>
      <w:r>
        <w:rPr>
          <w:color w:val="0E233D"/>
          <w:sz w:val="28"/>
          <w:szCs w:val="28"/>
        </w:rPr>
        <w:t>at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pacing w:val="-4"/>
          <w:sz w:val="28"/>
          <w:szCs w:val="28"/>
        </w:rPr>
        <w:t>w</w:t>
      </w:r>
      <w:r>
        <w:rPr>
          <w:color w:val="0E233D"/>
          <w:spacing w:val="1"/>
          <w:sz w:val="28"/>
          <w:szCs w:val="28"/>
        </w:rPr>
        <w:t>i</w:t>
      </w:r>
      <w:r>
        <w:rPr>
          <w:color w:val="0E233D"/>
          <w:spacing w:val="-1"/>
          <w:sz w:val="28"/>
          <w:szCs w:val="28"/>
        </w:rPr>
        <w:t>l</w:t>
      </w:r>
      <w:r>
        <w:rPr>
          <w:color w:val="0E233D"/>
          <w:sz w:val="28"/>
          <w:szCs w:val="28"/>
        </w:rPr>
        <w:t>l</w:t>
      </w:r>
      <w:r>
        <w:rPr>
          <w:color w:val="0E233D"/>
          <w:spacing w:val="4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e</w:t>
      </w:r>
      <w:r>
        <w:rPr>
          <w:color w:val="0E233D"/>
          <w:spacing w:val="-1"/>
          <w:sz w:val="28"/>
          <w:szCs w:val="28"/>
        </w:rPr>
        <w:t>n</w:t>
      </w:r>
      <w:r>
        <w:rPr>
          <w:color w:val="0E233D"/>
          <w:sz w:val="28"/>
          <w:szCs w:val="28"/>
        </w:rPr>
        <w:t>a</w:t>
      </w:r>
      <w:r>
        <w:rPr>
          <w:color w:val="0E233D"/>
          <w:spacing w:val="-1"/>
          <w:sz w:val="28"/>
          <w:szCs w:val="28"/>
        </w:rPr>
        <w:t>b</w:t>
      </w:r>
      <w:r>
        <w:rPr>
          <w:color w:val="0E233D"/>
          <w:spacing w:val="1"/>
          <w:sz w:val="28"/>
          <w:szCs w:val="28"/>
        </w:rPr>
        <w:t>l</w:t>
      </w:r>
      <w:r>
        <w:rPr>
          <w:color w:val="0E233D"/>
          <w:sz w:val="28"/>
          <w:szCs w:val="28"/>
        </w:rPr>
        <w:t xml:space="preserve">e </w:t>
      </w:r>
      <w:r>
        <w:rPr>
          <w:color w:val="0E233D"/>
          <w:spacing w:val="-5"/>
          <w:sz w:val="28"/>
          <w:szCs w:val="28"/>
        </w:rPr>
        <w:t>m</w:t>
      </w:r>
      <w:r>
        <w:rPr>
          <w:color w:val="0E233D"/>
          <w:sz w:val="28"/>
          <w:szCs w:val="28"/>
        </w:rPr>
        <w:t>e to</w:t>
      </w:r>
      <w:r>
        <w:rPr>
          <w:color w:val="0E233D"/>
          <w:spacing w:val="2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u</w:t>
      </w:r>
      <w:r>
        <w:rPr>
          <w:color w:val="0E233D"/>
          <w:spacing w:val="1"/>
          <w:sz w:val="28"/>
          <w:szCs w:val="28"/>
        </w:rPr>
        <w:t>s</w:t>
      </w:r>
      <w:r>
        <w:rPr>
          <w:color w:val="0E233D"/>
          <w:sz w:val="28"/>
          <w:szCs w:val="28"/>
        </w:rPr>
        <w:t xml:space="preserve">e </w:t>
      </w:r>
      <w:r>
        <w:rPr>
          <w:color w:val="0E233D"/>
          <w:spacing w:val="-3"/>
          <w:sz w:val="28"/>
          <w:szCs w:val="28"/>
        </w:rPr>
        <w:t>m</w:t>
      </w:r>
      <w:r>
        <w:rPr>
          <w:color w:val="0E233D"/>
          <w:sz w:val="28"/>
          <w:szCs w:val="28"/>
        </w:rPr>
        <w:t>y</w:t>
      </w:r>
      <w:r>
        <w:rPr>
          <w:color w:val="0E233D"/>
          <w:spacing w:val="-3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s</w:t>
      </w:r>
      <w:r>
        <w:rPr>
          <w:color w:val="0E233D"/>
          <w:spacing w:val="1"/>
          <w:sz w:val="28"/>
          <w:szCs w:val="28"/>
        </w:rPr>
        <w:t>t</w:t>
      </w:r>
      <w:r>
        <w:rPr>
          <w:color w:val="0E233D"/>
          <w:sz w:val="28"/>
          <w:szCs w:val="28"/>
        </w:rPr>
        <w:t>r</w:t>
      </w:r>
      <w:r>
        <w:rPr>
          <w:color w:val="0E233D"/>
          <w:spacing w:val="-1"/>
          <w:sz w:val="28"/>
          <w:szCs w:val="28"/>
        </w:rPr>
        <w:t>o</w:t>
      </w:r>
      <w:r>
        <w:rPr>
          <w:color w:val="0E233D"/>
          <w:spacing w:val="1"/>
          <w:sz w:val="28"/>
          <w:szCs w:val="28"/>
        </w:rPr>
        <w:t>n</w:t>
      </w:r>
      <w:r>
        <w:rPr>
          <w:color w:val="0E233D"/>
          <w:sz w:val="28"/>
          <w:szCs w:val="28"/>
        </w:rPr>
        <w:t>g</w:t>
      </w:r>
      <w:r>
        <w:rPr>
          <w:color w:val="0E233D"/>
          <w:spacing w:val="-2"/>
          <w:sz w:val="28"/>
          <w:szCs w:val="28"/>
        </w:rPr>
        <w:t xml:space="preserve"> </w:t>
      </w:r>
      <w:r>
        <w:rPr>
          <w:color w:val="0E233D"/>
          <w:spacing w:val="1"/>
          <w:sz w:val="28"/>
          <w:szCs w:val="28"/>
        </w:rPr>
        <w:t>o</w:t>
      </w:r>
      <w:r>
        <w:rPr>
          <w:color w:val="0E233D"/>
          <w:spacing w:val="-2"/>
          <w:sz w:val="28"/>
          <w:szCs w:val="28"/>
        </w:rPr>
        <w:t>r</w:t>
      </w:r>
      <w:r>
        <w:rPr>
          <w:color w:val="0E233D"/>
          <w:spacing w:val="1"/>
          <w:sz w:val="28"/>
          <w:szCs w:val="28"/>
        </w:rPr>
        <w:t>g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pacing w:val="1"/>
          <w:sz w:val="28"/>
          <w:szCs w:val="28"/>
        </w:rPr>
        <w:t>n</w:t>
      </w:r>
      <w:r>
        <w:rPr>
          <w:color w:val="0E233D"/>
          <w:spacing w:val="-1"/>
          <w:sz w:val="28"/>
          <w:szCs w:val="28"/>
        </w:rPr>
        <w:t>i</w:t>
      </w:r>
      <w:r>
        <w:rPr>
          <w:color w:val="0E233D"/>
          <w:sz w:val="28"/>
          <w:szCs w:val="28"/>
        </w:rPr>
        <w:t>za</w:t>
      </w:r>
      <w:r>
        <w:rPr>
          <w:color w:val="0E233D"/>
          <w:spacing w:val="-1"/>
          <w:sz w:val="28"/>
          <w:szCs w:val="28"/>
        </w:rPr>
        <w:t>t</w:t>
      </w:r>
      <w:r>
        <w:rPr>
          <w:color w:val="0E233D"/>
          <w:spacing w:val="1"/>
          <w:sz w:val="28"/>
          <w:szCs w:val="28"/>
        </w:rPr>
        <w:t>i</w:t>
      </w:r>
      <w:r>
        <w:rPr>
          <w:color w:val="0E233D"/>
          <w:spacing w:val="-1"/>
          <w:sz w:val="28"/>
          <w:szCs w:val="28"/>
        </w:rPr>
        <w:t>o</w:t>
      </w:r>
      <w:r>
        <w:rPr>
          <w:color w:val="0E233D"/>
          <w:spacing w:val="1"/>
          <w:sz w:val="28"/>
          <w:szCs w:val="28"/>
        </w:rPr>
        <w:t>n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z w:val="28"/>
          <w:szCs w:val="28"/>
        </w:rPr>
        <w:t xml:space="preserve">l </w:t>
      </w:r>
      <w:r>
        <w:rPr>
          <w:color w:val="0E233D"/>
          <w:spacing w:val="1"/>
          <w:sz w:val="28"/>
          <w:szCs w:val="28"/>
        </w:rPr>
        <w:t>s</w:t>
      </w:r>
      <w:r>
        <w:rPr>
          <w:color w:val="0E233D"/>
          <w:spacing w:val="-1"/>
          <w:sz w:val="28"/>
          <w:szCs w:val="28"/>
        </w:rPr>
        <w:t>k</w:t>
      </w:r>
      <w:r>
        <w:rPr>
          <w:color w:val="0E233D"/>
          <w:spacing w:val="1"/>
          <w:sz w:val="28"/>
          <w:szCs w:val="28"/>
        </w:rPr>
        <w:t>i</w:t>
      </w:r>
      <w:r>
        <w:rPr>
          <w:color w:val="0E233D"/>
          <w:spacing w:val="-1"/>
          <w:sz w:val="28"/>
          <w:szCs w:val="28"/>
        </w:rPr>
        <w:t>ll</w:t>
      </w:r>
      <w:r>
        <w:rPr>
          <w:color w:val="0E233D"/>
          <w:spacing w:val="1"/>
          <w:sz w:val="28"/>
          <w:szCs w:val="28"/>
        </w:rPr>
        <w:t>s</w:t>
      </w:r>
      <w:r>
        <w:rPr>
          <w:color w:val="0E233D"/>
          <w:sz w:val="28"/>
          <w:szCs w:val="28"/>
        </w:rPr>
        <w:t>,</w:t>
      </w:r>
      <w:r>
        <w:rPr>
          <w:color w:val="0E233D"/>
          <w:spacing w:val="-1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e</w:t>
      </w:r>
      <w:r>
        <w:rPr>
          <w:color w:val="0E233D"/>
          <w:spacing w:val="-1"/>
          <w:sz w:val="28"/>
          <w:szCs w:val="28"/>
        </w:rPr>
        <w:t>d</w:t>
      </w:r>
      <w:r>
        <w:rPr>
          <w:color w:val="0E233D"/>
          <w:spacing w:val="1"/>
          <w:sz w:val="28"/>
          <w:szCs w:val="28"/>
        </w:rPr>
        <w:t>u</w:t>
      </w:r>
      <w:r>
        <w:rPr>
          <w:color w:val="0E233D"/>
          <w:sz w:val="28"/>
          <w:szCs w:val="28"/>
        </w:rPr>
        <w:t>c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pacing w:val="1"/>
          <w:sz w:val="28"/>
          <w:szCs w:val="28"/>
        </w:rPr>
        <w:t>t</w:t>
      </w:r>
      <w:r>
        <w:rPr>
          <w:color w:val="0E233D"/>
          <w:spacing w:val="-1"/>
          <w:sz w:val="28"/>
          <w:szCs w:val="28"/>
        </w:rPr>
        <w:t>io</w:t>
      </w:r>
      <w:r>
        <w:rPr>
          <w:color w:val="0E233D"/>
          <w:spacing w:val="1"/>
          <w:sz w:val="28"/>
          <w:szCs w:val="28"/>
        </w:rPr>
        <w:t>n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z w:val="28"/>
          <w:szCs w:val="28"/>
        </w:rPr>
        <w:t>l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b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z w:val="28"/>
          <w:szCs w:val="28"/>
        </w:rPr>
        <w:t>c</w:t>
      </w:r>
      <w:r>
        <w:rPr>
          <w:color w:val="0E233D"/>
          <w:spacing w:val="-1"/>
          <w:sz w:val="28"/>
          <w:szCs w:val="28"/>
        </w:rPr>
        <w:t>k</w:t>
      </w:r>
      <w:r>
        <w:rPr>
          <w:color w:val="0E233D"/>
          <w:spacing w:val="1"/>
          <w:sz w:val="28"/>
          <w:szCs w:val="28"/>
        </w:rPr>
        <w:t>g</w:t>
      </w:r>
      <w:r>
        <w:rPr>
          <w:color w:val="0E233D"/>
          <w:sz w:val="28"/>
          <w:szCs w:val="28"/>
        </w:rPr>
        <w:t>r</w:t>
      </w:r>
      <w:r>
        <w:rPr>
          <w:color w:val="0E233D"/>
          <w:spacing w:val="-1"/>
          <w:sz w:val="28"/>
          <w:szCs w:val="28"/>
        </w:rPr>
        <w:t>ou</w:t>
      </w:r>
      <w:r>
        <w:rPr>
          <w:color w:val="0E233D"/>
          <w:spacing w:val="1"/>
          <w:sz w:val="28"/>
          <w:szCs w:val="28"/>
        </w:rPr>
        <w:t>nd</w:t>
      </w:r>
      <w:r>
        <w:rPr>
          <w:color w:val="0E233D"/>
          <w:sz w:val="28"/>
          <w:szCs w:val="28"/>
        </w:rPr>
        <w:t>,</w:t>
      </w:r>
      <w:r>
        <w:rPr>
          <w:color w:val="0E233D"/>
          <w:spacing w:val="-1"/>
          <w:sz w:val="28"/>
          <w:szCs w:val="28"/>
        </w:rPr>
        <w:t xml:space="preserve"> 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pacing w:val="-1"/>
          <w:sz w:val="28"/>
          <w:szCs w:val="28"/>
        </w:rPr>
        <w:t>n</w:t>
      </w:r>
      <w:r>
        <w:rPr>
          <w:color w:val="0E233D"/>
          <w:sz w:val="28"/>
          <w:szCs w:val="28"/>
        </w:rPr>
        <w:t>d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a</w:t>
      </w:r>
      <w:r>
        <w:rPr>
          <w:color w:val="0E233D"/>
          <w:spacing w:val="-2"/>
          <w:sz w:val="28"/>
          <w:szCs w:val="28"/>
        </w:rPr>
        <w:t>b</w:t>
      </w:r>
      <w:r>
        <w:rPr>
          <w:color w:val="0E233D"/>
          <w:spacing w:val="1"/>
          <w:sz w:val="28"/>
          <w:szCs w:val="28"/>
        </w:rPr>
        <w:t>i</w:t>
      </w:r>
      <w:r>
        <w:rPr>
          <w:color w:val="0E233D"/>
          <w:spacing w:val="-1"/>
          <w:sz w:val="28"/>
          <w:szCs w:val="28"/>
        </w:rPr>
        <w:t>li</w:t>
      </w:r>
      <w:r>
        <w:rPr>
          <w:color w:val="0E233D"/>
          <w:spacing w:val="1"/>
          <w:sz w:val="28"/>
          <w:szCs w:val="28"/>
        </w:rPr>
        <w:t>t</w:t>
      </w:r>
      <w:r>
        <w:rPr>
          <w:color w:val="0E233D"/>
          <w:sz w:val="28"/>
          <w:szCs w:val="28"/>
        </w:rPr>
        <w:t>y</w:t>
      </w:r>
      <w:r>
        <w:rPr>
          <w:color w:val="0E233D"/>
          <w:spacing w:val="-1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to</w:t>
      </w:r>
      <w:r>
        <w:rPr>
          <w:color w:val="0E233D"/>
          <w:spacing w:val="2"/>
          <w:sz w:val="28"/>
          <w:szCs w:val="28"/>
        </w:rPr>
        <w:t xml:space="preserve"> </w:t>
      </w:r>
      <w:r>
        <w:rPr>
          <w:color w:val="0E233D"/>
          <w:spacing w:val="-2"/>
          <w:sz w:val="28"/>
          <w:szCs w:val="28"/>
        </w:rPr>
        <w:t>w</w:t>
      </w:r>
      <w:r>
        <w:rPr>
          <w:color w:val="0E233D"/>
          <w:spacing w:val="1"/>
          <w:sz w:val="28"/>
          <w:szCs w:val="28"/>
        </w:rPr>
        <w:t>o</w:t>
      </w:r>
      <w:r>
        <w:rPr>
          <w:color w:val="0E233D"/>
          <w:spacing w:val="-2"/>
          <w:sz w:val="28"/>
          <w:szCs w:val="28"/>
        </w:rPr>
        <w:t>r</w:t>
      </w:r>
      <w:r>
        <w:rPr>
          <w:color w:val="0E233D"/>
          <w:sz w:val="28"/>
          <w:szCs w:val="28"/>
        </w:rPr>
        <w:t>k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pacing w:val="-2"/>
          <w:sz w:val="28"/>
          <w:szCs w:val="28"/>
        </w:rPr>
        <w:t>w</w:t>
      </w:r>
      <w:r>
        <w:rPr>
          <w:color w:val="0E233D"/>
          <w:sz w:val="28"/>
          <w:szCs w:val="28"/>
        </w:rPr>
        <w:t>e</w:t>
      </w:r>
      <w:r>
        <w:rPr>
          <w:color w:val="0E233D"/>
          <w:spacing w:val="-1"/>
          <w:sz w:val="28"/>
          <w:szCs w:val="28"/>
        </w:rPr>
        <w:t>l</w:t>
      </w:r>
      <w:r>
        <w:rPr>
          <w:color w:val="0E233D"/>
          <w:sz w:val="28"/>
          <w:szCs w:val="28"/>
        </w:rPr>
        <w:t>l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pacing w:val="-2"/>
          <w:sz w:val="28"/>
          <w:szCs w:val="28"/>
        </w:rPr>
        <w:t>w</w:t>
      </w:r>
      <w:r>
        <w:rPr>
          <w:color w:val="0E233D"/>
          <w:spacing w:val="-1"/>
          <w:sz w:val="28"/>
          <w:szCs w:val="28"/>
        </w:rPr>
        <w:t>i</w:t>
      </w:r>
      <w:r>
        <w:rPr>
          <w:color w:val="0E233D"/>
          <w:spacing w:val="1"/>
          <w:sz w:val="28"/>
          <w:szCs w:val="28"/>
        </w:rPr>
        <w:t>t</w:t>
      </w:r>
      <w:r>
        <w:rPr>
          <w:color w:val="0E233D"/>
          <w:sz w:val="28"/>
          <w:szCs w:val="28"/>
        </w:rPr>
        <w:t>h</w:t>
      </w:r>
      <w:r>
        <w:rPr>
          <w:color w:val="0E233D"/>
          <w:spacing w:val="-2"/>
          <w:sz w:val="28"/>
          <w:szCs w:val="28"/>
        </w:rPr>
        <w:t xml:space="preserve"> </w:t>
      </w:r>
      <w:r>
        <w:rPr>
          <w:color w:val="0E233D"/>
          <w:spacing w:val="1"/>
          <w:sz w:val="28"/>
          <w:szCs w:val="28"/>
        </w:rPr>
        <w:t>p</w:t>
      </w:r>
      <w:r>
        <w:rPr>
          <w:color w:val="0E233D"/>
          <w:spacing w:val="-2"/>
          <w:sz w:val="28"/>
          <w:szCs w:val="28"/>
        </w:rPr>
        <w:t>e</w:t>
      </w:r>
      <w:r>
        <w:rPr>
          <w:color w:val="0E233D"/>
          <w:spacing w:val="1"/>
          <w:sz w:val="28"/>
          <w:szCs w:val="28"/>
        </w:rPr>
        <w:t>o</w:t>
      </w:r>
      <w:r>
        <w:rPr>
          <w:color w:val="0E233D"/>
          <w:spacing w:val="-1"/>
          <w:sz w:val="28"/>
          <w:szCs w:val="28"/>
        </w:rPr>
        <w:t>p</w:t>
      </w:r>
      <w:r>
        <w:rPr>
          <w:color w:val="0E233D"/>
          <w:spacing w:val="1"/>
          <w:sz w:val="28"/>
          <w:szCs w:val="28"/>
        </w:rPr>
        <w:t>l</w:t>
      </w:r>
      <w:r>
        <w:rPr>
          <w:color w:val="0E233D"/>
          <w:sz w:val="28"/>
          <w:szCs w:val="28"/>
        </w:rPr>
        <w:t>e.</w:t>
      </w:r>
    </w:p>
    <w:p w:rsidR="0099271A" w:rsidRDefault="0099271A">
      <w:pPr>
        <w:spacing w:line="280" w:lineRule="exact"/>
        <w:rPr>
          <w:sz w:val="28"/>
          <w:szCs w:val="28"/>
        </w:rPr>
      </w:pPr>
    </w:p>
    <w:p w:rsidR="0099271A" w:rsidRDefault="00CB1103">
      <w:pPr>
        <w:spacing w:line="300" w:lineRule="exact"/>
        <w:ind w:left="180"/>
        <w:rPr>
          <w:sz w:val="28"/>
          <w:szCs w:val="28"/>
        </w:rPr>
      </w:pPr>
      <w:r>
        <w:rPr>
          <w:b/>
          <w:color w:val="0E233D"/>
          <w:position w:val="-1"/>
          <w:sz w:val="28"/>
          <w:szCs w:val="28"/>
          <w:u w:val="thick" w:color="0E233D"/>
        </w:rPr>
        <w:t>E</w:t>
      </w:r>
      <w:r>
        <w:rPr>
          <w:b/>
          <w:color w:val="0E233D"/>
          <w:spacing w:val="-1"/>
          <w:position w:val="-1"/>
          <w:sz w:val="28"/>
          <w:szCs w:val="28"/>
          <w:u w:val="thick" w:color="0E233D"/>
        </w:rPr>
        <w:t>DUCA</w:t>
      </w:r>
      <w:r>
        <w:rPr>
          <w:b/>
          <w:color w:val="0E233D"/>
          <w:position w:val="-1"/>
          <w:sz w:val="28"/>
          <w:szCs w:val="28"/>
          <w:u w:val="thick" w:color="0E233D"/>
        </w:rPr>
        <w:t>T</w:t>
      </w:r>
      <w:r>
        <w:rPr>
          <w:b/>
          <w:color w:val="0E233D"/>
          <w:spacing w:val="1"/>
          <w:position w:val="-1"/>
          <w:sz w:val="28"/>
          <w:szCs w:val="28"/>
          <w:u w:val="thick" w:color="0E233D"/>
        </w:rPr>
        <w:t>I</w:t>
      </w:r>
      <w:r>
        <w:rPr>
          <w:b/>
          <w:color w:val="0E233D"/>
          <w:position w:val="-1"/>
          <w:sz w:val="28"/>
          <w:szCs w:val="28"/>
          <w:u w:val="thick" w:color="0E233D"/>
        </w:rPr>
        <w:t>O</w:t>
      </w:r>
      <w:r>
        <w:rPr>
          <w:b/>
          <w:color w:val="0E233D"/>
          <w:spacing w:val="-1"/>
          <w:position w:val="-1"/>
          <w:sz w:val="28"/>
          <w:szCs w:val="28"/>
          <w:u w:val="thick" w:color="0E233D"/>
        </w:rPr>
        <w:t>N</w:t>
      </w:r>
      <w:r>
        <w:rPr>
          <w:b/>
          <w:color w:val="0E233D"/>
          <w:position w:val="-1"/>
          <w:sz w:val="28"/>
          <w:szCs w:val="28"/>
          <w:u w:val="thick" w:color="0E233D"/>
        </w:rPr>
        <w:t>:</w:t>
      </w:r>
    </w:p>
    <w:p w:rsidR="0099271A" w:rsidRDefault="0099271A">
      <w:pPr>
        <w:spacing w:line="100" w:lineRule="exact"/>
        <w:rPr>
          <w:sz w:val="10"/>
          <w:szCs w:val="10"/>
        </w:rPr>
      </w:pPr>
    </w:p>
    <w:p w:rsidR="0099271A" w:rsidRDefault="0099271A">
      <w:pPr>
        <w:spacing w:line="200" w:lineRule="exact"/>
      </w:pPr>
    </w:p>
    <w:p w:rsidR="0099271A" w:rsidRDefault="00CB1103">
      <w:pPr>
        <w:spacing w:before="24"/>
        <w:ind w:left="120"/>
        <w:rPr>
          <w:sz w:val="28"/>
          <w:szCs w:val="28"/>
        </w:rPr>
      </w:pPr>
      <w:proofErr w:type="gramStart"/>
      <w:r>
        <w:rPr>
          <w:rFonts w:ascii="Courier New" w:eastAsia="Courier New" w:hAnsi="Courier New" w:cs="Courier New"/>
          <w:color w:val="0E233D"/>
          <w:sz w:val="28"/>
          <w:szCs w:val="28"/>
        </w:rPr>
        <w:t>o</w:t>
      </w:r>
      <w:proofErr w:type="gramEnd"/>
      <w:r>
        <w:rPr>
          <w:rFonts w:ascii="Courier New" w:eastAsia="Courier New" w:hAnsi="Courier New" w:cs="Courier New"/>
          <w:color w:val="0E233D"/>
          <w:spacing w:val="-53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(</w:t>
      </w:r>
      <w:r>
        <w:rPr>
          <w:color w:val="0E233D"/>
          <w:spacing w:val="1"/>
          <w:sz w:val="28"/>
          <w:szCs w:val="28"/>
        </w:rPr>
        <w:t>2</w:t>
      </w:r>
      <w:r>
        <w:rPr>
          <w:color w:val="0E233D"/>
          <w:spacing w:val="-1"/>
          <w:sz w:val="28"/>
          <w:szCs w:val="28"/>
        </w:rPr>
        <w:t>00</w:t>
      </w:r>
      <w:r>
        <w:rPr>
          <w:color w:val="0E233D"/>
          <w:spacing w:val="1"/>
          <w:sz w:val="28"/>
          <w:szCs w:val="28"/>
        </w:rPr>
        <w:t>6</w:t>
      </w:r>
      <w:r>
        <w:rPr>
          <w:color w:val="0E233D"/>
          <w:spacing w:val="-2"/>
          <w:sz w:val="28"/>
          <w:szCs w:val="28"/>
        </w:rPr>
        <w:t>-</w:t>
      </w:r>
      <w:r>
        <w:rPr>
          <w:color w:val="0E233D"/>
          <w:spacing w:val="1"/>
          <w:sz w:val="28"/>
          <w:szCs w:val="28"/>
        </w:rPr>
        <w:t>2</w:t>
      </w:r>
      <w:r>
        <w:rPr>
          <w:color w:val="0E233D"/>
          <w:spacing w:val="-1"/>
          <w:sz w:val="28"/>
          <w:szCs w:val="28"/>
        </w:rPr>
        <w:t>01</w:t>
      </w:r>
      <w:r>
        <w:rPr>
          <w:color w:val="0E233D"/>
          <w:spacing w:val="1"/>
          <w:sz w:val="28"/>
          <w:szCs w:val="28"/>
        </w:rPr>
        <w:t>2</w:t>
      </w:r>
      <w:r>
        <w:rPr>
          <w:color w:val="0E233D"/>
          <w:sz w:val="28"/>
          <w:szCs w:val="28"/>
        </w:rPr>
        <w:t xml:space="preserve">) 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pacing w:val="-1"/>
          <w:sz w:val="28"/>
          <w:szCs w:val="28"/>
        </w:rPr>
        <w:t>p</w:t>
      </w:r>
      <w:r>
        <w:rPr>
          <w:color w:val="0E233D"/>
          <w:spacing w:val="1"/>
          <w:sz w:val="28"/>
          <w:szCs w:val="28"/>
        </w:rPr>
        <w:t>p</w:t>
      </w:r>
      <w:r>
        <w:rPr>
          <w:color w:val="0E233D"/>
          <w:spacing w:val="-1"/>
          <w:sz w:val="28"/>
          <w:szCs w:val="28"/>
        </w:rPr>
        <w:t>l</w:t>
      </w:r>
      <w:r>
        <w:rPr>
          <w:color w:val="0E233D"/>
          <w:spacing w:val="1"/>
          <w:sz w:val="28"/>
          <w:szCs w:val="28"/>
        </w:rPr>
        <w:t>i</w:t>
      </w:r>
      <w:r>
        <w:rPr>
          <w:color w:val="0E233D"/>
          <w:spacing w:val="-2"/>
          <w:sz w:val="28"/>
          <w:szCs w:val="28"/>
        </w:rPr>
        <w:t>e</w:t>
      </w:r>
      <w:r>
        <w:rPr>
          <w:color w:val="0E233D"/>
          <w:sz w:val="28"/>
          <w:szCs w:val="28"/>
        </w:rPr>
        <w:t>d</w:t>
      </w:r>
      <w:r>
        <w:rPr>
          <w:color w:val="0E233D"/>
          <w:spacing w:val="-2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Me</w:t>
      </w:r>
      <w:r>
        <w:rPr>
          <w:color w:val="0E233D"/>
          <w:spacing w:val="-1"/>
          <w:sz w:val="28"/>
          <w:szCs w:val="28"/>
        </w:rPr>
        <w:t>d</w:t>
      </w:r>
      <w:r>
        <w:rPr>
          <w:color w:val="0E233D"/>
          <w:spacing w:val="1"/>
          <w:sz w:val="28"/>
          <w:szCs w:val="28"/>
        </w:rPr>
        <w:t>i</w:t>
      </w:r>
      <w:r>
        <w:rPr>
          <w:color w:val="0E233D"/>
          <w:sz w:val="28"/>
          <w:szCs w:val="28"/>
        </w:rPr>
        <w:t>c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z w:val="28"/>
          <w:szCs w:val="28"/>
        </w:rPr>
        <w:t>l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Sc</w:t>
      </w:r>
      <w:r>
        <w:rPr>
          <w:color w:val="0E233D"/>
          <w:spacing w:val="-2"/>
          <w:sz w:val="28"/>
          <w:szCs w:val="28"/>
        </w:rPr>
        <w:t>i</w:t>
      </w:r>
      <w:r>
        <w:rPr>
          <w:color w:val="0E233D"/>
          <w:sz w:val="28"/>
          <w:szCs w:val="28"/>
        </w:rPr>
        <w:t>e</w:t>
      </w:r>
      <w:r>
        <w:rPr>
          <w:color w:val="0E233D"/>
          <w:spacing w:val="-1"/>
          <w:sz w:val="28"/>
          <w:szCs w:val="28"/>
        </w:rPr>
        <w:t>n</w:t>
      </w:r>
      <w:r>
        <w:rPr>
          <w:color w:val="0E233D"/>
          <w:sz w:val="28"/>
          <w:szCs w:val="28"/>
        </w:rPr>
        <w:t>ce C</w:t>
      </w:r>
      <w:r>
        <w:rPr>
          <w:color w:val="0E233D"/>
          <w:spacing w:val="-2"/>
          <w:sz w:val="28"/>
          <w:szCs w:val="28"/>
        </w:rPr>
        <w:t>o</w:t>
      </w:r>
      <w:r>
        <w:rPr>
          <w:color w:val="0E233D"/>
          <w:spacing w:val="-1"/>
          <w:sz w:val="28"/>
          <w:szCs w:val="28"/>
        </w:rPr>
        <w:t>ll</w:t>
      </w:r>
      <w:r>
        <w:rPr>
          <w:color w:val="0E233D"/>
          <w:sz w:val="28"/>
          <w:szCs w:val="28"/>
        </w:rPr>
        <w:t>e</w:t>
      </w:r>
      <w:r>
        <w:rPr>
          <w:color w:val="0E233D"/>
          <w:spacing w:val="1"/>
          <w:sz w:val="28"/>
          <w:szCs w:val="28"/>
        </w:rPr>
        <w:t>g</w:t>
      </w:r>
      <w:r>
        <w:rPr>
          <w:color w:val="0E233D"/>
          <w:sz w:val="28"/>
          <w:szCs w:val="28"/>
        </w:rPr>
        <w:t>e,</w:t>
      </w:r>
      <w:r>
        <w:rPr>
          <w:color w:val="0E233D"/>
          <w:spacing w:val="-1"/>
          <w:sz w:val="28"/>
          <w:szCs w:val="28"/>
        </w:rPr>
        <w:t xml:space="preserve"> Ki</w:t>
      </w:r>
      <w:r>
        <w:rPr>
          <w:color w:val="0E233D"/>
          <w:spacing w:val="1"/>
          <w:sz w:val="28"/>
          <w:szCs w:val="28"/>
        </w:rPr>
        <w:t>n</w:t>
      </w:r>
      <w:r>
        <w:rPr>
          <w:color w:val="0E233D"/>
          <w:sz w:val="28"/>
          <w:szCs w:val="28"/>
        </w:rPr>
        <w:t>g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pacing w:val="-3"/>
          <w:sz w:val="28"/>
          <w:szCs w:val="28"/>
        </w:rPr>
        <w:t>S</w:t>
      </w:r>
      <w:r>
        <w:rPr>
          <w:color w:val="0E233D"/>
          <w:sz w:val="28"/>
          <w:szCs w:val="28"/>
        </w:rPr>
        <w:t>a</w:t>
      </w:r>
      <w:r>
        <w:rPr>
          <w:color w:val="0E233D"/>
          <w:spacing w:val="-1"/>
          <w:sz w:val="28"/>
          <w:szCs w:val="28"/>
        </w:rPr>
        <w:t>u</w:t>
      </w:r>
      <w:r>
        <w:rPr>
          <w:color w:val="0E233D"/>
          <w:sz w:val="28"/>
          <w:szCs w:val="28"/>
        </w:rPr>
        <w:t>d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pacing w:val="-2"/>
          <w:sz w:val="28"/>
          <w:szCs w:val="28"/>
        </w:rPr>
        <w:t>U</w:t>
      </w:r>
      <w:r>
        <w:rPr>
          <w:color w:val="0E233D"/>
          <w:spacing w:val="-1"/>
          <w:sz w:val="28"/>
          <w:szCs w:val="28"/>
        </w:rPr>
        <w:t>n</w:t>
      </w:r>
      <w:r>
        <w:rPr>
          <w:color w:val="0E233D"/>
          <w:spacing w:val="1"/>
          <w:sz w:val="28"/>
          <w:szCs w:val="28"/>
        </w:rPr>
        <w:t>i</w:t>
      </w:r>
      <w:r>
        <w:rPr>
          <w:color w:val="0E233D"/>
          <w:spacing w:val="-1"/>
          <w:sz w:val="28"/>
          <w:szCs w:val="28"/>
        </w:rPr>
        <w:t>v</w:t>
      </w:r>
      <w:r>
        <w:rPr>
          <w:color w:val="0E233D"/>
          <w:sz w:val="28"/>
          <w:szCs w:val="28"/>
        </w:rPr>
        <w:t>er</w:t>
      </w:r>
      <w:r>
        <w:rPr>
          <w:color w:val="0E233D"/>
          <w:spacing w:val="-1"/>
          <w:sz w:val="28"/>
          <w:szCs w:val="28"/>
        </w:rPr>
        <w:t>s</w:t>
      </w:r>
      <w:r>
        <w:rPr>
          <w:color w:val="0E233D"/>
          <w:spacing w:val="1"/>
          <w:sz w:val="28"/>
          <w:szCs w:val="28"/>
        </w:rPr>
        <w:t>it</w:t>
      </w:r>
      <w:r>
        <w:rPr>
          <w:color w:val="0E233D"/>
          <w:spacing w:val="-4"/>
          <w:sz w:val="28"/>
          <w:szCs w:val="28"/>
        </w:rPr>
        <w:t>y</w:t>
      </w:r>
      <w:r>
        <w:rPr>
          <w:color w:val="0E233D"/>
          <w:sz w:val="28"/>
          <w:szCs w:val="28"/>
        </w:rPr>
        <w:t>.</w:t>
      </w:r>
    </w:p>
    <w:p w:rsidR="0099271A" w:rsidRDefault="00CB1103" w:rsidP="003514B5">
      <w:pPr>
        <w:spacing w:line="280" w:lineRule="exact"/>
        <w:ind w:left="363" w:right="1588"/>
        <w:jc w:val="center"/>
        <w:rPr>
          <w:sz w:val="28"/>
          <w:szCs w:val="28"/>
        </w:rPr>
      </w:pPr>
      <w:r>
        <w:rPr>
          <w:color w:val="0E233D"/>
          <w:sz w:val="28"/>
          <w:szCs w:val="28"/>
        </w:rPr>
        <w:t>S</w:t>
      </w:r>
      <w:r>
        <w:rPr>
          <w:color w:val="0E233D"/>
          <w:spacing w:val="1"/>
          <w:sz w:val="28"/>
          <w:szCs w:val="28"/>
        </w:rPr>
        <w:t>p</w:t>
      </w:r>
      <w:r>
        <w:rPr>
          <w:color w:val="0E233D"/>
          <w:sz w:val="28"/>
          <w:szCs w:val="28"/>
        </w:rPr>
        <w:t>ee</w:t>
      </w:r>
      <w:r>
        <w:rPr>
          <w:color w:val="0E233D"/>
          <w:spacing w:val="-2"/>
          <w:sz w:val="28"/>
          <w:szCs w:val="28"/>
        </w:rPr>
        <w:t>c</w:t>
      </w:r>
      <w:r>
        <w:rPr>
          <w:color w:val="0E233D"/>
          <w:sz w:val="28"/>
          <w:szCs w:val="28"/>
        </w:rPr>
        <w:t>h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pacing w:val="-3"/>
          <w:sz w:val="28"/>
          <w:szCs w:val="28"/>
        </w:rPr>
        <w:t>a</w:t>
      </w:r>
      <w:r>
        <w:rPr>
          <w:color w:val="0E233D"/>
          <w:spacing w:val="1"/>
          <w:sz w:val="28"/>
          <w:szCs w:val="28"/>
        </w:rPr>
        <w:t>n</w:t>
      </w:r>
      <w:r>
        <w:rPr>
          <w:color w:val="0E233D"/>
          <w:sz w:val="28"/>
          <w:szCs w:val="28"/>
        </w:rPr>
        <w:t>d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pacing w:val="-2"/>
          <w:sz w:val="28"/>
          <w:szCs w:val="28"/>
        </w:rPr>
        <w:t>H</w:t>
      </w:r>
      <w:r>
        <w:rPr>
          <w:color w:val="0E233D"/>
          <w:sz w:val="28"/>
          <w:szCs w:val="28"/>
        </w:rPr>
        <w:t>e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z w:val="28"/>
          <w:szCs w:val="28"/>
        </w:rPr>
        <w:t>r</w:t>
      </w:r>
      <w:r>
        <w:rPr>
          <w:color w:val="0E233D"/>
          <w:spacing w:val="-1"/>
          <w:sz w:val="28"/>
          <w:szCs w:val="28"/>
        </w:rPr>
        <w:t>i</w:t>
      </w:r>
      <w:r>
        <w:rPr>
          <w:color w:val="0E233D"/>
          <w:spacing w:val="1"/>
          <w:sz w:val="28"/>
          <w:szCs w:val="28"/>
        </w:rPr>
        <w:t>n</w:t>
      </w:r>
      <w:r>
        <w:rPr>
          <w:color w:val="0E233D"/>
          <w:sz w:val="28"/>
          <w:szCs w:val="28"/>
        </w:rPr>
        <w:t>g</w:t>
      </w:r>
      <w:r>
        <w:rPr>
          <w:color w:val="0E233D"/>
          <w:spacing w:val="-2"/>
          <w:sz w:val="28"/>
          <w:szCs w:val="28"/>
        </w:rPr>
        <w:t xml:space="preserve"> </w:t>
      </w:r>
      <w:r>
        <w:rPr>
          <w:color w:val="0E233D"/>
          <w:spacing w:val="-1"/>
          <w:sz w:val="28"/>
          <w:szCs w:val="28"/>
        </w:rPr>
        <w:t>D</w:t>
      </w:r>
      <w:r>
        <w:rPr>
          <w:color w:val="0E233D"/>
          <w:sz w:val="28"/>
          <w:szCs w:val="28"/>
        </w:rPr>
        <w:t>e</w:t>
      </w:r>
      <w:r>
        <w:rPr>
          <w:color w:val="0E233D"/>
          <w:spacing w:val="1"/>
          <w:sz w:val="28"/>
          <w:szCs w:val="28"/>
        </w:rPr>
        <w:t>p</w:t>
      </w:r>
      <w:r>
        <w:rPr>
          <w:color w:val="0E233D"/>
          <w:sz w:val="28"/>
          <w:szCs w:val="28"/>
        </w:rPr>
        <w:t>a</w:t>
      </w:r>
      <w:r>
        <w:rPr>
          <w:color w:val="0E233D"/>
          <w:spacing w:val="-2"/>
          <w:sz w:val="28"/>
          <w:szCs w:val="28"/>
        </w:rPr>
        <w:t>r</w:t>
      </w:r>
      <w:r>
        <w:rPr>
          <w:color w:val="0E233D"/>
          <w:spacing w:val="1"/>
          <w:sz w:val="28"/>
          <w:szCs w:val="28"/>
        </w:rPr>
        <w:t>t</w:t>
      </w:r>
      <w:r>
        <w:rPr>
          <w:color w:val="0E233D"/>
          <w:spacing w:val="-5"/>
          <w:sz w:val="28"/>
          <w:szCs w:val="28"/>
        </w:rPr>
        <w:t>m</w:t>
      </w:r>
      <w:r>
        <w:rPr>
          <w:color w:val="0E233D"/>
          <w:sz w:val="28"/>
          <w:szCs w:val="28"/>
        </w:rPr>
        <w:t>e</w:t>
      </w:r>
      <w:r>
        <w:rPr>
          <w:color w:val="0E233D"/>
          <w:spacing w:val="1"/>
          <w:sz w:val="28"/>
          <w:szCs w:val="28"/>
        </w:rPr>
        <w:t>n</w:t>
      </w:r>
      <w:r>
        <w:rPr>
          <w:color w:val="0E233D"/>
          <w:spacing w:val="4"/>
          <w:sz w:val="28"/>
          <w:szCs w:val="28"/>
        </w:rPr>
        <w:t>t</w:t>
      </w:r>
      <w:r>
        <w:rPr>
          <w:color w:val="0E233D"/>
          <w:sz w:val="28"/>
          <w:szCs w:val="28"/>
        </w:rPr>
        <w:t>,</w:t>
      </w:r>
      <w:r>
        <w:rPr>
          <w:color w:val="0E233D"/>
          <w:spacing w:val="-1"/>
          <w:sz w:val="28"/>
          <w:szCs w:val="28"/>
        </w:rPr>
        <w:t xml:space="preserve"> </w:t>
      </w:r>
      <w:r>
        <w:rPr>
          <w:color w:val="0E233D"/>
          <w:spacing w:val="1"/>
          <w:sz w:val="28"/>
          <w:szCs w:val="28"/>
        </w:rPr>
        <w:t>g</w:t>
      </w:r>
      <w:r>
        <w:rPr>
          <w:color w:val="0E233D"/>
          <w:sz w:val="28"/>
          <w:szCs w:val="28"/>
        </w:rPr>
        <w:t>r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pacing w:val="1"/>
          <w:sz w:val="28"/>
          <w:szCs w:val="28"/>
        </w:rPr>
        <w:t>du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pacing w:val="1"/>
          <w:sz w:val="28"/>
          <w:szCs w:val="28"/>
        </w:rPr>
        <w:t>t</w:t>
      </w:r>
      <w:r>
        <w:rPr>
          <w:color w:val="0E233D"/>
          <w:spacing w:val="-2"/>
          <w:sz w:val="28"/>
          <w:szCs w:val="28"/>
        </w:rPr>
        <w:t>e</w:t>
      </w:r>
      <w:r>
        <w:rPr>
          <w:color w:val="0E233D"/>
          <w:sz w:val="28"/>
          <w:szCs w:val="28"/>
        </w:rPr>
        <w:t>d</w:t>
      </w:r>
      <w:r>
        <w:rPr>
          <w:color w:val="0E233D"/>
          <w:spacing w:val="2"/>
          <w:sz w:val="28"/>
          <w:szCs w:val="28"/>
        </w:rPr>
        <w:t xml:space="preserve"> </w:t>
      </w:r>
      <w:r>
        <w:rPr>
          <w:color w:val="0E233D"/>
          <w:spacing w:val="-1"/>
          <w:sz w:val="28"/>
          <w:szCs w:val="28"/>
        </w:rPr>
        <w:t>i</w:t>
      </w:r>
      <w:r>
        <w:rPr>
          <w:color w:val="0E233D"/>
          <w:sz w:val="28"/>
          <w:szCs w:val="28"/>
        </w:rPr>
        <w:t>n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F</w:t>
      </w:r>
      <w:r>
        <w:rPr>
          <w:color w:val="0E233D"/>
          <w:spacing w:val="-3"/>
          <w:sz w:val="28"/>
          <w:szCs w:val="28"/>
        </w:rPr>
        <w:t>e</w:t>
      </w:r>
      <w:r>
        <w:rPr>
          <w:color w:val="0E233D"/>
          <w:spacing w:val="1"/>
          <w:sz w:val="28"/>
          <w:szCs w:val="28"/>
        </w:rPr>
        <w:t>b</w:t>
      </w:r>
      <w:r>
        <w:rPr>
          <w:color w:val="0E233D"/>
          <w:sz w:val="28"/>
          <w:szCs w:val="28"/>
        </w:rPr>
        <w:t>.,</w:t>
      </w:r>
      <w:r>
        <w:rPr>
          <w:color w:val="0E233D"/>
          <w:spacing w:val="-1"/>
          <w:sz w:val="28"/>
          <w:szCs w:val="28"/>
        </w:rPr>
        <w:t xml:space="preserve"> </w:t>
      </w:r>
      <w:r>
        <w:rPr>
          <w:color w:val="0E233D"/>
          <w:spacing w:val="1"/>
          <w:sz w:val="28"/>
          <w:szCs w:val="28"/>
        </w:rPr>
        <w:t>2</w:t>
      </w:r>
      <w:r>
        <w:rPr>
          <w:color w:val="0E233D"/>
          <w:spacing w:val="-1"/>
          <w:sz w:val="28"/>
          <w:szCs w:val="28"/>
        </w:rPr>
        <w:t>01</w:t>
      </w:r>
      <w:r w:rsidR="003514B5">
        <w:rPr>
          <w:color w:val="0E233D"/>
          <w:spacing w:val="2"/>
          <w:sz w:val="28"/>
          <w:szCs w:val="28"/>
        </w:rPr>
        <w:t>1</w:t>
      </w:r>
      <w:r>
        <w:rPr>
          <w:color w:val="0E233D"/>
          <w:sz w:val="28"/>
          <w:szCs w:val="28"/>
        </w:rPr>
        <w:t>.</w:t>
      </w:r>
    </w:p>
    <w:p w:rsidR="0099271A" w:rsidRDefault="00CB1103">
      <w:pPr>
        <w:spacing w:line="340" w:lineRule="exact"/>
        <w:ind w:left="120"/>
        <w:rPr>
          <w:sz w:val="28"/>
          <w:szCs w:val="28"/>
        </w:rPr>
      </w:pPr>
      <w:proofErr w:type="gramStart"/>
      <w:r>
        <w:rPr>
          <w:rFonts w:ascii="Courier New" w:eastAsia="Courier New" w:hAnsi="Courier New" w:cs="Courier New"/>
          <w:color w:val="0E233D"/>
          <w:position w:val="2"/>
          <w:sz w:val="28"/>
          <w:szCs w:val="28"/>
        </w:rPr>
        <w:t>o</w:t>
      </w:r>
      <w:proofErr w:type="gramEnd"/>
      <w:r>
        <w:rPr>
          <w:rFonts w:ascii="Courier New" w:eastAsia="Courier New" w:hAnsi="Courier New" w:cs="Courier New"/>
          <w:color w:val="0E233D"/>
          <w:spacing w:val="-53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C</w:t>
      </w:r>
      <w:r>
        <w:rPr>
          <w:color w:val="0E233D"/>
          <w:spacing w:val="1"/>
          <w:position w:val="2"/>
          <w:sz w:val="28"/>
          <w:szCs w:val="28"/>
        </w:rPr>
        <w:t>u</w:t>
      </w:r>
      <w:r>
        <w:rPr>
          <w:color w:val="0E233D"/>
          <w:spacing w:val="-5"/>
          <w:position w:val="2"/>
          <w:sz w:val="28"/>
          <w:szCs w:val="28"/>
        </w:rPr>
        <w:t>m</w:t>
      </w:r>
      <w:r>
        <w:rPr>
          <w:color w:val="0E233D"/>
          <w:spacing w:val="1"/>
          <w:position w:val="2"/>
          <w:sz w:val="28"/>
          <w:szCs w:val="28"/>
        </w:rPr>
        <w:t>ul</w:t>
      </w:r>
      <w:r>
        <w:rPr>
          <w:color w:val="0E233D"/>
          <w:position w:val="2"/>
          <w:sz w:val="28"/>
          <w:szCs w:val="28"/>
        </w:rPr>
        <w:t>a</w:t>
      </w:r>
      <w:r>
        <w:rPr>
          <w:color w:val="0E233D"/>
          <w:spacing w:val="-1"/>
          <w:position w:val="2"/>
          <w:sz w:val="28"/>
          <w:szCs w:val="28"/>
        </w:rPr>
        <w:t>t</w:t>
      </w:r>
      <w:r>
        <w:rPr>
          <w:color w:val="0E233D"/>
          <w:spacing w:val="1"/>
          <w:position w:val="2"/>
          <w:sz w:val="28"/>
          <w:szCs w:val="28"/>
        </w:rPr>
        <w:t>i</w:t>
      </w:r>
      <w:r>
        <w:rPr>
          <w:color w:val="0E233D"/>
          <w:spacing w:val="-1"/>
          <w:position w:val="2"/>
          <w:sz w:val="28"/>
          <w:szCs w:val="28"/>
        </w:rPr>
        <w:t>v</w:t>
      </w:r>
      <w:r>
        <w:rPr>
          <w:color w:val="0E233D"/>
          <w:position w:val="2"/>
          <w:sz w:val="28"/>
          <w:szCs w:val="28"/>
        </w:rPr>
        <w:t xml:space="preserve">e </w:t>
      </w:r>
      <w:r>
        <w:rPr>
          <w:color w:val="0E233D"/>
          <w:spacing w:val="-2"/>
          <w:position w:val="2"/>
          <w:sz w:val="28"/>
          <w:szCs w:val="28"/>
        </w:rPr>
        <w:t>G</w:t>
      </w:r>
      <w:r>
        <w:rPr>
          <w:color w:val="0E233D"/>
          <w:position w:val="2"/>
          <w:sz w:val="28"/>
          <w:szCs w:val="28"/>
        </w:rPr>
        <w:t>PA</w:t>
      </w:r>
      <w:r>
        <w:rPr>
          <w:color w:val="0E233D"/>
          <w:spacing w:val="-1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of</w:t>
      </w:r>
      <w:r>
        <w:rPr>
          <w:color w:val="0E233D"/>
          <w:spacing w:val="2"/>
          <w:position w:val="2"/>
          <w:sz w:val="28"/>
          <w:szCs w:val="28"/>
        </w:rPr>
        <w:t xml:space="preserve"> </w:t>
      </w:r>
      <w:r>
        <w:rPr>
          <w:color w:val="0E233D"/>
          <w:spacing w:val="-1"/>
          <w:position w:val="2"/>
          <w:sz w:val="28"/>
          <w:szCs w:val="28"/>
        </w:rPr>
        <w:t>4</w:t>
      </w:r>
      <w:r>
        <w:rPr>
          <w:color w:val="0E233D"/>
          <w:position w:val="2"/>
          <w:sz w:val="28"/>
          <w:szCs w:val="28"/>
        </w:rPr>
        <w:t>.0</w:t>
      </w:r>
      <w:r>
        <w:rPr>
          <w:color w:val="0E233D"/>
          <w:spacing w:val="-1"/>
          <w:position w:val="2"/>
          <w:sz w:val="28"/>
          <w:szCs w:val="28"/>
        </w:rPr>
        <w:t>9</w:t>
      </w:r>
      <w:r>
        <w:rPr>
          <w:color w:val="0E233D"/>
          <w:spacing w:val="1"/>
          <w:position w:val="2"/>
          <w:sz w:val="28"/>
          <w:szCs w:val="28"/>
        </w:rPr>
        <w:t>/5</w:t>
      </w:r>
      <w:r>
        <w:rPr>
          <w:color w:val="0E233D"/>
          <w:position w:val="2"/>
          <w:sz w:val="28"/>
          <w:szCs w:val="28"/>
        </w:rPr>
        <w:t>.</w:t>
      </w:r>
    </w:p>
    <w:p w:rsidR="003514B5" w:rsidRPr="003514B5" w:rsidRDefault="003514B5" w:rsidP="003514B5">
      <w:pPr>
        <w:pStyle w:val="ListParagraph"/>
        <w:numPr>
          <w:ilvl w:val="0"/>
          <w:numId w:val="4"/>
        </w:numPr>
        <w:spacing w:line="34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t>Speech Pathology, and Audiology Intern in National Guard Hospital (2011-2012).</w:t>
      </w:r>
    </w:p>
    <w:p w:rsidR="0099271A" w:rsidRDefault="0099271A">
      <w:pPr>
        <w:spacing w:line="200" w:lineRule="exact"/>
      </w:pPr>
    </w:p>
    <w:p w:rsidR="0099271A" w:rsidRDefault="00B76C09">
      <w:pPr>
        <w:ind w:left="123"/>
        <w:rPr>
          <w:b/>
          <w:color w:val="0E233D"/>
          <w:sz w:val="28"/>
          <w:szCs w:val="28"/>
          <w:u w:val="thick" w:color="0E233D"/>
        </w:rPr>
      </w:pPr>
      <w:r>
        <w:rPr>
          <w:b/>
          <w:color w:val="0E233D"/>
          <w:spacing w:val="-1"/>
          <w:sz w:val="28"/>
          <w:szCs w:val="28"/>
          <w:u w:val="thick" w:color="0E233D"/>
        </w:rPr>
        <w:t>Work</w:t>
      </w:r>
      <w:r w:rsidR="00CB1103">
        <w:rPr>
          <w:b/>
          <w:color w:val="0E233D"/>
          <w:sz w:val="28"/>
          <w:szCs w:val="28"/>
          <w:u w:val="thick" w:color="0E233D"/>
        </w:rPr>
        <w:t xml:space="preserve"> </w:t>
      </w:r>
      <w:r w:rsidR="00CB1103">
        <w:rPr>
          <w:b/>
          <w:color w:val="0E233D"/>
          <w:spacing w:val="-3"/>
          <w:sz w:val="28"/>
          <w:szCs w:val="28"/>
          <w:u w:val="thick" w:color="0E233D"/>
        </w:rPr>
        <w:t>E</w:t>
      </w:r>
      <w:r w:rsidR="00CB1103">
        <w:rPr>
          <w:b/>
          <w:color w:val="0E233D"/>
          <w:spacing w:val="1"/>
          <w:sz w:val="28"/>
          <w:szCs w:val="28"/>
          <w:u w:val="thick" w:color="0E233D"/>
        </w:rPr>
        <w:t>x</w:t>
      </w:r>
      <w:r w:rsidR="00CB1103">
        <w:rPr>
          <w:b/>
          <w:color w:val="0E233D"/>
          <w:sz w:val="28"/>
          <w:szCs w:val="28"/>
          <w:u w:val="thick" w:color="0E233D"/>
        </w:rPr>
        <w:t>p</w:t>
      </w:r>
      <w:r w:rsidR="00CB1103">
        <w:rPr>
          <w:b/>
          <w:color w:val="0E233D"/>
          <w:spacing w:val="-3"/>
          <w:sz w:val="28"/>
          <w:szCs w:val="28"/>
          <w:u w:val="thick" w:color="0E233D"/>
        </w:rPr>
        <w:t>e</w:t>
      </w:r>
      <w:r w:rsidR="00CB1103">
        <w:rPr>
          <w:b/>
          <w:color w:val="0E233D"/>
          <w:sz w:val="28"/>
          <w:szCs w:val="28"/>
          <w:u w:val="thick" w:color="0E233D"/>
        </w:rPr>
        <w:t>r</w:t>
      </w:r>
      <w:r w:rsidR="00CB1103">
        <w:rPr>
          <w:b/>
          <w:color w:val="0E233D"/>
          <w:spacing w:val="1"/>
          <w:sz w:val="28"/>
          <w:szCs w:val="28"/>
          <w:u w:val="thick" w:color="0E233D"/>
        </w:rPr>
        <w:t>i</w:t>
      </w:r>
      <w:r w:rsidR="00CB1103">
        <w:rPr>
          <w:b/>
          <w:color w:val="0E233D"/>
          <w:sz w:val="28"/>
          <w:szCs w:val="28"/>
          <w:u w:val="thick" w:color="0E233D"/>
        </w:rPr>
        <w:t>e</w:t>
      </w:r>
      <w:r w:rsidR="00CB1103">
        <w:rPr>
          <w:b/>
          <w:color w:val="0E233D"/>
          <w:spacing w:val="-3"/>
          <w:sz w:val="28"/>
          <w:szCs w:val="28"/>
          <w:u w:val="thick" w:color="0E233D"/>
        </w:rPr>
        <w:t>n</w:t>
      </w:r>
      <w:r w:rsidR="00CB1103">
        <w:rPr>
          <w:b/>
          <w:color w:val="0E233D"/>
          <w:spacing w:val="-2"/>
          <w:sz w:val="28"/>
          <w:szCs w:val="28"/>
          <w:u w:val="thick" w:color="0E233D"/>
        </w:rPr>
        <w:t>c</w:t>
      </w:r>
      <w:r w:rsidR="00CB1103">
        <w:rPr>
          <w:b/>
          <w:color w:val="0E233D"/>
          <w:sz w:val="28"/>
          <w:szCs w:val="28"/>
          <w:u w:val="thick" w:color="0E233D"/>
        </w:rPr>
        <w:t>e:</w:t>
      </w:r>
    </w:p>
    <w:p w:rsidR="00B76C09" w:rsidRDefault="00B76C09" w:rsidP="00B76C09">
      <w:pPr>
        <w:spacing w:before="26"/>
        <w:ind w:left="120"/>
        <w:rPr>
          <w:sz w:val="28"/>
          <w:szCs w:val="28"/>
        </w:rPr>
      </w:pPr>
      <w:proofErr w:type="gramStart"/>
      <w:r>
        <w:rPr>
          <w:rFonts w:ascii="Courier New" w:eastAsia="Courier New" w:hAnsi="Courier New" w:cs="Courier New"/>
          <w:color w:val="0E233D"/>
          <w:sz w:val="28"/>
          <w:szCs w:val="28"/>
        </w:rPr>
        <w:t>o</w:t>
      </w:r>
      <w:proofErr w:type="gramEnd"/>
      <w:r>
        <w:rPr>
          <w:rFonts w:ascii="Courier New" w:eastAsia="Courier New" w:hAnsi="Courier New" w:cs="Courier New"/>
          <w:color w:val="0E233D"/>
          <w:spacing w:val="-53"/>
          <w:sz w:val="28"/>
          <w:szCs w:val="28"/>
        </w:rPr>
        <w:t xml:space="preserve"> </w:t>
      </w:r>
      <w:r>
        <w:rPr>
          <w:color w:val="0E233D"/>
          <w:spacing w:val="-3"/>
          <w:sz w:val="28"/>
          <w:szCs w:val="28"/>
        </w:rPr>
        <w:t>W</w:t>
      </w:r>
      <w:r>
        <w:rPr>
          <w:color w:val="0E233D"/>
          <w:spacing w:val="1"/>
          <w:sz w:val="28"/>
          <w:szCs w:val="28"/>
        </w:rPr>
        <w:t>o</w:t>
      </w:r>
      <w:r>
        <w:rPr>
          <w:color w:val="0E233D"/>
          <w:sz w:val="28"/>
          <w:szCs w:val="28"/>
        </w:rPr>
        <w:t>r</w:t>
      </w:r>
      <w:r>
        <w:rPr>
          <w:color w:val="0E233D"/>
          <w:spacing w:val="1"/>
          <w:sz w:val="28"/>
          <w:szCs w:val="28"/>
        </w:rPr>
        <w:t>k</w:t>
      </w:r>
      <w:r>
        <w:rPr>
          <w:color w:val="0E233D"/>
          <w:spacing w:val="-1"/>
          <w:sz w:val="28"/>
          <w:szCs w:val="28"/>
        </w:rPr>
        <w:t>i</w:t>
      </w:r>
      <w:r>
        <w:rPr>
          <w:color w:val="0E233D"/>
          <w:spacing w:val="1"/>
          <w:sz w:val="28"/>
          <w:szCs w:val="28"/>
        </w:rPr>
        <w:t>n</w:t>
      </w:r>
      <w:r>
        <w:rPr>
          <w:color w:val="0E233D"/>
          <w:sz w:val="28"/>
          <w:szCs w:val="28"/>
        </w:rPr>
        <w:t>g</w:t>
      </w:r>
      <w:r>
        <w:rPr>
          <w:color w:val="0E233D"/>
          <w:spacing w:val="2"/>
          <w:sz w:val="28"/>
          <w:szCs w:val="28"/>
        </w:rPr>
        <w:t xml:space="preserve"> </w:t>
      </w:r>
      <w:r>
        <w:rPr>
          <w:color w:val="0E233D"/>
          <w:spacing w:val="-2"/>
          <w:sz w:val="28"/>
          <w:szCs w:val="28"/>
        </w:rPr>
        <w:t>a</w:t>
      </w:r>
      <w:r>
        <w:rPr>
          <w:color w:val="0E233D"/>
          <w:sz w:val="28"/>
          <w:szCs w:val="28"/>
        </w:rPr>
        <w:t>s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z w:val="28"/>
          <w:szCs w:val="28"/>
        </w:rPr>
        <w:t>a</w:t>
      </w:r>
      <w:r>
        <w:rPr>
          <w:color w:val="0E233D"/>
          <w:spacing w:val="-1"/>
          <w:sz w:val="28"/>
          <w:szCs w:val="28"/>
        </w:rPr>
        <w:t>n Audiologis</w:t>
      </w:r>
      <w:r>
        <w:rPr>
          <w:color w:val="0E233D"/>
          <w:sz w:val="28"/>
          <w:szCs w:val="28"/>
        </w:rPr>
        <w:t>t</w:t>
      </w:r>
      <w:r>
        <w:rPr>
          <w:color w:val="0E233D"/>
          <w:spacing w:val="-2"/>
          <w:sz w:val="28"/>
          <w:szCs w:val="28"/>
        </w:rPr>
        <w:t xml:space="preserve"> </w:t>
      </w:r>
      <w:r>
        <w:rPr>
          <w:color w:val="0E233D"/>
          <w:spacing w:val="1"/>
          <w:sz w:val="28"/>
          <w:szCs w:val="28"/>
        </w:rPr>
        <w:t>i</w:t>
      </w:r>
      <w:r>
        <w:rPr>
          <w:color w:val="0E233D"/>
          <w:sz w:val="28"/>
          <w:szCs w:val="28"/>
        </w:rPr>
        <w:t>n</w:t>
      </w:r>
      <w:r>
        <w:rPr>
          <w:color w:val="0E233D"/>
          <w:spacing w:val="1"/>
          <w:sz w:val="28"/>
          <w:szCs w:val="28"/>
        </w:rPr>
        <w:t xml:space="preserve"> </w:t>
      </w:r>
      <w:r>
        <w:rPr>
          <w:color w:val="0E233D"/>
          <w:spacing w:val="-2"/>
          <w:sz w:val="28"/>
          <w:szCs w:val="28"/>
        </w:rPr>
        <w:t>K</w:t>
      </w:r>
      <w:r>
        <w:rPr>
          <w:color w:val="0E233D"/>
          <w:sz w:val="28"/>
          <w:szCs w:val="28"/>
        </w:rPr>
        <w:t xml:space="preserve">ing Saud </w:t>
      </w:r>
      <w:r>
        <w:rPr>
          <w:color w:val="0E233D"/>
          <w:spacing w:val="-1"/>
          <w:sz w:val="28"/>
          <w:szCs w:val="28"/>
        </w:rPr>
        <w:t>University</w:t>
      </w:r>
      <w:r>
        <w:rPr>
          <w:color w:val="0E233D"/>
          <w:sz w:val="28"/>
          <w:szCs w:val="28"/>
        </w:rPr>
        <w:t xml:space="preserve">, </w:t>
      </w:r>
      <w:r>
        <w:rPr>
          <w:sz w:val="28"/>
          <w:szCs w:val="28"/>
        </w:rPr>
        <w:t>(May2012 to present) (i.e. Teaching students and working in the committees).</w:t>
      </w:r>
    </w:p>
    <w:p w:rsidR="00B76C09" w:rsidRPr="00B76C09" w:rsidRDefault="00B76C09" w:rsidP="00B76C09">
      <w:pPr>
        <w:pStyle w:val="ListParagraph"/>
        <w:numPr>
          <w:ilvl w:val="0"/>
          <w:numId w:val="2"/>
        </w:numPr>
        <w:spacing w:line="32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t>Head of Speech &amp; Hearing Student Club (2013-2014).</w:t>
      </w:r>
    </w:p>
    <w:p w:rsidR="00B76C09" w:rsidRDefault="00B76C09" w:rsidP="00B76C09">
      <w:pPr>
        <w:pStyle w:val="ListParagraph"/>
        <w:numPr>
          <w:ilvl w:val="0"/>
          <w:numId w:val="4"/>
        </w:numPr>
        <w:spacing w:before="26"/>
        <w:ind w:left="426" w:hanging="284"/>
        <w:rPr>
          <w:sz w:val="28"/>
          <w:szCs w:val="28"/>
        </w:rPr>
      </w:pPr>
      <w:r>
        <w:rPr>
          <w:sz w:val="28"/>
          <w:szCs w:val="28"/>
        </w:rPr>
        <w:t>Working as an Audiologist and the Audiology Clinic Supervisor in King Saud University-Girls Campus (Nov 2014 to present).</w:t>
      </w:r>
    </w:p>
    <w:p w:rsidR="00B76C09" w:rsidRDefault="00B76C09" w:rsidP="00B76C09">
      <w:pPr>
        <w:pStyle w:val="ListParagraph"/>
        <w:numPr>
          <w:ilvl w:val="0"/>
          <w:numId w:val="4"/>
        </w:numPr>
        <w:spacing w:before="26"/>
        <w:ind w:left="426" w:hanging="284"/>
        <w:rPr>
          <w:sz w:val="28"/>
          <w:szCs w:val="28"/>
        </w:rPr>
      </w:pPr>
      <w:r>
        <w:rPr>
          <w:sz w:val="28"/>
          <w:szCs w:val="28"/>
        </w:rPr>
        <w:t>Member in the followings' Committees:</w:t>
      </w:r>
    </w:p>
    <w:p w:rsidR="00B76C09" w:rsidRDefault="00B76C09" w:rsidP="00B76C09">
      <w:pPr>
        <w:pStyle w:val="ListParagraph"/>
        <w:numPr>
          <w:ilvl w:val="0"/>
          <w:numId w:val="5"/>
        </w:numPr>
        <w:spacing w:before="26"/>
        <w:rPr>
          <w:sz w:val="28"/>
          <w:szCs w:val="28"/>
        </w:rPr>
      </w:pPr>
      <w:r>
        <w:rPr>
          <w:sz w:val="28"/>
          <w:szCs w:val="28"/>
        </w:rPr>
        <w:t>Exams Committee.</w:t>
      </w:r>
    </w:p>
    <w:p w:rsidR="00B76C09" w:rsidRDefault="00B76C09" w:rsidP="00B76C09">
      <w:pPr>
        <w:pStyle w:val="ListParagraph"/>
        <w:numPr>
          <w:ilvl w:val="0"/>
          <w:numId w:val="5"/>
        </w:numPr>
        <w:spacing w:before="26"/>
        <w:rPr>
          <w:sz w:val="28"/>
          <w:szCs w:val="28"/>
        </w:rPr>
      </w:pPr>
      <w:r>
        <w:rPr>
          <w:sz w:val="28"/>
          <w:szCs w:val="28"/>
        </w:rPr>
        <w:t>Labs Committee.</w:t>
      </w:r>
    </w:p>
    <w:p w:rsidR="00B76C09" w:rsidRDefault="00B76C09" w:rsidP="00B76C09">
      <w:pPr>
        <w:pStyle w:val="ListParagraph"/>
        <w:numPr>
          <w:ilvl w:val="0"/>
          <w:numId w:val="5"/>
        </w:numPr>
        <w:spacing w:before="26"/>
        <w:rPr>
          <w:sz w:val="28"/>
          <w:szCs w:val="28"/>
        </w:rPr>
      </w:pPr>
      <w:r>
        <w:rPr>
          <w:sz w:val="28"/>
          <w:szCs w:val="28"/>
        </w:rPr>
        <w:t>Community Services' Committee.</w:t>
      </w:r>
    </w:p>
    <w:p w:rsidR="003C3170" w:rsidRPr="003C3170" w:rsidRDefault="003C3170" w:rsidP="003C3170">
      <w:pPr>
        <w:pStyle w:val="ListParagraph"/>
        <w:numPr>
          <w:ilvl w:val="0"/>
          <w:numId w:val="6"/>
        </w:numPr>
        <w:spacing w:before="26"/>
        <w:ind w:left="426" w:hanging="284"/>
        <w:rPr>
          <w:sz w:val="28"/>
          <w:szCs w:val="28"/>
        </w:rPr>
      </w:pPr>
      <w:r>
        <w:rPr>
          <w:sz w:val="28"/>
          <w:szCs w:val="28"/>
        </w:rPr>
        <w:t>Member in Saudi Society of Speech-Language Pathology &amp; Audiology.</w:t>
      </w:r>
    </w:p>
    <w:p w:rsidR="00B76C09" w:rsidRDefault="00B76C09" w:rsidP="00B76C09">
      <w:pPr>
        <w:spacing w:before="1" w:line="140" w:lineRule="exact"/>
        <w:rPr>
          <w:sz w:val="15"/>
          <w:szCs w:val="15"/>
        </w:rPr>
      </w:pPr>
    </w:p>
    <w:p w:rsidR="00B76C09" w:rsidRDefault="00B76C09" w:rsidP="00B76C09">
      <w:pPr>
        <w:ind w:left="123"/>
        <w:rPr>
          <w:b/>
          <w:color w:val="0E233D"/>
          <w:sz w:val="28"/>
          <w:szCs w:val="28"/>
          <w:u w:val="thick" w:color="0E233D"/>
        </w:rPr>
      </w:pPr>
      <w:r>
        <w:rPr>
          <w:b/>
          <w:color w:val="0E233D"/>
          <w:spacing w:val="-1"/>
          <w:sz w:val="28"/>
          <w:szCs w:val="28"/>
          <w:u w:val="thick" w:color="0E233D"/>
        </w:rPr>
        <w:t>Relevant</w:t>
      </w:r>
      <w:r>
        <w:rPr>
          <w:b/>
          <w:color w:val="0E233D"/>
          <w:sz w:val="28"/>
          <w:szCs w:val="28"/>
          <w:u w:val="thick" w:color="0E233D"/>
        </w:rPr>
        <w:t xml:space="preserve"> </w:t>
      </w:r>
      <w:r>
        <w:rPr>
          <w:b/>
          <w:color w:val="0E233D"/>
          <w:spacing w:val="-3"/>
          <w:sz w:val="28"/>
          <w:szCs w:val="28"/>
          <w:u w:val="thick" w:color="0E233D"/>
        </w:rPr>
        <w:t>E</w:t>
      </w:r>
      <w:r>
        <w:rPr>
          <w:b/>
          <w:color w:val="0E233D"/>
          <w:spacing w:val="1"/>
          <w:sz w:val="28"/>
          <w:szCs w:val="28"/>
          <w:u w:val="thick" w:color="0E233D"/>
        </w:rPr>
        <w:t>x</w:t>
      </w:r>
      <w:r>
        <w:rPr>
          <w:b/>
          <w:color w:val="0E233D"/>
          <w:sz w:val="28"/>
          <w:szCs w:val="28"/>
          <w:u w:val="thick" w:color="0E233D"/>
        </w:rPr>
        <w:t>p</w:t>
      </w:r>
      <w:r>
        <w:rPr>
          <w:b/>
          <w:color w:val="0E233D"/>
          <w:spacing w:val="-3"/>
          <w:sz w:val="28"/>
          <w:szCs w:val="28"/>
          <w:u w:val="thick" w:color="0E233D"/>
        </w:rPr>
        <w:t>e</w:t>
      </w:r>
      <w:r>
        <w:rPr>
          <w:b/>
          <w:color w:val="0E233D"/>
          <w:sz w:val="28"/>
          <w:szCs w:val="28"/>
          <w:u w:val="thick" w:color="0E233D"/>
        </w:rPr>
        <w:t>r</w:t>
      </w:r>
      <w:r>
        <w:rPr>
          <w:b/>
          <w:color w:val="0E233D"/>
          <w:spacing w:val="1"/>
          <w:sz w:val="28"/>
          <w:szCs w:val="28"/>
          <w:u w:val="thick" w:color="0E233D"/>
        </w:rPr>
        <w:t>i</w:t>
      </w:r>
      <w:r>
        <w:rPr>
          <w:b/>
          <w:color w:val="0E233D"/>
          <w:sz w:val="28"/>
          <w:szCs w:val="28"/>
          <w:u w:val="thick" w:color="0E233D"/>
        </w:rPr>
        <w:t>e</w:t>
      </w:r>
      <w:r>
        <w:rPr>
          <w:b/>
          <w:color w:val="0E233D"/>
          <w:spacing w:val="-3"/>
          <w:sz w:val="28"/>
          <w:szCs w:val="28"/>
          <w:u w:val="thick" w:color="0E233D"/>
        </w:rPr>
        <w:t>n</w:t>
      </w:r>
      <w:r>
        <w:rPr>
          <w:b/>
          <w:color w:val="0E233D"/>
          <w:spacing w:val="-2"/>
          <w:sz w:val="28"/>
          <w:szCs w:val="28"/>
          <w:u w:val="thick" w:color="0E233D"/>
        </w:rPr>
        <w:t>c</w:t>
      </w:r>
      <w:r>
        <w:rPr>
          <w:b/>
          <w:color w:val="0E233D"/>
          <w:sz w:val="28"/>
          <w:szCs w:val="28"/>
          <w:u w:val="thick" w:color="0E233D"/>
        </w:rPr>
        <w:t>e:</w:t>
      </w:r>
    </w:p>
    <w:p w:rsidR="0099271A" w:rsidRDefault="0099271A">
      <w:pPr>
        <w:spacing w:before="6" w:line="180" w:lineRule="exact"/>
        <w:rPr>
          <w:sz w:val="19"/>
          <w:szCs w:val="19"/>
        </w:rPr>
      </w:pPr>
    </w:p>
    <w:p w:rsidR="00CB1103" w:rsidRDefault="00CB1103" w:rsidP="00CB1103">
      <w:pPr>
        <w:spacing w:line="320" w:lineRule="exact"/>
        <w:ind w:left="120"/>
        <w:rPr>
          <w:sz w:val="28"/>
          <w:szCs w:val="28"/>
        </w:rPr>
      </w:pPr>
      <w:proofErr w:type="gramStart"/>
      <w:r>
        <w:rPr>
          <w:rFonts w:ascii="Courier New" w:eastAsia="Courier New" w:hAnsi="Courier New" w:cs="Courier New"/>
          <w:color w:val="0E233D"/>
          <w:position w:val="2"/>
          <w:sz w:val="28"/>
          <w:szCs w:val="28"/>
        </w:rPr>
        <w:t>o</w:t>
      </w:r>
      <w:proofErr w:type="gramEnd"/>
      <w:r>
        <w:rPr>
          <w:rFonts w:ascii="Courier New" w:eastAsia="Courier New" w:hAnsi="Courier New" w:cs="Courier New"/>
          <w:color w:val="0E233D"/>
          <w:spacing w:val="-53"/>
          <w:position w:val="2"/>
          <w:sz w:val="28"/>
          <w:szCs w:val="28"/>
        </w:rPr>
        <w:t xml:space="preserve"> </w:t>
      </w:r>
      <w:r>
        <w:rPr>
          <w:color w:val="0E233D"/>
          <w:spacing w:val="-1"/>
          <w:position w:val="2"/>
          <w:sz w:val="28"/>
          <w:szCs w:val="28"/>
        </w:rPr>
        <w:t>V</w:t>
      </w:r>
      <w:r>
        <w:rPr>
          <w:color w:val="0E233D"/>
          <w:spacing w:val="1"/>
          <w:position w:val="2"/>
          <w:sz w:val="28"/>
          <w:szCs w:val="28"/>
        </w:rPr>
        <w:t>o</w:t>
      </w:r>
      <w:r>
        <w:rPr>
          <w:color w:val="0E233D"/>
          <w:spacing w:val="-1"/>
          <w:position w:val="2"/>
          <w:sz w:val="28"/>
          <w:szCs w:val="28"/>
        </w:rPr>
        <w:t>l</w:t>
      </w:r>
      <w:r>
        <w:rPr>
          <w:color w:val="0E233D"/>
          <w:spacing w:val="1"/>
          <w:position w:val="2"/>
          <w:sz w:val="28"/>
          <w:szCs w:val="28"/>
        </w:rPr>
        <w:t>u</w:t>
      </w:r>
      <w:r>
        <w:rPr>
          <w:color w:val="0E233D"/>
          <w:spacing w:val="-1"/>
          <w:position w:val="2"/>
          <w:sz w:val="28"/>
          <w:szCs w:val="28"/>
        </w:rPr>
        <w:t>n</w:t>
      </w:r>
      <w:r>
        <w:rPr>
          <w:color w:val="0E233D"/>
          <w:spacing w:val="1"/>
          <w:position w:val="2"/>
          <w:sz w:val="28"/>
          <w:szCs w:val="28"/>
        </w:rPr>
        <w:t>t</w:t>
      </w:r>
      <w:r>
        <w:rPr>
          <w:color w:val="0E233D"/>
          <w:position w:val="2"/>
          <w:sz w:val="28"/>
          <w:szCs w:val="28"/>
        </w:rPr>
        <w:t>eer</w:t>
      </w:r>
      <w:r>
        <w:rPr>
          <w:color w:val="0E233D"/>
          <w:spacing w:val="-2"/>
          <w:position w:val="2"/>
          <w:sz w:val="28"/>
          <w:szCs w:val="28"/>
        </w:rPr>
        <w:t xml:space="preserve"> </w:t>
      </w:r>
      <w:r>
        <w:rPr>
          <w:color w:val="0E233D"/>
          <w:spacing w:val="-1"/>
          <w:position w:val="2"/>
          <w:sz w:val="28"/>
          <w:szCs w:val="28"/>
        </w:rPr>
        <w:t>i</w:t>
      </w:r>
      <w:r>
        <w:rPr>
          <w:color w:val="0E233D"/>
          <w:position w:val="2"/>
          <w:sz w:val="28"/>
          <w:szCs w:val="28"/>
        </w:rPr>
        <w:t>n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2"/>
          <w:position w:val="2"/>
          <w:sz w:val="28"/>
          <w:szCs w:val="28"/>
        </w:rPr>
        <w:t>A</w:t>
      </w:r>
      <w:r>
        <w:rPr>
          <w:color w:val="0E233D"/>
          <w:spacing w:val="1"/>
          <w:position w:val="2"/>
          <w:sz w:val="28"/>
          <w:szCs w:val="28"/>
        </w:rPr>
        <w:t>p</w:t>
      </w:r>
      <w:r>
        <w:rPr>
          <w:color w:val="0E233D"/>
          <w:spacing w:val="-1"/>
          <w:position w:val="2"/>
          <w:sz w:val="28"/>
          <w:szCs w:val="28"/>
        </w:rPr>
        <w:t>pl</w:t>
      </w:r>
      <w:r>
        <w:rPr>
          <w:color w:val="0E233D"/>
          <w:spacing w:val="1"/>
          <w:position w:val="2"/>
          <w:sz w:val="28"/>
          <w:szCs w:val="28"/>
        </w:rPr>
        <w:t>i</w:t>
      </w:r>
      <w:r>
        <w:rPr>
          <w:color w:val="0E233D"/>
          <w:position w:val="2"/>
          <w:sz w:val="28"/>
          <w:szCs w:val="28"/>
        </w:rPr>
        <w:t>ed</w:t>
      </w:r>
      <w:r>
        <w:rPr>
          <w:color w:val="0E233D"/>
          <w:spacing w:val="-2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Me</w:t>
      </w:r>
      <w:r>
        <w:rPr>
          <w:color w:val="0E233D"/>
          <w:spacing w:val="-1"/>
          <w:position w:val="2"/>
          <w:sz w:val="28"/>
          <w:szCs w:val="28"/>
        </w:rPr>
        <w:t>d</w:t>
      </w:r>
      <w:r>
        <w:rPr>
          <w:color w:val="0E233D"/>
          <w:spacing w:val="1"/>
          <w:position w:val="2"/>
          <w:sz w:val="28"/>
          <w:szCs w:val="28"/>
        </w:rPr>
        <w:t>i</w:t>
      </w:r>
      <w:r>
        <w:rPr>
          <w:color w:val="0E233D"/>
          <w:position w:val="2"/>
          <w:sz w:val="28"/>
          <w:szCs w:val="28"/>
        </w:rPr>
        <w:t>c</w:t>
      </w:r>
      <w:r>
        <w:rPr>
          <w:color w:val="0E233D"/>
          <w:spacing w:val="-2"/>
          <w:position w:val="2"/>
          <w:sz w:val="28"/>
          <w:szCs w:val="28"/>
        </w:rPr>
        <w:t>a</w:t>
      </w:r>
      <w:r>
        <w:rPr>
          <w:color w:val="0E233D"/>
          <w:position w:val="2"/>
          <w:sz w:val="28"/>
          <w:szCs w:val="28"/>
        </w:rPr>
        <w:t>l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Sc</w:t>
      </w:r>
      <w:r>
        <w:rPr>
          <w:color w:val="0E233D"/>
          <w:spacing w:val="-2"/>
          <w:position w:val="2"/>
          <w:sz w:val="28"/>
          <w:szCs w:val="28"/>
        </w:rPr>
        <w:t>i</w:t>
      </w:r>
      <w:r>
        <w:rPr>
          <w:color w:val="0E233D"/>
          <w:position w:val="2"/>
          <w:sz w:val="28"/>
          <w:szCs w:val="28"/>
        </w:rPr>
        <w:t>e</w:t>
      </w:r>
      <w:r>
        <w:rPr>
          <w:color w:val="0E233D"/>
          <w:spacing w:val="-1"/>
          <w:position w:val="2"/>
          <w:sz w:val="28"/>
          <w:szCs w:val="28"/>
        </w:rPr>
        <w:t>n</w:t>
      </w:r>
      <w:r>
        <w:rPr>
          <w:color w:val="0E233D"/>
          <w:position w:val="2"/>
          <w:sz w:val="28"/>
          <w:szCs w:val="28"/>
        </w:rPr>
        <w:t xml:space="preserve">ce </w:t>
      </w:r>
      <w:r>
        <w:rPr>
          <w:color w:val="0E233D"/>
          <w:spacing w:val="-1"/>
          <w:position w:val="2"/>
          <w:sz w:val="28"/>
          <w:szCs w:val="28"/>
        </w:rPr>
        <w:t>Aw</w:t>
      </w:r>
      <w:r>
        <w:rPr>
          <w:color w:val="0E233D"/>
          <w:position w:val="2"/>
          <w:sz w:val="28"/>
          <w:szCs w:val="28"/>
        </w:rPr>
        <w:t>are</w:t>
      </w:r>
      <w:r>
        <w:rPr>
          <w:color w:val="0E233D"/>
          <w:spacing w:val="1"/>
          <w:position w:val="2"/>
          <w:sz w:val="28"/>
          <w:szCs w:val="28"/>
        </w:rPr>
        <w:t>n</w:t>
      </w:r>
      <w:r>
        <w:rPr>
          <w:color w:val="0E233D"/>
          <w:spacing w:val="-2"/>
          <w:position w:val="2"/>
          <w:sz w:val="28"/>
          <w:szCs w:val="28"/>
        </w:rPr>
        <w:t>e</w:t>
      </w:r>
      <w:r>
        <w:rPr>
          <w:color w:val="0E233D"/>
          <w:spacing w:val="-1"/>
          <w:position w:val="2"/>
          <w:sz w:val="28"/>
          <w:szCs w:val="28"/>
        </w:rPr>
        <w:t>s</w:t>
      </w:r>
      <w:r>
        <w:rPr>
          <w:color w:val="0E233D"/>
          <w:position w:val="2"/>
          <w:sz w:val="28"/>
          <w:szCs w:val="28"/>
        </w:rPr>
        <w:t>s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2"/>
          <w:position w:val="2"/>
          <w:sz w:val="28"/>
          <w:szCs w:val="28"/>
        </w:rPr>
        <w:t>D</w:t>
      </w:r>
      <w:r>
        <w:rPr>
          <w:color w:val="0E233D"/>
          <w:position w:val="2"/>
          <w:sz w:val="28"/>
          <w:szCs w:val="28"/>
        </w:rPr>
        <w:t>a</w:t>
      </w:r>
      <w:r>
        <w:rPr>
          <w:color w:val="0E233D"/>
          <w:spacing w:val="-3"/>
          <w:position w:val="2"/>
          <w:sz w:val="28"/>
          <w:szCs w:val="28"/>
        </w:rPr>
        <w:t>y</w:t>
      </w:r>
      <w:r>
        <w:rPr>
          <w:color w:val="0E233D"/>
          <w:position w:val="2"/>
          <w:sz w:val="28"/>
          <w:szCs w:val="28"/>
        </w:rPr>
        <w:t>,</w:t>
      </w:r>
      <w:r>
        <w:rPr>
          <w:color w:val="0E233D"/>
          <w:spacing w:val="-1"/>
          <w:position w:val="2"/>
          <w:sz w:val="28"/>
          <w:szCs w:val="28"/>
        </w:rPr>
        <w:t xml:space="preserve"> </w:t>
      </w:r>
      <w:r>
        <w:rPr>
          <w:color w:val="0E233D"/>
          <w:spacing w:val="1"/>
          <w:position w:val="2"/>
          <w:sz w:val="28"/>
          <w:szCs w:val="28"/>
        </w:rPr>
        <w:t>200</w:t>
      </w:r>
      <w:r>
        <w:rPr>
          <w:color w:val="0E233D"/>
          <w:spacing w:val="7"/>
          <w:position w:val="2"/>
          <w:sz w:val="28"/>
          <w:szCs w:val="28"/>
        </w:rPr>
        <w:t>9</w:t>
      </w:r>
      <w:r>
        <w:rPr>
          <w:color w:val="0E233D"/>
          <w:position w:val="2"/>
          <w:sz w:val="28"/>
          <w:szCs w:val="28"/>
        </w:rPr>
        <w:t>.</w:t>
      </w:r>
    </w:p>
    <w:p w:rsidR="00CB1103" w:rsidRPr="00CB1103" w:rsidRDefault="00CB1103" w:rsidP="00CB1103">
      <w:pPr>
        <w:pStyle w:val="ListParagraph"/>
        <w:numPr>
          <w:ilvl w:val="0"/>
          <w:numId w:val="3"/>
        </w:numPr>
        <w:ind w:left="426" w:hanging="284"/>
        <w:rPr>
          <w:rFonts w:ascii="Courier New" w:eastAsia="Courier New" w:hAnsi="Courier New" w:cs="Courier New"/>
          <w:color w:val="0E233D"/>
          <w:spacing w:val="-53"/>
          <w:sz w:val="28"/>
          <w:szCs w:val="28"/>
        </w:rPr>
      </w:pPr>
      <w:r w:rsidRPr="00CB1103">
        <w:rPr>
          <w:color w:val="0E233D"/>
          <w:sz w:val="28"/>
          <w:szCs w:val="28"/>
        </w:rPr>
        <w:t>S</w:t>
      </w:r>
      <w:r w:rsidRPr="00CB1103">
        <w:rPr>
          <w:color w:val="0E233D"/>
          <w:spacing w:val="1"/>
          <w:sz w:val="28"/>
          <w:szCs w:val="28"/>
        </w:rPr>
        <w:t>u</w:t>
      </w:r>
      <w:r w:rsidRPr="00CB1103">
        <w:rPr>
          <w:color w:val="0E233D"/>
          <w:spacing w:val="-3"/>
          <w:sz w:val="28"/>
          <w:szCs w:val="28"/>
        </w:rPr>
        <w:t>mm</w:t>
      </w:r>
      <w:r w:rsidRPr="00CB1103">
        <w:rPr>
          <w:color w:val="0E233D"/>
          <w:sz w:val="28"/>
          <w:szCs w:val="28"/>
        </w:rPr>
        <w:t xml:space="preserve">er </w:t>
      </w:r>
      <w:r w:rsidRPr="00CB1103">
        <w:rPr>
          <w:color w:val="0E233D"/>
          <w:spacing w:val="-2"/>
          <w:sz w:val="28"/>
          <w:szCs w:val="28"/>
        </w:rPr>
        <w:t>T</w:t>
      </w:r>
      <w:r w:rsidRPr="00CB1103">
        <w:rPr>
          <w:color w:val="0E233D"/>
          <w:sz w:val="28"/>
          <w:szCs w:val="28"/>
        </w:rPr>
        <w:t>ra</w:t>
      </w:r>
      <w:r w:rsidRPr="00CB1103">
        <w:rPr>
          <w:color w:val="0E233D"/>
          <w:spacing w:val="1"/>
          <w:sz w:val="28"/>
          <w:szCs w:val="28"/>
        </w:rPr>
        <w:t>in</w:t>
      </w:r>
      <w:r w:rsidRPr="00CB1103">
        <w:rPr>
          <w:color w:val="0E233D"/>
          <w:spacing w:val="-1"/>
          <w:sz w:val="28"/>
          <w:szCs w:val="28"/>
        </w:rPr>
        <w:t>in</w:t>
      </w:r>
      <w:r w:rsidRPr="00CB1103">
        <w:rPr>
          <w:color w:val="0E233D"/>
          <w:sz w:val="28"/>
          <w:szCs w:val="28"/>
        </w:rPr>
        <w:t>g</w:t>
      </w:r>
      <w:r w:rsidRPr="00CB1103">
        <w:rPr>
          <w:color w:val="0E233D"/>
          <w:spacing w:val="2"/>
          <w:sz w:val="28"/>
          <w:szCs w:val="28"/>
        </w:rPr>
        <w:t xml:space="preserve"> </w:t>
      </w:r>
      <w:r w:rsidRPr="00CB1103">
        <w:rPr>
          <w:color w:val="0E233D"/>
          <w:sz w:val="28"/>
          <w:szCs w:val="28"/>
        </w:rPr>
        <w:t>at</w:t>
      </w:r>
      <w:r w:rsidRPr="00CB1103">
        <w:rPr>
          <w:color w:val="0E233D"/>
          <w:spacing w:val="-2"/>
          <w:sz w:val="28"/>
          <w:szCs w:val="28"/>
        </w:rPr>
        <w:t xml:space="preserve"> </w:t>
      </w:r>
      <w:r w:rsidRPr="00CB1103">
        <w:rPr>
          <w:color w:val="0E233D"/>
          <w:spacing w:val="-1"/>
          <w:sz w:val="28"/>
          <w:szCs w:val="28"/>
        </w:rPr>
        <w:t>K</w:t>
      </w:r>
      <w:r w:rsidRPr="00CB1103">
        <w:rPr>
          <w:color w:val="0E233D"/>
          <w:spacing w:val="1"/>
          <w:sz w:val="28"/>
          <w:szCs w:val="28"/>
        </w:rPr>
        <w:t>i</w:t>
      </w:r>
      <w:r w:rsidRPr="00CB1103">
        <w:rPr>
          <w:color w:val="0E233D"/>
          <w:spacing w:val="-1"/>
          <w:sz w:val="28"/>
          <w:szCs w:val="28"/>
        </w:rPr>
        <w:t>n</w:t>
      </w:r>
      <w:r w:rsidRPr="00CB1103">
        <w:rPr>
          <w:color w:val="0E233D"/>
          <w:sz w:val="28"/>
          <w:szCs w:val="28"/>
        </w:rPr>
        <w:t>g</w:t>
      </w:r>
      <w:r w:rsidRPr="00CB1103">
        <w:rPr>
          <w:color w:val="0E233D"/>
          <w:spacing w:val="1"/>
          <w:sz w:val="28"/>
          <w:szCs w:val="28"/>
        </w:rPr>
        <w:t xml:space="preserve"> </w:t>
      </w:r>
      <w:r w:rsidRPr="00CB1103">
        <w:rPr>
          <w:color w:val="0E233D"/>
          <w:sz w:val="28"/>
          <w:szCs w:val="28"/>
        </w:rPr>
        <w:t>Fa</w:t>
      </w:r>
      <w:r w:rsidRPr="00CB1103">
        <w:rPr>
          <w:color w:val="0E233D"/>
          <w:spacing w:val="-2"/>
          <w:sz w:val="28"/>
          <w:szCs w:val="28"/>
        </w:rPr>
        <w:t>i</w:t>
      </w:r>
      <w:r w:rsidRPr="00CB1103">
        <w:rPr>
          <w:color w:val="0E233D"/>
          <w:spacing w:val="1"/>
          <w:sz w:val="28"/>
          <w:szCs w:val="28"/>
        </w:rPr>
        <w:t>s</w:t>
      </w:r>
      <w:r w:rsidRPr="00CB1103">
        <w:rPr>
          <w:color w:val="0E233D"/>
          <w:spacing w:val="-2"/>
          <w:sz w:val="28"/>
          <w:szCs w:val="28"/>
        </w:rPr>
        <w:t>a</w:t>
      </w:r>
      <w:r w:rsidRPr="00CB1103">
        <w:rPr>
          <w:color w:val="0E233D"/>
          <w:sz w:val="28"/>
          <w:szCs w:val="28"/>
        </w:rPr>
        <w:t>l</w:t>
      </w:r>
      <w:r w:rsidRPr="00CB1103">
        <w:rPr>
          <w:color w:val="0E233D"/>
          <w:spacing w:val="1"/>
          <w:sz w:val="28"/>
          <w:szCs w:val="28"/>
        </w:rPr>
        <w:t xml:space="preserve"> </w:t>
      </w:r>
      <w:r w:rsidRPr="00CB1103">
        <w:rPr>
          <w:color w:val="0E233D"/>
          <w:sz w:val="28"/>
          <w:szCs w:val="28"/>
        </w:rPr>
        <w:t>S</w:t>
      </w:r>
      <w:r w:rsidRPr="00CB1103">
        <w:rPr>
          <w:color w:val="0E233D"/>
          <w:spacing w:val="-2"/>
          <w:sz w:val="28"/>
          <w:szCs w:val="28"/>
        </w:rPr>
        <w:t>p</w:t>
      </w:r>
      <w:r w:rsidRPr="00CB1103">
        <w:rPr>
          <w:color w:val="0E233D"/>
          <w:sz w:val="28"/>
          <w:szCs w:val="28"/>
        </w:rPr>
        <w:t>ec</w:t>
      </w:r>
      <w:r w:rsidRPr="00CB1103">
        <w:rPr>
          <w:color w:val="0E233D"/>
          <w:spacing w:val="-1"/>
          <w:sz w:val="28"/>
          <w:szCs w:val="28"/>
        </w:rPr>
        <w:t>i</w:t>
      </w:r>
      <w:r w:rsidRPr="00CB1103">
        <w:rPr>
          <w:color w:val="0E233D"/>
          <w:sz w:val="28"/>
          <w:szCs w:val="28"/>
        </w:rPr>
        <w:t>a</w:t>
      </w:r>
      <w:r w:rsidRPr="00CB1103">
        <w:rPr>
          <w:color w:val="0E233D"/>
          <w:spacing w:val="-1"/>
          <w:sz w:val="28"/>
          <w:szCs w:val="28"/>
        </w:rPr>
        <w:t>l</w:t>
      </w:r>
      <w:r w:rsidRPr="00CB1103">
        <w:rPr>
          <w:color w:val="0E233D"/>
          <w:spacing w:val="1"/>
          <w:sz w:val="28"/>
          <w:szCs w:val="28"/>
        </w:rPr>
        <w:t>i</w:t>
      </w:r>
      <w:r w:rsidRPr="00CB1103">
        <w:rPr>
          <w:color w:val="0E233D"/>
          <w:spacing w:val="-1"/>
          <w:sz w:val="28"/>
          <w:szCs w:val="28"/>
        </w:rPr>
        <w:t>s</w:t>
      </w:r>
      <w:r w:rsidRPr="00CB1103">
        <w:rPr>
          <w:color w:val="0E233D"/>
          <w:sz w:val="28"/>
          <w:szCs w:val="28"/>
        </w:rPr>
        <w:t>t</w:t>
      </w:r>
      <w:r w:rsidRPr="00CB1103">
        <w:rPr>
          <w:color w:val="0E233D"/>
          <w:spacing w:val="1"/>
          <w:sz w:val="28"/>
          <w:szCs w:val="28"/>
        </w:rPr>
        <w:t xml:space="preserve"> </w:t>
      </w:r>
      <w:r w:rsidRPr="00CB1103">
        <w:rPr>
          <w:color w:val="0E233D"/>
          <w:spacing w:val="-2"/>
          <w:sz w:val="28"/>
          <w:szCs w:val="28"/>
        </w:rPr>
        <w:t>H</w:t>
      </w:r>
      <w:r w:rsidRPr="00CB1103">
        <w:rPr>
          <w:color w:val="0E233D"/>
          <w:spacing w:val="1"/>
          <w:sz w:val="28"/>
          <w:szCs w:val="28"/>
        </w:rPr>
        <w:t>o</w:t>
      </w:r>
      <w:r w:rsidRPr="00CB1103">
        <w:rPr>
          <w:color w:val="0E233D"/>
          <w:spacing w:val="-1"/>
          <w:sz w:val="28"/>
          <w:szCs w:val="28"/>
        </w:rPr>
        <w:t>sp</w:t>
      </w:r>
      <w:r w:rsidRPr="00CB1103">
        <w:rPr>
          <w:color w:val="0E233D"/>
          <w:spacing w:val="1"/>
          <w:sz w:val="28"/>
          <w:szCs w:val="28"/>
        </w:rPr>
        <w:t>it</w:t>
      </w:r>
      <w:r w:rsidRPr="00CB1103">
        <w:rPr>
          <w:color w:val="0E233D"/>
          <w:spacing w:val="-2"/>
          <w:sz w:val="28"/>
          <w:szCs w:val="28"/>
        </w:rPr>
        <w:t>a</w:t>
      </w:r>
      <w:r w:rsidRPr="00CB1103">
        <w:rPr>
          <w:color w:val="0E233D"/>
          <w:spacing w:val="1"/>
          <w:sz w:val="28"/>
          <w:szCs w:val="28"/>
        </w:rPr>
        <w:t>l</w:t>
      </w:r>
      <w:r w:rsidRPr="00CB1103">
        <w:rPr>
          <w:color w:val="0E233D"/>
          <w:sz w:val="28"/>
          <w:szCs w:val="28"/>
        </w:rPr>
        <w:t>,</w:t>
      </w:r>
      <w:r w:rsidRPr="00CB1103">
        <w:rPr>
          <w:color w:val="0E233D"/>
          <w:spacing w:val="-1"/>
          <w:sz w:val="28"/>
          <w:szCs w:val="28"/>
        </w:rPr>
        <w:t xml:space="preserve"> Ju</w:t>
      </w:r>
      <w:r w:rsidRPr="00CB1103">
        <w:rPr>
          <w:color w:val="0E233D"/>
          <w:spacing w:val="1"/>
          <w:sz w:val="28"/>
          <w:szCs w:val="28"/>
        </w:rPr>
        <w:t>n</w:t>
      </w:r>
      <w:r w:rsidRPr="00CB1103">
        <w:rPr>
          <w:color w:val="0E233D"/>
          <w:sz w:val="28"/>
          <w:szCs w:val="28"/>
        </w:rPr>
        <w:t xml:space="preserve">e </w:t>
      </w:r>
      <w:r w:rsidRPr="00CB1103">
        <w:rPr>
          <w:color w:val="0E233D"/>
          <w:spacing w:val="-2"/>
          <w:sz w:val="28"/>
          <w:szCs w:val="28"/>
        </w:rPr>
        <w:t>2</w:t>
      </w:r>
      <w:r w:rsidRPr="00CB1103">
        <w:rPr>
          <w:color w:val="0E233D"/>
          <w:spacing w:val="-1"/>
          <w:sz w:val="28"/>
          <w:szCs w:val="28"/>
        </w:rPr>
        <w:t>0</w:t>
      </w:r>
      <w:r w:rsidRPr="00CB1103">
        <w:rPr>
          <w:color w:val="0E233D"/>
          <w:spacing w:val="1"/>
          <w:sz w:val="28"/>
          <w:szCs w:val="28"/>
        </w:rPr>
        <w:t>10</w:t>
      </w:r>
      <w:r w:rsidRPr="00CB1103">
        <w:rPr>
          <w:color w:val="0E233D"/>
          <w:sz w:val="28"/>
          <w:szCs w:val="28"/>
        </w:rPr>
        <w:t>.</w:t>
      </w:r>
    </w:p>
    <w:p w:rsidR="0099271A" w:rsidRDefault="00CB1103">
      <w:pPr>
        <w:spacing w:line="320" w:lineRule="exact"/>
        <w:ind w:left="120"/>
        <w:rPr>
          <w:sz w:val="28"/>
          <w:szCs w:val="28"/>
        </w:rPr>
      </w:pPr>
      <w:proofErr w:type="gramStart"/>
      <w:r>
        <w:rPr>
          <w:rFonts w:ascii="Courier New" w:eastAsia="Courier New" w:hAnsi="Courier New" w:cs="Courier New"/>
          <w:color w:val="0E233D"/>
          <w:position w:val="2"/>
          <w:sz w:val="28"/>
          <w:szCs w:val="28"/>
        </w:rPr>
        <w:t>o</w:t>
      </w:r>
      <w:proofErr w:type="gramEnd"/>
      <w:r>
        <w:rPr>
          <w:rFonts w:ascii="Courier New" w:eastAsia="Courier New" w:hAnsi="Courier New" w:cs="Courier New"/>
          <w:color w:val="0E233D"/>
          <w:spacing w:val="-53"/>
          <w:position w:val="2"/>
          <w:sz w:val="28"/>
          <w:szCs w:val="28"/>
        </w:rPr>
        <w:t xml:space="preserve"> </w:t>
      </w:r>
      <w:r>
        <w:rPr>
          <w:color w:val="0E233D"/>
          <w:spacing w:val="-1"/>
          <w:position w:val="2"/>
          <w:sz w:val="28"/>
          <w:szCs w:val="28"/>
        </w:rPr>
        <w:t>V</w:t>
      </w:r>
      <w:r>
        <w:rPr>
          <w:color w:val="0E233D"/>
          <w:spacing w:val="1"/>
          <w:position w:val="2"/>
          <w:sz w:val="28"/>
          <w:szCs w:val="28"/>
        </w:rPr>
        <w:t>o</w:t>
      </w:r>
      <w:r>
        <w:rPr>
          <w:color w:val="0E233D"/>
          <w:spacing w:val="-1"/>
          <w:position w:val="2"/>
          <w:sz w:val="28"/>
          <w:szCs w:val="28"/>
        </w:rPr>
        <w:t>l</w:t>
      </w:r>
      <w:r>
        <w:rPr>
          <w:color w:val="0E233D"/>
          <w:spacing w:val="1"/>
          <w:position w:val="2"/>
          <w:sz w:val="28"/>
          <w:szCs w:val="28"/>
        </w:rPr>
        <w:t>u</w:t>
      </w:r>
      <w:r>
        <w:rPr>
          <w:color w:val="0E233D"/>
          <w:spacing w:val="-1"/>
          <w:position w:val="2"/>
          <w:sz w:val="28"/>
          <w:szCs w:val="28"/>
        </w:rPr>
        <w:t>n</w:t>
      </w:r>
      <w:r>
        <w:rPr>
          <w:color w:val="0E233D"/>
          <w:spacing w:val="1"/>
          <w:position w:val="2"/>
          <w:sz w:val="28"/>
          <w:szCs w:val="28"/>
        </w:rPr>
        <w:t>t</w:t>
      </w:r>
      <w:r>
        <w:rPr>
          <w:color w:val="0E233D"/>
          <w:position w:val="2"/>
          <w:sz w:val="28"/>
          <w:szCs w:val="28"/>
        </w:rPr>
        <w:t>eer</w:t>
      </w:r>
      <w:r>
        <w:rPr>
          <w:color w:val="0E233D"/>
          <w:spacing w:val="-2"/>
          <w:position w:val="2"/>
          <w:sz w:val="28"/>
          <w:szCs w:val="28"/>
        </w:rPr>
        <w:t xml:space="preserve"> </w:t>
      </w:r>
      <w:r>
        <w:rPr>
          <w:color w:val="0E233D"/>
          <w:spacing w:val="-1"/>
          <w:position w:val="2"/>
          <w:sz w:val="28"/>
          <w:szCs w:val="28"/>
        </w:rPr>
        <w:t>i</w:t>
      </w:r>
      <w:r>
        <w:rPr>
          <w:color w:val="0E233D"/>
          <w:position w:val="2"/>
          <w:sz w:val="28"/>
          <w:szCs w:val="28"/>
        </w:rPr>
        <w:t>n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Sp</w:t>
      </w:r>
      <w:r>
        <w:rPr>
          <w:color w:val="0E233D"/>
          <w:spacing w:val="-2"/>
          <w:position w:val="2"/>
          <w:sz w:val="28"/>
          <w:szCs w:val="28"/>
        </w:rPr>
        <w:t>e</w:t>
      </w:r>
      <w:r>
        <w:rPr>
          <w:color w:val="0E233D"/>
          <w:position w:val="2"/>
          <w:sz w:val="28"/>
          <w:szCs w:val="28"/>
        </w:rPr>
        <w:t>ech</w:t>
      </w:r>
      <w:r>
        <w:rPr>
          <w:color w:val="0E233D"/>
          <w:spacing w:val="-2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a</w:t>
      </w:r>
      <w:r>
        <w:rPr>
          <w:color w:val="0E233D"/>
          <w:spacing w:val="-1"/>
          <w:position w:val="2"/>
          <w:sz w:val="28"/>
          <w:szCs w:val="28"/>
        </w:rPr>
        <w:t>n</w:t>
      </w:r>
      <w:r>
        <w:rPr>
          <w:color w:val="0E233D"/>
          <w:position w:val="2"/>
          <w:sz w:val="28"/>
          <w:szCs w:val="28"/>
        </w:rPr>
        <w:t>d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2"/>
          <w:position w:val="2"/>
          <w:sz w:val="28"/>
          <w:szCs w:val="28"/>
        </w:rPr>
        <w:t>H</w:t>
      </w:r>
      <w:r>
        <w:rPr>
          <w:color w:val="0E233D"/>
          <w:position w:val="2"/>
          <w:sz w:val="28"/>
          <w:szCs w:val="28"/>
        </w:rPr>
        <w:t>ear</w:t>
      </w:r>
      <w:r>
        <w:rPr>
          <w:color w:val="0E233D"/>
          <w:spacing w:val="-1"/>
          <w:position w:val="2"/>
          <w:sz w:val="28"/>
          <w:szCs w:val="28"/>
        </w:rPr>
        <w:t>in</w:t>
      </w:r>
      <w:r>
        <w:rPr>
          <w:color w:val="0E233D"/>
          <w:position w:val="2"/>
          <w:sz w:val="28"/>
          <w:szCs w:val="28"/>
        </w:rPr>
        <w:t>g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2"/>
          <w:position w:val="2"/>
          <w:sz w:val="28"/>
          <w:szCs w:val="28"/>
        </w:rPr>
        <w:t>A</w:t>
      </w:r>
      <w:r>
        <w:rPr>
          <w:color w:val="0E233D"/>
          <w:spacing w:val="-1"/>
          <w:position w:val="2"/>
          <w:sz w:val="28"/>
          <w:szCs w:val="28"/>
        </w:rPr>
        <w:t>w</w:t>
      </w:r>
      <w:r>
        <w:rPr>
          <w:color w:val="0E233D"/>
          <w:position w:val="2"/>
          <w:sz w:val="28"/>
          <w:szCs w:val="28"/>
        </w:rPr>
        <w:t>are</w:t>
      </w:r>
      <w:r>
        <w:rPr>
          <w:color w:val="0E233D"/>
          <w:spacing w:val="-1"/>
          <w:position w:val="2"/>
          <w:sz w:val="28"/>
          <w:szCs w:val="28"/>
        </w:rPr>
        <w:t>n</w:t>
      </w:r>
      <w:r>
        <w:rPr>
          <w:color w:val="0E233D"/>
          <w:position w:val="2"/>
          <w:sz w:val="28"/>
          <w:szCs w:val="28"/>
        </w:rPr>
        <w:t>e</w:t>
      </w:r>
      <w:r>
        <w:rPr>
          <w:color w:val="0E233D"/>
          <w:spacing w:val="1"/>
          <w:position w:val="2"/>
          <w:sz w:val="28"/>
          <w:szCs w:val="28"/>
        </w:rPr>
        <w:t>s</w:t>
      </w:r>
      <w:r>
        <w:rPr>
          <w:color w:val="0E233D"/>
          <w:position w:val="2"/>
          <w:sz w:val="28"/>
          <w:szCs w:val="28"/>
        </w:rPr>
        <w:t>s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3"/>
          <w:position w:val="2"/>
          <w:sz w:val="28"/>
          <w:szCs w:val="28"/>
        </w:rPr>
        <w:t>F</w:t>
      </w:r>
      <w:r>
        <w:rPr>
          <w:color w:val="0E233D"/>
          <w:position w:val="2"/>
          <w:sz w:val="28"/>
          <w:szCs w:val="28"/>
        </w:rPr>
        <w:t>e</w:t>
      </w:r>
      <w:r>
        <w:rPr>
          <w:color w:val="0E233D"/>
          <w:spacing w:val="-1"/>
          <w:position w:val="2"/>
          <w:sz w:val="28"/>
          <w:szCs w:val="28"/>
        </w:rPr>
        <w:t>s</w:t>
      </w:r>
      <w:r>
        <w:rPr>
          <w:color w:val="0E233D"/>
          <w:spacing w:val="1"/>
          <w:position w:val="2"/>
          <w:sz w:val="28"/>
          <w:szCs w:val="28"/>
        </w:rPr>
        <w:t>t</w:t>
      </w:r>
      <w:r>
        <w:rPr>
          <w:color w:val="0E233D"/>
          <w:spacing w:val="-1"/>
          <w:position w:val="2"/>
          <w:sz w:val="28"/>
          <w:szCs w:val="28"/>
        </w:rPr>
        <w:t>i</w:t>
      </w:r>
      <w:r>
        <w:rPr>
          <w:color w:val="0E233D"/>
          <w:spacing w:val="1"/>
          <w:position w:val="2"/>
          <w:sz w:val="28"/>
          <w:szCs w:val="28"/>
        </w:rPr>
        <w:t>v</w:t>
      </w:r>
      <w:r>
        <w:rPr>
          <w:color w:val="0E233D"/>
          <w:spacing w:val="-2"/>
          <w:position w:val="2"/>
          <w:sz w:val="28"/>
          <w:szCs w:val="28"/>
        </w:rPr>
        <w:t>a</w:t>
      </w:r>
      <w:r>
        <w:rPr>
          <w:color w:val="0E233D"/>
          <w:spacing w:val="1"/>
          <w:position w:val="2"/>
          <w:sz w:val="28"/>
          <w:szCs w:val="28"/>
        </w:rPr>
        <w:t>l</w:t>
      </w:r>
      <w:r>
        <w:rPr>
          <w:color w:val="0E233D"/>
          <w:position w:val="2"/>
          <w:sz w:val="28"/>
          <w:szCs w:val="28"/>
        </w:rPr>
        <w:t>,</w:t>
      </w:r>
      <w:r>
        <w:rPr>
          <w:color w:val="0E233D"/>
          <w:spacing w:val="-1"/>
          <w:position w:val="2"/>
          <w:sz w:val="28"/>
          <w:szCs w:val="28"/>
        </w:rPr>
        <w:t xml:space="preserve"> 2</w:t>
      </w:r>
      <w:r>
        <w:rPr>
          <w:color w:val="0E233D"/>
          <w:spacing w:val="1"/>
          <w:position w:val="2"/>
          <w:sz w:val="28"/>
          <w:szCs w:val="28"/>
        </w:rPr>
        <w:t>0</w:t>
      </w:r>
      <w:r>
        <w:rPr>
          <w:color w:val="0E233D"/>
          <w:spacing w:val="-1"/>
          <w:position w:val="2"/>
          <w:sz w:val="28"/>
          <w:szCs w:val="28"/>
        </w:rPr>
        <w:t>1</w:t>
      </w:r>
      <w:r>
        <w:rPr>
          <w:color w:val="0E233D"/>
          <w:spacing w:val="6"/>
          <w:position w:val="2"/>
          <w:sz w:val="28"/>
          <w:szCs w:val="28"/>
        </w:rPr>
        <w:t>0</w:t>
      </w:r>
      <w:r>
        <w:rPr>
          <w:color w:val="0E233D"/>
          <w:position w:val="2"/>
          <w:sz w:val="28"/>
          <w:szCs w:val="28"/>
        </w:rPr>
        <w:t>.</w:t>
      </w:r>
    </w:p>
    <w:p w:rsidR="0099271A" w:rsidRDefault="00CB1103">
      <w:pPr>
        <w:spacing w:line="320" w:lineRule="exact"/>
        <w:ind w:left="120"/>
        <w:rPr>
          <w:sz w:val="28"/>
          <w:szCs w:val="28"/>
        </w:rPr>
      </w:pPr>
      <w:proofErr w:type="gramStart"/>
      <w:r>
        <w:rPr>
          <w:rFonts w:ascii="Courier New" w:eastAsia="Courier New" w:hAnsi="Courier New" w:cs="Courier New"/>
          <w:color w:val="0E233D"/>
          <w:position w:val="2"/>
          <w:sz w:val="28"/>
          <w:szCs w:val="28"/>
        </w:rPr>
        <w:t>o</w:t>
      </w:r>
      <w:proofErr w:type="gramEnd"/>
      <w:r>
        <w:rPr>
          <w:rFonts w:ascii="Courier New" w:eastAsia="Courier New" w:hAnsi="Courier New" w:cs="Courier New"/>
          <w:color w:val="0E233D"/>
          <w:spacing w:val="-53"/>
          <w:position w:val="2"/>
          <w:sz w:val="28"/>
          <w:szCs w:val="28"/>
        </w:rPr>
        <w:t xml:space="preserve"> </w:t>
      </w:r>
      <w:r>
        <w:rPr>
          <w:color w:val="0E233D"/>
          <w:spacing w:val="-1"/>
          <w:position w:val="2"/>
          <w:sz w:val="28"/>
          <w:szCs w:val="28"/>
        </w:rPr>
        <w:t>V</w:t>
      </w:r>
      <w:r>
        <w:rPr>
          <w:color w:val="0E233D"/>
          <w:spacing w:val="1"/>
          <w:position w:val="2"/>
          <w:sz w:val="28"/>
          <w:szCs w:val="28"/>
        </w:rPr>
        <w:t>o</w:t>
      </w:r>
      <w:r>
        <w:rPr>
          <w:color w:val="0E233D"/>
          <w:spacing w:val="-1"/>
          <w:position w:val="2"/>
          <w:sz w:val="28"/>
          <w:szCs w:val="28"/>
        </w:rPr>
        <w:t>l</w:t>
      </w:r>
      <w:r>
        <w:rPr>
          <w:color w:val="0E233D"/>
          <w:spacing w:val="1"/>
          <w:position w:val="2"/>
          <w:sz w:val="28"/>
          <w:szCs w:val="28"/>
        </w:rPr>
        <w:t>u</w:t>
      </w:r>
      <w:r>
        <w:rPr>
          <w:color w:val="0E233D"/>
          <w:spacing w:val="-1"/>
          <w:position w:val="2"/>
          <w:sz w:val="28"/>
          <w:szCs w:val="28"/>
        </w:rPr>
        <w:t>n</w:t>
      </w:r>
      <w:r>
        <w:rPr>
          <w:color w:val="0E233D"/>
          <w:spacing w:val="1"/>
          <w:position w:val="2"/>
          <w:sz w:val="28"/>
          <w:szCs w:val="28"/>
        </w:rPr>
        <w:t>t</w:t>
      </w:r>
      <w:r>
        <w:rPr>
          <w:color w:val="0E233D"/>
          <w:position w:val="2"/>
          <w:sz w:val="28"/>
          <w:szCs w:val="28"/>
        </w:rPr>
        <w:t>eer</w:t>
      </w:r>
      <w:r>
        <w:rPr>
          <w:color w:val="0E233D"/>
          <w:spacing w:val="-2"/>
          <w:position w:val="2"/>
          <w:sz w:val="28"/>
          <w:szCs w:val="28"/>
        </w:rPr>
        <w:t xml:space="preserve"> </w:t>
      </w:r>
      <w:r>
        <w:rPr>
          <w:color w:val="0E233D"/>
          <w:spacing w:val="-1"/>
          <w:position w:val="2"/>
          <w:sz w:val="28"/>
          <w:szCs w:val="28"/>
        </w:rPr>
        <w:t>i</w:t>
      </w:r>
      <w:r>
        <w:rPr>
          <w:color w:val="0E233D"/>
          <w:position w:val="2"/>
          <w:sz w:val="28"/>
          <w:szCs w:val="28"/>
        </w:rPr>
        <w:t>n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Sp</w:t>
      </w:r>
      <w:r>
        <w:rPr>
          <w:color w:val="0E233D"/>
          <w:spacing w:val="-2"/>
          <w:position w:val="2"/>
          <w:sz w:val="28"/>
          <w:szCs w:val="28"/>
        </w:rPr>
        <w:t>e</w:t>
      </w:r>
      <w:r>
        <w:rPr>
          <w:color w:val="0E233D"/>
          <w:position w:val="2"/>
          <w:sz w:val="28"/>
          <w:szCs w:val="28"/>
        </w:rPr>
        <w:t>ech</w:t>
      </w:r>
      <w:r>
        <w:rPr>
          <w:color w:val="0E233D"/>
          <w:spacing w:val="-2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a</w:t>
      </w:r>
      <w:r>
        <w:rPr>
          <w:color w:val="0E233D"/>
          <w:spacing w:val="-1"/>
          <w:position w:val="2"/>
          <w:sz w:val="28"/>
          <w:szCs w:val="28"/>
        </w:rPr>
        <w:t>n</w:t>
      </w:r>
      <w:r>
        <w:rPr>
          <w:color w:val="0E233D"/>
          <w:position w:val="2"/>
          <w:sz w:val="28"/>
          <w:szCs w:val="28"/>
        </w:rPr>
        <w:t>d</w:t>
      </w:r>
      <w:r>
        <w:rPr>
          <w:color w:val="0E233D"/>
          <w:spacing w:val="3"/>
          <w:position w:val="2"/>
          <w:sz w:val="28"/>
          <w:szCs w:val="28"/>
        </w:rPr>
        <w:t xml:space="preserve"> </w:t>
      </w:r>
      <w:r>
        <w:rPr>
          <w:color w:val="0E233D"/>
          <w:spacing w:val="-1"/>
          <w:position w:val="2"/>
          <w:sz w:val="28"/>
          <w:szCs w:val="28"/>
        </w:rPr>
        <w:t>H</w:t>
      </w:r>
      <w:r>
        <w:rPr>
          <w:color w:val="0E233D"/>
          <w:position w:val="2"/>
          <w:sz w:val="28"/>
          <w:szCs w:val="28"/>
        </w:rPr>
        <w:t>ear</w:t>
      </w:r>
      <w:r>
        <w:rPr>
          <w:color w:val="0E233D"/>
          <w:spacing w:val="-1"/>
          <w:position w:val="2"/>
          <w:sz w:val="28"/>
          <w:szCs w:val="28"/>
        </w:rPr>
        <w:t>in</w:t>
      </w:r>
      <w:r>
        <w:rPr>
          <w:color w:val="0E233D"/>
          <w:position w:val="2"/>
          <w:sz w:val="28"/>
          <w:szCs w:val="28"/>
        </w:rPr>
        <w:t>g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2"/>
          <w:position w:val="2"/>
          <w:sz w:val="28"/>
          <w:szCs w:val="28"/>
        </w:rPr>
        <w:t>O</w:t>
      </w:r>
      <w:r>
        <w:rPr>
          <w:color w:val="0E233D"/>
          <w:spacing w:val="1"/>
          <w:position w:val="2"/>
          <w:sz w:val="28"/>
          <w:szCs w:val="28"/>
        </w:rPr>
        <w:t>p</w:t>
      </w:r>
      <w:r>
        <w:rPr>
          <w:color w:val="0E233D"/>
          <w:spacing w:val="-2"/>
          <w:position w:val="2"/>
          <w:sz w:val="28"/>
          <w:szCs w:val="28"/>
        </w:rPr>
        <w:t>e</w:t>
      </w:r>
      <w:r>
        <w:rPr>
          <w:color w:val="0E233D"/>
          <w:position w:val="2"/>
          <w:sz w:val="28"/>
          <w:szCs w:val="28"/>
        </w:rPr>
        <w:t>n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2"/>
          <w:position w:val="2"/>
          <w:sz w:val="28"/>
          <w:szCs w:val="28"/>
        </w:rPr>
        <w:t>D</w:t>
      </w:r>
      <w:r>
        <w:rPr>
          <w:color w:val="0E233D"/>
          <w:position w:val="2"/>
          <w:sz w:val="28"/>
          <w:szCs w:val="28"/>
        </w:rPr>
        <w:t>a</w:t>
      </w:r>
      <w:r>
        <w:rPr>
          <w:color w:val="0E233D"/>
          <w:spacing w:val="-1"/>
          <w:position w:val="2"/>
          <w:sz w:val="28"/>
          <w:szCs w:val="28"/>
        </w:rPr>
        <w:t>y</w:t>
      </w:r>
      <w:r>
        <w:rPr>
          <w:color w:val="0E233D"/>
          <w:position w:val="2"/>
          <w:sz w:val="28"/>
          <w:szCs w:val="28"/>
        </w:rPr>
        <w:t>,</w:t>
      </w:r>
      <w:r>
        <w:rPr>
          <w:color w:val="0E233D"/>
          <w:spacing w:val="-1"/>
          <w:position w:val="2"/>
          <w:sz w:val="28"/>
          <w:szCs w:val="28"/>
        </w:rPr>
        <w:t xml:space="preserve"> </w:t>
      </w:r>
      <w:r>
        <w:rPr>
          <w:color w:val="0E233D"/>
          <w:spacing w:val="1"/>
          <w:position w:val="2"/>
          <w:sz w:val="28"/>
          <w:szCs w:val="28"/>
        </w:rPr>
        <w:t>20</w:t>
      </w:r>
      <w:r>
        <w:rPr>
          <w:color w:val="0E233D"/>
          <w:spacing w:val="-1"/>
          <w:position w:val="2"/>
          <w:sz w:val="28"/>
          <w:szCs w:val="28"/>
        </w:rPr>
        <w:t>1</w:t>
      </w:r>
      <w:r>
        <w:rPr>
          <w:color w:val="0E233D"/>
          <w:spacing w:val="3"/>
          <w:position w:val="2"/>
          <w:sz w:val="28"/>
          <w:szCs w:val="28"/>
        </w:rPr>
        <w:t>0</w:t>
      </w:r>
      <w:r>
        <w:rPr>
          <w:color w:val="0E233D"/>
          <w:position w:val="2"/>
          <w:sz w:val="28"/>
          <w:szCs w:val="28"/>
        </w:rPr>
        <w:t>.</w:t>
      </w:r>
    </w:p>
    <w:p w:rsidR="003514B5" w:rsidRPr="000B7556" w:rsidRDefault="003514B5" w:rsidP="000B7556">
      <w:pPr>
        <w:pStyle w:val="ListParagraph"/>
        <w:numPr>
          <w:ilvl w:val="0"/>
          <w:numId w:val="3"/>
        </w:numPr>
        <w:spacing w:line="32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t>Volunteer in Parents' meeting for Cochlear Implants' Pediatrics, May2011.</w:t>
      </w:r>
    </w:p>
    <w:p w:rsidR="00381A84" w:rsidRPr="00381A84" w:rsidRDefault="00BA4ED9" w:rsidP="00761124">
      <w:pPr>
        <w:pStyle w:val="ListParagraph"/>
        <w:numPr>
          <w:ilvl w:val="0"/>
          <w:numId w:val="2"/>
        </w:numPr>
        <w:spacing w:line="32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t>Attendant</w:t>
      </w:r>
      <w:r w:rsidR="00381A84">
        <w:rPr>
          <w:sz w:val="28"/>
          <w:szCs w:val="28"/>
        </w:rPr>
        <w:t xml:space="preserve"> in 4</w:t>
      </w:r>
      <w:r w:rsidR="00381A84" w:rsidRPr="00381A84">
        <w:rPr>
          <w:sz w:val="28"/>
          <w:szCs w:val="28"/>
          <w:vertAlign w:val="superscript"/>
        </w:rPr>
        <w:t>th</w:t>
      </w:r>
      <w:r w:rsidR="00381A84">
        <w:rPr>
          <w:sz w:val="28"/>
          <w:szCs w:val="28"/>
        </w:rPr>
        <w:t xml:space="preserve"> PSMMC International Congress that was held in </w:t>
      </w:r>
      <w:proofErr w:type="spellStart"/>
      <w:r w:rsidR="00381A84">
        <w:rPr>
          <w:sz w:val="28"/>
          <w:szCs w:val="28"/>
        </w:rPr>
        <w:t>AlFaisaliyah</w:t>
      </w:r>
      <w:proofErr w:type="spellEnd"/>
      <w:r w:rsidR="00381A84">
        <w:rPr>
          <w:sz w:val="28"/>
          <w:szCs w:val="28"/>
        </w:rPr>
        <w:t xml:space="preserve"> Hotel, </w:t>
      </w:r>
      <w:r w:rsidR="00761124">
        <w:rPr>
          <w:sz w:val="28"/>
          <w:szCs w:val="28"/>
        </w:rPr>
        <w:t>Feb</w:t>
      </w:r>
      <w:r w:rsidR="00381A84">
        <w:rPr>
          <w:sz w:val="28"/>
          <w:szCs w:val="28"/>
        </w:rPr>
        <w:t xml:space="preserve"> 2013, Riyadh.</w:t>
      </w:r>
    </w:p>
    <w:p w:rsidR="00CB1103" w:rsidRDefault="00BA4ED9" w:rsidP="00381A84">
      <w:pPr>
        <w:pStyle w:val="ListParagraph"/>
        <w:numPr>
          <w:ilvl w:val="0"/>
          <w:numId w:val="2"/>
        </w:numPr>
        <w:spacing w:line="32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t>Attendant</w:t>
      </w:r>
      <w:r w:rsidR="00381A84">
        <w:rPr>
          <w:sz w:val="28"/>
          <w:szCs w:val="28"/>
        </w:rPr>
        <w:t xml:space="preserve"> in summer training in </w:t>
      </w:r>
      <w:proofErr w:type="spellStart"/>
      <w:r w:rsidR="00381A84">
        <w:rPr>
          <w:sz w:val="28"/>
          <w:szCs w:val="28"/>
        </w:rPr>
        <w:t>Interacoustics</w:t>
      </w:r>
      <w:proofErr w:type="spellEnd"/>
      <w:r w:rsidR="00381A84">
        <w:rPr>
          <w:sz w:val="28"/>
          <w:szCs w:val="28"/>
        </w:rPr>
        <w:t xml:space="preserve"> Company (PTA, </w:t>
      </w:r>
      <w:proofErr w:type="spellStart"/>
      <w:r w:rsidR="00381A84">
        <w:rPr>
          <w:sz w:val="28"/>
          <w:szCs w:val="28"/>
        </w:rPr>
        <w:t>Tympanometry</w:t>
      </w:r>
      <w:proofErr w:type="spellEnd"/>
      <w:r w:rsidR="00381A84">
        <w:rPr>
          <w:sz w:val="28"/>
          <w:szCs w:val="28"/>
        </w:rPr>
        <w:t>, Introduction to Vestibular Diseases and Management, and Hearing Aids management), June 2013, Denmark.</w:t>
      </w:r>
    </w:p>
    <w:p w:rsidR="009A6425" w:rsidRPr="009A6425" w:rsidRDefault="00B76C09" w:rsidP="009A6425">
      <w:pPr>
        <w:pStyle w:val="ListParagraph"/>
        <w:numPr>
          <w:ilvl w:val="0"/>
          <w:numId w:val="2"/>
        </w:numPr>
        <w:spacing w:line="32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>Attendant</w:t>
      </w:r>
      <w:r w:rsidR="009A6425">
        <w:rPr>
          <w:sz w:val="28"/>
          <w:szCs w:val="28"/>
        </w:rPr>
        <w:t xml:space="preserve"> in the 1</w:t>
      </w:r>
      <w:r w:rsidR="009A6425" w:rsidRPr="009A6425">
        <w:rPr>
          <w:sz w:val="28"/>
          <w:szCs w:val="28"/>
          <w:vertAlign w:val="superscript"/>
        </w:rPr>
        <w:t>st</w:t>
      </w:r>
      <w:r w:rsidR="009A6425">
        <w:rPr>
          <w:sz w:val="28"/>
          <w:szCs w:val="28"/>
        </w:rPr>
        <w:t xml:space="preserve"> Hearing Screening Project for the students that was held in </w:t>
      </w:r>
      <w:proofErr w:type="spellStart"/>
      <w:r w:rsidR="009A6425">
        <w:rPr>
          <w:sz w:val="28"/>
          <w:szCs w:val="28"/>
        </w:rPr>
        <w:t>AlManahij</w:t>
      </w:r>
      <w:proofErr w:type="spellEnd"/>
      <w:r w:rsidR="009A6425">
        <w:rPr>
          <w:sz w:val="28"/>
          <w:szCs w:val="28"/>
        </w:rPr>
        <w:t xml:space="preserve"> Schools, Riyadh, Nov 2013.</w:t>
      </w:r>
    </w:p>
    <w:p w:rsidR="000B7556" w:rsidRPr="00381A84" w:rsidRDefault="00B76C09" w:rsidP="000B7556">
      <w:pPr>
        <w:pStyle w:val="ListParagraph"/>
        <w:numPr>
          <w:ilvl w:val="0"/>
          <w:numId w:val="2"/>
        </w:numPr>
        <w:spacing w:line="32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t>Attendant</w:t>
      </w:r>
      <w:r w:rsidR="000B7556">
        <w:rPr>
          <w:sz w:val="28"/>
          <w:szCs w:val="28"/>
        </w:rPr>
        <w:t xml:space="preserve"> in The 2</w:t>
      </w:r>
      <w:r w:rsidR="000B7556" w:rsidRPr="000B7556">
        <w:rPr>
          <w:sz w:val="28"/>
          <w:szCs w:val="28"/>
          <w:vertAlign w:val="superscript"/>
        </w:rPr>
        <w:t>nd</w:t>
      </w:r>
      <w:r w:rsidR="000B7556">
        <w:rPr>
          <w:sz w:val="28"/>
          <w:szCs w:val="28"/>
        </w:rPr>
        <w:t xml:space="preserve"> International Communication Disorders, Audiology and </w:t>
      </w:r>
      <w:proofErr w:type="spellStart"/>
      <w:r w:rsidR="000B7556">
        <w:rPr>
          <w:sz w:val="28"/>
          <w:szCs w:val="28"/>
        </w:rPr>
        <w:t>Neuro</w:t>
      </w:r>
      <w:proofErr w:type="spellEnd"/>
      <w:r w:rsidR="000B7556">
        <w:rPr>
          <w:sz w:val="28"/>
          <w:szCs w:val="28"/>
        </w:rPr>
        <w:t xml:space="preserve">-Otology Conference that was held in </w:t>
      </w:r>
      <w:proofErr w:type="spellStart"/>
      <w:r w:rsidR="000B7556">
        <w:rPr>
          <w:sz w:val="28"/>
          <w:szCs w:val="28"/>
        </w:rPr>
        <w:t>AlFaisaliyah</w:t>
      </w:r>
      <w:proofErr w:type="spellEnd"/>
      <w:r w:rsidR="000B7556">
        <w:rPr>
          <w:sz w:val="28"/>
          <w:szCs w:val="28"/>
        </w:rPr>
        <w:t xml:space="preserve"> Hotel, Dec 2013, Riyadh.</w:t>
      </w:r>
    </w:p>
    <w:p w:rsidR="00BA4ED9" w:rsidRPr="00BA4ED9" w:rsidRDefault="00BA4ED9" w:rsidP="00BA4ED9">
      <w:pPr>
        <w:pStyle w:val="ListParagraph"/>
        <w:numPr>
          <w:ilvl w:val="0"/>
          <w:numId w:val="2"/>
        </w:numPr>
        <w:spacing w:line="32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t>Speaker about the Language Delay in Children, in the Educational Seminar that was held in 179 Elementary School, Riyadh, Dec 2013.</w:t>
      </w:r>
    </w:p>
    <w:p w:rsidR="009A6425" w:rsidRDefault="00B76C09" w:rsidP="009A6425">
      <w:pPr>
        <w:pStyle w:val="ListParagraph"/>
        <w:numPr>
          <w:ilvl w:val="0"/>
          <w:numId w:val="2"/>
        </w:numPr>
        <w:spacing w:line="32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t>Attendant</w:t>
      </w:r>
      <w:r w:rsidR="009A6425">
        <w:rPr>
          <w:sz w:val="28"/>
          <w:szCs w:val="28"/>
        </w:rPr>
        <w:t xml:space="preserve"> in 9</w:t>
      </w:r>
      <w:r w:rsidR="009A6425" w:rsidRPr="000B7556">
        <w:rPr>
          <w:sz w:val="28"/>
          <w:szCs w:val="28"/>
          <w:vertAlign w:val="superscript"/>
        </w:rPr>
        <w:t>th</w:t>
      </w:r>
      <w:r w:rsidR="009A6425">
        <w:rPr>
          <w:sz w:val="28"/>
          <w:szCs w:val="28"/>
        </w:rPr>
        <w:t xml:space="preserve"> International Saudi ORL Society Conference that was held in </w:t>
      </w:r>
      <w:proofErr w:type="spellStart"/>
      <w:r w:rsidR="009A6425">
        <w:rPr>
          <w:sz w:val="28"/>
          <w:szCs w:val="28"/>
        </w:rPr>
        <w:t>AlFaisaliyah</w:t>
      </w:r>
      <w:proofErr w:type="spellEnd"/>
      <w:r w:rsidR="009A6425">
        <w:rPr>
          <w:sz w:val="28"/>
          <w:szCs w:val="28"/>
        </w:rPr>
        <w:t xml:space="preserve"> Hotel, Riyadh, March 2014.</w:t>
      </w:r>
    </w:p>
    <w:p w:rsidR="00BA4ED9" w:rsidRDefault="00123140" w:rsidP="00BA4ED9">
      <w:pPr>
        <w:pStyle w:val="ListParagraph"/>
        <w:numPr>
          <w:ilvl w:val="0"/>
          <w:numId w:val="2"/>
        </w:numPr>
        <w:spacing w:line="32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t>Member</w:t>
      </w:r>
      <w:r w:rsidR="00BA4ED9">
        <w:rPr>
          <w:sz w:val="28"/>
          <w:szCs w:val="28"/>
        </w:rPr>
        <w:t xml:space="preserve"> in the Organizational Committee for (you Communication is the aim of your Life) Event that was held in Kingdom Mall, Riyadh, May 2014.</w:t>
      </w:r>
    </w:p>
    <w:p w:rsidR="00123140" w:rsidRPr="00123140" w:rsidRDefault="00123140" w:rsidP="00123140">
      <w:pPr>
        <w:pStyle w:val="ListParagraph"/>
        <w:numPr>
          <w:ilvl w:val="0"/>
          <w:numId w:val="2"/>
        </w:numPr>
        <w:spacing w:line="32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t>Attendant in Vestibular Diagnosis, Treatment and Rehabilitation course, that was held in Lisbon, Feb 2015, Portuguese.</w:t>
      </w:r>
    </w:p>
    <w:p w:rsidR="00123140" w:rsidRPr="00381A84" w:rsidRDefault="00123140" w:rsidP="00123140">
      <w:pPr>
        <w:pStyle w:val="ListParagraph"/>
        <w:numPr>
          <w:ilvl w:val="0"/>
          <w:numId w:val="2"/>
        </w:numPr>
        <w:spacing w:line="320" w:lineRule="exact"/>
        <w:ind w:left="426" w:hanging="284"/>
        <w:rPr>
          <w:sz w:val="28"/>
          <w:szCs w:val="28"/>
        </w:rPr>
      </w:pPr>
      <w:r>
        <w:rPr>
          <w:sz w:val="28"/>
          <w:szCs w:val="28"/>
        </w:rPr>
        <w:t>Attendant in The 3</w:t>
      </w:r>
      <w:r w:rsidRPr="00123140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International Communication Disorders, Audiology and </w:t>
      </w:r>
      <w:proofErr w:type="spellStart"/>
      <w:r>
        <w:rPr>
          <w:sz w:val="28"/>
          <w:szCs w:val="28"/>
        </w:rPr>
        <w:t>Neuro</w:t>
      </w:r>
      <w:proofErr w:type="spellEnd"/>
      <w:r>
        <w:rPr>
          <w:sz w:val="28"/>
          <w:szCs w:val="28"/>
        </w:rPr>
        <w:t xml:space="preserve">-Otology Conference that was held in </w:t>
      </w:r>
      <w:proofErr w:type="spellStart"/>
      <w:r>
        <w:rPr>
          <w:sz w:val="28"/>
          <w:szCs w:val="28"/>
        </w:rPr>
        <w:t>AlFaisaliyah</w:t>
      </w:r>
      <w:proofErr w:type="spellEnd"/>
      <w:r>
        <w:rPr>
          <w:sz w:val="28"/>
          <w:szCs w:val="28"/>
        </w:rPr>
        <w:t xml:space="preserve"> Hotel, March 2015, Riyadh.</w:t>
      </w:r>
    </w:p>
    <w:p w:rsidR="00123140" w:rsidRPr="00381A84" w:rsidRDefault="00123140" w:rsidP="00123140">
      <w:pPr>
        <w:pStyle w:val="ListParagraph"/>
        <w:spacing w:line="320" w:lineRule="exact"/>
        <w:ind w:left="426"/>
        <w:rPr>
          <w:sz w:val="28"/>
          <w:szCs w:val="28"/>
        </w:rPr>
      </w:pPr>
    </w:p>
    <w:p w:rsidR="00381A84" w:rsidRPr="00381A84" w:rsidRDefault="00CB1103" w:rsidP="009A6425">
      <w:pPr>
        <w:pStyle w:val="ListParagraph"/>
        <w:spacing w:line="320" w:lineRule="exact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1A84">
        <w:rPr>
          <w:sz w:val="28"/>
          <w:szCs w:val="28"/>
        </w:rPr>
        <w:t xml:space="preserve">  </w:t>
      </w:r>
    </w:p>
    <w:p w:rsidR="0099271A" w:rsidRDefault="0099271A">
      <w:pPr>
        <w:spacing w:before="6" w:line="120" w:lineRule="exact"/>
        <w:rPr>
          <w:sz w:val="12"/>
          <w:szCs w:val="12"/>
        </w:rPr>
      </w:pPr>
    </w:p>
    <w:p w:rsidR="0099271A" w:rsidRDefault="0099271A">
      <w:pPr>
        <w:spacing w:line="200" w:lineRule="exact"/>
      </w:pPr>
    </w:p>
    <w:p w:rsidR="0099271A" w:rsidRDefault="00CB1103">
      <w:pPr>
        <w:spacing w:line="300" w:lineRule="exact"/>
        <w:ind w:left="120"/>
        <w:rPr>
          <w:sz w:val="28"/>
          <w:szCs w:val="28"/>
        </w:rPr>
      </w:pPr>
      <w:r>
        <w:rPr>
          <w:b/>
          <w:color w:val="0E233D"/>
          <w:spacing w:val="-1"/>
          <w:position w:val="-1"/>
          <w:sz w:val="28"/>
          <w:szCs w:val="28"/>
          <w:u w:val="thick" w:color="0E233D"/>
        </w:rPr>
        <w:t>R</w:t>
      </w:r>
      <w:r>
        <w:rPr>
          <w:b/>
          <w:color w:val="0E233D"/>
          <w:position w:val="-1"/>
          <w:sz w:val="28"/>
          <w:szCs w:val="28"/>
          <w:u w:val="thick" w:color="0E233D"/>
        </w:rPr>
        <w:t>e</w:t>
      </w:r>
      <w:r>
        <w:rPr>
          <w:b/>
          <w:color w:val="0E233D"/>
          <w:spacing w:val="1"/>
          <w:position w:val="-1"/>
          <w:sz w:val="28"/>
          <w:szCs w:val="28"/>
          <w:u w:val="thick" w:color="0E233D"/>
        </w:rPr>
        <w:t>l</w:t>
      </w:r>
      <w:r>
        <w:rPr>
          <w:b/>
          <w:color w:val="0E233D"/>
          <w:position w:val="-1"/>
          <w:sz w:val="28"/>
          <w:szCs w:val="28"/>
          <w:u w:val="thick" w:color="0E233D"/>
        </w:rPr>
        <w:t>e</w:t>
      </w:r>
      <w:r>
        <w:rPr>
          <w:b/>
          <w:color w:val="0E233D"/>
          <w:spacing w:val="-1"/>
          <w:position w:val="-1"/>
          <w:sz w:val="28"/>
          <w:szCs w:val="28"/>
          <w:u w:val="thick" w:color="0E233D"/>
        </w:rPr>
        <w:t>v</w:t>
      </w:r>
      <w:r>
        <w:rPr>
          <w:b/>
          <w:color w:val="0E233D"/>
          <w:spacing w:val="1"/>
          <w:position w:val="-1"/>
          <w:sz w:val="28"/>
          <w:szCs w:val="28"/>
          <w:u w:val="thick" w:color="0E233D"/>
        </w:rPr>
        <w:t>a</w:t>
      </w:r>
      <w:r>
        <w:rPr>
          <w:b/>
          <w:color w:val="0E233D"/>
          <w:position w:val="-1"/>
          <w:sz w:val="28"/>
          <w:szCs w:val="28"/>
          <w:u w:val="thick" w:color="0E233D"/>
        </w:rPr>
        <w:t>nt S</w:t>
      </w:r>
      <w:r>
        <w:rPr>
          <w:b/>
          <w:color w:val="0E233D"/>
          <w:spacing w:val="-6"/>
          <w:position w:val="-1"/>
          <w:sz w:val="28"/>
          <w:szCs w:val="28"/>
          <w:u w:val="thick" w:color="0E233D"/>
        </w:rPr>
        <w:t>k</w:t>
      </w:r>
      <w:r>
        <w:rPr>
          <w:b/>
          <w:color w:val="0E233D"/>
          <w:spacing w:val="1"/>
          <w:position w:val="-1"/>
          <w:sz w:val="28"/>
          <w:szCs w:val="28"/>
          <w:u w:val="thick" w:color="0E233D"/>
        </w:rPr>
        <w:t>il</w:t>
      </w:r>
      <w:r>
        <w:rPr>
          <w:b/>
          <w:color w:val="0E233D"/>
          <w:spacing w:val="-1"/>
          <w:position w:val="-1"/>
          <w:sz w:val="28"/>
          <w:szCs w:val="28"/>
          <w:u w:val="thick" w:color="0E233D"/>
        </w:rPr>
        <w:t>l</w:t>
      </w:r>
      <w:r>
        <w:rPr>
          <w:b/>
          <w:color w:val="0E233D"/>
          <w:position w:val="-1"/>
          <w:sz w:val="28"/>
          <w:szCs w:val="28"/>
          <w:u w:val="thick" w:color="0E233D"/>
        </w:rPr>
        <w:t>s</w:t>
      </w:r>
    </w:p>
    <w:p w:rsidR="0099271A" w:rsidRDefault="0099271A">
      <w:pPr>
        <w:spacing w:before="5" w:line="100" w:lineRule="exact"/>
        <w:rPr>
          <w:sz w:val="10"/>
          <w:szCs w:val="10"/>
        </w:rPr>
      </w:pPr>
    </w:p>
    <w:p w:rsidR="0099271A" w:rsidRDefault="0099271A">
      <w:pPr>
        <w:spacing w:line="200" w:lineRule="exact"/>
      </w:pPr>
    </w:p>
    <w:p w:rsidR="0099271A" w:rsidRDefault="00CB1103">
      <w:pPr>
        <w:spacing w:before="24"/>
        <w:ind w:left="120"/>
        <w:rPr>
          <w:sz w:val="28"/>
          <w:szCs w:val="28"/>
        </w:rPr>
      </w:pPr>
      <w:r>
        <w:rPr>
          <w:b/>
          <w:color w:val="0E233D"/>
          <w:spacing w:val="-1"/>
          <w:sz w:val="28"/>
          <w:szCs w:val="28"/>
        </w:rPr>
        <w:t>A</w:t>
      </w:r>
      <w:r>
        <w:rPr>
          <w:b/>
          <w:color w:val="0E233D"/>
          <w:sz w:val="28"/>
          <w:szCs w:val="28"/>
        </w:rPr>
        <w:t>d</w:t>
      </w:r>
      <w:r>
        <w:rPr>
          <w:b/>
          <w:color w:val="0E233D"/>
          <w:spacing w:val="-4"/>
          <w:sz w:val="28"/>
          <w:szCs w:val="28"/>
        </w:rPr>
        <w:t>m</w:t>
      </w:r>
      <w:r>
        <w:rPr>
          <w:b/>
          <w:color w:val="0E233D"/>
          <w:spacing w:val="1"/>
          <w:sz w:val="28"/>
          <w:szCs w:val="28"/>
        </w:rPr>
        <w:t>i</w:t>
      </w:r>
      <w:r>
        <w:rPr>
          <w:b/>
          <w:color w:val="0E233D"/>
          <w:sz w:val="28"/>
          <w:szCs w:val="28"/>
        </w:rPr>
        <w:t>n</w:t>
      </w:r>
      <w:r>
        <w:rPr>
          <w:b/>
          <w:color w:val="0E233D"/>
          <w:spacing w:val="1"/>
          <w:sz w:val="28"/>
          <w:szCs w:val="28"/>
        </w:rPr>
        <w:t>is</w:t>
      </w:r>
      <w:r>
        <w:rPr>
          <w:b/>
          <w:color w:val="0E233D"/>
          <w:sz w:val="28"/>
          <w:szCs w:val="28"/>
        </w:rPr>
        <w:t>t</w:t>
      </w:r>
      <w:r>
        <w:rPr>
          <w:b/>
          <w:color w:val="0E233D"/>
          <w:spacing w:val="-2"/>
          <w:sz w:val="28"/>
          <w:szCs w:val="28"/>
        </w:rPr>
        <w:t>r</w:t>
      </w:r>
      <w:r>
        <w:rPr>
          <w:b/>
          <w:color w:val="0E233D"/>
          <w:spacing w:val="1"/>
          <w:sz w:val="28"/>
          <w:szCs w:val="28"/>
        </w:rPr>
        <w:t>a</w:t>
      </w:r>
      <w:r>
        <w:rPr>
          <w:b/>
          <w:color w:val="0E233D"/>
          <w:sz w:val="28"/>
          <w:szCs w:val="28"/>
        </w:rPr>
        <w:t>t</w:t>
      </w:r>
      <w:r>
        <w:rPr>
          <w:b/>
          <w:color w:val="0E233D"/>
          <w:spacing w:val="-1"/>
          <w:sz w:val="28"/>
          <w:szCs w:val="28"/>
        </w:rPr>
        <w:t>i</w:t>
      </w:r>
      <w:r>
        <w:rPr>
          <w:b/>
          <w:color w:val="0E233D"/>
          <w:spacing w:val="1"/>
          <w:sz w:val="28"/>
          <w:szCs w:val="28"/>
        </w:rPr>
        <w:t>v</w:t>
      </w:r>
      <w:r>
        <w:rPr>
          <w:b/>
          <w:color w:val="0E233D"/>
          <w:sz w:val="28"/>
          <w:szCs w:val="28"/>
        </w:rPr>
        <w:t>e &amp;</w:t>
      </w:r>
      <w:r>
        <w:rPr>
          <w:b/>
          <w:color w:val="0E233D"/>
          <w:spacing w:val="-1"/>
          <w:sz w:val="28"/>
          <w:szCs w:val="28"/>
        </w:rPr>
        <w:t xml:space="preserve"> </w:t>
      </w:r>
      <w:r>
        <w:rPr>
          <w:b/>
          <w:color w:val="0E233D"/>
          <w:spacing w:val="-3"/>
          <w:sz w:val="28"/>
          <w:szCs w:val="28"/>
        </w:rPr>
        <w:t>O</w:t>
      </w:r>
      <w:r>
        <w:rPr>
          <w:b/>
          <w:color w:val="0E233D"/>
          <w:sz w:val="28"/>
          <w:szCs w:val="28"/>
        </w:rPr>
        <w:t>r</w:t>
      </w:r>
      <w:r>
        <w:rPr>
          <w:b/>
          <w:color w:val="0E233D"/>
          <w:spacing w:val="-1"/>
          <w:sz w:val="28"/>
          <w:szCs w:val="28"/>
        </w:rPr>
        <w:t>g</w:t>
      </w:r>
      <w:r>
        <w:rPr>
          <w:b/>
          <w:color w:val="0E233D"/>
          <w:spacing w:val="1"/>
          <w:sz w:val="28"/>
          <w:szCs w:val="28"/>
        </w:rPr>
        <w:t>a</w:t>
      </w:r>
      <w:r>
        <w:rPr>
          <w:b/>
          <w:color w:val="0E233D"/>
          <w:sz w:val="28"/>
          <w:szCs w:val="28"/>
        </w:rPr>
        <w:t>n</w:t>
      </w:r>
      <w:r>
        <w:rPr>
          <w:b/>
          <w:color w:val="0E233D"/>
          <w:spacing w:val="1"/>
          <w:sz w:val="28"/>
          <w:szCs w:val="28"/>
        </w:rPr>
        <w:t>i</w:t>
      </w:r>
      <w:r>
        <w:rPr>
          <w:b/>
          <w:color w:val="0E233D"/>
          <w:spacing w:val="-2"/>
          <w:sz w:val="28"/>
          <w:szCs w:val="28"/>
        </w:rPr>
        <w:t>z</w:t>
      </w:r>
      <w:r>
        <w:rPr>
          <w:b/>
          <w:color w:val="0E233D"/>
          <w:spacing w:val="1"/>
          <w:sz w:val="28"/>
          <w:szCs w:val="28"/>
        </w:rPr>
        <w:t>a</w:t>
      </w:r>
      <w:r>
        <w:rPr>
          <w:b/>
          <w:color w:val="0E233D"/>
          <w:spacing w:val="-2"/>
          <w:sz w:val="28"/>
          <w:szCs w:val="28"/>
        </w:rPr>
        <w:t>t</w:t>
      </w:r>
      <w:r>
        <w:rPr>
          <w:b/>
          <w:color w:val="0E233D"/>
          <w:spacing w:val="1"/>
          <w:sz w:val="28"/>
          <w:szCs w:val="28"/>
        </w:rPr>
        <w:t>i</w:t>
      </w:r>
      <w:r>
        <w:rPr>
          <w:b/>
          <w:color w:val="0E233D"/>
          <w:spacing w:val="-1"/>
          <w:sz w:val="28"/>
          <w:szCs w:val="28"/>
        </w:rPr>
        <w:t>o</w:t>
      </w:r>
      <w:r>
        <w:rPr>
          <w:b/>
          <w:color w:val="0E233D"/>
          <w:sz w:val="28"/>
          <w:szCs w:val="28"/>
        </w:rPr>
        <w:t>n</w:t>
      </w:r>
      <w:r>
        <w:rPr>
          <w:b/>
          <w:color w:val="0E233D"/>
          <w:spacing w:val="-1"/>
          <w:sz w:val="28"/>
          <w:szCs w:val="28"/>
        </w:rPr>
        <w:t>a</w:t>
      </w:r>
      <w:r>
        <w:rPr>
          <w:b/>
          <w:color w:val="0E233D"/>
          <w:sz w:val="28"/>
          <w:szCs w:val="28"/>
        </w:rPr>
        <w:t>l</w:t>
      </w:r>
      <w:r>
        <w:rPr>
          <w:b/>
          <w:color w:val="0E233D"/>
          <w:spacing w:val="1"/>
          <w:sz w:val="28"/>
          <w:szCs w:val="28"/>
        </w:rPr>
        <w:t xml:space="preserve"> </w:t>
      </w:r>
      <w:r>
        <w:rPr>
          <w:b/>
          <w:color w:val="0E233D"/>
          <w:sz w:val="28"/>
          <w:szCs w:val="28"/>
        </w:rPr>
        <w:t>S</w:t>
      </w:r>
      <w:r>
        <w:rPr>
          <w:b/>
          <w:color w:val="0E233D"/>
          <w:spacing w:val="-6"/>
          <w:sz w:val="28"/>
          <w:szCs w:val="28"/>
        </w:rPr>
        <w:t>k</w:t>
      </w:r>
      <w:r>
        <w:rPr>
          <w:b/>
          <w:color w:val="0E233D"/>
          <w:spacing w:val="1"/>
          <w:sz w:val="28"/>
          <w:szCs w:val="28"/>
        </w:rPr>
        <w:t>ill</w:t>
      </w:r>
      <w:r>
        <w:rPr>
          <w:b/>
          <w:color w:val="0E233D"/>
          <w:sz w:val="28"/>
          <w:szCs w:val="28"/>
        </w:rPr>
        <w:t>s</w:t>
      </w:r>
    </w:p>
    <w:p w:rsidR="0099271A" w:rsidRDefault="00CB1103">
      <w:pPr>
        <w:spacing w:line="340" w:lineRule="exact"/>
        <w:ind w:left="480"/>
        <w:rPr>
          <w:sz w:val="28"/>
          <w:szCs w:val="28"/>
        </w:rPr>
      </w:pPr>
      <w:proofErr w:type="gramStart"/>
      <w:r>
        <w:rPr>
          <w:rFonts w:ascii="Courier New" w:eastAsia="Courier New" w:hAnsi="Courier New" w:cs="Courier New"/>
          <w:color w:val="0E233D"/>
          <w:position w:val="2"/>
          <w:sz w:val="28"/>
          <w:szCs w:val="28"/>
        </w:rPr>
        <w:t>o</w:t>
      </w:r>
      <w:proofErr w:type="gramEnd"/>
      <w:r>
        <w:rPr>
          <w:rFonts w:ascii="Courier New" w:eastAsia="Courier New" w:hAnsi="Courier New" w:cs="Courier New"/>
          <w:color w:val="0E233D"/>
          <w:spacing w:val="23"/>
          <w:position w:val="2"/>
          <w:sz w:val="28"/>
          <w:szCs w:val="28"/>
        </w:rPr>
        <w:t xml:space="preserve"> </w:t>
      </w:r>
      <w:r>
        <w:rPr>
          <w:color w:val="0E233D"/>
          <w:spacing w:val="-1"/>
          <w:position w:val="2"/>
          <w:sz w:val="28"/>
          <w:szCs w:val="28"/>
        </w:rPr>
        <w:t>G</w:t>
      </w:r>
      <w:r>
        <w:rPr>
          <w:color w:val="0E233D"/>
          <w:spacing w:val="1"/>
          <w:position w:val="2"/>
          <w:sz w:val="28"/>
          <w:szCs w:val="28"/>
        </w:rPr>
        <w:t>o</w:t>
      </w:r>
      <w:r>
        <w:rPr>
          <w:color w:val="0E233D"/>
          <w:spacing w:val="-1"/>
          <w:position w:val="2"/>
          <w:sz w:val="28"/>
          <w:szCs w:val="28"/>
        </w:rPr>
        <w:t>o</w:t>
      </w:r>
      <w:r>
        <w:rPr>
          <w:color w:val="0E233D"/>
          <w:position w:val="2"/>
          <w:sz w:val="28"/>
          <w:szCs w:val="28"/>
        </w:rPr>
        <w:t>d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co</w:t>
      </w:r>
      <w:r>
        <w:rPr>
          <w:color w:val="0E233D"/>
          <w:spacing w:val="-2"/>
          <w:position w:val="2"/>
          <w:sz w:val="28"/>
          <w:szCs w:val="28"/>
        </w:rPr>
        <w:t>m</w:t>
      </w:r>
      <w:r>
        <w:rPr>
          <w:color w:val="0E233D"/>
          <w:spacing w:val="-5"/>
          <w:position w:val="2"/>
          <w:sz w:val="28"/>
          <w:szCs w:val="28"/>
        </w:rPr>
        <w:t>m</w:t>
      </w:r>
      <w:r>
        <w:rPr>
          <w:color w:val="0E233D"/>
          <w:spacing w:val="1"/>
          <w:position w:val="2"/>
          <w:sz w:val="28"/>
          <w:szCs w:val="28"/>
        </w:rPr>
        <w:t>uni</w:t>
      </w:r>
      <w:r>
        <w:rPr>
          <w:color w:val="0E233D"/>
          <w:position w:val="2"/>
          <w:sz w:val="28"/>
          <w:szCs w:val="28"/>
        </w:rPr>
        <w:t>c</w:t>
      </w:r>
      <w:r>
        <w:rPr>
          <w:color w:val="0E233D"/>
          <w:spacing w:val="-2"/>
          <w:position w:val="2"/>
          <w:sz w:val="28"/>
          <w:szCs w:val="28"/>
        </w:rPr>
        <w:t>a</w:t>
      </w:r>
      <w:r>
        <w:rPr>
          <w:color w:val="0E233D"/>
          <w:spacing w:val="1"/>
          <w:position w:val="2"/>
          <w:sz w:val="28"/>
          <w:szCs w:val="28"/>
        </w:rPr>
        <w:t>t</w:t>
      </w:r>
      <w:r>
        <w:rPr>
          <w:color w:val="0E233D"/>
          <w:spacing w:val="-1"/>
          <w:position w:val="2"/>
          <w:sz w:val="28"/>
          <w:szCs w:val="28"/>
        </w:rPr>
        <w:t>io</w:t>
      </w:r>
      <w:r>
        <w:rPr>
          <w:color w:val="0E233D"/>
          <w:position w:val="2"/>
          <w:sz w:val="28"/>
          <w:szCs w:val="28"/>
        </w:rPr>
        <w:t>n</w:t>
      </w:r>
      <w:r>
        <w:rPr>
          <w:color w:val="0E233D"/>
          <w:spacing w:val="-1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skills</w:t>
      </w:r>
      <w:r>
        <w:rPr>
          <w:color w:val="0E233D"/>
          <w:spacing w:val="2"/>
          <w:position w:val="2"/>
          <w:sz w:val="28"/>
          <w:szCs w:val="28"/>
        </w:rPr>
        <w:t xml:space="preserve"> </w:t>
      </w:r>
      <w:r>
        <w:rPr>
          <w:color w:val="0E233D"/>
          <w:spacing w:val="-3"/>
          <w:position w:val="2"/>
          <w:sz w:val="28"/>
          <w:szCs w:val="28"/>
        </w:rPr>
        <w:t>(</w:t>
      </w:r>
      <w:r>
        <w:rPr>
          <w:color w:val="0E233D"/>
          <w:spacing w:val="1"/>
          <w:position w:val="2"/>
          <w:sz w:val="28"/>
          <w:szCs w:val="28"/>
        </w:rPr>
        <w:t>v</w:t>
      </w:r>
      <w:r>
        <w:rPr>
          <w:color w:val="0E233D"/>
          <w:position w:val="2"/>
          <w:sz w:val="28"/>
          <w:szCs w:val="28"/>
        </w:rPr>
        <w:t>e</w:t>
      </w:r>
      <w:r>
        <w:rPr>
          <w:color w:val="0E233D"/>
          <w:spacing w:val="-2"/>
          <w:position w:val="2"/>
          <w:sz w:val="28"/>
          <w:szCs w:val="28"/>
        </w:rPr>
        <w:t>r</w:t>
      </w:r>
      <w:r>
        <w:rPr>
          <w:color w:val="0E233D"/>
          <w:spacing w:val="1"/>
          <w:position w:val="2"/>
          <w:sz w:val="28"/>
          <w:szCs w:val="28"/>
        </w:rPr>
        <w:t>b</w:t>
      </w:r>
      <w:r>
        <w:rPr>
          <w:color w:val="0E233D"/>
          <w:spacing w:val="-2"/>
          <w:position w:val="2"/>
          <w:sz w:val="28"/>
          <w:szCs w:val="28"/>
        </w:rPr>
        <w:t>a</w:t>
      </w:r>
      <w:r>
        <w:rPr>
          <w:color w:val="0E233D"/>
          <w:position w:val="2"/>
          <w:sz w:val="28"/>
          <w:szCs w:val="28"/>
        </w:rPr>
        <w:t>l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3"/>
          <w:position w:val="2"/>
          <w:sz w:val="28"/>
          <w:szCs w:val="28"/>
        </w:rPr>
        <w:t>a</w:t>
      </w:r>
      <w:r>
        <w:rPr>
          <w:color w:val="0E233D"/>
          <w:spacing w:val="1"/>
          <w:position w:val="2"/>
          <w:sz w:val="28"/>
          <w:szCs w:val="28"/>
        </w:rPr>
        <w:t>n</w:t>
      </w:r>
      <w:r>
        <w:rPr>
          <w:color w:val="0E233D"/>
          <w:position w:val="2"/>
          <w:sz w:val="28"/>
          <w:szCs w:val="28"/>
        </w:rPr>
        <w:t>d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2"/>
          <w:position w:val="2"/>
          <w:sz w:val="28"/>
          <w:szCs w:val="28"/>
        </w:rPr>
        <w:t>wr</w:t>
      </w:r>
      <w:r>
        <w:rPr>
          <w:color w:val="0E233D"/>
          <w:spacing w:val="-1"/>
          <w:position w:val="2"/>
          <w:sz w:val="28"/>
          <w:szCs w:val="28"/>
        </w:rPr>
        <w:t>i</w:t>
      </w:r>
      <w:r>
        <w:rPr>
          <w:color w:val="0E233D"/>
          <w:spacing w:val="1"/>
          <w:position w:val="2"/>
          <w:sz w:val="28"/>
          <w:szCs w:val="28"/>
        </w:rPr>
        <w:t>tt</w:t>
      </w:r>
      <w:r>
        <w:rPr>
          <w:color w:val="0E233D"/>
          <w:spacing w:val="-2"/>
          <w:position w:val="2"/>
          <w:sz w:val="28"/>
          <w:szCs w:val="28"/>
        </w:rPr>
        <w:t>e</w:t>
      </w:r>
      <w:r>
        <w:rPr>
          <w:color w:val="0E233D"/>
          <w:spacing w:val="1"/>
          <w:position w:val="2"/>
          <w:sz w:val="28"/>
          <w:szCs w:val="28"/>
        </w:rPr>
        <w:t>n</w:t>
      </w:r>
      <w:r>
        <w:rPr>
          <w:color w:val="0E233D"/>
          <w:position w:val="2"/>
          <w:sz w:val="28"/>
          <w:szCs w:val="28"/>
        </w:rPr>
        <w:t>).</w:t>
      </w:r>
    </w:p>
    <w:p w:rsidR="0099271A" w:rsidRDefault="00CB1103">
      <w:pPr>
        <w:spacing w:line="320" w:lineRule="exact"/>
        <w:ind w:left="480"/>
        <w:rPr>
          <w:sz w:val="28"/>
          <w:szCs w:val="28"/>
        </w:rPr>
      </w:pPr>
      <w:proofErr w:type="gramStart"/>
      <w:r>
        <w:rPr>
          <w:rFonts w:ascii="Courier New" w:eastAsia="Courier New" w:hAnsi="Courier New" w:cs="Courier New"/>
          <w:color w:val="0E233D"/>
          <w:position w:val="2"/>
          <w:sz w:val="28"/>
          <w:szCs w:val="28"/>
        </w:rPr>
        <w:t>o</w:t>
      </w:r>
      <w:proofErr w:type="gramEnd"/>
      <w:r>
        <w:rPr>
          <w:rFonts w:ascii="Courier New" w:eastAsia="Courier New" w:hAnsi="Courier New" w:cs="Courier New"/>
          <w:color w:val="0E233D"/>
          <w:spacing w:val="23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S</w:t>
      </w:r>
      <w:r>
        <w:rPr>
          <w:color w:val="0E233D"/>
          <w:spacing w:val="1"/>
          <w:position w:val="2"/>
          <w:sz w:val="28"/>
          <w:szCs w:val="28"/>
        </w:rPr>
        <w:t>t</w:t>
      </w:r>
      <w:r>
        <w:rPr>
          <w:color w:val="0E233D"/>
          <w:spacing w:val="-2"/>
          <w:position w:val="2"/>
          <w:sz w:val="28"/>
          <w:szCs w:val="28"/>
        </w:rPr>
        <w:t>r</w:t>
      </w:r>
      <w:r>
        <w:rPr>
          <w:color w:val="0E233D"/>
          <w:spacing w:val="1"/>
          <w:position w:val="2"/>
          <w:sz w:val="28"/>
          <w:szCs w:val="28"/>
        </w:rPr>
        <w:t>o</w:t>
      </w:r>
      <w:r>
        <w:rPr>
          <w:color w:val="0E233D"/>
          <w:spacing w:val="-1"/>
          <w:position w:val="2"/>
          <w:sz w:val="28"/>
          <w:szCs w:val="28"/>
        </w:rPr>
        <w:t>n</w:t>
      </w:r>
      <w:r>
        <w:rPr>
          <w:color w:val="0E233D"/>
          <w:position w:val="2"/>
          <w:sz w:val="28"/>
          <w:szCs w:val="28"/>
        </w:rPr>
        <w:t>g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1"/>
          <w:position w:val="2"/>
          <w:sz w:val="28"/>
          <w:szCs w:val="28"/>
        </w:rPr>
        <w:t>p</w:t>
      </w:r>
      <w:r>
        <w:rPr>
          <w:color w:val="0E233D"/>
          <w:spacing w:val="1"/>
          <w:position w:val="2"/>
          <w:sz w:val="28"/>
          <w:szCs w:val="28"/>
        </w:rPr>
        <w:t>l</w:t>
      </w:r>
      <w:r>
        <w:rPr>
          <w:color w:val="0E233D"/>
          <w:spacing w:val="-2"/>
          <w:position w:val="2"/>
          <w:sz w:val="28"/>
          <w:szCs w:val="28"/>
        </w:rPr>
        <w:t>a</w:t>
      </w:r>
      <w:r>
        <w:rPr>
          <w:color w:val="0E233D"/>
          <w:spacing w:val="1"/>
          <w:position w:val="2"/>
          <w:sz w:val="28"/>
          <w:szCs w:val="28"/>
        </w:rPr>
        <w:t>n</w:t>
      </w:r>
      <w:r>
        <w:rPr>
          <w:color w:val="0E233D"/>
          <w:spacing w:val="-1"/>
          <w:position w:val="2"/>
          <w:sz w:val="28"/>
          <w:szCs w:val="28"/>
        </w:rPr>
        <w:t>ni</w:t>
      </w:r>
      <w:r>
        <w:rPr>
          <w:color w:val="0E233D"/>
          <w:spacing w:val="1"/>
          <w:position w:val="2"/>
          <w:sz w:val="28"/>
          <w:szCs w:val="28"/>
        </w:rPr>
        <w:t>ng</w:t>
      </w:r>
      <w:r>
        <w:rPr>
          <w:color w:val="0E233D"/>
          <w:position w:val="2"/>
          <w:sz w:val="28"/>
          <w:szCs w:val="28"/>
        </w:rPr>
        <w:t>,</w:t>
      </w:r>
      <w:r>
        <w:rPr>
          <w:color w:val="0E233D"/>
          <w:spacing w:val="-1"/>
          <w:position w:val="2"/>
          <w:sz w:val="28"/>
          <w:szCs w:val="28"/>
        </w:rPr>
        <w:t xml:space="preserve"> </w:t>
      </w:r>
      <w:r>
        <w:rPr>
          <w:color w:val="0E233D"/>
          <w:spacing w:val="-5"/>
          <w:position w:val="2"/>
          <w:sz w:val="28"/>
          <w:szCs w:val="28"/>
        </w:rPr>
        <w:t>m</w:t>
      </w:r>
      <w:r>
        <w:rPr>
          <w:color w:val="0E233D"/>
          <w:position w:val="2"/>
          <w:sz w:val="28"/>
          <w:szCs w:val="28"/>
        </w:rPr>
        <w:t>a</w:t>
      </w:r>
      <w:r>
        <w:rPr>
          <w:color w:val="0E233D"/>
          <w:spacing w:val="1"/>
          <w:position w:val="2"/>
          <w:sz w:val="28"/>
          <w:szCs w:val="28"/>
        </w:rPr>
        <w:t>n</w:t>
      </w:r>
      <w:r>
        <w:rPr>
          <w:color w:val="0E233D"/>
          <w:position w:val="2"/>
          <w:sz w:val="28"/>
          <w:szCs w:val="28"/>
        </w:rPr>
        <w:t>a</w:t>
      </w:r>
      <w:r>
        <w:rPr>
          <w:color w:val="0E233D"/>
          <w:spacing w:val="1"/>
          <w:position w:val="2"/>
          <w:sz w:val="28"/>
          <w:szCs w:val="28"/>
        </w:rPr>
        <w:t>g</w:t>
      </w:r>
      <w:r>
        <w:rPr>
          <w:color w:val="0E233D"/>
          <w:position w:val="2"/>
          <w:sz w:val="28"/>
          <w:szCs w:val="28"/>
        </w:rPr>
        <w:t>e</w:t>
      </w:r>
      <w:r>
        <w:rPr>
          <w:color w:val="0E233D"/>
          <w:spacing w:val="-5"/>
          <w:position w:val="2"/>
          <w:sz w:val="28"/>
          <w:szCs w:val="28"/>
        </w:rPr>
        <w:t>m</w:t>
      </w:r>
      <w:r>
        <w:rPr>
          <w:color w:val="0E233D"/>
          <w:position w:val="2"/>
          <w:sz w:val="28"/>
          <w:szCs w:val="28"/>
        </w:rPr>
        <w:t>e</w:t>
      </w:r>
      <w:r>
        <w:rPr>
          <w:color w:val="0E233D"/>
          <w:spacing w:val="1"/>
          <w:position w:val="2"/>
          <w:sz w:val="28"/>
          <w:szCs w:val="28"/>
        </w:rPr>
        <w:t>nt</w:t>
      </w:r>
      <w:r>
        <w:rPr>
          <w:color w:val="0E233D"/>
          <w:position w:val="2"/>
          <w:sz w:val="28"/>
          <w:szCs w:val="28"/>
        </w:rPr>
        <w:t>,</w:t>
      </w:r>
      <w:r>
        <w:rPr>
          <w:color w:val="0E233D"/>
          <w:spacing w:val="-1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a</w:t>
      </w:r>
      <w:r>
        <w:rPr>
          <w:color w:val="0E233D"/>
          <w:spacing w:val="-1"/>
          <w:position w:val="2"/>
          <w:sz w:val="28"/>
          <w:szCs w:val="28"/>
        </w:rPr>
        <w:t>n</w:t>
      </w:r>
      <w:r>
        <w:rPr>
          <w:color w:val="0E233D"/>
          <w:position w:val="2"/>
          <w:sz w:val="28"/>
          <w:szCs w:val="28"/>
        </w:rPr>
        <w:t>d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3"/>
          <w:position w:val="2"/>
          <w:sz w:val="28"/>
          <w:szCs w:val="28"/>
        </w:rPr>
        <w:t>e</w:t>
      </w:r>
      <w:r>
        <w:rPr>
          <w:color w:val="0E233D"/>
          <w:spacing w:val="1"/>
          <w:position w:val="2"/>
          <w:sz w:val="28"/>
          <w:szCs w:val="28"/>
        </w:rPr>
        <w:t>x</w:t>
      </w:r>
      <w:r>
        <w:rPr>
          <w:color w:val="0E233D"/>
          <w:position w:val="2"/>
          <w:sz w:val="28"/>
          <w:szCs w:val="28"/>
        </w:rPr>
        <w:t>e</w:t>
      </w:r>
      <w:r>
        <w:rPr>
          <w:color w:val="0E233D"/>
          <w:spacing w:val="-2"/>
          <w:position w:val="2"/>
          <w:sz w:val="28"/>
          <w:szCs w:val="28"/>
        </w:rPr>
        <w:t>c</w:t>
      </w:r>
      <w:r>
        <w:rPr>
          <w:color w:val="0E233D"/>
          <w:spacing w:val="1"/>
          <w:position w:val="2"/>
          <w:sz w:val="28"/>
          <w:szCs w:val="28"/>
        </w:rPr>
        <w:t>u</w:t>
      </w:r>
      <w:r>
        <w:rPr>
          <w:color w:val="0E233D"/>
          <w:spacing w:val="-1"/>
          <w:position w:val="2"/>
          <w:sz w:val="28"/>
          <w:szCs w:val="28"/>
        </w:rPr>
        <w:t>ti</w:t>
      </w:r>
      <w:r>
        <w:rPr>
          <w:color w:val="0E233D"/>
          <w:spacing w:val="1"/>
          <w:position w:val="2"/>
          <w:sz w:val="28"/>
          <w:szCs w:val="28"/>
        </w:rPr>
        <w:t>o</w:t>
      </w:r>
      <w:r>
        <w:rPr>
          <w:color w:val="0E233D"/>
          <w:position w:val="2"/>
          <w:sz w:val="28"/>
          <w:szCs w:val="28"/>
        </w:rPr>
        <w:t>n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3"/>
          <w:position w:val="2"/>
          <w:sz w:val="28"/>
          <w:szCs w:val="28"/>
        </w:rPr>
        <w:t>a</w:t>
      </w:r>
      <w:r>
        <w:rPr>
          <w:color w:val="0E233D"/>
          <w:spacing w:val="-1"/>
          <w:position w:val="2"/>
          <w:sz w:val="28"/>
          <w:szCs w:val="28"/>
        </w:rPr>
        <w:t>b</w:t>
      </w:r>
      <w:r>
        <w:rPr>
          <w:color w:val="0E233D"/>
          <w:spacing w:val="1"/>
          <w:position w:val="2"/>
          <w:sz w:val="28"/>
          <w:szCs w:val="28"/>
        </w:rPr>
        <w:t>i</w:t>
      </w:r>
      <w:r>
        <w:rPr>
          <w:color w:val="0E233D"/>
          <w:spacing w:val="-1"/>
          <w:position w:val="2"/>
          <w:sz w:val="28"/>
          <w:szCs w:val="28"/>
        </w:rPr>
        <w:t>l</w:t>
      </w:r>
      <w:r>
        <w:rPr>
          <w:color w:val="0E233D"/>
          <w:spacing w:val="1"/>
          <w:position w:val="2"/>
          <w:sz w:val="28"/>
          <w:szCs w:val="28"/>
        </w:rPr>
        <w:t>i</w:t>
      </w:r>
      <w:r>
        <w:rPr>
          <w:color w:val="0E233D"/>
          <w:spacing w:val="-1"/>
          <w:position w:val="2"/>
          <w:sz w:val="28"/>
          <w:szCs w:val="28"/>
        </w:rPr>
        <w:t>t</w:t>
      </w:r>
      <w:r>
        <w:rPr>
          <w:color w:val="0E233D"/>
          <w:spacing w:val="1"/>
          <w:position w:val="2"/>
          <w:sz w:val="28"/>
          <w:szCs w:val="28"/>
        </w:rPr>
        <w:t>i</w:t>
      </w:r>
      <w:r>
        <w:rPr>
          <w:color w:val="0E233D"/>
          <w:spacing w:val="-2"/>
          <w:position w:val="2"/>
          <w:sz w:val="28"/>
          <w:szCs w:val="28"/>
        </w:rPr>
        <w:t>e</w:t>
      </w:r>
      <w:r>
        <w:rPr>
          <w:color w:val="0E233D"/>
          <w:spacing w:val="1"/>
          <w:position w:val="2"/>
          <w:sz w:val="28"/>
          <w:szCs w:val="28"/>
        </w:rPr>
        <w:t>s</w:t>
      </w:r>
      <w:r>
        <w:rPr>
          <w:color w:val="0E233D"/>
          <w:position w:val="2"/>
          <w:sz w:val="28"/>
          <w:szCs w:val="28"/>
        </w:rPr>
        <w:t>.</w:t>
      </w:r>
    </w:p>
    <w:p w:rsidR="0099271A" w:rsidRDefault="0099271A">
      <w:pPr>
        <w:spacing w:before="3" w:line="100" w:lineRule="exact"/>
        <w:rPr>
          <w:sz w:val="10"/>
          <w:szCs w:val="10"/>
        </w:rPr>
      </w:pPr>
    </w:p>
    <w:p w:rsidR="0099271A" w:rsidRDefault="0099271A">
      <w:pPr>
        <w:spacing w:line="200" w:lineRule="exact"/>
      </w:pPr>
    </w:p>
    <w:p w:rsidR="0099271A" w:rsidRDefault="00CB1103">
      <w:pPr>
        <w:ind w:left="120"/>
        <w:rPr>
          <w:sz w:val="28"/>
          <w:szCs w:val="28"/>
        </w:rPr>
      </w:pPr>
      <w:r>
        <w:rPr>
          <w:b/>
          <w:color w:val="0E233D"/>
          <w:spacing w:val="-1"/>
          <w:sz w:val="28"/>
          <w:szCs w:val="28"/>
        </w:rPr>
        <w:t>P</w:t>
      </w:r>
      <w:r>
        <w:rPr>
          <w:b/>
          <w:color w:val="0E233D"/>
          <w:sz w:val="28"/>
          <w:szCs w:val="28"/>
        </w:rPr>
        <w:t>r</w:t>
      </w:r>
      <w:r>
        <w:rPr>
          <w:b/>
          <w:color w:val="0E233D"/>
          <w:spacing w:val="1"/>
          <w:sz w:val="28"/>
          <w:szCs w:val="28"/>
        </w:rPr>
        <w:t>o</w:t>
      </w:r>
      <w:r>
        <w:rPr>
          <w:b/>
          <w:color w:val="0E233D"/>
          <w:sz w:val="28"/>
          <w:szCs w:val="28"/>
        </w:rPr>
        <w:t>f</w:t>
      </w:r>
      <w:r>
        <w:rPr>
          <w:b/>
          <w:color w:val="0E233D"/>
          <w:spacing w:val="-1"/>
          <w:sz w:val="28"/>
          <w:szCs w:val="28"/>
        </w:rPr>
        <w:t>i</w:t>
      </w:r>
      <w:r>
        <w:rPr>
          <w:b/>
          <w:color w:val="0E233D"/>
          <w:sz w:val="28"/>
          <w:szCs w:val="28"/>
        </w:rPr>
        <w:t>c</w:t>
      </w:r>
      <w:r>
        <w:rPr>
          <w:b/>
          <w:color w:val="0E233D"/>
          <w:spacing w:val="1"/>
          <w:sz w:val="28"/>
          <w:szCs w:val="28"/>
        </w:rPr>
        <w:t>i</w:t>
      </w:r>
      <w:r>
        <w:rPr>
          <w:b/>
          <w:color w:val="0E233D"/>
          <w:sz w:val="28"/>
          <w:szCs w:val="28"/>
        </w:rPr>
        <w:t>e</w:t>
      </w:r>
      <w:r>
        <w:rPr>
          <w:b/>
          <w:color w:val="0E233D"/>
          <w:spacing w:val="-3"/>
          <w:sz w:val="28"/>
          <w:szCs w:val="28"/>
        </w:rPr>
        <w:t>n</w:t>
      </w:r>
      <w:r>
        <w:rPr>
          <w:b/>
          <w:color w:val="0E233D"/>
          <w:sz w:val="28"/>
          <w:szCs w:val="28"/>
        </w:rPr>
        <w:t>cy</w:t>
      </w:r>
      <w:r>
        <w:rPr>
          <w:b/>
          <w:color w:val="0E233D"/>
          <w:spacing w:val="1"/>
          <w:sz w:val="28"/>
          <w:szCs w:val="28"/>
        </w:rPr>
        <w:t xml:space="preserve"> </w:t>
      </w:r>
      <w:r>
        <w:rPr>
          <w:b/>
          <w:color w:val="0E233D"/>
          <w:sz w:val="28"/>
          <w:szCs w:val="28"/>
        </w:rPr>
        <w:t>&amp;</w:t>
      </w:r>
      <w:r>
        <w:rPr>
          <w:b/>
          <w:color w:val="0E233D"/>
          <w:spacing w:val="-1"/>
          <w:sz w:val="28"/>
          <w:szCs w:val="28"/>
        </w:rPr>
        <w:t xml:space="preserve"> </w:t>
      </w:r>
      <w:r>
        <w:rPr>
          <w:b/>
          <w:color w:val="0E233D"/>
          <w:sz w:val="28"/>
          <w:szCs w:val="28"/>
        </w:rPr>
        <w:t>tec</w:t>
      </w:r>
      <w:r>
        <w:rPr>
          <w:b/>
          <w:color w:val="0E233D"/>
          <w:spacing w:val="-3"/>
          <w:sz w:val="28"/>
          <w:szCs w:val="28"/>
        </w:rPr>
        <w:t>hn</w:t>
      </w:r>
      <w:r>
        <w:rPr>
          <w:b/>
          <w:color w:val="0E233D"/>
          <w:spacing w:val="1"/>
          <w:sz w:val="28"/>
          <w:szCs w:val="28"/>
        </w:rPr>
        <w:t>i</w:t>
      </w:r>
      <w:r>
        <w:rPr>
          <w:b/>
          <w:color w:val="0E233D"/>
          <w:sz w:val="28"/>
          <w:szCs w:val="28"/>
        </w:rPr>
        <w:t>c</w:t>
      </w:r>
      <w:r>
        <w:rPr>
          <w:b/>
          <w:color w:val="0E233D"/>
          <w:spacing w:val="-1"/>
          <w:sz w:val="28"/>
          <w:szCs w:val="28"/>
        </w:rPr>
        <w:t>a</w:t>
      </w:r>
      <w:r>
        <w:rPr>
          <w:b/>
          <w:color w:val="0E233D"/>
          <w:sz w:val="28"/>
          <w:szCs w:val="28"/>
        </w:rPr>
        <w:t>l</w:t>
      </w:r>
      <w:r>
        <w:rPr>
          <w:b/>
          <w:color w:val="0E233D"/>
          <w:spacing w:val="1"/>
          <w:sz w:val="28"/>
          <w:szCs w:val="28"/>
        </w:rPr>
        <w:t xml:space="preserve"> </w:t>
      </w:r>
      <w:r>
        <w:rPr>
          <w:b/>
          <w:color w:val="0E233D"/>
          <w:sz w:val="28"/>
          <w:szCs w:val="28"/>
        </w:rPr>
        <w:t>S</w:t>
      </w:r>
      <w:r>
        <w:rPr>
          <w:b/>
          <w:color w:val="0E233D"/>
          <w:spacing w:val="-6"/>
          <w:sz w:val="28"/>
          <w:szCs w:val="28"/>
        </w:rPr>
        <w:t>k</w:t>
      </w:r>
      <w:r>
        <w:rPr>
          <w:b/>
          <w:color w:val="0E233D"/>
          <w:spacing w:val="1"/>
          <w:sz w:val="28"/>
          <w:szCs w:val="28"/>
        </w:rPr>
        <w:t>ill</w:t>
      </w:r>
      <w:r>
        <w:rPr>
          <w:b/>
          <w:color w:val="0E233D"/>
          <w:sz w:val="28"/>
          <w:szCs w:val="28"/>
        </w:rPr>
        <w:t>s</w:t>
      </w:r>
    </w:p>
    <w:p w:rsidR="0099271A" w:rsidRDefault="00CB1103">
      <w:pPr>
        <w:spacing w:line="340" w:lineRule="exact"/>
        <w:ind w:left="480"/>
        <w:rPr>
          <w:sz w:val="28"/>
          <w:szCs w:val="28"/>
        </w:rPr>
      </w:pPr>
      <w:proofErr w:type="gramStart"/>
      <w:r>
        <w:rPr>
          <w:rFonts w:ascii="Courier New" w:eastAsia="Courier New" w:hAnsi="Courier New" w:cs="Courier New"/>
          <w:color w:val="0E233D"/>
          <w:position w:val="2"/>
          <w:sz w:val="28"/>
          <w:szCs w:val="28"/>
        </w:rPr>
        <w:t>o</w:t>
      </w:r>
      <w:proofErr w:type="gramEnd"/>
      <w:r>
        <w:rPr>
          <w:rFonts w:ascii="Courier New" w:eastAsia="Courier New" w:hAnsi="Courier New" w:cs="Courier New"/>
          <w:color w:val="0E233D"/>
          <w:spacing w:val="23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M</w:t>
      </w:r>
      <w:r>
        <w:rPr>
          <w:color w:val="0E233D"/>
          <w:spacing w:val="1"/>
          <w:position w:val="2"/>
          <w:sz w:val="28"/>
          <w:szCs w:val="28"/>
        </w:rPr>
        <w:t>i</w:t>
      </w:r>
      <w:r>
        <w:rPr>
          <w:color w:val="0E233D"/>
          <w:position w:val="2"/>
          <w:sz w:val="28"/>
          <w:szCs w:val="28"/>
        </w:rPr>
        <w:t>c</w:t>
      </w:r>
      <w:r>
        <w:rPr>
          <w:color w:val="0E233D"/>
          <w:spacing w:val="-2"/>
          <w:position w:val="2"/>
          <w:sz w:val="28"/>
          <w:szCs w:val="28"/>
        </w:rPr>
        <w:t>r</w:t>
      </w:r>
      <w:r>
        <w:rPr>
          <w:color w:val="0E233D"/>
          <w:spacing w:val="1"/>
          <w:position w:val="2"/>
          <w:sz w:val="28"/>
          <w:szCs w:val="28"/>
        </w:rPr>
        <w:t>o</w:t>
      </w:r>
      <w:r>
        <w:rPr>
          <w:color w:val="0E233D"/>
          <w:spacing w:val="-1"/>
          <w:position w:val="2"/>
          <w:sz w:val="28"/>
          <w:szCs w:val="28"/>
        </w:rPr>
        <w:t>s</w:t>
      </w:r>
      <w:r>
        <w:rPr>
          <w:color w:val="0E233D"/>
          <w:spacing w:val="1"/>
          <w:position w:val="2"/>
          <w:sz w:val="28"/>
          <w:szCs w:val="28"/>
        </w:rPr>
        <w:t>o</w:t>
      </w:r>
      <w:r>
        <w:rPr>
          <w:color w:val="0E233D"/>
          <w:spacing w:val="-2"/>
          <w:position w:val="2"/>
          <w:sz w:val="28"/>
          <w:szCs w:val="28"/>
        </w:rPr>
        <w:t>f</w:t>
      </w:r>
      <w:r>
        <w:rPr>
          <w:color w:val="0E233D"/>
          <w:position w:val="2"/>
          <w:sz w:val="28"/>
          <w:szCs w:val="28"/>
        </w:rPr>
        <w:t>t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4"/>
          <w:position w:val="2"/>
          <w:sz w:val="28"/>
          <w:szCs w:val="28"/>
        </w:rPr>
        <w:t>W</w:t>
      </w:r>
      <w:r>
        <w:rPr>
          <w:color w:val="0E233D"/>
          <w:spacing w:val="1"/>
          <w:position w:val="2"/>
          <w:sz w:val="28"/>
          <w:szCs w:val="28"/>
        </w:rPr>
        <w:t>o</w:t>
      </w:r>
      <w:r>
        <w:rPr>
          <w:color w:val="0E233D"/>
          <w:position w:val="2"/>
          <w:sz w:val="28"/>
          <w:szCs w:val="28"/>
        </w:rPr>
        <w:t>r</w:t>
      </w:r>
      <w:r>
        <w:rPr>
          <w:color w:val="0E233D"/>
          <w:spacing w:val="1"/>
          <w:position w:val="2"/>
          <w:sz w:val="28"/>
          <w:szCs w:val="28"/>
        </w:rPr>
        <w:t>d</w:t>
      </w:r>
      <w:r>
        <w:rPr>
          <w:color w:val="0E233D"/>
          <w:position w:val="2"/>
          <w:sz w:val="28"/>
          <w:szCs w:val="28"/>
        </w:rPr>
        <w:t>,</w:t>
      </w:r>
      <w:r>
        <w:rPr>
          <w:color w:val="0E233D"/>
          <w:spacing w:val="-1"/>
          <w:position w:val="2"/>
          <w:sz w:val="28"/>
          <w:szCs w:val="28"/>
        </w:rPr>
        <w:t xml:space="preserve"> E</w:t>
      </w:r>
      <w:r>
        <w:rPr>
          <w:color w:val="0E233D"/>
          <w:spacing w:val="1"/>
          <w:position w:val="2"/>
          <w:sz w:val="28"/>
          <w:szCs w:val="28"/>
        </w:rPr>
        <w:t>x</w:t>
      </w:r>
      <w:r>
        <w:rPr>
          <w:color w:val="0E233D"/>
          <w:spacing w:val="-2"/>
          <w:position w:val="2"/>
          <w:sz w:val="28"/>
          <w:szCs w:val="28"/>
        </w:rPr>
        <w:t>c</w:t>
      </w:r>
      <w:r>
        <w:rPr>
          <w:color w:val="0E233D"/>
          <w:position w:val="2"/>
          <w:sz w:val="28"/>
          <w:szCs w:val="28"/>
        </w:rPr>
        <w:t>e</w:t>
      </w:r>
      <w:r>
        <w:rPr>
          <w:color w:val="0E233D"/>
          <w:spacing w:val="1"/>
          <w:position w:val="2"/>
          <w:sz w:val="28"/>
          <w:szCs w:val="28"/>
        </w:rPr>
        <w:t>l</w:t>
      </w:r>
      <w:r>
        <w:rPr>
          <w:color w:val="0E233D"/>
          <w:position w:val="2"/>
          <w:sz w:val="28"/>
          <w:szCs w:val="28"/>
        </w:rPr>
        <w:t>,</w:t>
      </w:r>
      <w:r>
        <w:rPr>
          <w:color w:val="0E233D"/>
          <w:spacing w:val="-1"/>
          <w:position w:val="2"/>
          <w:sz w:val="28"/>
          <w:szCs w:val="28"/>
        </w:rPr>
        <w:t xml:space="preserve"> </w:t>
      </w:r>
      <w:r>
        <w:rPr>
          <w:color w:val="0E233D"/>
          <w:position w:val="2"/>
          <w:sz w:val="28"/>
          <w:szCs w:val="28"/>
        </w:rPr>
        <w:t>a</w:t>
      </w:r>
      <w:r>
        <w:rPr>
          <w:color w:val="0E233D"/>
          <w:spacing w:val="-1"/>
          <w:position w:val="2"/>
          <w:sz w:val="28"/>
          <w:szCs w:val="28"/>
        </w:rPr>
        <w:t>n</w:t>
      </w:r>
      <w:r>
        <w:rPr>
          <w:color w:val="0E233D"/>
          <w:position w:val="2"/>
          <w:sz w:val="28"/>
          <w:szCs w:val="28"/>
        </w:rPr>
        <w:t>d</w:t>
      </w:r>
      <w:r>
        <w:rPr>
          <w:color w:val="0E233D"/>
          <w:spacing w:val="1"/>
          <w:position w:val="2"/>
          <w:sz w:val="28"/>
          <w:szCs w:val="28"/>
        </w:rPr>
        <w:t xml:space="preserve"> </w:t>
      </w:r>
      <w:r>
        <w:rPr>
          <w:color w:val="0E233D"/>
          <w:spacing w:val="-3"/>
          <w:position w:val="2"/>
          <w:sz w:val="28"/>
          <w:szCs w:val="28"/>
        </w:rPr>
        <w:t>P</w:t>
      </w:r>
      <w:r>
        <w:rPr>
          <w:color w:val="0E233D"/>
          <w:spacing w:val="1"/>
          <w:position w:val="2"/>
          <w:sz w:val="28"/>
          <w:szCs w:val="28"/>
        </w:rPr>
        <w:t>o</w:t>
      </w:r>
      <w:r>
        <w:rPr>
          <w:color w:val="0E233D"/>
          <w:spacing w:val="-1"/>
          <w:position w:val="2"/>
          <w:sz w:val="28"/>
          <w:szCs w:val="28"/>
        </w:rPr>
        <w:t>w</w:t>
      </w:r>
      <w:r>
        <w:rPr>
          <w:color w:val="0E233D"/>
          <w:position w:val="2"/>
          <w:sz w:val="28"/>
          <w:szCs w:val="28"/>
        </w:rPr>
        <w:t>er P</w:t>
      </w:r>
      <w:r>
        <w:rPr>
          <w:color w:val="0E233D"/>
          <w:spacing w:val="-2"/>
          <w:position w:val="2"/>
          <w:sz w:val="28"/>
          <w:szCs w:val="28"/>
        </w:rPr>
        <w:t>o</w:t>
      </w:r>
      <w:r>
        <w:rPr>
          <w:color w:val="0E233D"/>
          <w:spacing w:val="-1"/>
          <w:position w:val="2"/>
          <w:sz w:val="28"/>
          <w:szCs w:val="28"/>
        </w:rPr>
        <w:t>i</w:t>
      </w:r>
      <w:r>
        <w:rPr>
          <w:color w:val="0E233D"/>
          <w:spacing w:val="1"/>
          <w:position w:val="2"/>
          <w:sz w:val="28"/>
          <w:szCs w:val="28"/>
        </w:rPr>
        <w:t>nt</w:t>
      </w:r>
      <w:r>
        <w:rPr>
          <w:color w:val="0E233D"/>
          <w:position w:val="2"/>
          <w:sz w:val="28"/>
          <w:szCs w:val="28"/>
        </w:rPr>
        <w:t>.</w:t>
      </w:r>
    </w:p>
    <w:sectPr w:rsidR="0099271A" w:rsidSect="0099271A">
      <w:type w:val="continuous"/>
      <w:pgSz w:w="11920" w:h="16840"/>
      <w:pgMar w:top="136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266F"/>
    <w:multiLevelType w:val="hybridMultilevel"/>
    <w:tmpl w:val="D12E91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C45A0C"/>
    <w:multiLevelType w:val="hybridMultilevel"/>
    <w:tmpl w:val="71FADF06"/>
    <w:lvl w:ilvl="0" w:tplc="0EDC5F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45F0507F"/>
    <w:multiLevelType w:val="multilevel"/>
    <w:tmpl w:val="17963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54FF7EB4"/>
    <w:multiLevelType w:val="hybridMultilevel"/>
    <w:tmpl w:val="05F606F4"/>
    <w:lvl w:ilvl="0" w:tplc="04090003">
      <w:start w:val="1"/>
      <w:numFmt w:val="bullet"/>
      <w:lvlText w:val="o"/>
      <w:lvlJc w:val="left"/>
      <w:pPr>
        <w:ind w:left="9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4">
    <w:nsid w:val="718128E9"/>
    <w:multiLevelType w:val="hybridMultilevel"/>
    <w:tmpl w:val="22F466E2"/>
    <w:lvl w:ilvl="0" w:tplc="04090003">
      <w:start w:val="1"/>
      <w:numFmt w:val="bullet"/>
      <w:lvlText w:val="o"/>
      <w:lvlJc w:val="left"/>
      <w:pPr>
        <w:ind w:left="8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77AE161C"/>
    <w:multiLevelType w:val="hybridMultilevel"/>
    <w:tmpl w:val="E6FE2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9271A"/>
    <w:rsid w:val="000402CE"/>
    <w:rsid w:val="000B7556"/>
    <w:rsid w:val="00103CFA"/>
    <w:rsid w:val="00123140"/>
    <w:rsid w:val="00182A04"/>
    <w:rsid w:val="003514B5"/>
    <w:rsid w:val="00381A84"/>
    <w:rsid w:val="003C3170"/>
    <w:rsid w:val="004D2C95"/>
    <w:rsid w:val="00761124"/>
    <w:rsid w:val="0099271A"/>
    <w:rsid w:val="009A6425"/>
    <w:rsid w:val="00B76C09"/>
    <w:rsid w:val="00BA4ED9"/>
    <w:rsid w:val="00CB1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381A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lp.mana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ksu</cp:lastModifiedBy>
  <cp:revision>7</cp:revision>
  <cp:lastPrinted>2013-11-13T07:44:00Z</cp:lastPrinted>
  <dcterms:created xsi:type="dcterms:W3CDTF">2013-11-13T07:30:00Z</dcterms:created>
  <dcterms:modified xsi:type="dcterms:W3CDTF">2015-03-17T06:44:00Z</dcterms:modified>
</cp:coreProperties>
</file>