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F23" w:rsidRDefault="00B57F23" w:rsidP="00B57F23">
      <w:pPr>
        <w:rPr>
          <w:rFonts w:asciiTheme="minorHAnsi" w:hAnsiTheme="minorHAnsi" w:cstheme="majorBidi"/>
          <w:sz w:val="28"/>
          <w:szCs w:val="28"/>
        </w:rPr>
      </w:pPr>
    </w:p>
    <w:p w:rsidR="00B57F23" w:rsidRDefault="00B57F23" w:rsidP="00B57F23">
      <w:pPr>
        <w:spacing w:before="4" w:line="320" w:lineRule="exact"/>
        <w:ind w:right="4281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Sheet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#</w:t>
      </w:r>
      <w:r w:rsidR="00B17768">
        <w:rPr>
          <w:rFonts w:ascii="Calibri" w:eastAsia="Calibri" w:hAnsi="Calibri" w:cs="Calibri"/>
          <w:b/>
          <w:spacing w:val="-2"/>
          <w:sz w:val="28"/>
          <w:szCs w:val="28"/>
        </w:rPr>
        <w:t>4</w:t>
      </w:r>
    </w:p>
    <w:p w:rsidR="00B57F23" w:rsidRDefault="006D3835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150495</wp:posOffset>
                </wp:positionV>
                <wp:extent cx="5238750" cy="635"/>
                <wp:effectExtent l="9525" t="12700" r="9525" b="15240"/>
                <wp:wrapNone/>
                <wp:docPr id="3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EA44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8" o:spid="_x0000_s1026" type="#_x0000_t32" style="position:absolute;margin-left:5pt;margin-top:11.85pt;width:412.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" strokeweight="1.5pt"/>
            </w:pict>
          </mc:Fallback>
        </mc:AlternateContent>
      </w:r>
    </w:p>
    <w:p w:rsidR="00B57F23" w:rsidRDefault="00B57F23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B57F23" w:rsidRDefault="00B57F23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B57F23" w:rsidRPr="00A9120E" w:rsidRDefault="00B57F23" w:rsidP="00B57F23">
      <w:pPr>
        <w:rPr>
          <w:rFonts w:asciiTheme="minorHAnsi" w:hAnsiTheme="minorHAnsi" w:cstheme="majorBidi"/>
          <w:b/>
          <w:bCs/>
          <w:color w:val="000000"/>
          <w:sz w:val="28"/>
          <w:szCs w:val="28"/>
        </w:rPr>
      </w:pPr>
      <w:r w:rsidRPr="00A9120E">
        <w:rPr>
          <w:rFonts w:asciiTheme="minorHAnsi" w:hAnsiTheme="minorHAnsi" w:cstheme="majorBidi"/>
          <w:b/>
          <w:bCs/>
          <w:color w:val="000000"/>
          <w:sz w:val="28"/>
          <w:szCs w:val="28"/>
        </w:rPr>
        <w:t>Question#1: Write the following programs:</w:t>
      </w:r>
    </w:p>
    <w:p w:rsidR="00B57F23" w:rsidRPr="00A9120E" w:rsidRDefault="00B57F23" w:rsidP="00B57F23">
      <w:pPr>
        <w:rPr>
          <w:rFonts w:asciiTheme="minorHAnsi" w:hAnsiTheme="minorHAnsi" w:cstheme="majorBidi"/>
          <w:b/>
          <w:bCs/>
          <w:color w:val="000000"/>
          <w:sz w:val="28"/>
          <w:szCs w:val="28"/>
        </w:rPr>
      </w:pPr>
    </w:p>
    <w:p w:rsidR="00B57F23" w:rsidRPr="00A9120E" w:rsidRDefault="00B57F23" w:rsidP="00B57F23">
      <w:pPr>
        <w:pStyle w:val="ListParagraph"/>
        <w:numPr>
          <w:ilvl w:val="0"/>
          <w:numId w:val="3"/>
        </w:numPr>
        <w:rPr>
          <w:rFonts w:asciiTheme="minorHAnsi" w:hAnsiTheme="minorHAnsi" w:cstheme="majorBidi"/>
          <w:sz w:val="32"/>
          <w:szCs w:val="32"/>
        </w:rPr>
      </w:pPr>
      <w:r w:rsidRPr="00A9120E">
        <w:rPr>
          <w:rFonts w:asciiTheme="minorHAnsi" w:hAnsiTheme="minorHAnsi" w:cstheme="majorBidi"/>
          <w:color w:val="000000"/>
          <w:sz w:val="28"/>
          <w:szCs w:val="28"/>
        </w:rPr>
        <w:t>Write a program which inputs two strings from text boxes, then joins them together. Show the resulting string and its length in labels.</w:t>
      </w:r>
    </w:p>
    <w:p w:rsidR="00B57F23" w:rsidRPr="00A9120E" w:rsidRDefault="00B57F23" w:rsidP="00B57F23">
      <w:pPr>
        <w:pStyle w:val="ListParagraph"/>
        <w:tabs>
          <w:tab w:val="left" w:pos="2790"/>
        </w:tabs>
        <w:rPr>
          <w:rFonts w:asciiTheme="minorHAnsi" w:hAnsiTheme="minorHAnsi" w:cstheme="majorBidi"/>
          <w:sz w:val="32"/>
          <w:szCs w:val="32"/>
        </w:rPr>
      </w:pPr>
      <w:r w:rsidRPr="00A9120E">
        <w:rPr>
          <w:rFonts w:asciiTheme="minorHAnsi" w:hAnsiTheme="minorHAnsi" w:cstheme="majorBidi"/>
          <w:sz w:val="32"/>
          <w:szCs w:val="32"/>
        </w:rPr>
        <w:tab/>
      </w:r>
    </w:p>
    <w:p w:rsidR="00B57F23" w:rsidRPr="00A9120E" w:rsidRDefault="00B57F23" w:rsidP="00B57F23">
      <w:pPr>
        <w:pStyle w:val="ListParagraph"/>
        <w:tabs>
          <w:tab w:val="left" w:pos="2010"/>
        </w:tabs>
        <w:rPr>
          <w:rFonts w:asciiTheme="minorHAnsi" w:hAnsiTheme="minorHAnsi" w:cstheme="majorBidi"/>
          <w:sz w:val="32"/>
          <w:szCs w:val="32"/>
        </w:rPr>
      </w:pPr>
    </w:p>
    <w:p w:rsidR="00B57F23" w:rsidRPr="00A9120E" w:rsidRDefault="00B57F23" w:rsidP="00B57F23">
      <w:pPr>
        <w:pStyle w:val="ListParagraph"/>
        <w:tabs>
          <w:tab w:val="left" w:pos="2010"/>
        </w:tabs>
        <w:rPr>
          <w:rFonts w:asciiTheme="minorHAnsi" w:hAnsiTheme="minorHAnsi" w:cstheme="majorBidi"/>
          <w:sz w:val="32"/>
          <w:szCs w:val="32"/>
        </w:rPr>
      </w:pPr>
      <w:r w:rsidRPr="00A9120E">
        <w:rPr>
          <w:rFonts w:asciiTheme="minorHAnsi" w:hAnsiTheme="minorHAnsi" w:cstheme="majorBidi"/>
          <w:sz w:val="32"/>
          <w:szCs w:val="32"/>
        </w:rPr>
        <w:tab/>
      </w:r>
    </w:p>
    <w:p w:rsidR="00B17768" w:rsidRDefault="00B57F23" w:rsidP="00B57F23">
      <w:pPr>
        <w:pStyle w:val="ListParagraph"/>
        <w:numPr>
          <w:ilvl w:val="0"/>
          <w:numId w:val="3"/>
        </w:numPr>
        <w:rPr>
          <w:rFonts w:asciiTheme="minorHAnsi" w:hAnsiTheme="minorHAnsi" w:cstheme="majorBidi"/>
          <w:sz w:val="32"/>
          <w:szCs w:val="32"/>
        </w:rPr>
      </w:pPr>
      <w:r w:rsidRPr="00A9120E">
        <w:rPr>
          <w:rFonts w:asciiTheme="minorHAnsi" w:hAnsiTheme="minorHAnsi" w:cstheme="majorBidi"/>
          <w:color w:val="000000"/>
          <w:sz w:val="28"/>
          <w:szCs w:val="28"/>
        </w:rPr>
        <w:t>Write a program which inputs one string and determines whether or not it is a palindrome. A palindrome reads the same backwards and forwards, so '</w:t>
      </w:r>
      <w:proofErr w:type="spellStart"/>
      <w:r w:rsidRPr="00A9120E">
        <w:rPr>
          <w:rFonts w:asciiTheme="minorHAnsi" w:hAnsiTheme="minorHAnsi" w:cstheme="majorBidi"/>
          <w:color w:val="000000"/>
          <w:sz w:val="28"/>
          <w:szCs w:val="28"/>
        </w:rPr>
        <w:t>abba</w:t>
      </w:r>
      <w:proofErr w:type="spellEnd"/>
      <w:r w:rsidRPr="00A9120E">
        <w:rPr>
          <w:rFonts w:asciiTheme="minorHAnsi" w:hAnsiTheme="minorHAnsi" w:cstheme="majorBidi"/>
          <w:color w:val="000000"/>
          <w:sz w:val="28"/>
          <w:szCs w:val="28"/>
        </w:rPr>
        <w:t>' is a palindrome. Assume that the string co</w:t>
      </w:r>
      <w:r w:rsidR="00B17768">
        <w:rPr>
          <w:rFonts w:asciiTheme="minorHAnsi" w:hAnsiTheme="minorHAnsi" w:cstheme="majorBidi"/>
          <w:color w:val="000000"/>
          <w:sz w:val="28"/>
          <w:szCs w:val="28"/>
        </w:rPr>
        <w:t>ntains no spaces or punctuation</w:t>
      </w:r>
    </w:p>
    <w:p w:rsidR="00B17768" w:rsidRPr="00B17768" w:rsidRDefault="00B17768" w:rsidP="00B17768"/>
    <w:p w:rsidR="00B17768" w:rsidRPr="00B17768" w:rsidRDefault="00B17768" w:rsidP="00B17768"/>
    <w:p w:rsidR="00B17768" w:rsidRPr="00B17768" w:rsidRDefault="00B17768" w:rsidP="00B17768"/>
    <w:p w:rsidR="00B17768" w:rsidRPr="00B17768" w:rsidRDefault="00B17768" w:rsidP="00B17768"/>
    <w:p w:rsidR="00B17768" w:rsidRPr="00B17768" w:rsidRDefault="00B17768" w:rsidP="00B17768"/>
    <w:p w:rsidR="00B17768" w:rsidRPr="00B17768" w:rsidRDefault="00B17768" w:rsidP="00B17768"/>
    <w:p w:rsidR="00B17768" w:rsidRPr="00B17768" w:rsidRDefault="00B17768" w:rsidP="00B17768"/>
    <w:p w:rsidR="00B17768" w:rsidRPr="00B17768" w:rsidRDefault="00B17768" w:rsidP="00B17768"/>
    <w:p w:rsidR="00B17768" w:rsidRPr="00B17768" w:rsidRDefault="00B17768" w:rsidP="00B17768"/>
    <w:p w:rsidR="00B17768" w:rsidRPr="00B17768" w:rsidRDefault="00B17768" w:rsidP="00B17768"/>
    <w:p w:rsidR="00B17768" w:rsidRPr="00B17768" w:rsidRDefault="00B17768" w:rsidP="00B17768"/>
    <w:p w:rsidR="00B17768" w:rsidRDefault="00B17768" w:rsidP="00B17768"/>
    <w:p w:rsidR="00B57F23" w:rsidRPr="00B57F23" w:rsidRDefault="00B57F23" w:rsidP="00B57F23">
      <w:pPr>
        <w:rPr>
          <w:rFonts w:ascii="Calibri" w:eastAsia="Calibri" w:hAnsi="Calibri" w:cs="Calibri"/>
          <w:sz w:val="28"/>
          <w:szCs w:val="28"/>
        </w:rPr>
      </w:pPr>
    </w:p>
    <w:sectPr w:rsidR="00B57F23" w:rsidRPr="00B57F23" w:rsidSect="00432F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D17" w:rsidRDefault="00E03D17">
      <w:r>
        <w:separator/>
      </w:r>
    </w:p>
  </w:endnote>
  <w:endnote w:type="continuationSeparator" w:id="0">
    <w:p w:rsidR="00E03D17" w:rsidRDefault="00E0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768" w:rsidRDefault="00B177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 w:displacedByCustomXml="next"/>
  <w:bookmarkEnd w:id="0" w:displacedByCustomXml="next"/>
  <w:sdt>
    <w:sdtPr>
      <w:id w:val="-131310199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B17768" w:rsidRDefault="00B1776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46760" w:rsidRDefault="00846760">
    <w:pPr>
      <w:spacing w:line="200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768" w:rsidRDefault="00B17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D17" w:rsidRDefault="00E03D17">
      <w:r>
        <w:separator/>
      </w:r>
    </w:p>
  </w:footnote>
  <w:footnote w:type="continuationSeparator" w:id="0">
    <w:p w:rsidR="00E03D17" w:rsidRDefault="00E03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768" w:rsidRDefault="00B177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F23" w:rsidRPr="00B57F23" w:rsidRDefault="00B57F23" w:rsidP="00B57F23">
    <w:pPr>
      <w:tabs>
        <w:tab w:val="left" w:pos="2895"/>
      </w:tabs>
      <w:jc w:val="center"/>
      <w:rPr>
        <w:rFonts w:ascii="Calibri" w:hAnsi="Calibri" w:cs="Calibri"/>
        <w:sz w:val="28"/>
        <w:szCs w:val="28"/>
      </w:rPr>
    </w:pPr>
  </w:p>
  <w:p w:rsidR="00846760" w:rsidRDefault="006D3835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2095500</wp:posOffset>
              </wp:positionH>
              <wp:positionV relativeFrom="page">
                <wp:posOffset>462915</wp:posOffset>
              </wp:positionV>
              <wp:extent cx="3549650" cy="678180"/>
              <wp:effectExtent l="0" t="0" r="12700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9650" cy="678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7F23" w:rsidRDefault="00B57F23" w:rsidP="00B57F23">
                          <w:pPr>
                            <w:spacing w:line="240" w:lineRule="exact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Ki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Sa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Un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ers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ty</w:t>
                          </w:r>
                        </w:p>
                        <w:p w:rsidR="00B57F23" w:rsidRDefault="00B57F23" w:rsidP="00B57F23">
                          <w:pPr>
                            <w:ind w:left="-20" w:right="-20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lla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f 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pp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 xml:space="preserve">lied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tu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ies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mm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un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y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er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ce</w:t>
                          </w:r>
                        </w:p>
                        <w:p w:rsidR="00B57F23" w:rsidRDefault="00B57F23" w:rsidP="00B57F23">
                          <w:pPr>
                            <w:ind w:left="-20" w:right="-20"/>
                            <w:jc w:val="center"/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 xml:space="preserve">Bachelor of Applied </w:t>
                          </w:r>
                          <w:r w:rsidRPr="00DA4823"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Computing</w:t>
                          </w:r>
                        </w:p>
                        <w:p w:rsidR="00B57F23" w:rsidRPr="00DA4823" w:rsidRDefault="00B57F23" w:rsidP="00B57F23">
                          <w:pPr>
                            <w:ind w:left="-20" w:right="-20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su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l Programming</w:t>
                          </w:r>
                        </w:p>
                        <w:p w:rsidR="00846760" w:rsidRPr="00DA4823" w:rsidRDefault="00846760" w:rsidP="00B57F23">
                          <w:pPr>
                            <w:ind w:left="-20" w:right="-20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5pt;margin-top:36.45pt;width:279.5pt;height:53.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u+rwIAAKk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" filled="f" stroked="f">
              <v:textbox inset="0,0,0,0">
                <w:txbxContent>
                  <w:p w:rsidR="00B57F23" w:rsidRDefault="00B57F23" w:rsidP="00B57F23">
                    <w:pPr>
                      <w:spacing w:line="240" w:lineRule="exact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Ki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Sa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Un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ers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ty</w:t>
                    </w:r>
                  </w:p>
                  <w:p w:rsidR="00B57F23" w:rsidRDefault="00B57F23" w:rsidP="00B57F23">
                    <w:pPr>
                      <w:ind w:left="-20" w:right="-20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lla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f 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pp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 xml:space="preserve">lied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tu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ies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mm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un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y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er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ce</w:t>
                    </w:r>
                  </w:p>
                  <w:p w:rsidR="00B57F23" w:rsidRDefault="00B57F23" w:rsidP="00B57F23">
                    <w:pPr>
                      <w:ind w:left="-20" w:right="-20"/>
                      <w:jc w:val="center"/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 xml:space="preserve">Bachelor of Applied </w:t>
                    </w:r>
                    <w:r w:rsidRPr="00DA4823"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Computing</w:t>
                    </w:r>
                  </w:p>
                  <w:p w:rsidR="00B57F23" w:rsidRPr="00DA4823" w:rsidRDefault="00B57F23" w:rsidP="00B57F23">
                    <w:pPr>
                      <w:ind w:left="-20" w:right="-20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su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l Programming</w:t>
                    </w:r>
                  </w:p>
                  <w:p w:rsidR="00846760" w:rsidRPr="00DA4823" w:rsidRDefault="00846760" w:rsidP="00B57F23">
                    <w:pPr>
                      <w:ind w:left="-20" w:right="-20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768" w:rsidRDefault="00B177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F53C02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760"/>
    <w:rsid w:val="000E5B41"/>
    <w:rsid w:val="00104F81"/>
    <w:rsid w:val="002A15AC"/>
    <w:rsid w:val="00307A3C"/>
    <w:rsid w:val="00432F3D"/>
    <w:rsid w:val="00511C49"/>
    <w:rsid w:val="006A7A97"/>
    <w:rsid w:val="006D3835"/>
    <w:rsid w:val="00843333"/>
    <w:rsid w:val="00846760"/>
    <w:rsid w:val="0087424D"/>
    <w:rsid w:val="008A0627"/>
    <w:rsid w:val="008B05C1"/>
    <w:rsid w:val="008D7868"/>
    <w:rsid w:val="00930DB1"/>
    <w:rsid w:val="009A63E1"/>
    <w:rsid w:val="00A9120E"/>
    <w:rsid w:val="00B17768"/>
    <w:rsid w:val="00B57F23"/>
    <w:rsid w:val="00B74417"/>
    <w:rsid w:val="00CB7124"/>
    <w:rsid w:val="00DA4823"/>
    <w:rsid w:val="00E03D17"/>
    <w:rsid w:val="00E353C6"/>
    <w:rsid w:val="00E52E93"/>
    <w:rsid w:val="00EA58FA"/>
    <w:rsid w:val="00FF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FF2EA4-4D9C-4686-84F1-4D8E5E3A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823"/>
  </w:style>
  <w:style w:type="paragraph" w:styleId="Footer">
    <w:name w:val="footer"/>
    <w:basedOn w:val="Normal"/>
    <w:link w:val="FooterChar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6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0E9AA-E968-42DC-96C4-104E5999F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Ashwaq</cp:lastModifiedBy>
  <cp:revision>3</cp:revision>
  <dcterms:created xsi:type="dcterms:W3CDTF">2015-10-26T22:57:00Z</dcterms:created>
  <dcterms:modified xsi:type="dcterms:W3CDTF">2015-10-26T22:59:00Z</dcterms:modified>
</cp:coreProperties>
</file>