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23" w:rsidRDefault="00B57F23" w:rsidP="00B57F23">
      <w:pPr>
        <w:rPr>
          <w:rFonts w:asciiTheme="minorHAnsi" w:hAnsiTheme="minorHAnsi" w:cstheme="majorBidi"/>
          <w:sz w:val="28"/>
          <w:szCs w:val="28"/>
        </w:rPr>
      </w:pPr>
    </w:p>
    <w:p w:rsidR="00B57F23" w:rsidRDefault="00B57F23" w:rsidP="00E63572">
      <w:pPr>
        <w:spacing w:before="4" w:line="320" w:lineRule="exact"/>
        <w:ind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Sheet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E63572">
        <w:rPr>
          <w:rFonts w:ascii="Calibri" w:eastAsia="Calibri" w:hAnsi="Calibri" w:cs="Calibri"/>
          <w:b/>
          <w:sz w:val="28"/>
          <w:szCs w:val="28"/>
        </w:rPr>
        <w:t>5</w:t>
      </w:r>
    </w:p>
    <w:p w:rsidR="00B57F23" w:rsidRDefault="000C530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  <w:r w:rsidRPr="000C5303">
        <w:rPr>
          <w:rFonts w:ascii="Calibri" w:eastAsia="Calibri" w:hAnsi="Calibri" w:cs="Calibr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8" o:spid="_x0000_s1026" type="#_x0000_t32" style="position:absolute;left:0;text-align:left;margin-left:5pt;margin-top:11.85pt;width:412.5pt;height: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" strokeweight="1.5pt"/>
        </w:pict>
      </w: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E63572" w:rsidRDefault="00E63572" w:rsidP="00E63572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Q1:</w:t>
      </w:r>
    </w:p>
    <w:p w:rsidR="00E63572" w:rsidRDefault="00E63572" w:rsidP="00E63572">
      <w:pPr>
        <w:jc w:val="both"/>
        <w:rPr>
          <w:sz w:val="24"/>
          <w:szCs w:val="24"/>
        </w:rPr>
      </w:pPr>
      <w:r>
        <w:t xml:space="preserve">Write a class called </w:t>
      </w:r>
      <w:r>
        <w:rPr>
          <w:b/>
          <w:bCs/>
        </w:rPr>
        <w:t>Doctor</w:t>
      </w:r>
      <w:r>
        <w:t xml:space="preserve">. The Doctor class will have four data members: name (String), </w:t>
      </w:r>
      <w:proofErr w:type="spellStart"/>
      <w:r>
        <w:t>workingHours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), </w:t>
      </w:r>
      <w:proofErr w:type="spellStart"/>
      <w:r>
        <w:t>yearsOfService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), and salary (Double). </w:t>
      </w:r>
    </w:p>
    <w:p w:rsidR="00E63572" w:rsidRDefault="00E63572" w:rsidP="00E63572">
      <w:pPr>
        <w:jc w:val="both"/>
        <w:rPr>
          <w:rFonts w:hint="cs"/>
          <w:rtl/>
        </w:rPr>
      </w:pPr>
    </w:p>
    <w:p w:rsidR="00E63572" w:rsidRDefault="00E63572" w:rsidP="00E63572">
      <w:pPr>
        <w:jc w:val="both"/>
      </w:pPr>
      <w:r>
        <w:t xml:space="preserve">Create a class named </w:t>
      </w:r>
      <w:proofErr w:type="spellStart"/>
      <w:r>
        <w:rPr>
          <w:b/>
          <w:bCs/>
        </w:rPr>
        <w:t>TestDoctor</w:t>
      </w:r>
      <w:proofErr w:type="spellEnd"/>
      <w:r>
        <w:t xml:space="preserve"> to test your Doctor class. Your program should: </w:t>
      </w:r>
    </w:p>
    <w:p w:rsidR="00E63572" w:rsidRDefault="00E63572" w:rsidP="00E63572">
      <w:pPr>
        <w:numPr>
          <w:ilvl w:val="0"/>
          <w:numId w:val="4"/>
        </w:numPr>
        <w:jc w:val="both"/>
        <w:rPr>
          <w:color w:val="000000"/>
        </w:rPr>
      </w:pPr>
      <w:r>
        <w:t xml:space="preserve">Create Doctor </w:t>
      </w:r>
      <w:proofErr w:type="gramStart"/>
      <w:r>
        <w:t>object</w:t>
      </w:r>
      <w:proofErr w:type="gramEnd"/>
      <w:r>
        <w:t>, enter names, working hours, years of service, and salaries, and then display the data for each doctor.</w:t>
      </w:r>
    </w:p>
    <w:p w:rsidR="00E63572" w:rsidRDefault="00E63572" w:rsidP="00E63572">
      <w:pPr>
        <w:ind w:left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Note:</w:t>
      </w:r>
    </w:p>
    <w:p w:rsidR="00E63572" w:rsidRDefault="00E63572" w:rsidP="00E63572">
      <w:pPr>
        <w:pStyle w:val="ListParagraph"/>
        <w:numPr>
          <w:ilvl w:val="0"/>
          <w:numId w:val="5"/>
        </w:numPr>
        <w:jc w:val="both"/>
      </w:pPr>
      <w:r>
        <w:t>+ denotes to public member and – denotes to private member.</w:t>
      </w:r>
    </w:p>
    <w:p w:rsidR="00E63572" w:rsidRDefault="00E63572" w:rsidP="00E63572">
      <w:pPr>
        <w:pStyle w:val="ListParagraph"/>
        <w:numPr>
          <w:ilvl w:val="0"/>
          <w:numId w:val="5"/>
        </w:numPr>
        <w:jc w:val="both"/>
      </w:pPr>
      <w:r>
        <w:t xml:space="preserve">Display the information on windows application </w:t>
      </w:r>
      <w:r>
        <w:rPr>
          <w:b/>
          <w:bCs/>
          <w:u w:val="single"/>
        </w:rPr>
        <w:t>form.</w:t>
      </w:r>
    </w:p>
    <w:p w:rsidR="00E63572" w:rsidRDefault="00E63572" w:rsidP="00E63572">
      <w:pPr>
        <w:jc w:val="both"/>
        <w:rPr>
          <w:color w:val="000000"/>
        </w:rPr>
      </w:pPr>
    </w:p>
    <w:tbl>
      <w:tblPr>
        <w:tblpPr w:leftFromText="180" w:rightFromText="180" w:bottomFromText="200" w:vertAnchor="text" w:horzAnchor="page" w:tblpX="6628" w:tblpY="6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8"/>
      </w:tblGrid>
      <w:tr w:rsidR="00E63572" w:rsidTr="00E63572">
        <w:trPr>
          <w:trHeight w:val="389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72" w:rsidRDefault="00E6357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Doctor</w:t>
            </w:r>
          </w:p>
        </w:tc>
      </w:tr>
      <w:tr w:rsidR="00E63572" w:rsidTr="00E63572">
        <w:trPr>
          <w:trHeight w:val="1489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72" w:rsidRDefault="00E63572">
            <w:pPr>
              <w:spacing w:line="276" w:lineRule="auto"/>
              <w:rPr>
                <w:sz w:val="24"/>
                <w:szCs w:val="24"/>
              </w:rPr>
            </w:pPr>
            <w:r>
              <w:t>-  name: String</w:t>
            </w:r>
          </w:p>
          <w:p w:rsidR="00E63572" w:rsidRDefault="00E63572">
            <w:pPr>
              <w:spacing w:line="276" w:lineRule="auto"/>
            </w:pPr>
            <w:r>
              <w:t xml:space="preserve">+ </w:t>
            </w:r>
            <w:proofErr w:type="spellStart"/>
            <w:r>
              <w:t>workingHours</w:t>
            </w:r>
            <w:proofErr w:type="spellEnd"/>
            <w:r>
              <w:t>: Integer</w:t>
            </w:r>
          </w:p>
          <w:p w:rsidR="00E63572" w:rsidRDefault="00E63572">
            <w:pPr>
              <w:spacing w:line="276" w:lineRule="auto"/>
            </w:pPr>
            <w:r>
              <w:t xml:space="preserve">-  </w:t>
            </w:r>
            <w:proofErr w:type="spellStart"/>
            <w:r>
              <w:t>yearsOfService</w:t>
            </w:r>
            <w:proofErr w:type="spellEnd"/>
            <w:r>
              <w:t>: Integer</w:t>
            </w:r>
          </w:p>
          <w:p w:rsidR="00E63572" w:rsidRDefault="00E63572">
            <w:pPr>
              <w:spacing w:line="276" w:lineRule="auto"/>
              <w:rPr>
                <w:sz w:val="24"/>
                <w:szCs w:val="24"/>
              </w:rPr>
            </w:pPr>
            <w:r>
              <w:t>-  salary: Double</w:t>
            </w:r>
          </w:p>
        </w:tc>
      </w:tr>
    </w:tbl>
    <w:tbl>
      <w:tblPr>
        <w:tblpPr w:leftFromText="180" w:rightFromText="180" w:bottomFromText="200" w:vertAnchor="text" w:horzAnchor="page" w:tblpX="3088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8"/>
      </w:tblGrid>
      <w:tr w:rsidR="00E63572" w:rsidTr="00E63572">
        <w:trPr>
          <w:trHeight w:val="374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72" w:rsidRDefault="00E63572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t>TestDoctor</w:t>
            </w:r>
            <w:proofErr w:type="spellEnd"/>
          </w:p>
        </w:tc>
      </w:tr>
      <w:tr w:rsidR="00E63572" w:rsidTr="00E63572">
        <w:trPr>
          <w:trHeight w:val="1430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72" w:rsidRDefault="00E63572">
            <w:pPr>
              <w:spacing w:line="276" w:lineRule="auto"/>
              <w:rPr>
                <w:sz w:val="24"/>
                <w:szCs w:val="24"/>
              </w:rPr>
            </w:pPr>
          </w:p>
          <w:p w:rsidR="00E63572" w:rsidRDefault="00E63572">
            <w:pPr>
              <w:spacing w:line="276" w:lineRule="auto"/>
              <w:rPr>
                <w:sz w:val="24"/>
                <w:szCs w:val="24"/>
              </w:rPr>
            </w:pPr>
            <w:r>
              <w:t>+ main()</w:t>
            </w:r>
          </w:p>
        </w:tc>
      </w:tr>
    </w:tbl>
    <w:p w:rsidR="00E63572" w:rsidRDefault="00E63572" w:rsidP="00E63572">
      <w:pPr>
        <w:tabs>
          <w:tab w:val="left" w:pos="2055"/>
        </w:tabs>
      </w:pPr>
    </w:p>
    <w:p w:rsidR="00E63572" w:rsidRDefault="00E63572" w:rsidP="00E63572">
      <w:pPr>
        <w:tabs>
          <w:tab w:val="left" w:pos="2055"/>
        </w:tabs>
      </w:pPr>
    </w:p>
    <w:p w:rsidR="00E63572" w:rsidRDefault="00E63572" w:rsidP="00E63572">
      <w:pPr>
        <w:tabs>
          <w:tab w:val="left" w:pos="2055"/>
        </w:tabs>
      </w:pPr>
    </w:p>
    <w:p w:rsidR="00E63572" w:rsidRDefault="00E63572" w:rsidP="00E63572">
      <w:pPr>
        <w:tabs>
          <w:tab w:val="left" w:pos="2055"/>
        </w:tabs>
      </w:pPr>
    </w:p>
    <w:p w:rsidR="00E63572" w:rsidRDefault="00E63572" w:rsidP="00E63572">
      <w:pPr>
        <w:tabs>
          <w:tab w:val="left" w:pos="2055"/>
        </w:tabs>
      </w:pPr>
    </w:p>
    <w:p w:rsidR="00E63572" w:rsidRDefault="00E63572" w:rsidP="00E63572">
      <w:pPr>
        <w:tabs>
          <w:tab w:val="left" w:pos="2055"/>
        </w:tabs>
      </w:pPr>
    </w:p>
    <w:p w:rsidR="00E63572" w:rsidRDefault="00E63572" w:rsidP="00E63572">
      <w:pPr>
        <w:tabs>
          <w:tab w:val="left" w:pos="2055"/>
        </w:tabs>
      </w:pPr>
    </w:p>
    <w:p w:rsidR="00E63572" w:rsidRDefault="00E63572" w:rsidP="00E63572">
      <w:pPr>
        <w:tabs>
          <w:tab w:val="left" w:pos="2055"/>
        </w:tabs>
      </w:pPr>
    </w:p>
    <w:p w:rsidR="00E63572" w:rsidRDefault="00E63572" w:rsidP="00E63572">
      <w:pPr>
        <w:jc w:val="both"/>
        <w:rPr>
          <w:b/>
          <w:bCs/>
          <w:sz w:val="32"/>
          <w:szCs w:val="32"/>
          <w:u w:val="single"/>
        </w:rPr>
      </w:pPr>
    </w:p>
    <w:p w:rsidR="00E63572" w:rsidRDefault="00E63572" w:rsidP="00E63572">
      <w:pPr>
        <w:rPr>
          <w:sz w:val="24"/>
          <w:szCs w:val="24"/>
        </w:rPr>
      </w:pPr>
    </w:p>
    <w:p w:rsidR="00B57F23" w:rsidRPr="00B57F23" w:rsidRDefault="00B57F23" w:rsidP="00F060D7">
      <w:pPr>
        <w:pStyle w:val="ListParagraph"/>
        <w:tabs>
          <w:tab w:val="left" w:pos="2010"/>
        </w:tabs>
        <w:rPr>
          <w:rFonts w:ascii="Calibri" w:eastAsia="Calibri" w:hAnsi="Calibri" w:cs="Calibri"/>
          <w:sz w:val="28"/>
          <w:szCs w:val="28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  <w:bookmarkStart w:id="0" w:name="_GoBack"/>
      <w:bookmarkEnd w:id="0"/>
    </w:p>
    <w:sectPr w:rsidR="00B57F23" w:rsidRPr="00B57F23" w:rsidSect="00432F3D">
      <w:headerReference w:type="default" r:id="rId8"/>
      <w:footerReference w:type="default" r:id="rId9"/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E48" w:rsidRDefault="00C33E48">
      <w:r>
        <w:separator/>
      </w:r>
    </w:p>
  </w:endnote>
  <w:endnote w:type="continuationSeparator" w:id="0">
    <w:p w:rsidR="00C33E48" w:rsidRDefault="00C33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0C5303">
    <w:pPr>
      <w:spacing w:line="200" w:lineRule="exact"/>
    </w:pPr>
    <w:r w:rsidRPr="000C530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0C5303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63572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E48" w:rsidRDefault="00C33E48">
      <w:r>
        <w:separator/>
      </w:r>
    </w:p>
  </w:footnote>
  <w:footnote w:type="continuationSeparator" w:id="0">
    <w:p w:rsidR="00C33E48" w:rsidRDefault="00C33E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F23" w:rsidRPr="00B57F23" w:rsidRDefault="00B57F23" w:rsidP="00B57F23">
    <w:pPr>
      <w:tabs>
        <w:tab w:val="left" w:pos="2895"/>
      </w:tabs>
      <w:jc w:val="center"/>
      <w:rPr>
        <w:rFonts w:ascii="Calibri" w:hAnsi="Calibri" w:cs="Calibri"/>
        <w:sz w:val="28"/>
        <w:szCs w:val="28"/>
      </w:rPr>
    </w:pPr>
  </w:p>
  <w:p w:rsidR="00846760" w:rsidRDefault="000C5303">
    <w:pPr>
      <w:spacing w:line="200" w:lineRule="exact"/>
    </w:pPr>
    <w:r w:rsidRPr="000C530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165pt;margin-top:36.45pt;width:279.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u+rw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" filled="f" stroked="f">
          <v:textbox inset="0,0,0,0">
            <w:txbxContent>
              <w:p w:rsidR="00B57F23" w:rsidRDefault="00B57F23" w:rsidP="00B57F23">
                <w:pPr>
                  <w:spacing w:line="240" w:lineRule="exact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B57F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B57F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Bachelor of Applied </w:t>
                </w:r>
                <w:r w:rsidRPr="00DA4823"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Computing</w:t>
                </w:r>
              </w:p>
              <w:p w:rsidR="00B57F23" w:rsidRPr="00DA48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Programming</w:t>
                </w:r>
              </w:p>
              <w:p w:rsidR="00846760" w:rsidRPr="00DA4823" w:rsidRDefault="00846760" w:rsidP="00B57F23">
                <w:pPr>
                  <w:ind w:left="-20" w:right="-2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1422C"/>
    <w:multiLevelType w:val="hybridMultilevel"/>
    <w:tmpl w:val="E1E49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46760"/>
    <w:rsid w:val="000C5303"/>
    <w:rsid w:val="000E5B41"/>
    <w:rsid w:val="00104F81"/>
    <w:rsid w:val="002A15AC"/>
    <w:rsid w:val="00307A3C"/>
    <w:rsid w:val="003B6D16"/>
    <w:rsid w:val="00432F3D"/>
    <w:rsid w:val="00511C49"/>
    <w:rsid w:val="006A7A97"/>
    <w:rsid w:val="00843333"/>
    <w:rsid w:val="00846760"/>
    <w:rsid w:val="0087424D"/>
    <w:rsid w:val="008A0627"/>
    <w:rsid w:val="008D7868"/>
    <w:rsid w:val="00930DB1"/>
    <w:rsid w:val="009A63E1"/>
    <w:rsid w:val="00A9120E"/>
    <w:rsid w:val="00B57F23"/>
    <w:rsid w:val="00B74417"/>
    <w:rsid w:val="00C33E48"/>
    <w:rsid w:val="00CB7124"/>
    <w:rsid w:val="00CE032F"/>
    <w:rsid w:val="00DA4823"/>
    <w:rsid w:val="00E2492F"/>
    <w:rsid w:val="00E353C6"/>
    <w:rsid w:val="00E52E93"/>
    <w:rsid w:val="00E63572"/>
    <w:rsid w:val="00EA58FA"/>
    <w:rsid w:val="00F060D7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AutoShape 2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63104-6FC2-473A-A444-4DEAF061C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Nouf</cp:lastModifiedBy>
  <cp:revision>3</cp:revision>
  <dcterms:created xsi:type="dcterms:W3CDTF">2016-03-02T22:00:00Z</dcterms:created>
  <dcterms:modified xsi:type="dcterms:W3CDTF">2016-03-02T22:00:00Z</dcterms:modified>
</cp:coreProperties>
</file>