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F23" w:rsidRPr="003708B9" w:rsidRDefault="00B57F23" w:rsidP="00B57F23">
      <w:pPr>
        <w:rPr>
          <w:rFonts w:asciiTheme="minorHAnsi" w:hAnsiTheme="minorHAnsi" w:cstheme="majorBidi"/>
          <w:sz w:val="32"/>
          <w:szCs w:val="32"/>
        </w:rPr>
      </w:pPr>
    </w:p>
    <w:p w:rsidR="00B57F23" w:rsidRPr="003708B9" w:rsidRDefault="00B57F23" w:rsidP="003708B9">
      <w:pPr>
        <w:spacing w:before="4" w:line="320" w:lineRule="exact"/>
        <w:ind w:right="4281"/>
        <w:jc w:val="center"/>
        <w:rPr>
          <w:rFonts w:ascii="Calibri" w:eastAsia="Calibri" w:hAnsi="Calibri" w:cs="Calibri"/>
          <w:b/>
          <w:sz w:val="32"/>
          <w:szCs w:val="32"/>
        </w:rPr>
      </w:pPr>
      <w:r w:rsidRPr="003708B9">
        <w:rPr>
          <w:rFonts w:ascii="Calibri" w:eastAsia="Calibri" w:hAnsi="Calibri" w:cs="Calibri"/>
          <w:b/>
          <w:sz w:val="32"/>
          <w:szCs w:val="32"/>
        </w:rPr>
        <w:t xml:space="preserve">                                                    Sheet</w:t>
      </w:r>
      <w:r w:rsidRPr="003708B9">
        <w:rPr>
          <w:rFonts w:ascii="Calibri" w:eastAsia="Calibri" w:hAnsi="Calibri" w:cs="Calibri"/>
          <w:b/>
          <w:spacing w:val="1"/>
          <w:sz w:val="32"/>
          <w:szCs w:val="32"/>
        </w:rPr>
        <w:t xml:space="preserve"> </w:t>
      </w:r>
      <w:r w:rsidRPr="003708B9">
        <w:rPr>
          <w:rFonts w:ascii="Calibri" w:eastAsia="Calibri" w:hAnsi="Calibri" w:cs="Calibri"/>
          <w:b/>
          <w:sz w:val="32"/>
          <w:szCs w:val="32"/>
        </w:rPr>
        <w:t>#</w:t>
      </w:r>
      <w:r w:rsidRPr="003708B9">
        <w:rPr>
          <w:rFonts w:ascii="Calibri" w:eastAsia="Calibri" w:hAnsi="Calibri" w:cs="Calibri"/>
          <w:b/>
          <w:spacing w:val="-2"/>
          <w:sz w:val="32"/>
          <w:szCs w:val="32"/>
        </w:rPr>
        <w:t xml:space="preserve"> </w:t>
      </w:r>
      <w:r w:rsidR="003708B9" w:rsidRPr="003708B9">
        <w:rPr>
          <w:rFonts w:ascii="Calibri" w:eastAsia="Calibri" w:hAnsi="Calibri" w:cs="Calibri"/>
          <w:b/>
          <w:sz w:val="32"/>
          <w:szCs w:val="32"/>
        </w:rPr>
        <w:t>7</w:t>
      </w:r>
    </w:p>
    <w:p w:rsidR="00B57F23" w:rsidRPr="003708B9" w:rsidRDefault="002A3D77" w:rsidP="00B57F23">
      <w:pPr>
        <w:spacing w:before="4" w:line="320" w:lineRule="exact"/>
        <w:ind w:left="4272" w:right="4281"/>
        <w:jc w:val="center"/>
        <w:rPr>
          <w:rFonts w:ascii="Calibri" w:eastAsia="Calibri" w:hAnsi="Calibri" w:cs="Calibri"/>
          <w:b/>
          <w:sz w:val="32"/>
          <w:szCs w:val="32"/>
        </w:rPr>
      </w:pPr>
      <w:r w:rsidRPr="003708B9">
        <w:rPr>
          <w:rFonts w:ascii="Calibri" w:eastAsia="Calibri" w:hAnsi="Calibri" w:cs="Calibr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20D37E" wp14:editId="525E5E0B">
                <wp:simplePos x="0" y="0"/>
                <wp:positionH relativeFrom="column">
                  <wp:posOffset>63500</wp:posOffset>
                </wp:positionH>
                <wp:positionV relativeFrom="paragraph">
                  <wp:posOffset>150495</wp:posOffset>
                </wp:positionV>
                <wp:extent cx="5238750" cy="635"/>
                <wp:effectExtent l="9525" t="11430" r="9525" b="16510"/>
                <wp:wrapNone/>
                <wp:docPr id="15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875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258" o:spid="_x0000_s1026" type="#_x0000_t34" style="position:absolute;margin-left:5pt;margin-top:11.85pt;width:412.5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" strokeweight="1.5pt"/>
            </w:pict>
          </mc:Fallback>
        </mc:AlternateContent>
      </w:r>
    </w:p>
    <w:p w:rsidR="00332AB2" w:rsidRPr="003708B9" w:rsidRDefault="00332AB2" w:rsidP="00332AB2">
      <w:pPr>
        <w:tabs>
          <w:tab w:val="num" w:pos="720"/>
        </w:tabs>
        <w:rPr>
          <w:b/>
          <w:bCs/>
          <w:sz w:val="32"/>
          <w:szCs w:val="32"/>
          <w:u w:val="single"/>
        </w:rPr>
      </w:pPr>
      <w:r w:rsidRPr="003708B9">
        <w:rPr>
          <w:b/>
          <w:bCs/>
          <w:sz w:val="32"/>
          <w:szCs w:val="32"/>
          <w:u w:val="single"/>
        </w:rPr>
        <w:t>Question 1:</w:t>
      </w:r>
    </w:p>
    <w:p w:rsidR="003708B9" w:rsidRPr="003708B9" w:rsidRDefault="003708B9" w:rsidP="003708B9">
      <w:pPr>
        <w:rPr>
          <w:sz w:val="22"/>
          <w:szCs w:val="22"/>
        </w:rPr>
      </w:pPr>
    </w:p>
    <w:p w:rsidR="003708B9" w:rsidRPr="003708B9" w:rsidRDefault="003708B9" w:rsidP="003708B9">
      <w:pPr>
        <w:rPr>
          <w:sz w:val="22"/>
          <w:szCs w:val="22"/>
        </w:rPr>
      </w:pPr>
      <w:r w:rsidRPr="003708B9">
        <w:rPr>
          <w:b/>
          <w:bCs/>
          <w:sz w:val="22"/>
          <w:szCs w:val="22"/>
        </w:rPr>
        <w:t xml:space="preserve">Question1: </w:t>
      </w:r>
      <w:r w:rsidRPr="003708B9">
        <w:rPr>
          <w:sz w:val="22"/>
          <w:szCs w:val="22"/>
        </w:rPr>
        <w:t xml:space="preserve">Write a program that will read information from the user and writ it in a file (student.txt) </w:t>
      </w:r>
    </w:p>
    <w:p w:rsidR="003708B9" w:rsidRPr="003708B9" w:rsidRDefault="003708B9" w:rsidP="003708B9">
      <w:pPr>
        <w:rPr>
          <w:sz w:val="22"/>
          <w:szCs w:val="22"/>
        </w:rPr>
      </w:pPr>
      <w:r w:rsidRPr="003708B9">
        <w:rPr>
          <w:sz w:val="22"/>
          <w:szCs w:val="22"/>
        </w:rPr>
        <w:t xml:space="preserve">Name, id, grade </w:t>
      </w:r>
    </w:p>
    <w:p w:rsidR="003708B9" w:rsidRPr="003708B9" w:rsidRDefault="003708B9" w:rsidP="003708B9">
      <w:pPr>
        <w:rPr>
          <w:sz w:val="22"/>
          <w:szCs w:val="22"/>
        </w:rPr>
      </w:pPr>
    </w:p>
    <w:p w:rsidR="003708B9" w:rsidRPr="003708B9" w:rsidRDefault="003708B9" w:rsidP="003708B9">
      <w:pPr>
        <w:rPr>
          <w:sz w:val="22"/>
          <w:szCs w:val="22"/>
        </w:rPr>
      </w:pPr>
      <w:r w:rsidRPr="003708B9">
        <w:rPr>
          <w:sz w:val="22"/>
          <w:szCs w:val="22"/>
        </w:rPr>
        <w:t>Then afte</w:t>
      </w:r>
      <w:bookmarkStart w:id="0" w:name="_GoBack"/>
      <w:bookmarkEnd w:id="0"/>
      <w:r w:rsidRPr="003708B9">
        <w:rPr>
          <w:sz w:val="22"/>
          <w:szCs w:val="22"/>
        </w:rPr>
        <w:t xml:space="preserve">r entering students calculate the grade average (red it from the </w:t>
      </w:r>
      <w:proofErr w:type="gramStart"/>
      <w:r w:rsidRPr="003708B9">
        <w:rPr>
          <w:sz w:val="22"/>
          <w:szCs w:val="22"/>
        </w:rPr>
        <w:t>file )</w:t>
      </w:r>
      <w:proofErr w:type="gramEnd"/>
    </w:p>
    <w:p w:rsidR="003708B9" w:rsidRPr="003708B9" w:rsidRDefault="003708B9" w:rsidP="003708B9">
      <w:pPr>
        <w:rPr>
          <w:sz w:val="22"/>
          <w:szCs w:val="22"/>
        </w:rPr>
      </w:pPr>
    </w:p>
    <w:p w:rsidR="003708B9" w:rsidRPr="003708B9" w:rsidRDefault="003708B9" w:rsidP="003708B9">
      <w:pPr>
        <w:rPr>
          <w:sz w:val="22"/>
          <w:szCs w:val="22"/>
        </w:rPr>
      </w:pPr>
    </w:p>
    <w:p w:rsidR="00332AB2" w:rsidRPr="003708B9" w:rsidRDefault="00332AB2" w:rsidP="00B57F23">
      <w:pPr>
        <w:spacing w:before="4" w:line="320" w:lineRule="exact"/>
        <w:ind w:left="4272" w:right="4281"/>
        <w:jc w:val="center"/>
        <w:rPr>
          <w:rFonts w:ascii="Calibri" w:eastAsia="Calibri" w:hAnsi="Calibri" w:cs="Calibri"/>
          <w:b/>
          <w:sz w:val="32"/>
          <w:szCs w:val="32"/>
        </w:rPr>
      </w:pPr>
    </w:p>
    <w:sectPr w:rsidR="00332AB2" w:rsidRPr="003708B9" w:rsidSect="00432F3D">
      <w:headerReference w:type="default" r:id="rId9"/>
      <w:footerReference w:type="default" r:id="rId10"/>
      <w:pgSz w:w="11920" w:h="16840"/>
      <w:pgMar w:top="1620" w:right="620" w:bottom="280" w:left="1580" w:header="749" w:footer="60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BDC" w:rsidRDefault="00D36BDC">
      <w:r>
        <w:separator/>
      </w:r>
    </w:p>
  </w:endnote>
  <w:endnote w:type="continuationSeparator" w:id="0">
    <w:p w:rsidR="00D36BDC" w:rsidRDefault="00D36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760" w:rsidRDefault="002A3D77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4022725</wp:posOffset>
              </wp:positionH>
              <wp:positionV relativeFrom="page">
                <wp:posOffset>10171430</wp:posOffset>
              </wp:positionV>
              <wp:extent cx="124460" cy="165735"/>
              <wp:effectExtent l="0" t="0" r="8890" b="571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6760" w:rsidRDefault="00074543">
                          <w:pPr>
                            <w:spacing w:line="240" w:lineRule="exact"/>
                            <w:ind w:left="40"/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 w:rsidR="00511C49"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708B9">
                            <w:rPr>
                              <w:rFonts w:ascii="Arial" w:eastAsia="Arial" w:hAnsi="Arial" w:cs="Arial"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16.75pt;margin-top:800.9pt;width:9.8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" filled="f" stroked="f">
              <v:textbox inset="0,0,0,0">
                <w:txbxContent>
                  <w:p w:rsidR="00846760" w:rsidRDefault="00074543">
                    <w:pPr>
                      <w:spacing w:line="240" w:lineRule="exact"/>
                      <w:ind w:left="40"/>
                      <w:rPr>
                        <w:rFonts w:ascii="Arial" w:eastAsia="Arial" w:hAnsi="Arial" w:cs="Arial"/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 w:rsidR="00511C49">
                      <w:rPr>
                        <w:rFonts w:ascii="Arial" w:eastAsia="Arial" w:hAnsi="Arial" w:cs="Arial"/>
                        <w:sz w:val="22"/>
                        <w:szCs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708B9">
                      <w:rPr>
                        <w:rFonts w:ascii="Arial" w:eastAsia="Arial" w:hAnsi="Arial" w:cs="Arial"/>
                        <w:noProof/>
                        <w:sz w:val="22"/>
                        <w:szCs w:val="22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BDC" w:rsidRDefault="00D36BDC">
      <w:r>
        <w:separator/>
      </w:r>
    </w:p>
  </w:footnote>
  <w:footnote w:type="continuationSeparator" w:id="0">
    <w:p w:rsidR="00D36BDC" w:rsidRDefault="00D36B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23" w:rsidRPr="00B57F23" w:rsidRDefault="00B57F23" w:rsidP="00B57F23">
    <w:pPr>
      <w:tabs>
        <w:tab w:val="left" w:pos="2895"/>
      </w:tabs>
      <w:jc w:val="center"/>
      <w:rPr>
        <w:rFonts w:ascii="Calibri" w:hAnsi="Calibri" w:cs="Calibri"/>
        <w:sz w:val="28"/>
        <w:szCs w:val="28"/>
      </w:rPr>
    </w:pPr>
  </w:p>
  <w:p w:rsidR="00846760" w:rsidRDefault="002A3D77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2095500</wp:posOffset>
              </wp:positionH>
              <wp:positionV relativeFrom="page">
                <wp:posOffset>462915</wp:posOffset>
              </wp:positionV>
              <wp:extent cx="3549650" cy="678180"/>
              <wp:effectExtent l="0" t="0" r="12700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49650" cy="678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7F23" w:rsidRDefault="00B57F23" w:rsidP="00B57F23">
                          <w:pPr>
                            <w:spacing w:line="240" w:lineRule="exact"/>
                            <w:jc w:val="center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Ki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g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Sa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>u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Un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  <w:sz w:val="22"/>
                              <w:szCs w:val="22"/>
                            </w:rPr>
                            <w:t>v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ers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position w:val="1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ty</w:t>
                          </w:r>
                        </w:p>
                        <w:p w:rsidR="00B57F23" w:rsidRDefault="00B57F23" w:rsidP="00B57F23">
                          <w:pPr>
                            <w:ind w:left="-20" w:right="-20"/>
                            <w:jc w:val="center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lla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g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f 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pp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 xml:space="preserve">lied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22"/>
                              <w:szCs w:val="22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tu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ies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>mm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un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22"/>
                              <w:szCs w:val="22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y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22"/>
                              <w:szCs w:val="22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er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>v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ce</w:t>
                          </w:r>
                        </w:p>
                        <w:p w:rsidR="00B57F23" w:rsidRDefault="00B57F23" w:rsidP="00B57F23">
                          <w:pPr>
                            <w:ind w:left="-20" w:right="-20"/>
                            <w:jc w:val="center"/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 xml:space="preserve">Bachelor of Applied </w:t>
                          </w:r>
                          <w:r w:rsidRPr="00DA4823"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>Computing</w:t>
                          </w:r>
                        </w:p>
                        <w:p w:rsidR="00B57F23" w:rsidRPr="00DA4823" w:rsidRDefault="00B57F23" w:rsidP="00B57F23">
                          <w:pPr>
                            <w:ind w:left="-20" w:right="-20"/>
                            <w:jc w:val="center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V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su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l Programming</w:t>
                          </w:r>
                        </w:p>
                        <w:p w:rsidR="00846760" w:rsidRPr="00DA4823" w:rsidRDefault="00846760" w:rsidP="00B57F23">
                          <w:pPr>
                            <w:ind w:left="-20" w:right="-20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65pt;margin-top:36.45pt;width:279.5pt;height:53.4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u+rwIAAKk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" filled="f" stroked="f">
              <v:textbox inset="0,0,0,0">
                <w:txbxContent>
                  <w:p w:rsidR="00B57F23" w:rsidRDefault="00B57F23" w:rsidP="00B57F23">
                    <w:pPr>
                      <w:spacing w:line="240" w:lineRule="exact"/>
                      <w:jc w:val="center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Ki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g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Sa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>u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Un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  <w:sz w:val="22"/>
                        <w:szCs w:val="22"/>
                      </w:rPr>
                      <w:t>v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ers</w:t>
                    </w:r>
                    <w:r>
                      <w:rPr>
                        <w:rFonts w:ascii="Calibri" w:eastAsia="Calibri" w:hAnsi="Calibri" w:cs="Calibri"/>
                        <w:spacing w:val="-2"/>
                        <w:position w:val="1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ty</w:t>
                    </w:r>
                  </w:p>
                  <w:p w:rsidR="00B57F23" w:rsidRDefault="00B57F23" w:rsidP="00B57F23">
                    <w:pPr>
                      <w:ind w:left="-20" w:right="-20"/>
                      <w:jc w:val="center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lla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g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f A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pp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 xml:space="preserve">lied 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22"/>
                        <w:szCs w:val="22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tu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ies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>mm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un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22"/>
                        <w:szCs w:val="22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y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22"/>
                        <w:szCs w:val="22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er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>v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ce</w:t>
                    </w:r>
                  </w:p>
                  <w:p w:rsidR="00B57F23" w:rsidRDefault="00B57F23" w:rsidP="00B57F23">
                    <w:pPr>
                      <w:ind w:left="-20" w:right="-20"/>
                      <w:jc w:val="center"/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 xml:space="preserve">Bachelor of Applied </w:t>
                    </w:r>
                    <w:r w:rsidRPr="00DA4823"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>Computing</w:t>
                    </w:r>
                  </w:p>
                  <w:p w:rsidR="00B57F23" w:rsidRPr="00DA4823" w:rsidRDefault="00B57F23" w:rsidP="00B57F23">
                    <w:pPr>
                      <w:ind w:left="-20" w:right="-20"/>
                      <w:jc w:val="center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V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su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l Programming</w:t>
                    </w:r>
                  </w:p>
                  <w:p w:rsidR="00846760" w:rsidRPr="00DA4823" w:rsidRDefault="00846760" w:rsidP="00B57F23">
                    <w:pPr>
                      <w:ind w:left="-20" w:right="-20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D5BC6"/>
    <w:multiLevelType w:val="hybridMultilevel"/>
    <w:tmpl w:val="16FC0D70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E43447"/>
    <w:multiLevelType w:val="hybridMultilevel"/>
    <w:tmpl w:val="2C74ED1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1367C7"/>
    <w:multiLevelType w:val="multilevel"/>
    <w:tmpl w:val="0E0C3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79D39D4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21422C"/>
    <w:multiLevelType w:val="hybridMultilevel"/>
    <w:tmpl w:val="E1E491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F53C02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760"/>
    <w:rsid w:val="00065D4D"/>
    <w:rsid w:val="00074543"/>
    <w:rsid w:val="000C5303"/>
    <w:rsid w:val="000E5B41"/>
    <w:rsid w:val="00104F81"/>
    <w:rsid w:val="002A15AC"/>
    <w:rsid w:val="002A3D77"/>
    <w:rsid w:val="00307A3C"/>
    <w:rsid w:val="00332AB2"/>
    <w:rsid w:val="003708B9"/>
    <w:rsid w:val="003B6D16"/>
    <w:rsid w:val="00432F3D"/>
    <w:rsid w:val="00511C49"/>
    <w:rsid w:val="006A7A97"/>
    <w:rsid w:val="00843333"/>
    <w:rsid w:val="00846760"/>
    <w:rsid w:val="008644F0"/>
    <w:rsid w:val="0087424D"/>
    <w:rsid w:val="0087484E"/>
    <w:rsid w:val="008A0627"/>
    <w:rsid w:val="008D7868"/>
    <w:rsid w:val="009231CB"/>
    <w:rsid w:val="00930DB1"/>
    <w:rsid w:val="009A63E1"/>
    <w:rsid w:val="00A9120E"/>
    <w:rsid w:val="00B57F23"/>
    <w:rsid w:val="00B74417"/>
    <w:rsid w:val="00BB781D"/>
    <w:rsid w:val="00C33E48"/>
    <w:rsid w:val="00CB7124"/>
    <w:rsid w:val="00CE032F"/>
    <w:rsid w:val="00D36BDC"/>
    <w:rsid w:val="00DA4823"/>
    <w:rsid w:val="00E2492F"/>
    <w:rsid w:val="00E353C6"/>
    <w:rsid w:val="00E52E93"/>
    <w:rsid w:val="00E63572"/>
    <w:rsid w:val="00EA58FA"/>
    <w:rsid w:val="00F060D7"/>
    <w:rsid w:val="00FF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52E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6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A48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4823"/>
  </w:style>
  <w:style w:type="paragraph" w:styleId="Footer">
    <w:name w:val="footer"/>
    <w:basedOn w:val="Normal"/>
    <w:link w:val="FooterChar"/>
    <w:uiPriority w:val="99"/>
    <w:unhideWhenUsed/>
    <w:rsid w:val="00DA48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4823"/>
  </w:style>
  <w:style w:type="paragraph" w:styleId="NormalWeb">
    <w:name w:val="Normal (Web)"/>
    <w:basedOn w:val="Normal"/>
    <w:uiPriority w:val="99"/>
    <w:semiHidden/>
    <w:unhideWhenUsed/>
    <w:rsid w:val="00332AB2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52E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6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A48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4823"/>
  </w:style>
  <w:style w:type="paragraph" w:styleId="Footer">
    <w:name w:val="footer"/>
    <w:basedOn w:val="Normal"/>
    <w:link w:val="FooterChar"/>
    <w:uiPriority w:val="99"/>
    <w:unhideWhenUsed/>
    <w:rsid w:val="00DA48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4823"/>
  </w:style>
  <w:style w:type="paragraph" w:styleId="NormalWeb">
    <w:name w:val="Normal (Web)"/>
    <w:basedOn w:val="Normal"/>
    <w:uiPriority w:val="99"/>
    <w:semiHidden/>
    <w:unhideWhenUsed/>
    <w:rsid w:val="00332AB2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6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67E18-B701-4072-87BD-5C29369DA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Nouf</cp:lastModifiedBy>
  <cp:revision>3</cp:revision>
  <dcterms:created xsi:type="dcterms:W3CDTF">2016-04-04T05:26:00Z</dcterms:created>
  <dcterms:modified xsi:type="dcterms:W3CDTF">2016-04-04T05:27:00Z</dcterms:modified>
</cp:coreProperties>
</file>