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501" w:rsidRDefault="00F64764">
      <w:pPr>
        <w:spacing w:before="4" w:line="140" w:lineRule="exact"/>
        <w:rPr>
          <w:sz w:val="14"/>
          <w:szCs w:val="14"/>
        </w:rPr>
      </w:pPr>
      <w:r>
        <w:pict>
          <v:group id="_x0000_s1254" style="position:absolute;margin-left:23.95pt;margin-top:23.7pt;width:547.5pt;height:794.6pt;z-index:-251660800;mso-position-horizontal-relative:page;mso-position-vertical-relative:page" coordorigin="479,474" coordsize="10950,15892">
            <v:group id="_x0000_s1255" style="position:absolute;left:490;top:485;width:10929;height:0" coordorigin="490,485" coordsize="10929,0">
              <v:shape id="_x0000_s1262" style="position:absolute;left:490;top:485;width:10929;height:0" coordorigin="490,485" coordsize="10929,0" path="m490,485r10929,e" filled="f" strokeweight=".58pt">
                <v:path arrowok="t"/>
              </v:shape>
              <v:group id="_x0000_s1256" style="position:absolute;left:485;top:480;width:0;height:15881" coordorigin="485,480" coordsize="0,15881">
                <v:shape id="_x0000_s1261" style="position:absolute;left:485;top:480;width:0;height:15881" coordorigin="485,480" coordsize="0,15881" path="m485,480r,15881e" filled="f" strokeweight=".58pt">
                  <v:path arrowok="t"/>
                </v:shape>
                <v:group id="_x0000_s1257" style="position:absolute;left:11424;top:480;width:0;height:15881" coordorigin="11424,480" coordsize="0,15881">
                  <v:shape id="_x0000_s1260" style="position:absolute;left:11424;top:480;width:0;height:15881" coordorigin="11424,480" coordsize="0,15881" path="m11424,480r,15881e" filled="f" strokeweight=".58pt">
                    <v:path arrowok="t"/>
                  </v:shape>
                  <v:group id="_x0000_s1258" style="position:absolute;left:490;top:16356;width:10929;height:0" coordorigin="490,16356" coordsize="10929,0">
                    <v:shape id="_x0000_s1259" style="position:absolute;left:490;top:16356;width:10929;height:0" coordorigin="490,16356" coordsize="10929,0" path="m490,16356r10929,e" filled="f" strokeweight=".58pt">
                      <v:path arrowok="t"/>
                    </v:shape>
                  </v:group>
                </v:group>
              </v:group>
            </v:group>
            <w10:wrap anchorx="page" anchory="page"/>
          </v:group>
        </w:pict>
      </w:r>
      <w:r>
        <w:pict>
          <v:group id="_x0000_s1171" style="position:absolute;margin-left:88.6pt;margin-top:110.65pt;width:465.8pt;height:0;z-index:-251663872;mso-position-horizontal-relative:page;mso-position-vertical-relative:page" coordorigin="1772,2213" coordsize="9316,0">
            <v:shape id="_x0000_s1172" style="position:absolute;left:1772;top:2213;width:9316;height:0" coordorigin="1772,2213" coordsize="9316,0" path="m1772,2213r9315,e" filled="f" strokeweight="1.54pt">
              <v:path arrowok="t"/>
            </v:shape>
            <w10:wrap anchorx="page" anchory="page"/>
          </v:group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70" type="#_x0000_t75" style="position:absolute;margin-left:480.25pt;margin-top:35.4pt;width:87pt;height:53.25pt;z-index:-251664896;mso-position-horizontal-relative:page;mso-position-vertical-relative:page">
            <v:imagedata r:id="rId7" o:title=""/>
            <w10:wrap anchorx="page" anchory="page"/>
          </v:shape>
        </w:pict>
      </w:r>
    </w:p>
    <w:p w:rsidR="003F4501" w:rsidRDefault="00E804B5" w:rsidP="00A3328D">
      <w:pPr>
        <w:spacing w:line="320" w:lineRule="exact"/>
        <w:ind w:right="3701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</w:t>
      </w:r>
      <w:r w:rsidR="00E54CD0">
        <w:rPr>
          <w:rFonts w:ascii="Calibri" w:eastAsia="Calibri" w:hAnsi="Calibri" w:cs="Calibri"/>
          <w:b/>
          <w:sz w:val="28"/>
          <w:szCs w:val="28"/>
        </w:rPr>
        <w:t xml:space="preserve">                 </w:t>
      </w:r>
      <w:r w:rsidR="00640B60" w:rsidRPr="00CE4E25">
        <w:rPr>
          <w:rFonts w:ascii="Calibri" w:eastAsia="Calibri" w:hAnsi="Calibri" w:cs="Calibri"/>
          <w:b/>
          <w:sz w:val="24"/>
          <w:szCs w:val="24"/>
        </w:rPr>
        <w:t>Sheet</w:t>
      </w:r>
      <w:r w:rsidR="00640B60" w:rsidRPr="00CE4E25"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 w:rsidRPr="00CE4E25">
        <w:rPr>
          <w:rFonts w:ascii="Calibri" w:eastAsia="Calibri" w:hAnsi="Calibri" w:cs="Calibri"/>
          <w:b/>
          <w:sz w:val="24"/>
          <w:szCs w:val="24"/>
        </w:rPr>
        <w:t>#</w:t>
      </w:r>
      <w:r w:rsidR="00A3328D" w:rsidRPr="00CE4E25">
        <w:rPr>
          <w:rFonts w:ascii="Calibri" w:eastAsia="Calibri" w:hAnsi="Calibri" w:cs="Calibri"/>
          <w:b/>
          <w:sz w:val="24"/>
          <w:szCs w:val="24"/>
        </w:rPr>
        <w:t>7</w:t>
      </w:r>
    </w:p>
    <w:p w:rsidR="003F4501" w:rsidRDefault="003F4501">
      <w:pPr>
        <w:spacing w:before="12" w:line="280" w:lineRule="exact"/>
        <w:rPr>
          <w:sz w:val="28"/>
          <w:szCs w:val="28"/>
        </w:rPr>
      </w:pPr>
    </w:p>
    <w:p w:rsidR="007806BA" w:rsidRPr="00E54CD0" w:rsidRDefault="00F01CE2" w:rsidP="00F01CE2">
      <w:pPr>
        <w:tabs>
          <w:tab w:val="left" w:pos="1950"/>
        </w:tabs>
        <w:spacing w:before="16"/>
        <w:ind w:left="120"/>
      </w:pPr>
      <w:r w:rsidRPr="00E54CD0">
        <w:tab/>
      </w:r>
    </w:p>
    <w:p w:rsidR="00E8075C" w:rsidRDefault="00E804B5" w:rsidP="004B7D23">
      <w:pPr>
        <w:spacing w:before="16" w:line="276" w:lineRule="auto"/>
        <w:ind w:left="120"/>
      </w:pPr>
      <w:r w:rsidRPr="00E54CD0">
        <w:t>Question#1</w:t>
      </w:r>
      <w:r w:rsidR="005F554C" w:rsidRPr="00E54CD0">
        <w:t>:</w:t>
      </w:r>
      <w:r w:rsidR="007806BA" w:rsidRPr="00E54CD0">
        <w:t xml:space="preserve"> </w:t>
      </w:r>
      <w:r w:rsidR="005F554C" w:rsidRPr="00E54CD0">
        <w:t xml:space="preserve"> </w:t>
      </w:r>
      <w:r w:rsidR="00733A3F" w:rsidRPr="00E54CD0">
        <w:t xml:space="preserve">Write a </w:t>
      </w:r>
      <w:r w:rsidRPr="00E54CD0">
        <w:t xml:space="preserve">VB </w:t>
      </w:r>
      <w:r w:rsidR="00733A3F" w:rsidRPr="00E54CD0">
        <w:t>program that takes as input a string and displays the string with every</w:t>
      </w:r>
      <w:r w:rsidR="00521A07" w:rsidRPr="00E54CD0">
        <w:t xml:space="preserve"> even index of letters capitalized. </w:t>
      </w:r>
    </w:p>
    <w:p w:rsidR="005F554C" w:rsidRPr="00E8075C" w:rsidRDefault="00521A07" w:rsidP="004B7D23">
      <w:pPr>
        <w:spacing w:before="16" w:line="276" w:lineRule="auto"/>
        <w:ind w:left="120"/>
        <w:rPr>
          <w:b/>
          <w:bCs/>
          <w:u w:val="single"/>
        </w:rPr>
      </w:pPr>
      <w:r w:rsidRPr="00E8075C">
        <w:rPr>
          <w:b/>
          <w:bCs/>
          <w:u w:val="single"/>
        </w:rPr>
        <w:t xml:space="preserve">The processing must be in a subroutine procedure and the result should be displayed in the event </w:t>
      </w:r>
      <w:r w:rsidR="00F01CE2" w:rsidRPr="00E8075C">
        <w:rPr>
          <w:b/>
          <w:bCs/>
          <w:u w:val="single"/>
        </w:rPr>
        <w:t>procedure (button click)</w:t>
      </w:r>
      <w:r w:rsidRPr="00E8075C">
        <w:rPr>
          <w:b/>
          <w:bCs/>
          <w:u w:val="single"/>
        </w:rPr>
        <w:t>.</w:t>
      </w:r>
    </w:p>
    <w:p w:rsidR="00521A07" w:rsidRPr="00E54CD0" w:rsidRDefault="00521A07" w:rsidP="00521A07">
      <w:pPr>
        <w:spacing w:before="16"/>
        <w:ind w:left="120"/>
      </w:pPr>
    </w:p>
    <w:p w:rsidR="00521A07" w:rsidRDefault="00521A07" w:rsidP="00521A07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noProof/>
          <w:sz w:val="22"/>
          <w:szCs w:val="22"/>
        </w:rPr>
        <w:drawing>
          <wp:inline distT="0" distB="0" distL="0" distR="0">
            <wp:extent cx="2914650" cy="2324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28D" w:rsidRDefault="00A3328D" w:rsidP="00521A07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E54CD0" w:rsidRDefault="00E54CD0" w:rsidP="004B7D23">
      <w:pPr>
        <w:spacing w:before="120" w:after="120" w:line="276" w:lineRule="auto"/>
      </w:pPr>
      <w:r>
        <w:t>Question#2</w:t>
      </w:r>
      <w:r w:rsidRPr="00E54CD0">
        <w:t xml:space="preserve">:  </w:t>
      </w:r>
      <w:r w:rsidR="00A3328D">
        <w:t>Write a program that displays the number of reward points a customer earns each month. The reward points are based on the customer’s membership type a</w:t>
      </w:r>
      <w:bookmarkStart w:id="0" w:name="_GoBack"/>
      <w:bookmarkEnd w:id="0"/>
      <w:r w:rsidR="00A3328D">
        <w:t xml:space="preserve">nd total monthly purchase amount. </w:t>
      </w:r>
    </w:p>
    <w:p w:rsidR="00A3328D" w:rsidRPr="00F43FD5" w:rsidRDefault="00A3328D" w:rsidP="004B7D23">
      <w:pPr>
        <w:spacing w:before="120" w:after="120" w:line="276" w:lineRule="auto"/>
        <w:rPr>
          <w:b/>
          <w:bCs/>
          <w:u w:val="single"/>
        </w:rPr>
      </w:pPr>
      <w:r w:rsidRPr="00F43FD5">
        <w:rPr>
          <w:b/>
          <w:bCs/>
          <w:u w:val="single"/>
        </w:rPr>
        <w:t>Create 2 functions</w:t>
      </w:r>
      <w:r w:rsidR="00E8075C">
        <w:rPr>
          <w:b/>
          <w:bCs/>
          <w:u w:val="single"/>
        </w:rPr>
        <w:t xml:space="preserve"> or subroutines</w:t>
      </w:r>
      <w:r w:rsidRPr="00F43FD5">
        <w:rPr>
          <w:b/>
          <w:bCs/>
          <w:u w:val="single"/>
        </w:rPr>
        <w:t xml:space="preserve"> called (Total and Print) to make the following:</w:t>
      </w:r>
    </w:p>
    <w:p w:rsidR="00A3328D" w:rsidRDefault="00A3328D" w:rsidP="004B7D23">
      <w:pPr>
        <w:numPr>
          <w:ilvl w:val="0"/>
          <w:numId w:val="2"/>
        </w:numPr>
        <w:spacing w:before="120" w:after="120" w:line="276" w:lineRule="auto"/>
      </w:pPr>
      <w:r>
        <w:t>Total -&gt; Make all the calculations.</w:t>
      </w:r>
    </w:p>
    <w:p w:rsidR="00A3328D" w:rsidRDefault="00A3328D" w:rsidP="004B7D23">
      <w:pPr>
        <w:numPr>
          <w:ilvl w:val="0"/>
          <w:numId w:val="2"/>
        </w:numPr>
        <w:spacing w:before="120" w:after="120" w:line="276" w:lineRule="auto"/>
      </w:pPr>
      <w:r>
        <w:t>Print -&gt; Print only the result.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3370"/>
        <w:gridCol w:w="3775"/>
      </w:tblGrid>
      <w:tr w:rsidR="00A3328D" w:rsidTr="00E54CD0">
        <w:trPr>
          <w:trHeight w:val="497"/>
        </w:trPr>
        <w:tc>
          <w:tcPr>
            <w:tcW w:w="2126" w:type="dxa"/>
          </w:tcPr>
          <w:p w:rsidR="00A3328D" w:rsidRDefault="00A3328D" w:rsidP="00E54CD0">
            <w:pPr>
              <w:spacing w:before="120" w:after="120" w:line="360" w:lineRule="auto"/>
            </w:pPr>
            <w:r>
              <w:t>Membership Type</w:t>
            </w:r>
          </w:p>
        </w:tc>
        <w:tc>
          <w:tcPr>
            <w:tcW w:w="3370" w:type="dxa"/>
          </w:tcPr>
          <w:p w:rsidR="00A3328D" w:rsidRDefault="00A3328D" w:rsidP="005A3700">
            <w:pPr>
              <w:spacing w:before="120" w:after="120" w:line="360" w:lineRule="auto"/>
            </w:pPr>
            <w:r>
              <w:t>Total monthly purchase ($)</w:t>
            </w:r>
          </w:p>
        </w:tc>
        <w:tc>
          <w:tcPr>
            <w:tcW w:w="3775" w:type="dxa"/>
          </w:tcPr>
          <w:p w:rsidR="00A3328D" w:rsidRDefault="00A3328D" w:rsidP="005A3700">
            <w:pPr>
              <w:spacing w:before="120" w:after="120" w:line="360" w:lineRule="auto"/>
            </w:pPr>
            <w:r>
              <w:t>Reward points</w:t>
            </w:r>
          </w:p>
        </w:tc>
      </w:tr>
      <w:tr w:rsidR="00A3328D" w:rsidTr="00E54CD0">
        <w:trPr>
          <w:trHeight w:val="567"/>
        </w:trPr>
        <w:tc>
          <w:tcPr>
            <w:tcW w:w="2126" w:type="dxa"/>
          </w:tcPr>
          <w:p w:rsidR="00A3328D" w:rsidRDefault="00A3328D" w:rsidP="00E54CD0">
            <w:pPr>
              <w:spacing w:before="120" w:after="120" w:line="360" w:lineRule="auto"/>
            </w:pPr>
            <w:r>
              <w:t>Basic</w:t>
            </w:r>
          </w:p>
        </w:tc>
        <w:tc>
          <w:tcPr>
            <w:tcW w:w="3370" w:type="dxa"/>
          </w:tcPr>
          <w:p w:rsidR="00A3328D" w:rsidRDefault="00A3328D" w:rsidP="005A3700">
            <w:pPr>
              <w:spacing w:before="120" w:after="120" w:line="360" w:lineRule="auto"/>
            </w:pPr>
            <w:r>
              <w:t>Less than 75</w:t>
            </w:r>
          </w:p>
        </w:tc>
        <w:tc>
          <w:tcPr>
            <w:tcW w:w="3775" w:type="dxa"/>
          </w:tcPr>
          <w:p w:rsidR="00A3328D" w:rsidRDefault="00A3328D" w:rsidP="005A3700">
            <w:pPr>
              <w:spacing w:before="120" w:after="120" w:line="360" w:lineRule="auto"/>
            </w:pPr>
            <w:r>
              <w:t>5% of total monthly purchase</w:t>
            </w:r>
          </w:p>
        </w:tc>
      </w:tr>
      <w:tr w:rsidR="00A3328D" w:rsidTr="00E54CD0">
        <w:trPr>
          <w:trHeight w:val="567"/>
        </w:trPr>
        <w:tc>
          <w:tcPr>
            <w:tcW w:w="2126" w:type="dxa"/>
          </w:tcPr>
          <w:p w:rsidR="00A3328D" w:rsidRDefault="00A3328D" w:rsidP="00E54CD0">
            <w:pPr>
              <w:spacing w:before="120" w:after="120" w:line="360" w:lineRule="auto"/>
            </w:pPr>
          </w:p>
        </w:tc>
        <w:tc>
          <w:tcPr>
            <w:tcW w:w="3370" w:type="dxa"/>
          </w:tcPr>
          <w:p w:rsidR="00A3328D" w:rsidRDefault="00A3328D" w:rsidP="005A3700">
            <w:pPr>
              <w:spacing w:before="120" w:after="120" w:line="360" w:lineRule="auto"/>
            </w:pPr>
            <w:r>
              <w:t>75 – 149.99</w:t>
            </w:r>
          </w:p>
        </w:tc>
        <w:tc>
          <w:tcPr>
            <w:tcW w:w="3775" w:type="dxa"/>
          </w:tcPr>
          <w:p w:rsidR="00A3328D" w:rsidRDefault="00A3328D" w:rsidP="005A3700">
            <w:pPr>
              <w:spacing w:before="120" w:after="120" w:line="360" w:lineRule="auto"/>
            </w:pPr>
            <w:r>
              <w:t>7.5% of total monthly purchase</w:t>
            </w:r>
          </w:p>
        </w:tc>
      </w:tr>
      <w:tr w:rsidR="00A3328D" w:rsidTr="00E54CD0">
        <w:trPr>
          <w:trHeight w:val="567"/>
        </w:trPr>
        <w:tc>
          <w:tcPr>
            <w:tcW w:w="2126" w:type="dxa"/>
          </w:tcPr>
          <w:p w:rsidR="00A3328D" w:rsidRDefault="00A3328D" w:rsidP="00E54CD0">
            <w:pPr>
              <w:spacing w:before="120" w:after="120" w:line="360" w:lineRule="auto"/>
            </w:pPr>
          </w:p>
        </w:tc>
        <w:tc>
          <w:tcPr>
            <w:tcW w:w="3370" w:type="dxa"/>
          </w:tcPr>
          <w:p w:rsidR="00A3328D" w:rsidRDefault="00A3328D" w:rsidP="005A3700">
            <w:pPr>
              <w:spacing w:before="120" w:after="120" w:line="360" w:lineRule="auto"/>
            </w:pPr>
            <w:r>
              <w:t>150 and over</w:t>
            </w:r>
          </w:p>
        </w:tc>
        <w:tc>
          <w:tcPr>
            <w:tcW w:w="3775" w:type="dxa"/>
          </w:tcPr>
          <w:p w:rsidR="00A3328D" w:rsidRDefault="00A3328D" w:rsidP="005A3700">
            <w:pPr>
              <w:spacing w:before="120" w:after="120" w:line="360" w:lineRule="auto"/>
            </w:pPr>
            <w:r>
              <w:t>10% of total monthly purchase</w:t>
            </w:r>
          </w:p>
        </w:tc>
      </w:tr>
      <w:tr w:rsidR="00A3328D" w:rsidTr="00E54CD0">
        <w:trPr>
          <w:trHeight w:val="567"/>
        </w:trPr>
        <w:tc>
          <w:tcPr>
            <w:tcW w:w="2126" w:type="dxa"/>
          </w:tcPr>
          <w:p w:rsidR="00A3328D" w:rsidRDefault="00A3328D" w:rsidP="00E54CD0">
            <w:pPr>
              <w:spacing w:before="120" w:after="120" w:line="360" w:lineRule="auto"/>
            </w:pPr>
            <w:r>
              <w:t>Standard</w:t>
            </w:r>
          </w:p>
        </w:tc>
        <w:tc>
          <w:tcPr>
            <w:tcW w:w="3370" w:type="dxa"/>
          </w:tcPr>
          <w:p w:rsidR="00A3328D" w:rsidRDefault="00A3328D" w:rsidP="005A3700">
            <w:pPr>
              <w:spacing w:before="120" w:after="120" w:line="360" w:lineRule="auto"/>
            </w:pPr>
            <w:r>
              <w:t>Less than 150</w:t>
            </w:r>
          </w:p>
        </w:tc>
        <w:tc>
          <w:tcPr>
            <w:tcW w:w="3775" w:type="dxa"/>
          </w:tcPr>
          <w:p w:rsidR="00A3328D" w:rsidRDefault="00A3328D" w:rsidP="005A3700">
            <w:pPr>
              <w:spacing w:before="120" w:after="120" w:line="360" w:lineRule="auto"/>
            </w:pPr>
            <w:r>
              <w:t>6% of total monthly purchase</w:t>
            </w:r>
          </w:p>
        </w:tc>
      </w:tr>
      <w:tr w:rsidR="00A3328D" w:rsidTr="00E54CD0">
        <w:trPr>
          <w:trHeight w:val="567"/>
        </w:trPr>
        <w:tc>
          <w:tcPr>
            <w:tcW w:w="2126" w:type="dxa"/>
          </w:tcPr>
          <w:p w:rsidR="00A3328D" w:rsidRDefault="00A3328D" w:rsidP="00E54CD0">
            <w:pPr>
              <w:spacing w:before="120" w:after="120" w:line="360" w:lineRule="auto"/>
            </w:pPr>
          </w:p>
        </w:tc>
        <w:tc>
          <w:tcPr>
            <w:tcW w:w="3370" w:type="dxa"/>
          </w:tcPr>
          <w:p w:rsidR="00A3328D" w:rsidRDefault="00A3328D" w:rsidP="005A3700">
            <w:pPr>
              <w:spacing w:before="120" w:after="120" w:line="360" w:lineRule="auto"/>
            </w:pPr>
            <w:r>
              <w:t>150 and over</w:t>
            </w:r>
          </w:p>
        </w:tc>
        <w:tc>
          <w:tcPr>
            <w:tcW w:w="3775" w:type="dxa"/>
          </w:tcPr>
          <w:p w:rsidR="00A3328D" w:rsidRDefault="00A3328D" w:rsidP="005A3700">
            <w:pPr>
              <w:spacing w:before="120" w:after="120" w:line="360" w:lineRule="auto"/>
            </w:pPr>
            <w:r>
              <w:t>13% of total monthly purchase</w:t>
            </w:r>
          </w:p>
        </w:tc>
      </w:tr>
      <w:tr w:rsidR="00A3328D" w:rsidTr="00E54CD0">
        <w:trPr>
          <w:trHeight w:val="567"/>
        </w:trPr>
        <w:tc>
          <w:tcPr>
            <w:tcW w:w="2126" w:type="dxa"/>
          </w:tcPr>
          <w:p w:rsidR="00A3328D" w:rsidRDefault="00A3328D" w:rsidP="00E54CD0">
            <w:pPr>
              <w:spacing w:before="120" w:after="120" w:line="360" w:lineRule="auto"/>
            </w:pPr>
            <w:r>
              <w:t>Premium</w:t>
            </w:r>
          </w:p>
        </w:tc>
        <w:tc>
          <w:tcPr>
            <w:tcW w:w="3370" w:type="dxa"/>
          </w:tcPr>
          <w:p w:rsidR="00A3328D" w:rsidRDefault="00A3328D" w:rsidP="005A3700">
            <w:pPr>
              <w:spacing w:before="120" w:after="120" w:line="360" w:lineRule="auto"/>
            </w:pPr>
            <w:r>
              <w:t>Less than 200</w:t>
            </w:r>
          </w:p>
        </w:tc>
        <w:tc>
          <w:tcPr>
            <w:tcW w:w="3775" w:type="dxa"/>
          </w:tcPr>
          <w:p w:rsidR="00A3328D" w:rsidRDefault="00A3328D" w:rsidP="005A3700">
            <w:pPr>
              <w:spacing w:before="120" w:after="120" w:line="360" w:lineRule="auto"/>
            </w:pPr>
            <w:r>
              <w:t>7% of total monthly purchase</w:t>
            </w:r>
          </w:p>
        </w:tc>
      </w:tr>
      <w:tr w:rsidR="00A3328D" w:rsidTr="00E54CD0">
        <w:trPr>
          <w:trHeight w:val="578"/>
        </w:trPr>
        <w:tc>
          <w:tcPr>
            <w:tcW w:w="2126" w:type="dxa"/>
          </w:tcPr>
          <w:p w:rsidR="00A3328D" w:rsidRDefault="00A3328D" w:rsidP="00E54CD0">
            <w:pPr>
              <w:spacing w:before="120" w:after="120" w:line="360" w:lineRule="auto"/>
            </w:pPr>
          </w:p>
        </w:tc>
        <w:tc>
          <w:tcPr>
            <w:tcW w:w="3370" w:type="dxa"/>
          </w:tcPr>
          <w:p w:rsidR="00A3328D" w:rsidRDefault="00A3328D" w:rsidP="005A3700">
            <w:pPr>
              <w:spacing w:before="120" w:after="120" w:line="360" w:lineRule="auto"/>
            </w:pPr>
            <w:r>
              <w:t>200 and over</w:t>
            </w:r>
          </w:p>
        </w:tc>
        <w:tc>
          <w:tcPr>
            <w:tcW w:w="3775" w:type="dxa"/>
          </w:tcPr>
          <w:p w:rsidR="00A3328D" w:rsidRDefault="00A3328D" w:rsidP="005A3700">
            <w:pPr>
              <w:spacing w:before="120" w:after="120" w:line="360" w:lineRule="auto"/>
            </w:pPr>
            <w:r>
              <w:t>15% of total monthly purchase</w:t>
            </w:r>
          </w:p>
        </w:tc>
      </w:tr>
    </w:tbl>
    <w:p w:rsidR="00A3328D" w:rsidRDefault="00A3328D" w:rsidP="00A3328D">
      <w:pPr>
        <w:spacing w:before="120" w:after="120" w:line="360" w:lineRule="auto"/>
      </w:pPr>
    </w:p>
    <w:p w:rsidR="00A3328D" w:rsidRDefault="00A3328D" w:rsidP="00521A07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sectPr w:rsidR="00A3328D" w:rsidSect="00F01CE2">
      <w:headerReference w:type="default" r:id="rId9"/>
      <w:footerReference w:type="default" r:id="rId10"/>
      <w:pgSz w:w="11920" w:h="16840"/>
      <w:pgMar w:top="1640" w:right="740" w:bottom="280" w:left="1680" w:header="749" w:footer="60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764" w:rsidRDefault="00F64764">
      <w:r>
        <w:separator/>
      </w:r>
    </w:p>
  </w:endnote>
  <w:endnote w:type="continuationSeparator" w:id="0">
    <w:p w:rsidR="00F64764" w:rsidRDefault="00F64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501" w:rsidRDefault="00F64764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6.75pt;margin-top:800.9pt;width:9.8pt;height:13.05pt;z-index:-251658240;mso-position-horizontal-relative:page;mso-position-vertical-relative:page" filled="f" stroked="f">
          <v:textbox inset="0,0,0,0">
            <w:txbxContent>
              <w:p w:rsidR="003F4501" w:rsidRDefault="007662D5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640B60">
                  <w:rPr>
                    <w:rFonts w:ascii="Arial" w:eastAsia="Arial" w:hAnsi="Arial" w:cs="Arial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4B7D23">
                  <w:rPr>
                    <w:rFonts w:ascii="Arial" w:eastAsia="Arial" w:hAnsi="Arial" w:cs="Arial"/>
                    <w:noProof/>
                    <w:sz w:val="22"/>
                    <w:szCs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764" w:rsidRDefault="00F64764">
      <w:r>
        <w:separator/>
      </w:r>
    </w:p>
  </w:footnote>
  <w:footnote w:type="continuationSeparator" w:id="0">
    <w:p w:rsidR="00F64764" w:rsidRDefault="00F647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501" w:rsidRDefault="00F64764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09.6pt;margin-top:25.2pt;width:234.15pt;height:56.4pt;z-index:-251659264;mso-position-horizontal-relative:page;mso-position-vertical-relative:page" filled="f" stroked="f">
          <v:textbox inset="0,0,0,0">
            <w:txbxContent>
              <w:p w:rsidR="003F4501" w:rsidRDefault="00640B60" w:rsidP="004450D0">
                <w:pPr>
                  <w:spacing w:line="240" w:lineRule="exact"/>
                  <w:ind w:left="1114"/>
                  <w:jc w:val="both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Ki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Sa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u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ers</w:t>
                </w:r>
                <w:r>
                  <w:rPr>
                    <w:rFonts w:ascii="Calibri" w:eastAsia="Calibri" w:hAnsi="Calibri" w:cs="Calibri"/>
                    <w:spacing w:val="-2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ty</w:t>
                </w:r>
              </w:p>
              <w:p w:rsidR="003F4501" w:rsidRDefault="00640B60" w:rsidP="004450D0">
                <w:pPr>
                  <w:ind w:left="-20" w:right="-20"/>
                  <w:jc w:val="both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lla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f 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pp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 xml:space="preserve">lied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tu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ies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mm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t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y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er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3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ce</w:t>
                </w:r>
              </w:p>
              <w:p w:rsidR="003F4501" w:rsidRDefault="004450D0" w:rsidP="004450D0">
                <w:pPr>
                  <w:ind w:left="563" w:right="563"/>
                  <w:jc w:val="both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           </w:t>
                </w:r>
                <w:r w:rsidR="00A81FB6"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Applied Computing</w:t>
                </w:r>
              </w:p>
              <w:p w:rsidR="003F4501" w:rsidRDefault="004450D0" w:rsidP="004450D0">
                <w:pPr>
                  <w:ind w:right="1504"/>
                  <w:jc w:val="both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 xml:space="preserve">                      </w:t>
                </w:r>
                <w:r w:rsidR="00640B60">
                  <w:rPr>
                    <w:rFonts w:ascii="Calibri" w:eastAsia="Calibri" w:hAnsi="Calibri" w:cs="Calibri"/>
                    <w:sz w:val="22"/>
                    <w:szCs w:val="22"/>
                  </w:rPr>
                  <w:t>V</w:t>
                </w:r>
                <w:r w:rsidR="00640B60"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i</w:t>
                </w:r>
                <w:r w:rsidR="00640B60">
                  <w:rPr>
                    <w:rFonts w:ascii="Calibri" w:eastAsia="Calibri" w:hAnsi="Calibri" w:cs="Calibri"/>
                    <w:sz w:val="22"/>
                    <w:szCs w:val="22"/>
                  </w:rPr>
                  <w:t>su</w:t>
                </w:r>
                <w:r w:rsidR="00640B60"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 w:rsidR="00640B60">
                  <w:rPr>
                    <w:rFonts w:ascii="Calibri" w:eastAsia="Calibri" w:hAnsi="Calibri" w:cs="Calibri"/>
                    <w:sz w:val="22"/>
                    <w:szCs w:val="22"/>
                  </w:rPr>
                  <w:t xml:space="preserve">l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Programming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642A1D"/>
    <w:multiLevelType w:val="hybridMultilevel"/>
    <w:tmpl w:val="BD8651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6B6174"/>
    <w:multiLevelType w:val="multilevel"/>
    <w:tmpl w:val="C5BE8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501"/>
    <w:rsid w:val="003F4501"/>
    <w:rsid w:val="004450D0"/>
    <w:rsid w:val="004B7D23"/>
    <w:rsid w:val="00521A07"/>
    <w:rsid w:val="005F554C"/>
    <w:rsid w:val="00617725"/>
    <w:rsid w:val="00640B60"/>
    <w:rsid w:val="006A53D3"/>
    <w:rsid w:val="00733A3F"/>
    <w:rsid w:val="007662D5"/>
    <w:rsid w:val="007806BA"/>
    <w:rsid w:val="00793139"/>
    <w:rsid w:val="00807DA5"/>
    <w:rsid w:val="00807FA6"/>
    <w:rsid w:val="008E5A0E"/>
    <w:rsid w:val="00933682"/>
    <w:rsid w:val="00A3328D"/>
    <w:rsid w:val="00A81FB6"/>
    <w:rsid w:val="00A86747"/>
    <w:rsid w:val="00C561D4"/>
    <w:rsid w:val="00CE4E25"/>
    <w:rsid w:val="00D00A14"/>
    <w:rsid w:val="00D15F68"/>
    <w:rsid w:val="00E54CD0"/>
    <w:rsid w:val="00E804B5"/>
    <w:rsid w:val="00E8075C"/>
    <w:rsid w:val="00F01CE2"/>
    <w:rsid w:val="00F6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  <w15:docId w15:val="{18BC5EC7-14AE-47E2-BD4E-7F6271E76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A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A0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81F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FB6"/>
  </w:style>
  <w:style w:type="paragraph" w:styleId="Footer">
    <w:name w:val="footer"/>
    <w:basedOn w:val="Normal"/>
    <w:link w:val="FooterChar"/>
    <w:uiPriority w:val="99"/>
    <w:unhideWhenUsed/>
    <w:rsid w:val="00A81F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21</cp:revision>
  <dcterms:created xsi:type="dcterms:W3CDTF">2014-04-07T16:10:00Z</dcterms:created>
  <dcterms:modified xsi:type="dcterms:W3CDTF">2016-11-22T06:33:00Z</dcterms:modified>
</cp:coreProperties>
</file>