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BA0F8D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0560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-128271</wp:posOffset>
                </wp:positionV>
                <wp:extent cx="5915660" cy="0"/>
                <wp:effectExtent l="0" t="0" r="27940" b="19050"/>
                <wp:wrapNone/>
                <wp:docPr id="264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0"/>
                          <a:chOff x="1772" y="-202"/>
                          <a:chExt cx="9316" cy="0"/>
                        </a:xfrm>
                      </wpg:grpSpPr>
                      <wps:wsp>
                        <wps:cNvPr id="265" name="Freeform 263"/>
                        <wps:cNvSpPr>
                          <a:spLocks/>
                        </wps:cNvSpPr>
                        <wps:spPr bwMode="auto">
                          <a:xfrm>
                            <a:off x="1772" y="-202"/>
                            <a:ext cx="9316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316"/>
                              <a:gd name="T2" fmla="+- 0 11087 1772"/>
                              <a:gd name="T3" fmla="*/ T2 w 93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6">
                                <a:moveTo>
                                  <a:pt x="0" y="0"/>
                                </a:moveTo>
                                <a:lnTo>
                                  <a:pt x="931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B2C7E" id="Group 262" o:spid="_x0000_s1026" style="position:absolute;margin-left:88.6pt;margin-top:-10.1pt;width:465.8pt;height:0;z-index:-251665920;mso-wrap-distance-top:-3e-5mm;mso-wrap-distance-bottom:-3e-5mm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">
    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AKsUA&#10;AADcAAAADwAAAGRycy9kb3ducmV2LnhtbESPT2vCQBTE70K/w/IKvZndhhpK6hpKUfBQEO2f8yP7&#10;TILZtzG7Namf3hUEj8PM/IaZF6NtxYl63zjW8JwoEMSlMw1XGr6/VtNXED4gG2wdk4Z/8lAsHiZz&#10;zI0beEunXahEhLDPUUMdQpdL6cuaLPrEdcTR27veYoiyr6TpcYhw28pUqUxabDgu1NjRR03lYfdn&#10;Nbx8LuXvpgzLn9V4zIazQaXWR62fHsf3NxCBxnAP39proyHNZnA9E4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YAqxQAAANwAAAAPAAAAAAAAAAAAAAAAAJgCAABkcnMv&#10;ZG93bnJldi54bWxQSwUGAAAAAAQABAD1AAAAigMAAAAA&#10;" path="m,l9315,e" filled="f" strokeweight="1.54pt">
                  <v:path arrowok="t" o:connecttype="custom" o:connectlocs="0,0;9315,0" o:connectangles="0,0"/>
                </v:shape>
                <w10:wrap anchorx="page"/>
              </v:group>
            </w:pict>
          </mc:Fallback>
        </mc:AlternateConten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</w:t>
      </w:r>
      <w:r w:rsidR="00357300">
        <w:rPr>
          <w:position w:val="-1"/>
          <w:sz w:val="24"/>
          <w:szCs w:val="24"/>
        </w:rPr>
        <w:t xml:space="preserve">  </w:t>
      </w:r>
      <w:r w:rsidR="00357300">
        <w:rPr>
          <w:spacing w:val="-3"/>
          <w:position w:val="-1"/>
          <w:sz w:val="24"/>
          <w:szCs w:val="24"/>
        </w:rPr>
        <w:t>I</w:t>
      </w:r>
      <w:r w:rsidR="00357300">
        <w:rPr>
          <w:position w:val="-1"/>
          <w:sz w:val="24"/>
          <w:szCs w:val="24"/>
        </w:rPr>
        <w:t>nput 2</w:t>
      </w:r>
      <w:r>
        <w:rPr>
          <w:position w:val="-1"/>
          <w:sz w:val="24"/>
          <w:szCs w:val="24"/>
        </w:rPr>
        <w:t xml:space="preserve">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BA0F8D">
      <w:pPr>
        <w:spacing w:before="9"/>
        <w:ind w:left="65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19050" b="0"/>
                <wp:wrapNone/>
                <wp:docPr id="255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256" name="Group 254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257" name="Freeform 261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8" name="Group 255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259" name="Freeform 260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60" name="Group 2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261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62" name="Group 2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263" name="Freeform 2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017BE" id="Group 253" o:spid="_x0000_s1026" style="position:absolute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">
                <v:group id="Group 254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9/d8YA&#10;AADcAAAADwAAAGRycy9kb3ducmV2LnhtbESP3WrCQBSE74W+w3IE73SjoNbUVVpRUESh/uDtIXua&#10;pGbPhuxq4tt3C4KXw8x8w0znjSnEnSqXW1bQ70UgiBOrc04VnI6r7jsI55E1FpZJwYMczGdvrSnG&#10;2tb8TfeDT0WAsItRQeZ9GUvpkowMup4tiYP3YyuDPsgqlbrCOsBNIQdRNJIGcw4LGZa0yCi5Hm5G&#10;wX5yqcfnfHH53da3L7PaLEf73VWpTrv5/ADhqfGv8LO91goGwzH8nw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9/d8YAAADcAAAADwAAAAAAAAAAAAAAAACYAgAAZHJz&#10;L2Rvd25yZXYueG1sUEsFBgAAAAAEAAQA9QAAAIsDAAAAAA==&#10;" path="m,l10929,e" filled="f" strokeweight=".58pt">
                    <v:path arrowok="t" o:connecttype="custom" o:connectlocs="0,0;10929,0" o:connectangles="0,0"/>
                  </v:shape>
    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sLcIA&#10;AADcAAAADwAAAGRycy9kb3ducmV2LnhtbESPQYvCMBSE7wv+h/AEL0UTZVe0GsUVBa9WDx4fzbMt&#10;Ni+lyWr99xtB8DjMzDfMct3ZWtyp9ZVjDeORAkGcO1NxoeF82g9nIHxANlg7Jg1P8rBe9b6WmBr3&#10;4CPds1CICGGfooYyhCaV0uclWfQj1xBH7+paiyHKtpCmxUeE21pOlJpKixXHhRIb2paU37I/q0HN&#10;wj5JXNJUvxfG78Nmd04ypfWg320WIAJ14RN+tw9Gw+RnD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GwtwgAAANwAAAAPAAAAAAAAAAAAAAAAAJgCAABkcnMvZG93&#10;bnJldi54bWxQSwUGAAAAAAQABAD1AAAAhwMAAAAA&#10;" path="m,l,15881e" filled="f" strokeweight=".58pt">
                      <v:path arrowok="t" o:connecttype="custom" o:connectlocs="0,480;0,16361" o:connectangles="0,0"/>
                    </v:shape>
    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qlsMA&#10;AADcAAAADwAAAGRycy9kb3ducmV2LnhtbESPQWvCQBSE7wX/w/IEL0F3E4pIdJVYKuTa1IPHR/aZ&#10;BLNvQ3bV+O+7hUKPw8x8w+wOk+3Fg0bfOdaQrhQI4tqZjhsN5+/TcgPCB2SDvWPS8CIPh/3sbYe5&#10;cU/+okcVGhEh7HPU0IYw5FL6uiWLfuUG4uhd3WgxRDk20oz4jHDby0yptbTYcVxocaCPlupbdbca&#10;1CacksQlQ3e8ML6Xxec5qZTWi/lUbEEEmsJ/+K9dGg3ZOoXfM/EI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KqlsMAAADcAAAADwAAAAAAAAAAAAAAAACYAgAAZHJzL2Rv&#10;d25yZXYueG1sUEsFBgAAAAAEAAQA9QAAAIgDAAAAAA==&#10;" path="m,l,15881e" filled="f" strokeweight=".58pt">
                        <v:path arrowok="t" o:connecttype="custom" o:connectlocs="0,480;0,16361" o:connectangles="0,0"/>
                      </v:shape>
    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zyccA&#10;AADcAAAADwAAAGRycy9kb3ducmV2LnhtbESP3WrCQBSE74W+w3IKvdNNU4iaukoVhZai4E/x9pA9&#10;TdJkz4bsatK37xYEL4eZ+YaZLXpTiyu1rrSs4HkUgSDOrC45V3A6boYTEM4ja6wtk4JfcrCYPwxm&#10;mGrb8Z6uB5+LAGGXooLC+yaV0mUFGXQj2xAH79u2Bn2QbS51i12Am1rGUZRIgyWHhQIbWhWUVYeL&#10;UbCbnrvxV7k6/3x2l6XZfKyT3bZS6umxf3sF4an39/Ct/a4VxMkL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os8nHAAAA3AAAAA8AAAAAAAAAAAAAAAAAmAIAAGRy&#10;cy9kb3ducmV2LnhtbFBLBQYAAAAABAAEAPUAAACM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300">
        <w:t xml:space="preserve">       </w:t>
      </w:r>
      <w:r w:rsidR="00357300">
        <w:rPr>
          <w:noProof/>
        </w:rPr>
        <w:drawing>
          <wp:inline distT="0" distB="0" distL="0" distR="0" wp14:anchorId="284F40F8" wp14:editId="037C22D2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BA0F8D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ragraph">
                  <wp:posOffset>-1276985</wp:posOffset>
                </wp:positionV>
                <wp:extent cx="6029960" cy="2729230"/>
                <wp:effectExtent l="0" t="0" r="27940" b="0"/>
                <wp:wrapNone/>
                <wp:docPr id="20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2729230"/>
                          <a:chOff x="1682" y="-2011"/>
                          <a:chExt cx="9496" cy="4298"/>
                        </a:xfrm>
                      </wpg:grpSpPr>
                      <wpg:grpSp>
                        <wpg:cNvPr id="208" name="Group 205"/>
                        <wpg:cNvGrpSpPr>
                          <a:grpSpLocks/>
                        </wpg:cNvGrpSpPr>
                        <wpg:grpSpPr bwMode="auto">
                          <a:xfrm>
                            <a:off x="1692" y="-1995"/>
                            <a:ext cx="9474" cy="242"/>
                            <a:chOff x="1692" y="-1995"/>
                            <a:chExt cx="9474" cy="242"/>
                          </a:xfrm>
                        </wpg:grpSpPr>
                        <wps:wsp>
                          <wps:cNvPr id="209" name="Freeform 250"/>
                          <wps:cNvSpPr>
                            <a:spLocks/>
                          </wps:cNvSpPr>
                          <wps:spPr bwMode="auto">
                            <a:xfrm>
                              <a:off x="1692" y="-1995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-1753 -1995"/>
                                <a:gd name="T3" fmla="*/ -1753 h 242"/>
                                <a:gd name="T4" fmla="+- 0 11167 1692"/>
                                <a:gd name="T5" fmla="*/ T4 w 9474"/>
                                <a:gd name="T6" fmla="+- 0 -1753 -1995"/>
                                <a:gd name="T7" fmla="*/ -1753 h 242"/>
                                <a:gd name="T8" fmla="+- 0 11167 1692"/>
                                <a:gd name="T9" fmla="*/ T8 w 9474"/>
                                <a:gd name="T10" fmla="+- 0 -1995 -1995"/>
                                <a:gd name="T11" fmla="*/ -1995 h 242"/>
                                <a:gd name="T12" fmla="+- 0 1692 1692"/>
                                <a:gd name="T13" fmla="*/ T12 w 9474"/>
                                <a:gd name="T14" fmla="+- 0 -1995 -1995"/>
                                <a:gd name="T15" fmla="*/ -1995 h 242"/>
                                <a:gd name="T16" fmla="+- 0 1692 1692"/>
                                <a:gd name="T17" fmla="*/ T16 w 9474"/>
                                <a:gd name="T18" fmla="+- 0 -1753 -1995"/>
                                <a:gd name="T19" fmla="*/ -1753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2"/>
                                  </a:moveTo>
                                  <a:lnTo>
                                    <a:pt x="9475" y="242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0" name="Group 206"/>
                          <wpg:cNvGrpSpPr>
                            <a:grpSpLocks/>
                          </wpg:cNvGrpSpPr>
                          <wpg:grpSpPr bwMode="auto">
                            <a:xfrm>
                              <a:off x="1692" y="-2000"/>
                              <a:ext cx="9474" cy="0"/>
                              <a:chOff x="1692" y="-2000"/>
                              <a:chExt cx="9474" cy="0"/>
                            </a:xfrm>
                          </wpg:grpSpPr>
                          <wps:wsp>
                            <wps:cNvPr id="211" name="Freeform 249"/>
                            <wps:cNvSpPr>
                              <a:spLocks/>
                            </wps:cNvSpPr>
                            <wps:spPr bwMode="auto">
                              <a:xfrm>
                                <a:off x="1692" y="-2000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2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-1753"/>
                                <a:ext cx="9474" cy="223"/>
                                <a:chOff x="1692" y="-1753"/>
                                <a:chExt cx="9474" cy="223"/>
                              </a:xfrm>
                            </wpg:grpSpPr>
                            <wps:wsp>
                              <wps:cNvPr id="213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-1753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-1530 -1753"/>
                                    <a:gd name="T3" fmla="*/ -1530 h 223"/>
                                    <a:gd name="T4" fmla="+- 0 11167 1692"/>
                                    <a:gd name="T5" fmla="*/ T4 w 9474"/>
                                    <a:gd name="T6" fmla="+- 0 -1530 -1753"/>
                                    <a:gd name="T7" fmla="*/ -1530 h 223"/>
                                    <a:gd name="T8" fmla="+- 0 11167 1692"/>
                                    <a:gd name="T9" fmla="*/ T8 w 9474"/>
                                    <a:gd name="T10" fmla="+- 0 -1753 -1753"/>
                                    <a:gd name="T11" fmla="*/ -1753 h 223"/>
                                    <a:gd name="T12" fmla="+- 0 1692 1692"/>
                                    <a:gd name="T13" fmla="*/ T12 w 9474"/>
                                    <a:gd name="T14" fmla="+- 0 -1753 -1753"/>
                                    <a:gd name="T15" fmla="*/ -1753 h 223"/>
                                    <a:gd name="T16" fmla="+- 0 1692 1692"/>
                                    <a:gd name="T17" fmla="*/ T16 w 9474"/>
                                    <a:gd name="T18" fmla="+- 0 -1530 -1753"/>
                                    <a:gd name="T19" fmla="*/ -1530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BE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14" name="Group 2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-1530"/>
                                  <a:ext cx="9474" cy="223"/>
                                  <a:chOff x="1692" y="-1530"/>
                                  <a:chExt cx="9474" cy="223"/>
                                </a:xfrm>
                              </wpg:grpSpPr>
                              <wps:wsp>
                                <wps:cNvPr id="215" name="Freeform 2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-1530"/>
                                    <a:ext cx="9474" cy="223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-1306 -1530"/>
                                      <a:gd name="T3" fmla="*/ -1306 h 223"/>
                                      <a:gd name="T4" fmla="+- 0 11167 1692"/>
                                      <a:gd name="T5" fmla="*/ T4 w 9474"/>
                                      <a:gd name="T6" fmla="+- 0 -1306 -1530"/>
                                      <a:gd name="T7" fmla="*/ -1306 h 223"/>
                                      <a:gd name="T8" fmla="+- 0 11167 1692"/>
                                      <a:gd name="T9" fmla="*/ T8 w 9474"/>
                                      <a:gd name="T10" fmla="+- 0 -1530 -1530"/>
                                      <a:gd name="T11" fmla="*/ -1530 h 223"/>
                                      <a:gd name="T12" fmla="+- 0 1692 1692"/>
                                      <a:gd name="T13" fmla="*/ T12 w 9474"/>
                                      <a:gd name="T14" fmla="+- 0 -1530 -1530"/>
                                      <a:gd name="T15" fmla="*/ -1530 h 223"/>
                                      <a:gd name="T16" fmla="+- 0 1692 1692"/>
                                      <a:gd name="T17" fmla="*/ T16 w 9474"/>
                                      <a:gd name="T18" fmla="+- 0 -1306 -1530"/>
                                      <a:gd name="T19" fmla="*/ -1306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3">
                                        <a:moveTo>
                                          <a:pt x="0" y="224"/>
                                        </a:moveTo>
                                        <a:lnTo>
                                          <a:pt x="9475" y="224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BE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16" name="Group 2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-1306"/>
                                    <a:ext cx="9474" cy="221"/>
                                    <a:chOff x="1692" y="-1306"/>
                                    <a:chExt cx="9474" cy="221"/>
                                  </a:xfrm>
                                </wpg:grpSpPr>
                                <wps:wsp>
                                  <wps:cNvPr id="217" name="Freeform 24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-1306"/>
                                      <a:ext cx="9474" cy="221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-1086 -1306"/>
                                        <a:gd name="T3" fmla="*/ -1086 h 221"/>
                                        <a:gd name="T4" fmla="+- 0 11167 1692"/>
                                        <a:gd name="T5" fmla="*/ T4 w 9474"/>
                                        <a:gd name="T6" fmla="+- 0 -1086 -1306"/>
                                        <a:gd name="T7" fmla="*/ -1086 h 221"/>
                                        <a:gd name="T8" fmla="+- 0 11167 1692"/>
                                        <a:gd name="T9" fmla="*/ T8 w 9474"/>
                                        <a:gd name="T10" fmla="+- 0 -1306 -1306"/>
                                        <a:gd name="T11" fmla="*/ -1306 h 221"/>
                                        <a:gd name="T12" fmla="+- 0 1692 1692"/>
                                        <a:gd name="T13" fmla="*/ T12 w 9474"/>
                                        <a:gd name="T14" fmla="+- 0 -1306 -1306"/>
                                        <a:gd name="T15" fmla="*/ -1306 h 221"/>
                                        <a:gd name="T16" fmla="+- 0 1692 1692"/>
                                        <a:gd name="T17" fmla="*/ T16 w 9474"/>
                                        <a:gd name="T18" fmla="+- 0 -1086 -1306"/>
                                        <a:gd name="T19" fmla="*/ -1086 h 221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1">
                                          <a:moveTo>
                                            <a:pt x="0" y="220"/>
                                          </a:moveTo>
                                          <a:lnTo>
                                            <a:pt x="9475" y="220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DEBE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18" name="Group 21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-1086"/>
                                      <a:ext cx="9474" cy="223"/>
                                      <a:chOff x="1692" y="-1086"/>
                                      <a:chExt cx="9474" cy="223"/>
                                    </a:xfrm>
                                  </wpg:grpSpPr>
                                  <wps:wsp>
                                    <wps:cNvPr id="219" name="Freeform 24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-1086"/>
                                        <a:ext cx="947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-862 -1086"/>
                                          <a:gd name="T3" fmla="*/ -862 h 223"/>
                                          <a:gd name="T4" fmla="+- 0 11167 1692"/>
                                          <a:gd name="T5" fmla="*/ T4 w 9474"/>
                                          <a:gd name="T6" fmla="+- 0 -862 -1086"/>
                                          <a:gd name="T7" fmla="*/ -862 h 223"/>
                                          <a:gd name="T8" fmla="+- 0 11167 1692"/>
                                          <a:gd name="T9" fmla="*/ T8 w 9474"/>
                                          <a:gd name="T10" fmla="+- 0 -1086 -1086"/>
                                          <a:gd name="T11" fmla="*/ -1086 h 223"/>
                                          <a:gd name="T12" fmla="+- 0 1692 1692"/>
                                          <a:gd name="T13" fmla="*/ T12 w 9474"/>
                                          <a:gd name="T14" fmla="+- 0 -1086 -1086"/>
                                          <a:gd name="T15" fmla="*/ -1086 h 223"/>
                                          <a:gd name="T16" fmla="+- 0 1692 1692"/>
                                          <a:gd name="T17" fmla="*/ T16 w 9474"/>
                                          <a:gd name="T18" fmla="+- 0 -862 -1086"/>
                                          <a:gd name="T19" fmla="*/ -862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3">
                                            <a:moveTo>
                                              <a:pt x="0" y="224"/>
                                            </a:moveTo>
                                            <a:lnTo>
                                              <a:pt x="9475" y="224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EDEBE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20" name="Group 21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-862"/>
                                        <a:ext cx="9474" cy="223"/>
                                        <a:chOff x="1692" y="-862"/>
                                        <a:chExt cx="9474" cy="223"/>
                                      </a:xfrm>
                                    </wpg:grpSpPr>
                                    <wps:wsp>
                                      <wps:cNvPr id="221" name="Freeform 2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-862"/>
                                          <a:ext cx="947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-639 -862"/>
                                            <a:gd name="T3" fmla="*/ -639 h 223"/>
                                            <a:gd name="T4" fmla="+- 0 11167 1692"/>
                                            <a:gd name="T5" fmla="*/ T4 w 9474"/>
                                            <a:gd name="T6" fmla="+- 0 -639 -862"/>
                                            <a:gd name="T7" fmla="*/ -639 h 223"/>
                                            <a:gd name="T8" fmla="+- 0 11167 1692"/>
                                            <a:gd name="T9" fmla="*/ T8 w 9474"/>
                                            <a:gd name="T10" fmla="+- 0 -862 -862"/>
                                            <a:gd name="T11" fmla="*/ -862 h 223"/>
                                            <a:gd name="T12" fmla="+- 0 1692 1692"/>
                                            <a:gd name="T13" fmla="*/ T12 w 9474"/>
                                            <a:gd name="T14" fmla="+- 0 -862 -862"/>
                                            <a:gd name="T15" fmla="*/ -862 h 223"/>
                                            <a:gd name="T16" fmla="+- 0 1692 1692"/>
                                            <a:gd name="T17" fmla="*/ T16 w 9474"/>
                                            <a:gd name="T18" fmla="+- 0 -639 -862"/>
                                            <a:gd name="T19" fmla="*/ -639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3">
                                              <a:moveTo>
                                                <a:pt x="0" y="223"/>
                                              </a:moveTo>
                                              <a:lnTo>
                                                <a:pt x="9475" y="223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3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EDEBE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2" name="Group 21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-639"/>
                                          <a:ext cx="9474" cy="223"/>
                                          <a:chOff x="1692" y="-639"/>
                                          <a:chExt cx="9474" cy="223"/>
                                        </a:xfrm>
                                      </wpg:grpSpPr>
                                      <wps:wsp>
                                        <wps:cNvPr id="223" name="Freeform 243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-639"/>
                                            <a:ext cx="9474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-416 -639"/>
                                              <a:gd name="T3" fmla="*/ -416 h 223"/>
                                              <a:gd name="T4" fmla="+- 0 11167 1692"/>
                                              <a:gd name="T5" fmla="*/ T4 w 9474"/>
                                              <a:gd name="T6" fmla="+- 0 -416 -639"/>
                                              <a:gd name="T7" fmla="*/ -416 h 223"/>
                                              <a:gd name="T8" fmla="+- 0 11167 1692"/>
                                              <a:gd name="T9" fmla="*/ T8 w 9474"/>
                                              <a:gd name="T10" fmla="+- 0 -639 -639"/>
                                              <a:gd name="T11" fmla="*/ -639 h 223"/>
                                              <a:gd name="T12" fmla="+- 0 1692 1692"/>
                                              <a:gd name="T13" fmla="*/ T12 w 9474"/>
                                              <a:gd name="T14" fmla="+- 0 -639 -639"/>
                                              <a:gd name="T15" fmla="*/ -639 h 223"/>
                                              <a:gd name="T16" fmla="+- 0 1692 1692"/>
                                              <a:gd name="T17" fmla="*/ T16 w 9474"/>
                                              <a:gd name="T18" fmla="+- 0 -416 -639"/>
                                              <a:gd name="T19" fmla="*/ -416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9475" y="223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EDEBE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24" name="Group 213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-416"/>
                                            <a:ext cx="9474" cy="221"/>
                                            <a:chOff x="1692" y="-416"/>
                                            <a:chExt cx="9474" cy="221"/>
                                          </a:xfrm>
                                        </wpg:grpSpPr>
                                        <wps:wsp>
                                          <wps:cNvPr id="225" name="Freeform 2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-416"/>
                                              <a:ext cx="9474" cy="22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-195 -416"/>
                                                <a:gd name="T3" fmla="*/ -195 h 221"/>
                                                <a:gd name="T4" fmla="+- 0 11167 1692"/>
                                                <a:gd name="T5" fmla="*/ T4 w 9474"/>
                                                <a:gd name="T6" fmla="+- 0 -195 -416"/>
                                                <a:gd name="T7" fmla="*/ -195 h 221"/>
                                                <a:gd name="T8" fmla="+- 0 11167 1692"/>
                                                <a:gd name="T9" fmla="*/ T8 w 9474"/>
                                                <a:gd name="T10" fmla="+- 0 -416 -416"/>
                                                <a:gd name="T11" fmla="*/ -416 h 221"/>
                                                <a:gd name="T12" fmla="+- 0 1692 1692"/>
                                                <a:gd name="T13" fmla="*/ T12 w 9474"/>
                                                <a:gd name="T14" fmla="+- 0 -416 -416"/>
                                                <a:gd name="T15" fmla="*/ -416 h 221"/>
                                                <a:gd name="T16" fmla="+- 0 1692 1692"/>
                                                <a:gd name="T17" fmla="*/ T16 w 9474"/>
                                                <a:gd name="T18" fmla="+- 0 -195 -416"/>
                                                <a:gd name="T19" fmla="*/ -195 h 22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21">
                                                  <a:moveTo>
                                                    <a:pt x="0" y="221"/>
                                                  </a:moveTo>
                                                  <a:lnTo>
                                                    <a:pt x="9475" y="221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1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EDEBE0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26" name="Group 21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-195"/>
                                              <a:ext cx="9474" cy="223"/>
                                              <a:chOff x="1692" y="-195"/>
                                              <a:chExt cx="9474" cy="223"/>
                                            </a:xfrm>
                                          </wpg:grpSpPr>
                                          <wps:wsp>
                                            <wps:cNvPr id="227" name="Freeform 241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-195"/>
                                                <a:ext cx="9474" cy="223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28 -195"/>
                                                  <a:gd name="T3" fmla="*/ 28 h 223"/>
                                                  <a:gd name="T4" fmla="+- 0 11167 1692"/>
                                                  <a:gd name="T5" fmla="*/ T4 w 9474"/>
                                                  <a:gd name="T6" fmla="+- 0 28 -195"/>
                                                  <a:gd name="T7" fmla="*/ 28 h 223"/>
                                                  <a:gd name="T8" fmla="+- 0 11167 1692"/>
                                                  <a:gd name="T9" fmla="*/ T8 w 9474"/>
                                                  <a:gd name="T10" fmla="+- 0 -195 -195"/>
                                                  <a:gd name="T11" fmla="*/ -195 h 223"/>
                                                  <a:gd name="T12" fmla="+- 0 1692 1692"/>
                                                  <a:gd name="T13" fmla="*/ T12 w 9474"/>
                                                  <a:gd name="T14" fmla="+- 0 -195 -195"/>
                                                  <a:gd name="T15" fmla="*/ -195 h 223"/>
                                                  <a:gd name="T16" fmla="+- 0 1692 1692"/>
                                                  <a:gd name="T17" fmla="*/ T16 w 9474"/>
                                                  <a:gd name="T18" fmla="+- 0 28 -195"/>
                                                  <a:gd name="T19" fmla="*/ 28 h 223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 h="223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9475" y="223"/>
                                                    </a:lnTo>
                                                    <a:lnTo>
                                                      <a:pt x="947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EDEBE0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28" name="Group 21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92" y="28"/>
                                                <a:ext cx="9474" cy="223"/>
                                                <a:chOff x="1692" y="28"/>
                                                <a:chExt cx="9474" cy="223"/>
                                              </a:xfrm>
                                            </wpg:grpSpPr>
                                            <wps:wsp>
                                              <wps:cNvPr id="229" name="Freeform 240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92" y="28"/>
                                                  <a:ext cx="9474" cy="223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92 1692"/>
                                                    <a:gd name="T1" fmla="*/ T0 w 9474"/>
                                                    <a:gd name="T2" fmla="+- 0 251 28"/>
                                                    <a:gd name="T3" fmla="*/ 251 h 223"/>
                                                    <a:gd name="T4" fmla="+- 0 11167 1692"/>
                                                    <a:gd name="T5" fmla="*/ T4 w 9474"/>
                                                    <a:gd name="T6" fmla="+- 0 251 28"/>
                                                    <a:gd name="T7" fmla="*/ 251 h 223"/>
                                                    <a:gd name="T8" fmla="+- 0 11167 1692"/>
                                                    <a:gd name="T9" fmla="*/ T8 w 9474"/>
                                                    <a:gd name="T10" fmla="+- 0 28 28"/>
                                                    <a:gd name="T11" fmla="*/ 28 h 223"/>
                                                    <a:gd name="T12" fmla="+- 0 1692 1692"/>
                                                    <a:gd name="T13" fmla="*/ T12 w 9474"/>
                                                    <a:gd name="T14" fmla="+- 0 28 28"/>
                                                    <a:gd name="T15" fmla="*/ 28 h 223"/>
                                                    <a:gd name="T16" fmla="+- 0 1692 1692"/>
                                                    <a:gd name="T17" fmla="*/ T16 w 9474"/>
                                                    <a:gd name="T18" fmla="+- 0 251 28"/>
                                                    <a:gd name="T19" fmla="*/ 251 h 22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474" h="223">
                                                      <a:moveTo>
                                                        <a:pt x="0" y="223"/>
                                                      </a:moveTo>
                                                      <a:lnTo>
                                                        <a:pt x="9475" y="223"/>
                                                      </a:lnTo>
                                                      <a:lnTo>
                                                        <a:pt x="947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3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EDEBE0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30" name="Group 216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92" y="251"/>
                                                  <a:ext cx="9474" cy="221"/>
                                                  <a:chOff x="1692" y="251"/>
                                                  <a:chExt cx="9474" cy="221"/>
                                                </a:xfrm>
                                              </wpg:grpSpPr>
                                              <wps:wsp>
                                                <wps:cNvPr id="231" name="Freeform 239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92" y="251"/>
                                                    <a:ext cx="9474" cy="221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92 1692"/>
                                                      <a:gd name="T1" fmla="*/ T0 w 9474"/>
                                                      <a:gd name="T2" fmla="+- 0 472 251"/>
                                                      <a:gd name="T3" fmla="*/ 472 h 221"/>
                                                      <a:gd name="T4" fmla="+- 0 11167 1692"/>
                                                      <a:gd name="T5" fmla="*/ T4 w 9474"/>
                                                      <a:gd name="T6" fmla="+- 0 472 251"/>
                                                      <a:gd name="T7" fmla="*/ 472 h 221"/>
                                                      <a:gd name="T8" fmla="+- 0 11167 1692"/>
                                                      <a:gd name="T9" fmla="*/ T8 w 9474"/>
                                                      <a:gd name="T10" fmla="+- 0 251 251"/>
                                                      <a:gd name="T11" fmla="*/ 251 h 221"/>
                                                      <a:gd name="T12" fmla="+- 0 1692 1692"/>
                                                      <a:gd name="T13" fmla="*/ T12 w 9474"/>
                                                      <a:gd name="T14" fmla="+- 0 251 251"/>
                                                      <a:gd name="T15" fmla="*/ 251 h 221"/>
                                                      <a:gd name="T16" fmla="+- 0 1692 1692"/>
                                                      <a:gd name="T17" fmla="*/ T16 w 9474"/>
                                                      <a:gd name="T18" fmla="+- 0 472 251"/>
                                                      <a:gd name="T19" fmla="*/ 472 h 221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474" h="221">
                                                        <a:moveTo>
                                                          <a:pt x="0" y="221"/>
                                                        </a:moveTo>
                                                        <a:lnTo>
                                                          <a:pt x="9475" y="221"/>
                                                        </a:lnTo>
                                                        <a:lnTo>
                                                          <a:pt x="947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1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EDEBE0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32" name="Group 217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92" y="472"/>
                                                    <a:ext cx="9474" cy="224"/>
                                                    <a:chOff x="1692" y="472"/>
                                                    <a:chExt cx="9474" cy="224"/>
                                                  </a:xfrm>
                                                </wpg:grpSpPr>
                                                <wps:wsp>
                                                  <wps:cNvPr id="233" name="Freeform 238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92" y="472"/>
                                                      <a:ext cx="9474" cy="224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92 1692"/>
                                                        <a:gd name="T1" fmla="*/ T0 w 9474"/>
                                                        <a:gd name="T2" fmla="+- 0 696 472"/>
                                                        <a:gd name="T3" fmla="*/ 696 h 224"/>
                                                        <a:gd name="T4" fmla="+- 0 11167 1692"/>
                                                        <a:gd name="T5" fmla="*/ T4 w 9474"/>
                                                        <a:gd name="T6" fmla="+- 0 696 472"/>
                                                        <a:gd name="T7" fmla="*/ 696 h 224"/>
                                                        <a:gd name="T8" fmla="+- 0 11167 1692"/>
                                                        <a:gd name="T9" fmla="*/ T8 w 9474"/>
                                                        <a:gd name="T10" fmla="+- 0 472 472"/>
                                                        <a:gd name="T11" fmla="*/ 472 h 224"/>
                                                        <a:gd name="T12" fmla="+- 0 1692 1692"/>
                                                        <a:gd name="T13" fmla="*/ T12 w 9474"/>
                                                        <a:gd name="T14" fmla="+- 0 472 472"/>
                                                        <a:gd name="T15" fmla="*/ 472 h 224"/>
                                                        <a:gd name="T16" fmla="+- 0 1692 1692"/>
                                                        <a:gd name="T17" fmla="*/ T16 w 9474"/>
                                                        <a:gd name="T18" fmla="+- 0 696 472"/>
                                                        <a:gd name="T19" fmla="*/ 696 h 224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474" h="224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9475" y="224"/>
                                                          </a:lnTo>
                                                          <a:lnTo>
                                                            <a:pt x="947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EDEBE0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234" name="Group 218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92" y="696"/>
                                                      <a:ext cx="9474" cy="223"/>
                                                      <a:chOff x="1692" y="696"/>
                                                      <a:chExt cx="9474" cy="223"/>
                                                    </a:xfrm>
                                                  </wpg:grpSpPr>
                                                  <wps:wsp>
                                                    <wps:cNvPr id="235" name="Freeform 237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92" y="696"/>
                                                        <a:ext cx="9474" cy="223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92 1692"/>
                                                          <a:gd name="T1" fmla="*/ T0 w 9474"/>
                                                          <a:gd name="T2" fmla="+- 0 919 696"/>
                                                          <a:gd name="T3" fmla="*/ 919 h 223"/>
                                                          <a:gd name="T4" fmla="+- 0 11167 1692"/>
                                                          <a:gd name="T5" fmla="*/ T4 w 9474"/>
                                                          <a:gd name="T6" fmla="+- 0 919 696"/>
                                                          <a:gd name="T7" fmla="*/ 919 h 223"/>
                                                          <a:gd name="T8" fmla="+- 0 11167 1692"/>
                                                          <a:gd name="T9" fmla="*/ T8 w 9474"/>
                                                          <a:gd name="T10" fmla="+- 0 696 696"/>
                                                          <a:gd name="T11" fmla="*/ 696 h 223"/>
                                                          <a:gd name="T12" fmla="+- 0 1692 1692"/>
                                                          <a:gd name="T13" fmla="*/ T12 w 9474"/>
                                                          <a:gd name="T14" fmla="+- 0 696 696"/>
                                                          <a:gd name="T15" fmla="*/ 696 h 223"/>
                                                          <a:gd name="T16" fmla="+- 0 1692 1692"/>
                                                          <a:gd name="T17" fmla="*/ T16 w 9474"/>
                                                          <a:gd name="T18" fmla="+- 0 919 696"/>
                                                          <a:gd name="T19" fmla="*/ 919 h 22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474" h="223">
                                                            <a:moveTo>
                                                              <a:pt x="0" y="223"/>
                                                            </a:moveTo>
                                                            <a:lnTo>
                                                              <a:pt x="9475" y="223"/>
                                                            </a:lnTo>
                                                            <a:lnTo>
                                                              <a:pt x="947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3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EDEBE0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236" name="Group 219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92" y="919"/>
                                                        <a:ext cx="9474" cy="221"/>
                                                        <a:chOff x="1692" y="919"/>
                                                        <a:chExt cx="9474" cy="221"/>
                                                      </a:xfrm>
                                                    </wpg:grpSpPr>
                                                    <wps:wsp>
                                                      <wps:cNvPr id="237" name="Freeform 236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92" y="919"/>
                                                          <a:ext cx="9474" cy="221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1692 1692"/>
                                                            <a:gd name="T1" fmla="*/ T0 w 9474"/>
                                                            <a:gd name="T2" fmla="+- 0 1140 919"/>
                                                            <a:gd name="T3" fmla="*/ 1140 h 221"/>
                                                            <a:gd name="T4" fmla="+- 0 11167 1692"/>
                                                            <a:gd name="T5" fmla="*/ T4 w 9474"/>
                                                            <a:gd name="T6" fmla="+- 0 1140 919"/>
                                                            <a:gd name="T7" fmla="*/ 1140 h 221"/>
                                                            <a:gd name="T8" fmla="+- 0 11167 1692"/>
                                                            <a:gd name="T9" fmla="*/ T8 w 9474"/>
                                                            <a:gd name="T10" fmla="+- 0 919 919"/>
                                                            <a:gd name="T11" fmla="*/ 919 h 221"/>
                                                            <a:gd name="T12" fmla="+- 0 1692 1692"/>
                                                            <a:gd name="T13" fmla="*/ T12 w 9474"/>
                                                            <a:gd name="T14" fmla="+- 0 919 919"/>
                                                            <a:gd name="T15" fmla="*/ 919 h 221"/>
                                                            <a:gd name="T16" fmla="+- 0 1692 1692"/>
                                                            <a:gd name="T17" fmla="*/ T16 w 9474"/>
                                                            <a:gd name="T18" fmla="+- 0 1140 919"/>
                                                            <a:gd name="T19" fmla="*/ 1140 h 221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9474" h="221">
                                                              <a:moveTo>
                                                                <a:pt x="0" y="221"/>
                                                              </a:moveTo>
                                                              <a:lnTo>
                                                                <a:pt x="9475" y="221"/>
                                                              </a:lnTo>
                                                              <a:lnTo>
                                                                <a:pt x="947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1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EDEBE0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238" name="Group 220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692" y="1140"/>
                                                          <a:ext cx="9474" cy="223"/>
                                                          <a:chOff x="1692" y="1140"/>
                                                          <a:chExt cx="9474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239" name="Freeform 235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692" y="1140"/>
                                                            <a:ext cx="9474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1692 1692"/>
                                                              <a:gd name="T1" fmla="*/ T0 w 9474"/>
                                                              <a:gd name="T2" fmla="+- 0 1363 1140"/>
                                                              <a:gd name="T3" fmla="*/ 1363 h 223"/>
                                                              <a:gd name="T4" fmla="+- 0 11167 1692"/>
                                                              <a:gd name="T5" fmla="*/ T4 w 9474"/>
                                                              <a:gd name="T6" fmla="+- 0 1363 1140"/>
                                                              <a:gd name="T7" fmla="*/ 1363 h 223"/>
                                                              <a:gd name="T8" fmla="+- 0 11167 1692"/>
                                                              <a:gd name="T9" fmla="*/ T8 w 9474"/>
                                                              <a:gd name="T10" fmla="+- 0 1140 1140"/>
                                                              <a:gd name="T11" fmla="*/ 1140 h 223"/>
                                                              <a:gd name="T12" fmla="+- 0 1692 1692"/>
                                                              <a:gd name="T13" fmla="*/ T12 w 9474"/>
                                                              <a:gd name="T14" fmla="+- 0 1140 1140"/>
                                                              <a:gd name="T15" fmla="*/ 1140 h 223"/>
                                                              <a:gd name="T16" fmla="+- 0 1692 1692"/>
                                                              <a:gd name="T17" fmla="*/ T16 w 9474"/>
                                                              <a:gd name="T18" fmla="+- 0 1363 1140"/>
                                                              <a:gd name="T19" fmla="*/ 1363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9474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9475" y="223"/>
                                                                </a:lnTo>
                                                                <a:lnTo>
                                                                  <a:pt x="947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EDEBE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240" name="Group 221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1692" y="1363"/>
                                                            <a:ext cx="9474" cy="223"/>
                                                            <a:chOff x="1692" y="1363"/>
                                                            <a:chExt cx="9474" cy="223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241" name="Freeform 234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692" y="1363"/>
                                                              <a:ext cx="9474" cy="223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1692 1692"/>
                                                                <a:gd name="T1" fmla="*/ T0 w 9474"/>
                                                                <a:gd name="T2" fmla="+- 0 1586 1363"/>
                                                                <a:gd name="T3" fmla="*/ 1586 h 223"/>
                                                                <a:gd name="T4" fmla="+- 0 11167 1692"/>
                                                                <a:gd name="T5" fmla="*/ T4 w 9474"/>
                                                                <a:gd name="T6" fmla="+- 0 1586 1363"/>
                                                                <a:gd name="T7" fmla="*/ 1586 h 223"/>
                                                                <a:gd name="T8" fmla="+- 0 11167 1692"/>
                                                                <a:gd name="T9" fmla="*/ T8 w 9474"/>
                                                                <a:gd name="T10" fmla="+- 0 1363 1363"/>
                                                                <a:gd name="T11" fmla="*/ 1363 h 223"/>
                                                                <a:gd name="T12" fmla="+- 0 1692 1692"/>
                                                                <a:gd name="T13" fmla="*/ T12 w 9474"/>
                                                                <a:gd name="T14" fmla="+- 0 1363 1363"/>
                                                                <a:gd name="T15" fmla="*/ 1363 h 223"/>
                                                                <a:gd name="T16" fmla="+- 0 1692 1692"/>
                                                                <a:gd name="T17" fmla="*/ T16 w 9474"/>
                                                                <a:gd name="T18" fmla="+- 0 1586 1363"/>
                                                                <a:gd name="T19" fmla="*/ 1586 h 223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9474" h="223">
                                                                  <a:moveTo>
                                                                    <a:pt x="0" y="223"/>
                                                                  </a:moveTo>
                                                                  <a:lnTo>
                                                                    <a:pt x="9475" y="223"/>
                                                                  </a:lnTo>
                                                                  <a:lnTo>
                                                                    <a:pt x="9475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3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EDEBE0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242" name="Group 222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1692" y="1586"/>
                                                              <a:ext cx="9474" cy="223"/>
                                                              <a:chOff x="1692" y="1586"/>
                                                              <a:chExt cx="9474" cy="2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243" name="Freeform 233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92" y="1586"/>
                                                                <a:ext cx="9474" cy="223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1692 1692"/>
                                                                  <a:gd name="T1" fmla="*/ T0 w 9474"/>
                                                                  <a:gd name="T2" fmla="+- 0 1809 1586"/>
                                                                  <a:gd name="T3" fmla="*/ 1809 h 223"/>
                                                                  <a:gd name="T4" fmla="+- 0 11167 1692"/>
                                                                  <a:gd name="T5" fmla="*/ T4 w 9474"/>
                                                                  <a:gd name="T6" fmla="+- 0 1809 1586"/>
                                                                  <a:gd name="T7" fmla="*/ 1809 h 223"/>
                                                                  <a:gd name="T8" fmla="+- 0 11167 1692"/>
                                                                  <a:gd name="T9" fmla="*/ T8 w 9474"/>
                                                                  <a:gd name="T10" fmla="+- 0 1586 1586"/>
                                                                  <a:gd name="T11" fmla="*/ 1586 h 223"/>
                                                                  <a:gd name="T12" fmla="+- 0 1692 1692"/>
                                                                  <a:gd name="T13" fmla="*/ T12 w 9474"/>
                                                                  <a:gd name="T14" fmla="+- 0 1586 1586"/>
                                                                  <a:gd name="T15" fmla="*/ 1586 h 223"/>
                                                                  <a:gd name="T16" fmla="+- 0 1692 1692"/>
                                                                  <a:gd name="T17" fmla="*/ T16 w 9474"/>
                                                                  <a:gd name="T18" fmla="+- 0 1809 1586"/>
                                                                  <a:gd name="T19" fmla="*/ 1809 h 223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9474" h="223">
                                                                    <a:moveTo>
                                                                      <a:pt x="0" y="223"/>
                                                                    </a:moveTo>
                                                                    <a:lnTo>
                                                                      <a:pt x="9475" y="223"/>
                                                                    </a:lnTo>
                                                                    <a:lnTo>
                                                                      <a:pt x="9475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3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EDEBE0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244" name="Group 223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692" y="1809"/>
                                                                <a:ext cx="9474" cy="221"/>
                                                                <a:chOff x="1692" y="1809"/>
                                                                <a:chExt cx="9474" cy="221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245" name="Freeform 232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692" y="1809"/>
                                                                  <a:ext cx="9474" cy="221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1692 1692"/>
                                                                    <a:gd name="T1" fmla="*/ T0 w 9474"/>
                                                                    <a:gd name="T2" fmla="+- 0 2030 1809"/>
                                                                    <a:gd name="T3" fmla="*/ 2030 h 221"/>
                                                                    <a:gd name="T4" fmla="+- 0 11167 1692"/>
                                                                    <a:gd name="T5" fmla="*/ T4 w 9474"/>
                                                                    <a:gd name="T6" fmla="+- 0 2030 1809"/>
                                                                    <a:gd name="T7" fmla="*/ 2030 h 221"/>
                                                                    <a:gd name="T8" fmla="+- 0 11167 1692"/>
                                                                    <a:gd name="T9" fmla="*/ T8 w 9474"/>
                                                                    <a:gd name="T10" fmla="+- 0 1809 1809"/>
                                                                    <a:gd name="T11" fmla="*/ 1809 h 221"/>
                                                                    <a:gd name="T12" fmla="+- 0 1692 1692"/>
                                                                    <a:gd name="T13" fmla="*/ T12 w 9474"/>
                                                                    <a:gd name="T14" fmla="+- 0 1809 1809"/>
                                                                    <a:gd name="T15" fmla="*/ 1809 h 221"/>
                                                                    <a:gd name="T16" fmla="+- 0 1692 1692"/>
                                                                    <a:gd name="T17" fmla="*/ T16 w 9474"/>
                                                                    <a:gd name="T18" fmla="+- 0 2030 1809"/>
                                                                    <a:gd name="T19" fmla="*/ 2030 h 221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9474" h="221">
                                                                      <a:moveTo>
                                                                        <a:pt x="0" y="221"/>
                                                                      </a:moveTo>
                                                                      <a:lnTo>
                                                                        <a:pt x="9475" y="221"/>
                                                                      </a:lnTo>
                                                                      <a:lnTo>
                                                                        <a:pt x="9475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1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EDEBE0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246" name="Group 224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692" y="2030"/>
                                                                  <a:ext cx="9474" cy="242"/>
                                                                  <a:chOff x="1692" y="2030"/>
                                                                  <a:chExt cx="9474" cy="242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47" name="Freeform 231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692" y="2030"/>
                                                                    <a:ext cx="9474" cy="242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1692 1692"/>
                                                                      <a:gd name="T1" fmla="*/ T0 w 9474"/>
                                                                      <a:gd name="T2" fmla="+- 0 2272 2030"/>
                                                                      <a:gd name="T3" fmla="*/ 2272 h 242"/>
                                                                      <a:gd name="T4" fmla="+- 0 11167 1692"/>
                                                                      <a:gd name="T5" fmla="*/ T4 w 9474"/>
                                                                      <a:gd name="T6" fmla="+- 0 2272 2030"/>
                                                                      <a:gd name="T7" fmla="*/ 2272 h 242"/>
                                                                      <a:gd name="T8" fmla="+- 0 11167 1692"/>
                                                                      <a:gd name="T9" fmla="*/ T8 w 9474"/>
                                                                      <a:gd name="T10" fmla="+- 0 2030 2030"/>
                                                                      <a:gd name="T11" fmla="*/ 2030 h 242"/>
                                                                      <a:gd name="T12" fmla="+- 0 1692 1692"/>
                                                                      <a:gd name="T13" fmla="*/ T12 w 9474"/>
                                                                      <a:gd name="T14" fmla="+- 0 2030 2030"/>
                                                                      <a:gd name="T15" fmla="*/ 2030 h 242"/>
                                                                      <a:gd name="T16" fmla="+- 0 1692 1692"/>
                                                                      <a:gd name="T17" fmla="*/ T16 w 9474"/>
                                                                      <a:gd name="T18" fmla="+- 0 2272 2030"/>
                                                                      <a:gd name="T19" fmla="*/ 2272 h 242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9474" h="242">
                                                                        <a:moveTo>
                                                                          <a:pt x="0" y="242"/>
                                                                        </a:moveTo>
                                                                        <a:lnTo>
                                                                          <a:pt x="9475" y="242"/>
                                                                        </a:lnTo>
                                                                        <a:lnTo>
                                                                          <a:pt x="9475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42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EDEBE0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248" name="Group 225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692" y="2277"/>
                                                                    <a:ext cx="9474" cy="0"/>
                                                                    <a:chOff x="1692" y="2277"/>
                                                                    <a:chExt cx="9474" cy="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249" name="Freeform 230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692" y="2277"/>
                                                                      <a:ext cx="9474" cy="0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1692 1692"/>
                                                                        <a:gd name="T1" fmla="*/ T0 w 9474"/>
                                                                        <a:gd name="T2" fmla="+- 0 11167 1692"/>
                                                                        <a:gd name="T3" fmla="*/ T2 w 9474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0"/>
                                                                        </a:cxn>
                                                                        <a:cxn ang="0">
                                                                          <a:pos x="T3" y="0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9474">
                                                                          <a:moveTo>
                                                                            <a:pt x="0" y="0"/>
                                                                          </a:moveTo>
                                                                          <a:lnTo>
                                                                            <a:pt x="9475" y="0"/>
                                                                          </a:ln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7366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solidFill>
                                                                            <a:srgbClr val="FFFFFF"/>
                                                                          </a:solidFill>
                                                                        </a14:hiddenFill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250" name="Group 226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688" y="-2005"/>
                                                                      <a:ext cx="0" cy="4287"/>
                                                                      <a:chOff x="1688" y="-2005"/>
                                                                      <a:chExt cx="0" cy="4287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251" name="Freeform 229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1688" y="-2005"/>
                                                                        <a:ext cx="0" cy="4287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-2005 -2005"/>
                                                                          <a:gd name="T1" fmla="*/ -2005 h 4287"/>
                                                                          <a:gd name="T2" fmla="+- 0 2282 -2005"/>
                                                                          <a:gd name="T3" fmla="*/ 2282 h 4287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0" y="T1"/>
                                                                          </a:cxn>
                                                                          <a:cxn ang="0">
                                                                            <a:pos x="0" y="T3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h="4287">
                                                                            <a:moveTo>
                                                                              <a:pt x="0" y="0"/>
                                                                            </a:moveTo>
                                                                            <a:lnTo>
                                                                              <a:pt x="0" y="4287"/>
                                                                            </a:lnTo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noFill/>
                                                                      <a:ln w="7366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252" name="Group 227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11172" y="-2005"/>
                                                                        <a:ext cx="0" cy="4287"/>
                                                                        <a:chOff x="11172" y="-2005"/>
                                                                        <a:chExt cx="0" cy="4287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54" name="Freeform 228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11172" y="-2005"/>
                                                                          <a:ext cx="0" cy="4287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-2005 -2005"/>
                                                                            <a:gd name="T1" fmla="*/ -2005 h 4287"/>
                                                                            <a:gd name="T2" fmla="+- 0 2282 -2005"/>
                                                                            <a:gd name="T3" fmla="*/ 2282 h 4287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0" y="T1"/>
                                                                            </a:cxn>
                                                                            <a:cxn ang="0">
                                                                              <a:pos x="0" y="T3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h="4287">
                                                                              <a:moveTo>
                                                                                <a:pt x="0" y="0"/>
                                                                              </a:moveTo>
                                                                              <a:lnTo>
                                                                                <a:pt x="0" y="4287"/>
                                                                              </a:lnTo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noFill/>
                                                                        <a:ln w="7366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0B283" id="Group 204" o:spid="_x0000_s1026" style="position:absolute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eg9KoU8RAADy0QAADgAAAAAAAAAAAAAAAAAuAgAA&#10;ZHJzL2Uyb0RvYy54bWxQSwECLQAUAAYACAAAACEAiYM+++IAAAANAQAADwAAAAAAAAAAAAAAAACp&#10;EwAAZHJzL2Rvd25yZXYueG1sUEsFBgAAAAAEAAQA8wAAALgUAAAAAA==&#10;">
                <v:group id="Group 205" o:spid="_x0000_s1027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250" o:spid="_x0000_s1028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t/KsUA&#10;AADcAAAADwAAAGRycy9kb3ducmV2LnhtbESPQWvCQBSE74X+h+UVvNWNEaVGN6EUFXsqpgp6e2Rf&#10;k9Ds25DdxPjvu4VCj8PMfMNsstE0YqDO1ZYVzKYRCOLC6ppLBafP3fMLCOeRNTaWScGdHGTp48MG&#10;E21vfKQh96UIEHYJKqi8bxMpXVGRQTe1LXHwvmxn0AfZlVJ3eAtw08g4ipbSYM1hocKW3ioqvvPe&#10;KNj3Nu4v82F5lvLdzT6u212z2Co1eRpf1yA8jf4//Nc+aAVxtILfM+EIy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38qxQAAANwAAAAPAAAAAAAAAAAAAAAAAJgCAABkcnMv&#10;ZG93bnJldi54bWxQSwUGAAAAAAQABAD1AAAAigMAAAAA&#10;" path="m,242r9475,l9475,,,,,242xe" fillcolor="#edebe0" stroked="f">
                    <v:path arrowok="t" o:connecttype="custom" o:connectlocs="0,-1753;9475,-1753;9475,-1995;0,-1995;0,-1753" o:connectangles="0,0,0,0,0"/>
                  </v:shape>
                  <v:group id="Group 206" o:spid="_x0000_s1029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<v:shape id="Freeform 249" o:spid="_x0000_s1030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0gLMcA&#10;AADcAAAADwAAAGRycy9kb3ducmV2LnhtbESPT2vCQBTE74V+h+UVepG6iVAp0Y0UaVEKHoy24u2R&#10;ffmD2bchu2r007uC0OMwM79hprPeNOJEnastK4iHEQji3OqaSwXbzffbBwjnkTU2lknBhRzM0uen&#10;KSbannlNp8yXIkDYJaig8r5NpHR5RQbd0LbEwStsZ9AH2ZVSd3gOcNPIURSNpcGaw0KFLc0ryg/Z&#10;0Sjwg5/5Vi4Gq7+v4nefX81inb3vlHp96T8nIDz1/j/8aC+1glEcw/1MOAIy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dICzHAAAA3AAAAA8AAAAAAAAAAAAAAAAAmAIAAGRy&#10;cy9kb3ducmV2LnhtbFBLBQYAAAAABAAEAPUAAACMAwAAAAA=&#10;" path="m,l9475,e" filled="f" strokeweight=".58pt">
                      <v:path arrowok="t" o:connecttype="custom" o:connectlocs="0,0;9475,0" o:connectangles="0,0"/>
                    </v:shape>
                    <v:group id="Group 207" o:spid="_x0000_s1031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    <v:shape id="Freeform 248" o:spid="_x0000_s1032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1SMQA&#10;AADcAAAADwAAAGRycy9kb3ducmV2LnhtbESPQWvCQBSE7wX/w/KE3uomEYJEVxHB0pNQW2yPj+wz&#10;G82+jbvbmP77bqHQ4zAz3zCrzWg7MZAPrWMF+SwDQVw73XKj4P1t/7QAESKyxs4xKfimAJv15GGF&#10;lXZ3fqXhGBuRIBwqVGBi7CspQ23IYpi5njh5Z+ctxiR9I7XHe4LbThZZVkqLLacFgz3tDNXX45dV&#10;UPr5JQ4f+WI4mNtz8XmwvitPSj1Ox+0SRKQx/of/2i9aQZHP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HNUjEAAAA3AAAAA8AAAAAAAAAAAAAAAAAmAIAAGRycy9k&#10;b3ducmV2LnhtbFBLBQYAAAAABAAEAPUAAACJAwAAAAA=&#10;" path="m,223r9475,l9475,,,,,223xe" fillcolor="#edebe0" stroked="f">
                        <v:path arrowok="t" o:connecttype="custom" o:connectlocs="0,-1530;9475,-1530;9475,-1753;0,-1753;0,-1530" o:connectangles="0,0,0,0,0"/>
                      </v:shape>
                      <v:group id="Group 208" o:spid="_x0000_s103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      <v:shape id="Freeform 247" o:spid="_x0000_s103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Ip8QA&#10;AADcAAAADwAAAGRycy9kb3ducmV2LnhtbESPQUvDQBSE74L/YXlCb3aTFEO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iCKfEAAAA3AAAAA8AAAAAAAAAAAAAAAAAmAIAAGRycy9k&#10;b3ducmV2LnhtbFBLBQYAAAAABAAEAPUAAACJAwAAAAA=&#10;" path="m,224r9475,l9475,,,,,224xe" fillcolor="#edebe0" stroked="f">
                          <v:path arrowok="t" o:connecttype="custom" o:connectlocs="0,-1306;9475,-1306;9475,-1530;0,-1530;0,-1306" o:connectangles="0,0,0,0,0"/>
                        </v:shape>
    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5xMMA&#10;AADcAAAADwAAAGRycy9kb3ducmV2LnhtbESPUUvDQBCE3wX/w7GCb/bSilVir0UEaR+C0lZ8XnJr&#10;LpjbC9ltm/77niD4OMzMN8xiNcbOHGmQNrGD6aQAQ1wn33Lj4HP/dvcERhTZY5eYHJxJYLW8vlpg&#10;6dOJt3TcaWMyhKVEB0G1L62VOlBEmaSeOHvfaYioWQ6N9QOeMjx2dlYUcxux5bwQsKfXQPXP7hAd&#10;VOvifn6u/MeXVuFd91tReRDnbm/Gl2cwSqP+h//aG+9gNn2E3zP5CN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u5xMMAAADcAAAADwAAAAAAAAAAAAAAAACYAgAAZHJzL2Rv&#10;d25yZXYueG1sUEsFBgAAAAAEAAQA9QAAAIgDAAAAAA==&#10;" path="m,220r9475,l9475,,,,,220xe" fillcolor="#edebe0" stroked="f">
                            <v:path arrowok="t" o:connecttype="custom" o:connectlocs="0,-1086;9475,-1086;9475,-1306;0,-1306;0,-1086" o:connectangles="0,0,0,0,0"/>
                          </v:shape>
    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8CosUA&#10;AADcAAAADwAAAGRycy9kb3ducmV2LnhtbESPQWvCQBSE7wX/w/IKvdVNIgQbXaUILZ4ErbQ9PrLP&#10;bNrs23R3G9N/7wpCj8PMfMMs16PtxEA+tI4V5NMMBHHtdMuNguPby+McRIjIGjvHpOCPAqxXk7sl&#10;VtqdeU/DITYiQThUqMDE2FdShtqQxTB1PXHyTs5bjEn6RmqP5wS3nSyyrJQWW04LBnvaGKq/D79W&#10;QelnX3H4yOfDzvy8Fp8767vyXamH+/F5ASLSGP/Dt/ZWKyjyJ7ieSUd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7wKixQAAANwAAAAPAAAAAAAAAAAAAAAAAJgCAABkcnMv&#10;ZG93bnJldi54bWxQSwUGAAAAAAQABAD1AAAAigMAAAAA&#10;" path="m,224r9475,l9475,,,,,224xe" fillcolor="#edebe0" stroked="f">
                              <v:path arrowok="t" o:connecttype="custom" o:connectlocs="0,-862;9475,-862;9475,-1086;0,-1086;0,-862" o:connectangles="0,0,0,0,0"/>
                            </v:shape>
    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XEGc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VHk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xBnEAAAA3AAAAA8AAAAAAAAAAAAAAAAAmAIAAGRycy9k&#10;b3ducmV2LnhtbFBLBQYAAAAABAAEAPUAAACJAwAAAAA=&#10;" path="m,223r9475,l9475,,,,,223xe" fillcolor="#edebe0" stroked="f">
                                <v:path arrowok="t" o:connecttype="custom" o:connectlocs="0,-639;9475,-639;9475,-862;0,-862;0,-639" o:connectangles="0,0,0,0,0"/>
                              </v:shape>
    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v/9cQA&#10;AADcAAAADwAAAGRycy9kb3ducmV2LnhtbESPQWsCMRSE70L/Q3gFb5p1hUVWo4jQ0pNQK7bHx+a5&#10;Wd28bJO4bv99Uyh4HGbmG2a1GWwrevKhcaxgNs1AEFdON1wrOH68TBYgQkTW2DomBT8UYLN+Gq2w&#10;1O7O79QfYi0ShEOJCkyMXSllqAxZDFPXESfv7LzFmKSvpfZ4T3DbyjzLCmmx4bRgsKOdoep6uFkF&#10;hZ9fYv85W/R78/2af+2tb4uTUuPnYbsEEWmIj/B/+00ryPM5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r//XEAAAA3AAAAA8AAAAAAAAAAAAAAAAAmAIAAGRycy9k&#10;b3ducmV2LnhtbFBLBQYAAAAABAAEAPUAAACJAwAAAAA=&#10;" path="m,223r9475,l9475,,,,,223xe" fillcolor="#edebe0" stroked="f">
                                  <v:path arrowok="t" o:connecttype="custom" o:connectlocs="0,-416;9475,-416;9475,-639;0,-639;0,-416" o:connectangles="0,0,0,0,0"/>
                                </v:shape>
    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IlcMA&#10;AADcAAAADwAAAGRycy9kb3ducmV2LnhtbESPUUvDQBCE3wX/w7GCb/ZipKXEXksRRB+C0lZ8XnJr&#10;LjS3F7Jrm/57TxB8HGbmG2a1mWJvTjRKl9jB/awAQ9wk33Hr4OPwfLcEI4rssU9MDi4ksFlfX62w&#10;8unMOzrttTUZwlKhg6A6VNZKEyiizNJAnL2vNEbULMfW+hHPGR57WxbFwkbsOC8EHOgpUHPcf0cH&#10;9UvxsLjU/v1T6/Cmh52ozMW525tp+whGadL/8F/71Tsoyzn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lIlcMAAADcAAAADwAAAAAAAAAAAAAAAACYAgAAZHJzL2Rv&#10;d25yZXYueG1sUEsFBgAAAAAEAAQA9QAAAIgDAAAAAA==&#10;" path="m,221r9475,l9475,,,,,221xe" fillcolor="#edebe0" stroked="f">
                                    <v:path arrowok="t" o:connecttype="custom" o:connectlocs="0,-195;9475,-195;9475,-416;0,-416;0,-195" o:connectangles="0,0,0,0,0"/>
                                  </v:shape>
    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59sQA&#10;AADcAAAADwAAAGRycy9kb3ducmV2LnhtbESPQWsCMRSE7wX/Q3hCbzXrFrayNYoILZ4ErWiPj83r&#10;ZuvmZU3iuv77plDocZiZb5j5crCt6MmHxrGC6SQDQVw53XCt4PDx9jQDESKyxtYxKbhTgOVi9DDH&#10;Ursb76jfx1okCIcSFZgYu1LKUBmyGCauI07el/MWY5K+ltrjLcFtK/MsK6TFhtOCwY7Whqrz/moV&#10;FP75O/an6azfmst7/rm1vi2OSj2Oh9UriEhD/A//tTdaQZ6/wO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Q+fbEAAAA3AAAAA8AAAAAAAAAAAAAAAAAmAIAAGRycy9k&#10;b3ducmV2LnhtbFBLBQYAAAAABAAEAPUAAACJAwAAAAA=&#10;" path="m,223r9475,l9475,,,,,223xe" fillcolor="#edebe0" stroked="f">
                                      <v:path arrowok="t" o:connecttype="custom" o:connectlocs="0,28;9475,28;9475,-195;0,-195;0,28" o:connectangles="0,0,0,0,0"/>
                                    </v:shape>
    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IH8QA&#10;AADcAAAADwAAAGRycy9kb3ducmV2LnhtbESPQWsCMRSE74L/IbyCt5p1C4tujVKElp4ErdgeH5vX&#10;zbabl22Sruu/N4LgcZiZb5jlerCt6MmHxrGC2TQDQVw53XCt4PDx+jgHESKyxtYxKThTgPVqPFpi&#10;qd2Jd9TvYy0ShEOJCkyMXSllqAxZDFPXESfv23mLMUlfS+3xlOC2lXmWFdJiw2nBYEcbQ9Xv/t8q&#10;KPzTT+w/Z/N+a/7e8q+t9W1xVGryMLw8g4g0xHv41n7XCvJ8Adcz6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yB/EAAAA3AAAAA8AAAAAAAAAAAAAAAAAmAIAAGRycy9k&#10;b3ducmV2LnhtbFBLBQYAAAAABAAEAPUAAACJAwAAAAA=&#10;" path="m,223r9475,l9475,,,,,223xe" fillcolor="#edebe0" stroked="f">
                                        <v:path arrowok="t" o:connecttype="custom" o:connectlocs="0,251;9475,251;9475,28;0,28;0,251" o:connectangles="0,0,0,0,0"/>
                                      </v:shape>
    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YS8MA&#10;AADcAAAADwAAAGRycy9kb3ducmV2LnhtbESPUUvDQBCE34X+h2MLvtlLWywSey2lIPoQlLbi85Jb&#10;c8HcXsiubfrvPUHwcZiZb5j1doydOdMgbWIH81kBhrhOvuXGwfvp6e4BjCiyxy4xObiSwHYzuVlj&#10;6dOFD3Q+amMyhKVEB0G1L62VOlBEmaWeOHufaYioWQ6N9QNeMjx2dlEUKxux5bwQsKd9oPrr+B0d&#10;VM/FcnWt/NuHVuFVTwdRuRfnbqfj7hGM0qj/4b/2i3ewWM7h90w+Anb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vYS8MAAADcAAAADwAAAAAAAAAAAAAAAACYAgAAZHJzL2Rv&#10;d25yZXYueG1sUEsFBgAAAAAEAAQA9QAAAIgDAAAAAA==&#10;" path="m,221r9475,l9475,,,,,221xe" fillcolor="#edebe0" stroked="f">
                                          <v:path arrowok="t" o:connecttype="custom" o:connectlocs="0,472;9475,472;9475,251;0,251;0,472" o:connectangles="0,0,0,0,0"/>
                                        </v:shape>
    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3N8QA&#10;AADcAAAADwAAAGRycy9kb3ducmV2LnhtbESPQWsCMRSE7wX/Q3iCt5pVQcpqFJUKemnR9qC3x+a5&#10;u5i8LJs0rv31plDwOMzMN8x82VkjIrW+dqxgNMxAEBdO11wq+P7avr6B8AFZo3FMCu7kYbnovcwx&#10;1+7GB4rHUIoEYZ+jgiqEJpfSFxVZ9EPXECfv4lqLIcm2lLrFW4JbI8dZNpUWa04LFTa0qai4Hn+s&#10;gt8YN3Z9Pm33h/gp31dX/2GMV2rQ71YzEIG68Az/t3dawXgygb8z6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tzfEAAAA3AAAAA8AAAAAAAAAAAAAAAAAmAIAAGRycy9k&#10;b3ducmV2LnhtbFBLBQYAAAAABAAEAPUAAACJAwAAAAA=&#10;" path="m,224r9475,l9475,,,,,224xe" fillcolor="#edebe0" stroked="f">
                                            <v:path arrowok="t" o:connecttype="custom" o:connectlocs="0,696;9475,696;9475,472;0,472;0,696" o:connectangles="0,0,0,0,0"/>
                                          </v:shape>
    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Ux8UA&#10;AADcAAAADwAAAGRycy9kb3ducmV2LnhtbESPQWsCMRSE7wX/Q3iCt5p1p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1THxQAAANwAAAAPAAAAAAAAAAAAAAAAAJgCAABkcnMv&#10;ZG93bnJldi54bWxQSwUGAAAAAAQABAD1AAAAigMAAAAA&#10;" path="m,223r9475,l9475,,,,,223xe" fillcolor="#edebe0" stroked="f">
                                              <v:path arrowok="t" o:connecttype="custom" o:connectlocs="0,919;9475,919;9475,696;0,696;0,919" o:connectangles="0,0,0,0,0"/>
                                            </v:shape>
    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7lpMMA&#10;AADcAAAADwAAAGRycy9kb3ducmV2LnhtbESPUUvDQBCE3wX/w7FC3+zFFqvEXkspSH0ISlvxecmt&#10;uWBuL2TXNv33niD4OMzMN8xyPcbOnGiQNrGDu2kBhrhOvuXGwfvx+fYRjCiyxy4xObiQwHp1fbXE&#10;0qcz7+l00MZkCEuJDoJqX1ordaCIMk09cfY+0xBRsxwa6wc8Z3js7KwoFjZiy3khYE/bQPXX4Ts6&#10;qHbFfHGp/NuHVuFVj3tRuRfnJjfj5gmM0qj/4b/2i3cwmz/A75l8BOz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7lpMMAAADcAAAADwAAAAAAAAAAAAAAAACYAgAAZHJzL2Rv&#10;d25yZXYueG1sUEsFBgAAAAAEAAQA9QAAAIgDAAAAAA==&#10;" path="m,221r9475,l9475,,,,,221xe" fillcolor="#edebe0" stroked="f">
                                                <v:path arrowok="t" o:connecttype="custom" o:connectlocs="0,1140;9475,1140;9475,919;0,919;0,1140" o:connectangles="0,0,0,0,0"/>
                                              </v:shape>
    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ewsUA&#10;AADcAAAADwAAAGRycy9kb3ducmV2LnhtbESPQWsCMRSE70L/Q3iF3jTrCovdGkWElp6EqtgeH5vX&#10;zdbNy5qk6/bfN4LgcZiZb5jFarCt6MmHxrGC6SQDQVw53XCt4LB/Hc9BhIissXVMCv4owGr5MFpg&#10;qd2FP6jfxVokCIcSFZgYu1LKUBmyGCauI07et/MWY5K+ltrjJcFtK/MsK6TFhtOCwY42hqrT7tcq&#10;KPzsJ/af03m/Nee3/GtrfVsclXp6HNYvICIN8R6+td+1gnz2DN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l7CxQAAANwAAAAPAAAAAAAAAAAAAAAAAJgCAABkcnMv&#10;ZG93bnJldi54bWxQSwUGAAAAAAQABAD1AAAAigMAAAAA&#10;" path="m,223r9475,l9475,,,,,223xe" fillcolor="#edebe0" stroked="f">
                                                  <v:path arrowok="t" o:connecttype="custom" o:connectlocs="0,1363;9475,1363;9475,1140;0,1140;0,1363" o:connectangles="0,0,0,0,0"/>
                                                </v:shape>
    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huc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uIuh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IbnEAAAA3AAAAA8AAAAAAAAAAAAAAAAAmAIAAGRycy9k&#10;b3ducmV2LnhtbFBLBQYAAAAABAAEAPUAAACJAwAAAAA=&#10;" path="m,223r9475,l9475,,,,,223xe" fillcolor="#edebe0" stroked="f">
                                                    <v:path arrowok="t" o:connecttype="custom" o:connectlocs="0,1586;9475,1586;9475,1363;0,1363;0,1586" o:connectangles="0,0,0,0,0"/>
                                                  </v:shape>
    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aVc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vxpD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BpVxQAAANwAAAAPAAAAAAAAAAAAAAAAAJgCAABkcnMv&#10;ZG93bnJldi54bWxQSwUGAAAAAAQABAD1AAAAigMAAAAA&#10;" path="m,223r9475,l9475,,,,,223xe" fillcolor="#edebe0" stroked="f">
                                                      <v:path arrowok="t" o:connecttype="custom" o:connectlocs="0,1809;9475,1809;9475,1586;0,1586;0,1809" o:connectangles="0,0,0,0,0"/>
                                                    </v:shape>
    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tNcMA&#10;AADcAAAADwAAAGRycy9kb3ducmV2LnhtbESPUUvDQBCE3wX/w7EF3+yl1RaJvRYRxD4Epa34vOTW&#10;XDC3F7Jrm/77niD4OMzMN8xqM8bOHGmQNrGD2bQAQ1wn33Lj4OPwcvsARhTZY5eYHJxJYLO+vlph&#10;6dOJd3Tca2MyhKVEB0G1L62VOlBEmaaeOHtfaYioWQ6N9QOeMjx2dl4USxux5bwQsKfnQPX3/ic6&#10;qF6Lu+W58u+fWoU3PexEZSHO3UzGp0cwSqP+h//aW+9gfr+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atNcMAAADcAAAADwAAAAAAAAAAAAAAAACYAgAAZHJzL2Rv&#10;d25yZXYueG1sUEsFBgAAAAAEAAQA9QAAAIgDAAAAAA==&#10;" path="m,221r9475,l9475,,,,,221xe" fillcolor="#edebe0" stroked="f">
                                                        <v:path arrowok="t" o:connecttype="custom" o:connectlocs="0,2030;9475,2030;9475,1809;0,1809;0,2030" o:connectangles="0,0,0,0,0"/>
                                                      </v:shape>
    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L3A8UA&#10;AADcAAAADwAAAGRycy9kb3ducmV2LnhtbESPT2vCQBTE7wW/w/IEb3VjalWiq0hRaU/Ff6C3R/aZ&#10;BLNvQ3YT47fvFgo9DjPzG2ax6kwpWqpdYVnBaBiBIE6tLjhTcDpuX2cgnEfWWFomBU9ysFr2XhaY&#10;aPvgPbUHn4kAYZeggtz7KpHSpTkZdENbEQfvZmuDPsg6k7rGR4CbUsZRNJEGCw4LOVb0kVN6PzRG&#10;wa6xcXN5aydnKb/c6Pu62ZbvG6UG/W49B+Gp8//hv/anVhCPp/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vcDxQAAANwAAAAPAAAAAAAAAAAAAAAAAJgCAABkcnMv&#10;ZG93bnJldi54bWxQSwUGAAAAAAQABAD1AAAAigMAAAAA&#10;" path="m,242r9475,l9475,,,,,242xe" fillcolor="#edebe0" stroked="f">
                                                          <v:path arrowok="t" o:connecttype="custom" o:connectlocs="0,2272;9475,2272;9475,2030;0,2030;0,2272" o:connectangles="0,0,0,0,0"/>
                                                        </v:shape>
    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DN8cA&#10;AADcAAAADwAAAGRycy9kb3ducmV2LnhtbESPT2vCQBTE74LfYXlCL6KbioqmriLSoggeTP1Db4/s&#10;Mwlm34bsVlM/fbcg9DjMzG+Y2aIxpbhR7QrLCl77EQji1OqCMwWHz4/eBITzyBpLy6Tghxws5u3W&#10;DGNt77ynW+IzESDsYlSQe1/FUro0J4Oubyvi4F1sbdAHWWdS13gPcFPKQRSNpcGCw0KOFa1ySq/J&#10;t1Hgu9vVQa67u9P75fiVPsx6n4zOSr10muUbCE+N/w8/2xutYDCcwt+Zc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YAzfHAAAA3AAAAA8AAAAAAAAAAAAAAAAAmAIAAGRy&#10;cy9kb3ducmV2LnhtbFBLBQYAAAAABAAEAPUAAACMAwAAAAA=&#10;" path="m,l9475,e" filled="f" strokeweight=".58pt">
                                                            <v:path arrowok="t" o:connecttype="custom" o:connectlocs="0,0;9475,0" o:connectangles="0,0"/>
                                                          </v:shape>
    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RB8YA&#10;AADcAAAADwAAAGRycy9kb3ducmV2LnhtbESPT2vCQBTE70K/w/KEXopuYqlodBUbqLSHgv/Pj+wz&#10;Sc2+TbOrSb99t1DwOMzMb5j5sjOVuFHjSssK4mEEgjizuuRcwWH/NpiAcB5ZY2WZFPyQg+XioTfH&#10;RNuWt3Tb+VwECLsEFRTe14mULivIoBvamjh4Z9sY9EE2udQNtgFuKjmKorE0WHJYKLCmtKDssrsa&#10;BVf9tZk+n8bfr7F9+lgfP9N1K1OlHvvdagbCU+fv4f/2u1Yweon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QRB8YAAADcAAAADwAAAAAAAAAAAAAAAACYAgAAZHJz&#10;L2Rvd25yZXYueG1sUEsFBgAAAAAEAAQA9QAAAIsDAAAAAA==&#10;" path="m,l,4287e" filled="f" strokeweight=".58pt">
                                                              <v:path arrowok="t" o:connecttype="custom" o:connectlocs="0,-2005;0,2282" o:connectangles="0,0"/>
                                                            </v:shape>
    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Oyn8cA&#10;AADcAAAADwAAAGRycy9kb3ducmV2LnhtbESPQWvCQBSE74L/YXlCL6Vu1Co1ukobqOhBUFs9P7LP&#10;JDb7Ns2uJv333ULB4zAz3zDzZWtKcaPaFZYVDPoRCOLU6oIzBZ8f708vIJxH1lhaJgU/5GC56Hbm&#10;GGvb8J5uB5+JAGEXo4Lc+yqW0qU5GXR9WxEH72xrgz7IOpO6xibATSmHUTSRBgsOCzlWlOSUfh2u&#10;RsFVX3bT0Wny/Tawj5vVcZusGpko9dBrX2cgPLX+Hv5vr7WC4fgZ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Tsp/HAAAA3AAAAA8AAAAAAAAAAAAAAAAAmAIAAGRy&#10;cy9kb3ducmV2LnhtbFBLBQYAAAAABAAEAPUAAACMAwAAAAA=&#10;" path="m,l,4287e" filled="f" strokeweight=".58pt">
                                                                <v:path arrowok="t" o:connecttype="custom" o:connectlocs="0,-2005;0,2282" o:connectangles="0,0"/>
                                                              </v:shape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BA0F8D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ragraph">
                  <wp:posOffset>-1434465</wp:posOffset>
                </wp:positionV>
                <wp:extent cx="6029960" cy="2926080"/>
                <wp:effectExtent l="0" t="0" r="27940" b="0"/>
                <wp:wrapNone/>
                <wp:docPr id="158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2926080"/>
                          <a:chOff x="1682" y="-2259"/>
                          <a:chExt cx="9496" cy="4608"/>
                        </a:xfrm>
                      </wpg:grpSpPr>
                      <wpg:grpSp>
                        <wpg:cNvPr id="159" name="Group 155"/>
                        <wpg:cNvGrpSpPr>
                          <a:grpSpLocks/>
                        </wpg:cNvGrpSpPr>
                        <wpg:grpSpPr bwMode="auto">
                          <a:xfrm>
                            <a:off x="1692" y="-2244"/>
                            <a:ext cx="9474" cy="242"/>
                            <a:chOff x="1692" y="-2244"/>
                            <a:chExt cx="9474" cy="242"/>
                          </a:xfrm>
                        </wpg:grpSpPr>
                        <wps:wsp>
                          <wps:cNvPr id="160" name="Freeform 202"/>
                          <wps:cNvSpPr>
                            <a:spLocks/>
                          </wps:cNvSpPr>
                          <wps:spPr bwMode="auto">
                            <a:xfrm>
                              <a:off x="1692" y="-2244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-2001 -2244"/>
                                <a:gd name="T3" fmla="*/ -2001 h 242"/>
                                <a:gd name="T4" fmla="+- 0 11167 1692"/>
                                <a:gd name="T5" fmla="*/ T4 w 9474"/>
                                <a:gd name="T6" fmla="+- 0 -2001 -2244"/>
                                <a:gd name="T7" fmla="*/ -2001 h 242"/>
                                <a:gd name="T8" fmla="+- 0 11167 1692"/>
                                <a:gd name="T9" fmla="*/ T8 w 9474"/>
                                <a:gd name="T10" fmla="+- 0 -2244 -2244"/>
                                <a:gd name="T11" fmla="*/ -2244 h 242"/>
                                <a:gd name="T12" fmla="+- 0 1692 1692"/>
                                <a:gd name="T13" fmla="*/ T12 w 9474"/>
                                <a:gd name="T14" fmla="+- 0 -2244 -2244"/>
                                <a:gd name="T15" fmla="*/ -2244 h 242"/>
                                <a:gd name="T16" fmla="+- 0 1692 1692"/>
                                <a:gd name="T17" fmla="*/ T16 w 9474"/>
                                <a:gd name="T18" fmla="+- 0 -2001 -2244"/>
                                <a:gd name="T19" fmla="*/ -2001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3"/>
                                  </a:moveTo>
                                  <a:lnTo>
                                    <a:pt x="9475" y="243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1" name="Group 156"/>
                          <wpg:cNvGrpSpPr>
                            <a:grpSpLocks/>
                          </wpg:cNvGrpSpPr>
                          <wpg:grpSpPr bwMode="auto">
                            <a:xfrm>
                              <a:off x="1692" y="-2248"/>
                              <a:ext cx="9474" cy="0"/>
                              <a:chOff x="1692" y="-2248"/>
                              <a:chExt cx="9474" cy="0"/>
                            </a:xfrm>
                          </wpg:grpSpPr>
                          <wps:wsp>
                            <wps:cNvPr id="162" name="Freeform 201"/>
                            <wps:cNvSpPr>
                              <a:spLocks/>
                            </wps:cNvSpPr>
                            <wps:spPr bwMode="auto">
                              <a:xfrm>
                                <a:off x="1692" y="-2248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3" name="Group 1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-2001"/>
                                <a:ext cx="9474" cy="223"/>
                                <a:chOff x="1692" y="-2001"/>
                                <a:chExt cx="9474" cy="223"/>
                              </a:xfrm>
                            </wpg:grpSpPr>
                            <wps:wsp>
                              <wps:cNvPr id="164" name="Freeform 2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-2001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-1778 -2001"/>
                                    <a:gd name="T3" fmla="*/ -1778 h 223"/>
                                    <a:gd name="T4" fmla="+- 0 11167 1692"/>
                                    <a:gd name="T5" fmla="*/ T4 w 9474"/>
                                    <a:gd name="T6" fmla="+- 0 -1778 -2001"/>
                                    <a:gd name="T7" fmla="*/ -1778 h 223"/>
                                    <a:gd name="T8" fmla="+- 0 11167 1692"/>
                                    <a:gd name="T9" fmla="*/ T8 w 9474"/>
                                    <a:gd name="T10" fmla="+- 0 -2001 -2001"/>
                                    <a:gd name="T11" fmla="*/ -2001 h 223"/>
                                    <a:gd name="T12" fmla="+- 0 1692 1692"/>
                                    <a:gd name="T13" fmla="*/ T12 w 9474"/>
                                    <a:gd name="T14" fmla="+- 0 -2001 -2001"/>
                                    <a:gd name="T15" fmla="*/ -2001 h 223"/>
                                    <a:gd name="T16" fmla="+- 0 1692 1692"/>
                                    <a:gd name="T17" fmla="*/ T16 w 9474"/>
                                    <a:gd name="T18" fmla="+- 0 -1778 -2001"/>
                                    <a:gd name="T19" fmla="*/ -1778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BE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5" name="Group 1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-1778"/>
                                  <a:ext cx="9474" cy="223"/>
                                  <a:chOff x="1692" y="-1778"/>
                                  <a:chExt cx="9474" cy="223"/>
                                </a:xfrm>
                              </wpg:grpSpPr>
                              <wps:wsp>
                                <wps:cNvPr id="166" name="Freeform 19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-1778"/>
                                    <a:ext cx="9474" cy="223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-1555 -1778"/>
                                      <a:gd name="T3" fmla="*/ -1555 h 223"/>
                                      <a:gd name="T4" fmla="+- 0 11167 1692"/>
                                      <a:gd name="T5" fmla="*/ T4 w 9474"/>
                                      <a:gd name="T6" fmla="+- 0 -1555 -1778"/>
                                      <a:gd name="T7" fmla="*/ -1555 h 223"/>
                                      <a:gd name="T8" fmla="+- 0 11167 1692"/>
                                      <a:gd name="T9" fmla="*/ T8 w 9474"/>
                                      <a:gd name="T10" fmla="+- 0 -1778 -1778"/>
                                      <a:gd name="T11" fmla="*/ -1778 h 223"/>
                                      <a:gd name="T12" fmla="+- 0 1692 1692"/>
                                      <a:gd name="T13" fmla="*/ T12 w 9474"/>
                                      <a:gd name="T14" fmla="+- 0 -1778 -1778"/>
                                      <a:gd name="T15" fmla="*/ -1778 h 223"/>
                                      <a:gd name="T16" fmla="+- 0 1692 1692"/>
                                      <a:gd name="T17" fmla="*/ T16 w 9474"/>
                                      <a:gd name="T18" fmla="+- 0 -1555 -1778"/>
                                      <a:gd name="T19" fmla="*/ -1555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3">
                                        <a:moveTo>
                                          <a:pt x="0" y="223"/>
                                        </a:moveTo>
                                        <a:lnTo>
                                          <a:pt x="9475" y="223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BE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67" name="Group 15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-1555"/>
                                    <a:ext cx="9474" cy="221"/>
                                    <a:chOff x="1692" y="-1555"/>
                                    <a:chExt cx="9474" cy="221"/>
                                  </a:xfrm>
                                </wpg:grpSpPr>
                                <wps:wsp>
                                  <wps:cNvPr id="168" name="Freeform 19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-1555"/>
                                      <a:ext cx="9474" cy="221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-1334 -1555"/>
                                        <a:gd name="T3" fmla="*/ -1334 h 221"/>
                                        <a:gd name="T4" fmla="+- 0 11167 1692"/>
                                        <a:gd name="T5" fmla="*/ T4 w 9474"/>
                                        <a:gd name="T6" fmla="+- 0 -1334 -1555"/>
                                        <a:gd name="T7" fmla="*/ -1334 h 221"/>
                                        <a:gd name="T8" fmla="+- 0 11167 1692"/>
                                        <a:gd name="T9" fmla="*/ T8 w 9474"/>
                                        <a:gd name="T10" fmla="+- 0 -1555 -1555"/>
                                        <a:gd name="T11" fmla="*/ -1555 h 221"/>
                                        <a:gd name="T12" fmla="+- 0 1692 1692"/>
                                        <a:gd name="T13" fmla="*/ T12 w 9474"/>
                                        <a:gd name="T14" fmla="+- 0 -1555 -1555"/>
                                        <a:gd name="T15" fmla="*/ -1555 h 221"/>
                                        <a:gd name="T16" fmla="+- 0 1692 1692"/>
                                        <a:gd name="T17" fmla="*/ T16 w 9474"/>
                                        <a:gd name="T18" fmla="+- 0 -1334 -1555"/>
                                        <a:gd name="T19" fmla="*/ -1334 h 221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1">
                                          <a:moveTo>
                                            <a:pt x="0" y="221"/>
                                          </a:moveTo>
                                          <a:lnTo>
                                            <a:pt x="9475" y="221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DEBE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9" name="Group 16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-1334"/>
                                      <a:ext cx="9474" cy="223"/>
                                      <a:chOff x="1692" y="-1334"/>
                                      <a:chExt cx="9474" cy="223"/>
                                    </a:xfrm>
                                  </wpg:grpSpPr>
                                  <wps:wsp>
                                    <wps:cNvPr id="170" name="Freeform 19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-1334"/>
                                        <a:ext cx="947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-1111 -1334"/>
                                          <a:gd name="T3" fmla="*/ -1111 h 223"/>
                                          <a:gd name="T4" fmla="+- 0 11167 1692"/>
                                          <a:gd name="T5" fmla="*/ T4 w 9474"/>
                                          <a:gd name="T6" fmla="+- 0 -1111 -1334"/>
                                          <a:gd name="T7" fmla="*/ -1111 h 223"/>
                                          <a:gd name="T8" fmla="+- 0 11167 1692"/>
                                          <a:gd name="T9" fmla="*/ T8 w 9474"/>
                                          <a:gd name="T10" fmla="+- 0 -1334 -1334"/>
                                          <a:gd name="T11" fmla="*/ -1334 h 223"/>
                                          <a:gd name="T12" fmla="+- 0 1692 1692"/>
                                          <a:gd name="T13" fmla="*/ T12 w 9474"/>
                                          <a:gd name="T14" fmla="+- 0 -1334 -1334"/>
                                          <a:gd name="T15" fmla="*/ -1334 h 223"/>
                                          <a:gd name="T16" fmla="+- 0 1692 1692"/>
                                          <a:gd name="T17" fmla="*/ T16 w 9474"/>
                                          <a:gd name="T18" fmla="+- 0 -1111 -1334"/>
                                          <a:gd name="T19" fmla="*/ -1111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9475" y="223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EDEBE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71" name="Group 16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-1111"/>
                                        <a:ext cx="9474" cy="223"/>
                                        <a:chOff x="1692" y="-1111"/>
                                        <a:chExt cx="9474" cy="223"/>
                                      </a:xfrm>
                                    </wpg:grpSpPr>
                                    <wps:wsp>
                                      <wps:cNvPr id="172" name="Freeform 1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-1111"/>
                                          <a:ext cx="947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-888 -1111"/>
                                            <a:gd name="T3" fmla="*/ -888 h 223"/>
                                            <a:gd name="T4" fmla="+- 0 11167 1692"/>
                                            <a:gd name="T5" fmla="*/ T4 w 9474"/>
                                            <a:gd name="T6" fmla="+- 0 -888 -1111"/>
                                            <a:gd name="T7" fmla="*/ -888 h 223"/>
                                            <a:gd name="T8" fmla="+- 0 11167 1692"/>
                                            <a:gd name="T9" fmla="*/ T8 w 9474"/>
                                            <a:gd name="T10" fmla="+- 0 -1111 -1111"/>
                                            <a:gd name="T11" fmla="*/ -1111 h 223"/>
                                            <a:gd name="T12" fmla="+- 0 1692 1692"/>
                                            <a:gd name="T13" fmla="*/ T12 w 9474"/>
                                            <a:gd name="T14" fmla="+- 0 -1111 -1111"/>
                                            <a:gd name="T15" fmla="*/ -1111 h 223"/>
                                            <a:gd name="T16" fmla="+- 0 1692 1692"/>
                                            <a:gd name="T17" fmla="*/ T16 w 9474"/>
                                            <a:gd name="T18" fmla="+- 0 -888 -1111"/>
                                            <a:gd name="T19" fmla="*/ -888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3">
                                              <a:moveTo>
                                                <a:pt x="0" y="223"/>
                                              </a:moveTo>
                                              <a:lnTo>
                                                <a:pt x="9475" y="223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3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EDEBE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73" name="Group 16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-888"/>
                                          <a:ext cx="9474" cy="221"/>
                                          <a:chOff x="1692" y="-888"/>
                                          <a:chExt cx="9474" cy="221"/>
                                        </a:xfrm>
                                      </wpg:grpSpPr>
                                      <wps:wsp>
                                        <wps:cNvPr id="174" name="Freeform 19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-888"/>
                                            <a:ext cx="9474" cy="221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-667 -888"/>
                                              <a:gd name="T3" fmla="*/ -667 h 221"/>
                                              <a:gd name="T4" fmla="+- 0 11167 1692"/>
                                              <a:gd name="T5" fmla="*/ T4 w 9474"/>
                                              <a:gd name="T6" fmla="+- 0 -667 -888"/>
                                              <a:gd name="T7" fmla="*/ -667 h 221"/>
                                              <a:gd name="T8" fmla="+- 0 11167 1692"/>
                                              <a:gd name="T9" fmla="*/ T8 w 9474"/>
                                              <a:gd name="T10" fmla="+- 0 -888 -888"/>
                                              <a:gd name="T11" fmla="*/ -888 h 221"/>
                                              <a:gd name="T12" fmla="+- 0 1692 1692"/>
                                              <a:gd name="T13" fmla="*/ T12 w 9474"/>
                                              <a:gd name="T14" fmla="+- 0 -888 -888"/>
                                              <a:gd name="T15" fmla="*/ -888 h 221"/>
                                              <a:gd name="T16" fmla="+- 0 1692 1692"/>
                                              <a:gd name="T17" fmla="*/ T16 w 9474"/>
                                              <a:gd name="T18" fmla="+- 0 -667 -888"/>
                                              <a:gd name="T19" fmla="*/ -667 h 22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1">
                                                <a:moveTo>
                                                  <a:pt x="0" y="221"/>
                                                </a:moveTo>
                                                <a:lnTo>
                                                  <a:pt x="9475" y="221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1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EDEBE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75" name="Group 163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-667"/>
                                            <a:ext cx="9474" cy="223"/>
                                            <a:chOff x="1692" y="-667"/>
                                            <a:chExt cx="9474" cy="223"/>
                                          </a:xfrm>
                                        </wpg:grpSpPr>
                                        <wps:wsp>
                                          <wps:cNvPr id="176" name="Freeform 19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-667"/>
                                              <a:ext cx="947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-444 -667"/>
                                                <a:gd name="T3" fmla="*/ -444 h 223"/>
                                                <a:gd name="T4" fmla="+- 0 11167 1692"/>
                                                <a:gd name="T5" fmla="*/ T4 w 9474"/>
                                                <a:gd name="T6" fmla="+- 0 -444 -667"/>
                                                <a:gd name="T7" fmla="*/ -444 h 223"/>
                                                <a:gd name="T8" fmla="+- 0 11167 1692"/>
                                                <a:gd name="T9" fmla="*/ T8 w 9474"/>
                                                <a:gd name="T10" fmla="+- 0 -667 -667"/>
                                                <a:gd name="T11" fmla="*/ -667 h 223"/>
                                                <a:gd name="T12" fmla="+- 0 1692 1692"/>
                                                <a:gd name="T13" fmla="*/ T12 w 9474"/>
                                                <a:gd name="T14" fmla="+- 0 -667 -667"/>
                                                <a:gd name="T15" fmla="*/ -667 h 223"/>
                                                <a:gd name="T16" fmla="+- 0 1692 1692"/>
                                                <a:gd name="T17" fmla="*/ T16 w 9474"/>
                                                <a:gd name="T18" fmla="+- 0 -444 -667"/>
                                                <a:gd name="T19" fmla="*/ -444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23">
                                                  <a:moveTo>
                                                    <a:pt x="0" y="223"/>
                                                  </a:moveTo>
                                                  <a:lnTo>
                                                    <a:pt x="9475" y="223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3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EDEBE0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77" name="Group 16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-444"/>
                                              <a:ext cx="9474" cy="223"/>
                                              <a:chOff x="1692" y="-444"/>
                                              <a:chExt cx="9474" cy="223"/>
                                            </a:xfrm>
                                          </wpg:grpSpPr>
                                          <wps:wsp>
                                            <wps:cNvPr id="178" name="Freeform 19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-444"/>
                                                <a:ext cx="9474" cy="223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-220 -444"/>
                                                  <a:gd name="T3" fmla="*/ -220 h 223"/>
                                                  <a:gd name="T4" fmla="+- 0 11167 1692"/>
                                                  <a:gd name="T5" fmla="*/ T4 w 9474"/>
                                                  <a:gd name="T6" fmla="+- 0 -220 -444"/>
                                                  <a:gd name="T7" fmla="*/ -220 h 223"/>
                                                  <a:gd name="T8" fmla="+- 0 11167 1692"/>
                                                  <a:gd name="T9" fmla="*/ T8 w 9474"/>
                                                  <a:gd name="T10" fmla="+- 0 -444 -444"/>
                                                  <a:gd name="T11" fmla="*/ -444 h 223"/>
                                                  <a:gd name="T12" fmla="+- 0 1692 1692"/>
                                                  <a:gd name="T13" fmla="*/ T12 w 9474"/>
                                                  <a:gd name="T14" fmla="+- 0 -444 -444"/>
                                                  <a:gd name="T15" fmla="*/ -444 h 223"/>
                                                  <a:gd name="T16" fmla="+- 0 1692 1692"/>
                                                  <a:gd name="T17" fmla="*/ T16 w 9474"/>
                                                  <a:gd name="T18" fmla="+- 0 -220 -444"/>
                                                  <a:gd name="T19" fmla="*/ -220 h 223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 h="223">
                                                    <a:moveTo>
                                                      <a:pt x="0" y="224"/>
                                                    </a:moveTo>
                                                    <a:lnTo>
                                                      <a:pt x="9475" y="224"/>
                                                    </a:lnTo>
                                                    <a:lnTo>
                                                      <a:pt x="947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4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EDEBE0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79" name="Group 16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92" y="-220"/>
                                                <a:ext cx="9474" cy="221"/>
                                                <a:chOff x="1692" y="-220"/>
                                                <a:chExt cx="9474" cy="221"/>
                                              </a:xfrm>
                                            </wpg:grpSpPr>
                                            <wps:wsp>
                                              <wps:cNvPr id="180" name="Freeform 192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92" y="-220"/>
                                                  <a:ext cx="9474" cy="22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92 1692"/>
                                                    <a:gd name="T1" fmla="*/ T0 w 9474"/>
                                                    <a:gd name="T2" fmla="+- 0 0 -220"/>
                                                    <a:gd name="T3" fmla="*/ 0 h 221"/>
                                                    <a:gd name="T4" fmla="+- 0 11167 1692"/>
                                                    <a:gd name="T5" fmla="*/ T4 w 9474"/>
                                                    <a:gd name="T6" fmla="+- 0 0 -220"/>
                                                    <a:gd name="T7" fmla="*/ 0 h 221"/>
                                                    <a:gd name="T8" fmla="+- 0 11167 1692"/>
                                                    <a:gd name="T9" fmla="*/ T8 w 9474"/>
                                                    <a:gd name="T10" fmla="+- 0 -220 -220"/>
                                                    <a:gd name="T11" fmla="*/ -220 h 221"/>
                                                    <a:gd name="T12" fmla="+- 0 1692 1692"/>
                                                    <a:gd name="T13" fmla="*/ T12 w 9474"/>
                                                    <a:gd name="T14" fmla="+- 0 -220 -220"/>
                                                    <a:gd name="T15" fmla="*/ -220 h 221"/>
                                                    <a:gd name="T16" fmla="+- 0 1692 1692"/>
                                                    <a:gd name="T17" fmla="*/ T16 w 9474"/>
                                                    <a:gd name="T18" fmla="+- 0 0 -220"/>
                                                    <a:gd name="T19" fmla="*/ 0 h 22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474" h="221">
                                                      <a:moveTo>
                                                        <a:pt x="0" y="220"/>
                                                      </a:moveTo>
                                                      <a:lnTo>
                                                        <a:pt x="9475" y="220"/>
                                                      </a:lnTo>
                                                      <a:lnTo>
                                                        <a:pt x="947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0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EDEBE0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81" name="Group 166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92" y="0"/>
                                                  <a:ext cx="9474" cy="223"/>
                                                  <a:chOff x="1692" y="0"/>
                                                  <a:chExt cx="9474" cy="223"/>
                                                </a:xfrm>
                                              </wpg:grpSpPr>
                                              <wps:wsp>
                                                <wps:cNvPr id="182" name="Freeform 191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92" y="0"/>
                                                    <a:ext cx="947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92 1692"/>
                                                      <a:gd name="T1" fmla="*/ T0 w 9474"/>
                                                      <a:gd name="T2" fmla="*/ 224 h 223"/>
                                                      <a:gd name="T3" fmla="+- 0 11167 1692"/>
                                                      <a:gd name="T4" fmla="*/ T3 w 9474"/>
                                                      <a:gd name="T5" fmla="*/ 224 h 223"/>
                                                      <a:gd name="T6" fmla="+- 0 11167 1692"/>
                                                      <a:gd name="T7" fmla="*/ T6 w 9474"/>
                                                      <a:gd name="T8" fmla="*/ 0 h 223"/>
                                                      <a:gd name="T9" fmla="+- 0 1692 1692"/>
                                                      <a:gd name="T10" fmla="*/ T9 w 9474"/>
                                                      <a:gd name="T11" fmla="*/ 0 h 223"/>
                                                      <a:gd name="T12" fmla="+- 0 1692 1692"/>
                                                      <a:gd name="T13" fmla="*/ T12 w 9474"/>
                                                      <a:gd name="T14" fmla="*/ 224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2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7" y="T8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3" y="T14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474" h="223">
                                                        <a:moveTo>
                                                          <a:pt x="0" y="224"/>
                                                        </a:moveTo>
                                                        <a:lnTo>
                                                          <a:pt x="9475" y="224"/>
                                                        </a:lnTo>
                                                        <a:lnTo>
                                                          <a:pt x="947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4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EDEBE0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83" name="Group 167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92" y="224"/>
                                                    <a:ext cx="9474" cy="223"/>
                                                    <a:chOff x="1692" y="224"/>
                                                    <a:chExt cx="9474" cy="223"/>
                                                  </a:xfrm>
                                                </wpg:grpSpPr>
                                                <wps:wsp>
                                                  <wps:cNvPr id="184" name="Freeform 190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92" y="224"/>
                                                      <a:ext cx="947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92 1692"/>
                                                        <a:gd name="T1" fmla="*/ T0 w 9474"/>
                                                        <a:gd name="T2" fmla="+- 0 447 224"/>
                                                        <a:gd name="T3" fmla="*/ 447 h 223"/>
                                                        <a:gd name="T4" fmla="+- 0 11167 1692"/>
                                                        <a:gd name="T5" fmla="*/ T4 w 9474"/>
                                                        <a:gd name="T6" fmla="+- 0 447 224"/>
                                                        <a:gd name="T7" fmla="*/ 447 h 223"/>
                                                        <a:gd name="T8" fmla="+- 0 11167 1692"/>
                                                        <a:gd name="T9" fmla="*/ T8 w 9474"/>
                                                        <a:gd name="T10" fmla="+- 0 224 224"/>
                                                        <a:gd name="T11" fmla="*/ 224 h 223"/>
                                                        <a:gd name="T12" fmla="+- 0 1692 1692"/>
                                                        <a:gd name="T13" fmla="*/ T12 w 9474"/>
                                                        <a:gd name="T14" fmla="+- 0 224 224"/>
                                                        <a:gd name="T15" fmla="*/ 224 h 223"/>
                                                        <a:gd name="T16" fmla="+- 0 1692 1692"/>
                                                        <a:gd name="T17" fmla="*/ T16 w 9474"/>
                                                        <a:gd name="T18" fmla="+- 0 447 224"/>
                                                        <a:gd name="T19" fmla="*/ 447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474" h="223">
                                                          <a:moveTo>
                                                            <a:pt x="0" y="223"/>
                                                          </a:moveTo>
                                                          <a:lnTo>
                                                            <a:pt x="9475" y="223"/>
                                                          </a:lnTo>
                                                          <a:lnTo>
                                                            <a:pt x="947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3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EDEBE0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85" name="Group 168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92" y="447"/>
                                                      <a:ext cx="9474" cy="221"/>
                                                      <a:chOff x="1692" y="447"/>
                                                      <a:chExt cx="9474" cy="221"/>
                                                    </a:xfrm>
                                                  </wpg:grpSpPr>
                                                  <wps:wsp>
                                                    <wps:cNvPr id="186" name="Freeform 189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92" y="447"/>
                                                        <a:ext cx="9474" cy="2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92 1692"/>
                                                          <a:gd name="T1" fmla="*/ T0 w 9474"/>
                                                          <a:gd name="T2" fmla="+- 0 668 447"/>
                                                          <a:gd name="T3" fmla="*/ 668 h 221"/>
                                                          <a:gd name="T4" fmla="+- 0 11167 1692"/>
                                                          <a:gd name="T5" fmla="*/ T4 w 9474"/>
                                                          <a:gd name="T6" fmla="+- 0 668 447"/>
                                                          <a:gd name="T7" fmla="*/ 668 h 221"/>
                                                          <a:gd name="T8" fmla="+- 0 11167 1692"/>
                                                          <a:gd name="T9" fmla="*/ T8 w 9474"/>
                                                          <a:gd name="T10" fmla="+- 0 447 447"/>
                                                          <a:gd name="T11" fmla="*/ 447 h 221"/>
                                                          <a:gd name="T12" fmla="+- 0 1692 1692"/>
                                                          <a:gd name="T13" fmla="*/ T12 w 9474"/>
                                                          <a:gd name="T14" fmla="+- 0 447 447"/>
                                                          <a:gd name="T15" fmla="*/ 447 h 221"/>
                                                          <a:gd name="T16" fmla="+- 0 1692 1692"/>
                                                          <a:gd name="T17" fmla="*/ T16 w 9474"/>
                                                          <a:gd name="T18" fmla="+- 0 668 447"/>
                                                          <a:gd name="T19" fmla="*/ 668 h 221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474" h="221">
                                                            <a:moveTo>
                                                              <a:pt x="0" y="221"/>
                                                            </a:moveTo>
                                                            <a:lnTo>
                                                              <a:pt x="9475" y="221"/>
                                                            </a:lnTo>
                                                            <a:lnTo>
                                                              <a:pt x="947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1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EDEBE0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87" name="Group 169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92" y="668"/>
                                                        <a:ext cx="9474" cy="223"/>
                                                        <a:chOff x="1692" y="668"/>
                                                        <a:chExt cx="9474" cy="223"/>
                                                      </a:xfrm>
                                                    </wpg:grpSpPr>
                                                    <wps:wsp>
                                                      <wps:cNvPr id="188" name="Freeform 188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92" y="668"/>
                                                          <a:ext cx="9474" cy="223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1692 1692"/>
                                                            <a:gd name="T1" fmla="*/ T0 w 9474"/>
                                                            <a:gd name="T2" fmla="+- 0 891 668"/>
                                                            <a:gd name="T3" fmla="*/ 891 h 223"/>
                                                            <a:gd name="T4" fmla="+- 0 11167 1692"/>
                                                            <a:gd name="T5" fmla="*/ T4 w 9474"/>
                                                            <a:gd name="T6" fmla="+- 0 891 668"/>
                                                            <a:gd name="T7" fmla="*/ 891 h 223"/>
                                                            <a:gd name="T8" fmla="+- 0 11167 1692"/>
                                                            <a:gd name="T9" fmla="*/ T8 w 9474"/>
                                                            <a:gd name="T10" fmla="+- 0 668 668"/>
                                                            <a:gd name="T11" fmla="*/ 668 h 223"/>
                                                            <a:gd name="T12" fmla="+- 0 1692 1692"/>
                                                            <a:gd name="T13" fmla="*/ T12 w 9474"/>
                                                            <a:gd name="T14" fmla="+- 0 668 668"/>
                                                            <a:gd name="T15" fmla="*/ 668 h 223"/>
                                                            <a:gd name="T16" fmla="+- 0 1692 1692"/>
                                                            <a:gd name="T17" fmla="*/ T16 w 9474"/>
                                                            <a:gd name="T18" fmla="+- 0 891 668"/>
                                                            <a:gd name="T19" fmla="*/ 891 h 223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9474" h="223">
                                                              <a:moveTo>
                                                                <a:pt x="0" y="223"/>
                                                              </a:moveTo>
                                                              <a:lnTo>
                                                                <a:pt x="9475" y="223"/>
                                                              </a:lnTo>
                                                              <a:lnTo>
                                                                <a:pt x="947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3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EDEBE0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89" name="Group 170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692" y="891"/>
                                                          <a:ext cx="9474" cy="223"/>
                                                          <a:chOff x="1692" y="891"/>
                                                          <a:chExt cx="9474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190" name="Freeform 187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692" y="891"/>
                                                            <a:ext cx="9474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1692 1692"/>
                                                              <a:gd name="T1" fmla="*/ T0 w 9474"/>
                                                              <a:gd name="T2" fmla="+- 0 1114 891"/>
                                                              <a:gd name="T3" fmla="*/ 1114 h 223"/>
                                                              <a:gd name="T4" fmla="+- 0 11167 1692"/>
                                                              <a:gd name="T5" fmla="*/ T4 w 9474"/>
                                                              <a:gd name="T6" fmla="+- 0 1114 891"/>
                                                              <a:gd name="T7" fmla="*/ 1114 h 223"/>
                                                              <a:gd name="T8" fmla="+- 0 11167 1692"/>
                                                              <a:gd name="T9" fmla="*/ T8 w 9474"/>
                                                              <a:gd name="T10" fmla="+- 0 891 891"/>
                                                              <a:gd name="T11" fmla="*/ 891 h 223"/>
                                                              <a:gd name="T12" fmla="+- 0 1692 1692"/>
                                                              <a:gd name="T13" fmla="*/ T12 w 9474"/>
                                                              <a:gd name="T14" fmla="+- 0 891 891"/>
                                                              <a:gd name="T15" fmla="*/ 891 h 223"/>
                                                              <a:gd name="T16" fmla="+- 0 1692 1692"/>
                                                              <a:gd name="T17" fmla="*/ T16 w 9474"/>
                                                              <a:gd name="T18" fmla="+- 0 1114 891"/>
                                                              <a:gd name="T19" fmla="*/ 1114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9474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9475" y="223"/>
                                                                </a:lnTo>
                                                                <a:lnTo>
                                                                  <a:pt x="947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EDEBE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91" name="Group 171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1692" y="1114"/>
                                                            <a:ext cx="9474" cy="223"/>
                                                            <a:chOff x="1692" y="1114"/>
                                                            <a:chExt cx="9474" cy="223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92" name="Freeform 186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692" y="1114"/>
                                                              <a:ext cx="9474" cy="223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1692 1692"/>
                                                                <a:gd name="T1" fmla="*/ T0 w 9474"/>
                                                                <a:gd name="T2" fmla="+- 0 1338 1114"/>
                                                                <a:gd name="T3" fmla="*/ 1338 h 223"/>
                                                                <a:gd name="T4" fmla="+- 0 11167 1692"/>
                                                                <a:gd name="T5" fmla="*/ T4 w 9474"/>
                                                                <a:gd name="T6" fmla="+- 0 1338 1114"/>
                                                                <a:gd name="T7" fmla="*/ 1338 h 223"/>
                                                                <a:gd name="T8" fmla="+- 0 11167 1692"/>
                                                                <a:gd name="T9" fmla="*/ T8 w 9474"/>
                                                                <a:gd name="T10" fmla="+- 0 1114 1114"/>
                                                                <a:gd name="T11" fmla="*/ 1114 h 223"/>
                                                                <a:gd name="T12" fmla="+- 0 1692 1692"/>
                                                                <a:gd name="T13" fmla="*/ T12 w 9474"/>
                                                                <a:gd name="T14" fmla="+- 0 1114 1114"/>
                                                                <a:gd name="T15" fmla="*/ 1114 h 223"/>
                                                                <a:gd name="T16" fmla="+- 0 1692 1692"/>
                                                                <a:gd name="T17" fmla="*/ T16 w 9474"/>
                                                                <a:gd name="T18" fmla="+- 0 1338 1114"/>
                                                                <a:gd name="T19" fmla="*/ 1338 h 223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9474" h="223">
                                                                  <a:moveTo>
                                                                    <a:pt x="0" y="224"/>
                                                                  </a:moveTo>
                                                                  <a:lnTo>
                                                                    <a:pt x="9475" y="224"/>
                                                                  </a:lnTo>
                                                                  <a:lnTo>
                                                                    <a:pt x="9475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4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EDEBE0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93" name="Group 172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1692" y="1338"/>
                                                              <a:ext cx="9474" cy="221"/>
                                                              <a:chOff x="1692" y="1338"/>
                                                              <a:chExt cx="9474" cy="221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94" name="Freeform 185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92" y="1338"/>
                                                                <a:ext cx="9474" cy="221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1692 1692"/>
                                                                  <a:gd name="T1" fmla="*/ T0 w 9474"/>
                                                                  <a:gd name="T2" fmla="+- 0 1558 1338"/>
                                                                  <a:gd name="T3" fmla="*/ 1558 h 221"/>
                                                                  <a:gd name="T4" fmla="+- 0 11167 1692"/>
                                                                  <a:gd name="T5" fmla="*/ T4 w 9474"/>
                                                                  <a:gd name="T6" fmla="+- 0 1558 1338"/>
                                                                  <a:gd name="T7" fmla="*/ 1558 h 221"/>
                                                                  <a:gd name="T8" fmla="+- 0 11167 1692"/>
                                                                  <a:gd name="T9" fmla="*/ T8 w 9474"/>
                                                                  <a:gd name="T10" fmla="+- 0 1338 1338"/>
                                                                  <a:gd name="T11" fmla="*/ 1338 h 221"/>
                                                                  <a:gd name="T12" fmla="+- 0 1692 1692"/>
                                                                  <a:gd name="T13" fmla="*/ T12 w 9474"/>
                                                                  <a:gd name="T14" fmla="+- 0 1338 1338"/>
                                                                  <a:gd name="T15" fmla="*/ 1338 h 221"/>
                                                                  <a:gd name="T16" fmla="+- 0 1692 1692"/>
                                                                  <a:gd name="T17" fmla="*/ T16 w 9474"/>
                                                                  <a:gd name="T18" fmla="+- 0 1558 1338"/>
                                                                  <a:gd name="T19" fmla="*/ 1558 h 221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9474" h="221">
                                                                    <a:moveTo>
                                                                      <a:pt x="0" y="220"/>
                                                                    </a:moveTo>
                                                                    <a:lnTo>
                                                                      <a:pt x="9475" y="220"/>
                                                                    </a:lnTo>
                                                                    <a:lnTo>
                                                                      <a:pt x="9475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0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EDEBE0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95" name="Group 173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692" y="1558"/>
                                                                <a:ext cx="9474" cy="223"/>
                                                                <a:chOff x="1692" y="1558"/>
                                                                <a:chExt cx="9474" cy="223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96" name="Freeform 184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692" y="1558"/>
                                                                  <a:ext cx="9474" cy="223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1692 1692"/>
                                                                    <a:gd name="T1" fmla="*/ T0 w 9474"/>
                                                                    <a:gd name="T2" fmla="+- 0 1782 1558"/>
                                                                    <a:gd name="T3" fmla="*/ 1782 h 223"/>
                                                                    <a:gd name="T4" fmla="+- 0 11167 1692"/>
                                                                    <a:gd name="T5" fmla="*/ T4 w 9474"/>
                                                                    <a:gd name="T6" fmla="+- 0 1782 1558"/>
                                                                    <a:gd name="T7" fmla="*/ 1782 h 223"/>
                                                                    <a:gd name="T8" fmla="+- 0 11167 1692"/>
                                                                    <a:gd name="T9" fmla="*/ T8 w 9474"/>
                                                                    <a:gd name="T10" fmla="+- 0 1558 1558"/>
                                                                    <a:gd name="T11" fmla="*/ 1558 h 223"/>
                                                                    <a:gd name="T12" fmla="+- 0 1692 1692"/>
                                                                    <a:gd name="T13" fmla="*/ T12 w 9474"/>
                                                                    <a:gd name="T14" fmla="+- 0 1558 1558"/>
                                                                    <a:gd name="T15" fmla="*/ 1558 h 223"/>
                                                                    <a:gd name="T16" fmla="+- 0 1692 1692"/>
                                                                    <a:gd name="T17" fmla="*/ T16 w 9474"/>
                                                                    <a:gd name="T18" fmla="+- 0 1782 1558"/>
                                                                    <a:gd name="T19" fmla="*/ 1782 h 223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9474" h="223">
                                                                      <a:moveTo>
                                                                        <a:pt x="0" y="224"/>
                                                                      </a:moveTo>
                                                                      <a:lnTo>
                                                                        <a:pt x="9475" y="224"/>
                                                                      </a:lnTo>
                                                                      <a:lnTo>
                                                                        <a:pt x="9475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4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EDEBE0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97" name="Group 174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692" y="1782"/>
                                                                  <a:ext cx="9474" cy="223"/>
                                                                  <a:chOff x="1692" y="1782"/>
                                                                  <a:chExt cx="9474" cy="223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98" name="Freeform 183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692" y="1782"/>
                                                                    <a:ext cx="9474" cy="223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1692 1692"/>
                                                                      <a:gd name="T1" fmla="*/ T0 w 9474"/>
                                                                      <a:gd name="T2" fmla="+- 0 2005 1782"/>
                                                                      <a:gd name="T3" fmla="*/ 2005 h 223"/>
                                                                      <a:gd name="T4" fmla="+- 0 11167 1692"/>
                                                                      <a:gd name="T5" fmla="*/ T4 w 9474"/>
                                                                      <a:gd name="T6" fmla="+- 0 2005 1782"/>
                                                                      <a:gd name="T7" fmla="*/ 2005 h 223"/>
                                                                      <a:gd name="T8" fmla="+- 0 11167 1692"/>
                                                                      <a:gd name="T9" fmla="*/ T8 w 9474"/>
                                                                      <a:gd name="T10" fmla="+- 0 1782 1782"/>
                                                                      <a:gd name="T11" fmla="*/ 1782 h 223"/>
                                                                      <a:gd name="T12" fmla="+- 0 1692 1692"/>
                                                                      <a:gd name="T13" fmla="*/ T12 w 9474"/>
                                                                      <a:gd name="T14" fmla="+- 0 1782 1782"/>
                                                                      <a:gd name="T15" fmla="*/ 1782 h 223"/>
                                                                      <a:gd name="T16" fmla="+- 0 1692 1692"/>
                                                                      <a:gd name="T17" fmla="*/ T16 w 9474"/>
                                                                      <a:gd name="T18" fmla="+- 0 2005 1782"/>
                                                                      <a:gd name="T19" fmla="*/ 2005 h 223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9474" h="223">
                                                                        <a:moveTo>
                                                                          <a:pt x="0" y="223"/>
                                                                        </a:moveTo>
                                                                        <a:lnTo>
                                                                          <a:pt x="9475" y="223"/>
                                                                        </a:lnTo>
                                                                        <a:lnTo>
                                                                          <a:pt x="9475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3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EDEBE0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199" name="Group 175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692" y="2005"/>
                                                                    <a:ext cx="9474" cy="329"/>
                                                                    <a:chOff x="1692" y="2005"/>
                                                                    <a:chExt cx="9474" cy="329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200" name="Freeform 182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692" y="2005"/>
                                                                      <a:ext cx="9474" cy="329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1692 1692"/>
                                                                        <a:gd name="T1" fmla="*/ T0 w 9474"/>
                                                                        <a:gd name="T2" fmla="+- 0 2334 2005"/>
                                                                        <a:gd name="T3" fmla="*/ 2334 h 329"/>
                                                                        <a:gd name="T4" fmla="+- 0 11167 1692"/>
                                                                        <a:gd name="T5" fmla="*/ T4 w 9474"/>
                                                                        <a:gd name="T6" fmla="+- 0 2334 2005"/>
                                                                        <a:gd name="T7" fmla="*/ 2334 h 329"/>
                                                                        <a:gd name="T8" fmla="+- 0 11167 1692"/>
                                                                        <a:gd name="T9" fmla="*/ T8 w 9474"/>
                                                                        <a:gd name="T10" fmla="+- 0 2005 2005"/>
                                                                        <a:gd name="T11" fmla="*/ 2005 h 329"/>
                                                                        <a:gd name="T12" fmla="+- 0 1692 1692"/>
                                                                        <a:gd name="T13" fmla="*/ T12 w 9474"/>
                                                                        <a:gd name="T14" fmla="+- 0 2005 2005"/>
                                                                        <a:gd name="T15" fmla="*/ 2005 h 329"/>
                                                                        <a:gd name="T16" fmla="+- 0 1692 1692"/>
                                                                        <a:gd name="T17" fmla="*/ T16 w 9474"/>
                                                                        <a:gd name="T18" fmla="+- 0 2334 2005"/>
                                                                        <a:gd name="T19" fmla="*/ 2334 h 329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9474" h="329">
                                                                          <a:moveTo>
                                                                            <a:pt x="0" y="329"/>
                                                                          </a:moveTo>
                                                                          <a:lnTo>
                                                                            <a:pt x="9475" y="329"/>
                                                                          </a:lnTo>
                                                                          <a:lnTo>
                                                                            <a:pt x="9475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329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EDEBE0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201" name="Group 176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692" y="2338"/>
                                                                      <a:ext cx="9474" cy="0"/>
                                                                      <a:chOff x="1692" y="2338"/>
                                                                      <a:chExt cx="9474" cy="0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202" name="Freeform 181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1692" y="2338"/>
                                                                        <a:ext cx="9474" cy="0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1692 1692"/>
                                                                          <a:gd name="T1" fmla="*/ T0 w 9474"/>
                                                                          <a:gd name="T2" fmla="+- 0 11167 1692"/>
                                                                          <a:gd name="T3" fmla="*/ T2 w 9474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0"/>
                                                                          </a:cxn>
                                                                          <a:cxn ang="0">
                                                                            <a:pos x="T3" y="0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9474">
                                                                            <a:moveTo>
                                                                              <a:pt x="0" y="0"/>
                                                                            </a:moveTo>
                                                                            <a:lnTo>
                                                                              <a:pt x="9475" y="0"/>
                                                                            </a:lnTo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noFill/>
                                                                      <a:ln w="7366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203" name="Group 177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1688" y="-2253"/>
                                                                        <a:ext cx="0" cy="4596"/>
                                                                        <a:chOff x="1688" y="-2253"/>
                                                                        <a:chExt cx="0" cy="4596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04" name="Freeform 180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1688" y="-2253"/>
                                                                          <a:ext cx="0" cy="4596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-2253 -2253"/>
                                                                            <a:gd name="T1" fmla="*/ -2253 h 4596"/>
                                                                            <a:gd name="T2" fmla="+- 0 2343 -2253"/>
                                                                            <a:gd name="T3" fmla="*/ 2343 h 4596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0" y="T1"/>
                                                                            </a:cxn>
                                                                            <a:cxn ang="0">
                                                                              <a:pos x="0" y="T3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h="4596">
                                                                              <a:moveTo>
                                                                                <a:pt x="0" y="0"/>
                                                                              </a:moveTo>
                                                                              <a:lnTo>
                                                                                <a:pt x="0" y="4596"/>
                                                                              </a:lnTo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noFill/>
                                                                        <a:ln w="7366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205" name="Group 178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11172" y="-2253"/>
                                                                          <a:ext cx="0" cy="4596"/>
                                                                          <a:chOff x="11172" y="-2253"/>
                                                                          <a:chExt cx="0" cy="4596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06" name="Freeform 179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11172" y="-2253"/>
                                                                            <a:ext cx="0" cy="4596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-2253 -2253"/>
                                                                              <a:gd name="T1" fmla="*/ -2253 h 4596"/>
                                                                              <a:gd name="T2" fmla="+- 0 2343 -2253"/>
                                                                              <a:gd name="T3" fmla="*/ 2343 h 4596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0" y="T1"/>
                                                                              </a:cxn>
                                                                              <a:cxn ang="0">
                                                                                <a:pos x="0" y="T3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h="4596">
                                                                                <a:moveTo>
                                                                                  <a:pt x="0" y="0"/>
                                                                                </a:moveTo>
                                                                                <a:lnTo>
                                                                                  <a:pt x="0" y="4596"/>
                                                                                </a:lnTo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noFill/>
                                                                          <a:ln w="7366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solidFill>
                                                                                  <a:srgbClr val="FFFFFF"/>
                                                                                </a:solidFill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14238" id="Group 154" o:spid="_x0000_s1026" style="position:absolute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">
                <v:group id="Group 155" o:spid="_x0000_s1027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202" o:spid="_x0000_s102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Sa8UA&#10;AADcAAAADwAAAGRycy9kb3ducmV2LnhtbESPQWvCQBCF7wX/wzKCt7rR0iCpq4ho0VOpWmhvQ3ZM&#10;gtnZkN3E+O87h0JvM7w3732zXA+uVj21ofJsYDZNQBHn3lZcGLic988LUCEiW6w9k4EHBVivRk9L&#10;zKy/8yf1p1goCeGQoYEyxibTOuQlOQxT3xCLdvWtwyhrW2jb4l3CXa3nSZJqhxVLQ4kNbUvKb6fO&#10;GXjv/Lz7funTL62PYfbxs9vXrztjJuNh8wYq0hD/zX/XByv4qeDLMzKB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1JrxQAAANwAAAAPAAAAAAAAAAAAAAAAAJgCAABkcnMv&#10;ZG93bnJldi54bWxQSwUGAAAAAAQABAD1AAAAigMAAAAA&#10;" path="m,243r9475,l9475,,,,,243xe" fillcolor="#edebe0" stroked="f">
                    <v:path arrowok="t" o:connecttype="custom" o:connectlocs="0,-2001;9475,-2001;9475,-2244;0,-2244;0,-2001" o:connectangles="0,0,0,0,0"/>
                  </v:shape>
                  <v:group id="Group 156" o:spid="_x0000_s1029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<v:shape id="Freeform 201" o:spid="_x0000_s1030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sWsUA&#10;AADcAAAADwAAAGRycy9kb3ducmV2LnhtbERPTWvCQBC9F/wPyxR6kbppQJHUVUqwRAQPptribciO&#10;STA7G7LbGPvr3UKht3m8z1msBtOInjpXW1bwMolAEBdW11wqOHy8P89BOI+ssbFMCm7kYLUcPSww&#10;0fbKe+pzX4oQwi5BBZX3bSKlKyoy6Ca2JQ7c2XYGfYBdKXWH1xBuGhlH0UwarDk0VNhSWlFxyb+N&#10;Aj/epgeZjXef6/PxVPyYbJ9Pv5R6ehzeXkF4Gvy/+M+90WH+LIbfZ8IF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LKxaxQAAANwAAAAPAAAAAAAAAAAAAAAAAJgCAABkcnMv&#10;ZG93bnJldi54bWxQSwUGAAAAAAQABAD1AAAAigMAAAAA&#10;" path="m,l9475,e" filled="f" strokeweight=".58pt">
                      <v:path arrowok="t" o:connecttype="custom" o:connectlocs="0,0;9475,0" o:connectangles="0,0"/>
                    </v:shape>
                    <v:group id="Group 157" o:spid="_x0000_s1031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<v:shape id="Freeform 200" o:spid="_x0000_s1032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2/PcIA&#10;AADcAAAADwAAAGRycy9kb3ducmV2LnhtbERPTWsCMRC9F/wPYYTealZbFl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b89wgAAANwAAAAPAAAAAAAAAAAAAAAAAJgCAABkcnMvZG93&#10;bnJldi54bWxQSwUGAAAAAAQABAD1AAAAhwMAAAAA&#10;" path="m,223r9475,l9475,,,,,223xe" fillcolor="#edebe0" stroked="f">
                        <v:path arrowok="t" o:connecttype="custom" o:connectlocs="0,-1778;9475,-1778;9475,-2001;0,-2001;0,-1778" o:connectangles="0,0,0,0,0"/>
                      </v:shape>
                      <v:group id="Group 158" o:spid="_x0000_s1033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shape id="Freeform 199" o:spid="_x0000_s1034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E0cEA&#10;AADcAAAADwAAAGRycy9kb3ducmV2LnhtbERPTWsCMRC9F/wPYQRvNatCkNUoRbB4ErSl9Thspptt&#10;N5NtEtf13zeFQm/zeJ+z3g6uFT2F2HjWMJsWIIgrbxquNby+7B+XIGJCNth6Jg13irDdjB7WWBp/&#10;4xP151SLHMKxRA02pa6UMlaWHMap74gz9+GDw5RhqKUJeMvhrpXzolDSYcO5wWJHO0vV1/nqNKiw&#10;+Ez9+2zZH+338/xydKFVb1pPxsPTCkSiIf2L/9wHk+crBb/P5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ThNHBAAAA3AAAAA8AAAAAAAAAAAAAAAAAmAIAAGRycy9kb3du&#10;cmV2LnhtbFBLBQYAAAAABAAEAPUAAACGAwAAAAA=&#10;" path="m,223r9475,l9475,,,,,223xe" fillcolor="#edebe0" stroked="f">
                          <v:path arrowok="t" o:connecttype="custom" o:connectlocs="0,-1555;9475,-1555;9475,-1778;0,-1778;0,-1555" o:connectangles="0,0,0,0,0"/>
                        </v:shape>
                        <v:group id="Group 159" o:spid="_x0000_s1035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    <v:shape id="Freeform 198" o:spid="_x0000_s1036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/t8MA&#10;AADcAAAADwAAAGRycy9kb3ducmV2LnhtbESPQUvDQBCF70L/wzIFb3ajYpC02yKC6CEobaXnITvN&#10;hmZnQ2Zs03/vHgRvM7w3732z2kyxN2capUvs4H5RgCFuku+4dfC9f7t7BiOK7LFPTA6uJLBZz25W&#10;WPl04S2dd9qaHMJSoYOgOlTWShMooizSQJy1Yxojal7H1voRLzk89vahKEobsePcEHCg10DNafcT&#10;HdTvxWN5rf3XQevwqfutqDyJc7fz6WUJRmnSf/Pf9YfP+GWmzc/kCez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c/t8MAAADcAAAADwAAAAAAAAAAAAAAAACYAgAAZHJzL2Rv&#10;d25yZXYueG1sUEsFBgAAAAAEAAQA9QAAAIgDAAAAAA==&#10;" path="m,221r9475,l9475,,,,,221xe" fillcolor="#edebe0" stroked="f">
                            <v:path arrowok="t" o:connecttype="custom" o:connectlocs="0,-1334;9475,-1334;9475,-1555;0,-1555;0,-1334" o:connectangles="0,0,0,0,0"/>
                          </v:shape>
                          <v:group id="Group 160" o:spid="_x0000_s1037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  <v:shape id="Freeform 197" o:spid="_x0000_s1038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8v48UA&#10;AADcAAAADwAAAGRycy9kb3ducmV2LnhtbESPQUsDMRCF74L/IYzQm822wlrWpkWEiqdCa6keh824&#10;Wd1Mtkncbv995yB4m+G9ee+b5Xr0nRoopjawgdm0AEVcB9tyY+DwvrlfgEoZ2WIXmAxcKMF6dXuz&#10;xMqGM+9o2OdGSQinCg24nPtK61Q78pimoScW7StEj1nW2Ggb8SzhvtPzoii1x5alwWFPL47qn/2v&#10;N1DGh+88fMwWw9adXuefWx+78mjM5G58fgKVacz/5r/rNyv4j4Ivz8gE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Ly/jxQAAANwAAAAPAAAAAAAAAAAAAAAAAJgCAABkcnMv&#10;ZG93bnJldi54bWxQSwUGAAAAAAQABAD1AAAAigMAAAAA&#10;" path="m,223r9475,l9475,,,,,223xe" fillcolor="#edebe0" stroked="f">
                              <v:path arrowok="t" o:connecttype="custom" o:connectlocs="0,-1111;9475,-1111;9475,-1334;0,-1334;0,-1111" o:connectangles="0,0,0,0,0"/>
                            </v:shape>
                            <v:group id="Group 161" o:spid="_x0000_s103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      <v:shape id="Freeform 196" o:spid="_x0000_s1040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EUD8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RQPwgAAANwAAAAPAAAAAAAAAAAAAAAAAJgCAABkcnMvZG93&#10;bnJldi54bWxQSwUGAAAAAAQABAD1AAAAhwMAAAAA&#10;" path="m,223r9475,l9475,,,,,223xe" fillcolor="#edebe0" stroked="f">
                                <v:path arrowok="t" o:connecttype="custom" o:connectlocs="0,-888;9475,-888;9475,-1111;0,-1111;0,-888" o:connectangles="0,0,0,0,0"/>
                              </v:shape>
                              <v:group id="Group 162" o:spid="_x0000_s1041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        <v:shape id="Freeform 195" o:spid="_x0000_s1042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jb8EA&#10;AADcAAAADwAAAGRycy9kb3ducmV2LnhtbERPTUvDQBC9C/6HZQRvdmPVVmK3RQqih2BpK56H7JgN&#10;ZmdDZmzTf+8KQm/zeJ+zWI2xMwcapE3s4HZSgCGuk2+5cfCxf7l5BCOK7LFLTA5OJLBaXl4ssPTp&#10;yFs67LQxOYSlRAdBtS+tlTpQRJmknjhzX2mIqBkOjfUDHnN47Oy0KGY2Ysu5IWBP60D19+4nOqhe&#10;i7vZqfKbT63Cu+63ovIgzl1fjc9PYJRGPYv/3W8+z5/fw98z+QK7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jo2/BAAAA3AAAAA8AAAAAAAAAAAAAAAAAmAIAAGRycy9kb3du&#10;cmV2LnhtbFBLBQYAAAAABAAEAPUAAACGAwAAAAA=&#10;" path="m,221r9475,l9475,,,,,221xe" fillcolor="#edebe0" stroked="f">
                                  <v:path arrowok="t" o:connecttype="custom" o:connectlocs="0,-667;9475,-667;9475,-888;0,-888;0,-667" o:connectangles="0,0,0,0,0"/>
                                </v:shape>
                                <v:group id="Group 163" o:spid="_x0000_s1043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          <v:shape id="Freeform 194" o:spid="_x0000_s1044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SDM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Yvc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hIMwgAAANwAAAAPAAAAAAAAAAAAAAAAAJgCAABkcnMvZG93&#10;bnJldi54bWxQSwUGAAAAAAQABAD1AAAAhwMAAAAA&#10;" path="m,223r9475,l9475,,,,,223xe" fillcolor="#edebe0" stroked="f">
                                    <v:path arrowok="t" o:connecttype="custom" o:connectlocs="0,-444;9475,-444;9475,-667;0,-667;0,-444" o:connectangles="0,0,0,0,0"/>
                                  </v:shape>
                                  <v:group id="Group 164" o:spid="_x0000_s1045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            <v:shape id="Freeform 193" o:spid="_x0000_s1046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j5cUA&#10;AADcAAAADwAAAGRycy9kb3ducmV2LnhtbESPQUsDMRCF74L/IYzQm822wlrWpkWEiqdCa6keh824&#10;Wd1Mtkncbv995yB4m+G9ee+b5Xr0nRoopjawgdm0AEVcB9tyY+DwvrlfgEoZ2WIXmAxcKMF6dXuz&#10;xMqGM+9o2OdGSQinCg24nPtK61Q78pimoScW7StEj1nW2Ggb8SzhvtPzoii1x5alwWFPL47qn/2v&#10;N1DGh+88fMwWw9adXuefWx+78mjM5G58fgKVacz/5r/rNyv4j0Irz8gE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SPlxQAAANwAAAAPAAAAAAAAAAAAAAAAAJgCAABkcnMv&#10;ZG93bnJldi54bWxQSwUGAAAAAAQABAD1AAAAigMAAAAA&#10;" path="m,224r9475,l9475,,,,,224xe" fillcolor="#edebe0" stroked="f">
                                      <v:path arrowok="t" o:connecttype="custom" o:connectlocs="0,-220;9475,-220;9475,-444;0,-444;0,-220" o:connectangles="0,0,0,0,0"/>
                                    </v:shape>
                                    <v:group id="Group 165" o:spid="_x0000_s1047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            <v:shape id="Freeform 192" o:spid="_x0000_s104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3VS8QA&#10;AADcAAAADwAAAGRycy9kb3ducmV2LnhtbESPzWrDQAyE74W+w6JCb806LQ3BzSaEQGgPpiU/9Lx4&#10;Fa+JV2ssNXHevjoUepOY0cynxWpMnbngwG0mB9NJAQapzqGlxsHxsH2ag2HxFHyXCR3ckGG1vL9b&#10;+DLkK+3wspfGaAhx6R1Ekb60luuIyfMk90iqnfKQvOg6NDYM/qrhqbPPRTGzybekDdH3uIlYn/c/&#10;yUH1XrzMblX4+pYqfsphx8Kv7Nzjw7h+AyM4yr/57/ojKP5c8fUZnc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N1UvEAAAA3AAAAA8AAAAAAAAAAAAAAAAAmAIAAGRycy9k&#10;b3ducmV2LnhtbFBLBQYAAAAABAAEAPUAAACJAwAAAAA=&#10;" path="m,220r9475,l9475,,,,,220xe" fillcolor="#edebe0" stroked="f">
                                        <v:path arrowok="t" o:connecttype="custom" o:connectlocs="0,0;9475,0;9475,-220;0,-220;0,0" o:connectangles="0,0,0,0,0"/>
                                      </v:shape>
                                      <v:group id="Group 166" o:spid="_x0000_s1049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              <v:shape id="Freeform 191" o:spid="_x0000_s1050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kKMIA&#10;AADcAAAADwAAAGRycy9kb3ducmV2LnhtbERP32vCMBB+H/g/hBv4NlMrlNIZRQYOnwTd2PZ4NGdT&#10;bS5dEmv975fBYG/38f285Xq0nRjIh9axgvksA0FcO91yo+D9bftUgggRWWPnmBTcKcB6NXlYYqXd&#10;jQ80HGMjUgiHChWYGPtKylAbshhmridO3Ml5izFB30jt8ZbCbSfzLCukxZZTg8GeXgzVl+PVKij8&#10;4hyHz3k57M33a/61t74rPpSaPo6bZxCRxvgv/nPvdJpf5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GQowgAAANwAAAAPAAAAAAAAAAAAAAAAAJgCAABkcnMvZG93&#10;bnJldi54bWxQSwUGAAAAAAQABAD1AAAAhwMAAAAA&#10;" path="m,224r9475,l9475,,,,,224xe" fillcolor="#edebe0" stroked="f">
                                          <v:path arrowok="t" o:connecttype="custom" o:connectlocs="0,224;9475,224;9475,0;0,0;0,224" o:connectangles="0,0,0,0,0"/>
                                        </v:shape>
                                        <v:group id="Group 167" o:spid="_x0000_s1051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                <v:shape id="Freeform 190" o:spid="_x0000_s1052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Zx8MA&#10;AADcAAAADwAAAGRycy9kb3ducmV2LnhtbERPS2sCMRC+F/ofwhS8aVYty7I1iggtPQk+aHscNtPN&#10;1s1kTdJ1/feNIPQ2H99zFqvBtqInHxrHCqaTDARx5XTDtYLj4XVcgAgRWWPrmBRcKcBq+fiwwFK7&#10;C++o38dapBAOJSowMXallKEyZDFMXEecuG/nLcYEfS21x0sKt62cZVkuLTacGgx2tDFUnfa/VkHu&#10;5z+x/5wW/dac32ZfW+vb/EOp0dOwfgERaYj/4rv7Xaf5xTPcnk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FZx8MAAADcAAAADwAAAAAAAAAAAAAAAACYAgAAZHJzL2Rv&#10;d25yZXYueG1sUEsFBgAAAAAEAAQA9QAAAIgDAAAAAA==&#10;" path="m,223r9475,l9475,,,,,223xe" fillcolor="#edebe0" stroked="f">
                                            <v:path arrowok="t" o:connecttype="custom" o:connectlocs="0,447;9475,447;9475,224;0,224;0,447" o:connectangles="0,0,0,0,0"/>
                                          </v:shape>
                                          <v:group id="Group 168" o:spid="_x0000_s1053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                  <v:shape id="Freeform 189" o:spid="_x0000_s1054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opMEA&#10;AADcAAAADwAAAGRycy9kb3ducmV2LnhtbERPTUvDQBC9C/0PyxS82U0VQ4ndFimIHoLSVjwP2TEb&#10;zM6GzNim/94VBG/zeJ+z3k6xNycapUvsYLkowBA3yXfcOng/Pt2swIgie+wTk4MLCWw3s6s1Vj6d&#10;eU+ng7Ymh7BU6CCoDpW10gSKKIs0EGfuM40RNcOxtX7Ecw6Pvb0titJG7Dg3BBxoF6j5OnxHB/Vz&#10;cVdeav/2oXV41eNeVO7Fuev59PgARmnSf/Gf+8Xn+asSfp/JF9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o6KTBAAAA3AAAAA8AAAAAAAAAAAAAAAAAmAIAAGRycy9kb3du&#10;cmV2LnhtbFBLBQYAAAAABAAEAPUAAACGAwAAAAA=&#10;" path="m,221r9475,l9475,,,,,221xe" fillcolor="#edebe0" stroked="f">
                                              <v:path arrowok="t" o:connecttype="custom" o:connectlocs="0,668;9475,668;9475,447;0,447;0,668" o:connectangles="0,0,0,0,0"/>
                                            </v:shape>
                                            <v:group id="Group 169" o:spid="_x0000_s1055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                      <v:shape id="Freeform 188" o:spid="_x0000_s1056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xTwsUA&#10;AADcAAAADwAAAGRycy9kb3ducmV2LnhtbESPQUvDQBCF74L/YRnBm920Qgix2yJCxVPBKtXjkB2z&#10;abOz6e6apv++cxC8zfDevPfNcj35Xo0UUxfYwHxWgCJugu24NfD5sXmoQKWMbLEPTAYulGC9ur1Z&#10;Ym3Dmd9p3OVWSQinGg24nIda69Q48phmYSAW7SdEj1nW2Gob8SzhvteLoii1x46lweFAL46a4+7X&#10;Gyjj4yGPX/Nq3LrT6+J762Nf7o25v5uen0BlmvK/+e/6zQp+JbTyjEy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FPCxQAAANwAAAAPAAAAAAAAAAAAAAAAAJgCAABkcnMv&#10;ZG93bnJldi54bWxQSwUGAAAAAAQABAD1AAAAigMAAAAA&#10;" path="m,223r9475,l9475,,,,,223xe" fillcolor="#edebe0" stroked="f">
                                                <v:path arrowok="t" o:connecttype="custom" o:connectlocs="0,891;9475,891;9475,668;0,668;0,891" o:connectangles="0,0,0,0,0"/>
                                              </v:shape>
                                              <v:group id="Group 170" o:spid="_x0000_s1057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                          <v:shape id="Freeform 187" o:spid="_x0000_s1058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JGcUA&#10;AADcAAAADwAAAGRycy9kb3ducmV2LnhtbESPQUvDQBCF74L/YRnBm920QqhpN0EExVPBKtrjkJ1m&#10;U7OzcXdN4793DoK3Gd6b977ZNrMf1EQx9YENLBcFKOI22J47A2+vjzdrUCkjWxwCk4EfStDUlxdb&#10;rGw48wtN+9wpCeFUoQGX81hpnVpHHtMijMSiHUP0mGWNnbYRzxLuB70qilJ77FkaHI704Kj93H97&#10;A2W8PeXpY7medu7raXXY+TiU78ZcX833G1CZ5vxv/rt+toJ/J/jyjEyg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8kZxQAAANwAAAAPAAAAAAAAAAAAAAAAAJgCAABkcnMv&#10;ZG93bnJldi54bWxQSwUGAAAAAAQABAD1AAAAigMAAAAA&#10;" path="m,223r9475,l9475,,,,,223xe" fillcolor="#edebe0" stroked="f">
                                                  <v:path arrowok="t" o:connecttype="custom" o:connectlocs="0,1114;9475,1114;9475,891;0,891;0,1114" o:connectangles="0,0,0,0,0"/>
                                                </v:shape>
                                                <v:group id="Group 171" o:spid="_x0000_s105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                          <v:shape id="Freeform 186" o:spid="_x0000_s1060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3y9cIA&#10;AADcAAAADwAAAGRycy9kb3ducmV2LnhtbERP32vCMBB+F/wfwg18m6kdFO2MMoSNPQk6cXs8mlvT&#10;rbl0SVbrf28Ewbf7+H7ecj3YVvTkQ+NYwWyagSCunG64VnD4eH2cgwgRWWPrmBScKcB6NR4tsdTu&#10;xDvq97EWKYRDiQpMjF0pZagMWQxT1xEn7tt5izFBX0vt8ZTCbSvzLCukxYZTg8GONoaq3/2/VVD4&#10;p5/Yf87m/db8veVfW+vb4qjU5GF4eQYRaYh38c39rtP8RQ7XZ9IFc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vfL1wgAAANwAAAAPAAAAAAAAAAAAAAAAAJgCAABkcnMvZG93&#10;bnJldi54bWxQSwUGAAAAAAQABAD1AAAAhwMAAAAA&#10;" path="m,224r9475,l9475,,,,,224xe" fillcolor="#edebe0" stroked="f">
                                                    <v:path arrowok="t" o:connecttype="custom" o:connectlocs="0,1338;9475,1338;9475,1114;0,1114;0,1338" o:connectangles="0,0,0,0,0"/>
                                                  </v:shape>
                                                  <v:group id="Group 172" o:spid="_x0000_s1061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                                <v:shape id="Freeform 185" o:spid="_x0000_s1062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FlcEA&#10;AADcAAAADwAAAGRycy9kb3ducmV2LnhtbERPTUvDQBC9C/6HZQRvdmPVUmO3RQqih2BpK56H7JgN&#10;ZmdDZmzTf+8KQm/zeJ+zWI2xMwcapE3s4HZSgCGuk2+5cfCxf7mZgxFF9tglJgcnElgtLy8WWPp0&#10;5C0ddtqYHMJSooOg2pfWSh0ookxST5y5rzRE1AyHxvoBjzk8dnZaFDMbseXcELCndaD6e/cTHVSv&#10;xd3sVPnNp1bhXfdbUXkQ566vxucnMEqjnsX/7jef5z/ew98z+QK7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vRZXBAAAA3AAAAA8AAAAAAAAAAAAAAAAAmAIAAGRycy9kb3du&#10;cmV2LnhtbFBLBQYAAAAABAAEAPUAAACGAwAAAAA=&#10;" path="m,220r9475,l9475,,,,,220xe" fillcolor="#edebe0" stroked="f">
                                                      <v:path arrowok="t" o:connecttype="custom" o:connectlocs="0,1558;9475,1558;9475,1338;0,1338;0,1558" o:connectangles="0,0,0,0,0"/>
                                                    </v:shape>
                                                    <v:group id="Group 173" o:spid="_x0000_s1063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                              <v:shape id="Freeform 184" o:spid="_x0000_s1064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09s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a/5H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vT2wgAAANwAAAAPAAAAAAAAAAAAAAAAAJgCAABkcnMvZG93&#10;bnJldi54bWxQSwUGAAAAAAQABAD1AAAAhwMAAAAA&#10;" path="m,224r9475,l9475,,,,,224xe" fillcolor="#edebe0" stroked="f">
                                                        <v:path arrowok="t" o:connecttype="custom" o:connectlocs="0,1782;9475,1782;9475,1558;0,1558;0,1782" o:connectangles="0,0,0,0,0"/>
                                                      </v:shape>
                                                      <v:group id="Group 174" o:spid="_x0000_s1065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                                <v:shape id="Freeform 183" o:spid="_x0000_s1066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XFH8UA&#10;AADcAAAADwAAAGRycy9kb3ducmV2LnhtbESPQUvDQBCF74L/YRnBm920QqhpN0EExVPBKtrjkJ1m&#10;U7OzcXdN4793DoK3Gd6b977ZNrMf1EQx9YENLBcFKOI22J47A2+vjzdrUCkjWxwCk4EfStDUlxdb&#10;rGw48wtN+9wpCeFUoQGX81hpnVpHHtMijMSiHUP0mGWNnbYRzxLuB70qilJ77FkaHI704Kj93H97&#10;A2W8PeXpY7medu7raXXY+TiU78ZcX833G1CZ5vxv/rt+toJ/J7TyjEyg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cUfxQAAANwAAAAPAAAAAAAAAAAAAAAAAJgCAABkcnMv&#10;ZG93bnJldi54bWxQSwUGAAAAAAQABAD1AAAAigMAAAAA&#10;" path="m,223r9475,l9475,,,,,223xe" fillcolor="#edebe0" stroked="f">
                                                          <v:path arrowok="t" o:connecttype="custom" o:connectlocs="0,2005;9475,2005;9475,1782;0,1782;0,2005" o:connectangles="0,0,0,0,0"/>
                                                        </v:shape>
                                                        <v:group id="Group 175" o:spid="_x0000_s1067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                        <v:shape id="Freeform 182" o:spid="_x0000_s106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jdMAA&#10;AADcAAAADwAAAGRycy9kb3ducmV2LnhtbESPQYvCMBSE7wv+h/AEb2tiQdHaVMRF8eDF6g94NM+2&#10;2LyUJqv135uFBY/DzHzDZJvBtuJBvW8ca5hNFQji0pmGKw3Xy/57CcIHZIOtY9LwIg+bfPSVYWrc&#10;k8/0KEIlIoR9ihrqELpUSl/WZNFPXUccvZvrLYYo+0qaHp8RbluZKLWQFhuOCzV2tKupvBe/VsOB&#10;98XPaXGTyiXqOp91dpVwovVkPGzXIAIN4RP+bx+NhkiEvzPxCMj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zjdMAAAADcAAAADwAAAAAAAAAAAAAAAACYAgAAZHJzL2Rvd25y&#10;ZXYueG1sUEsFBgAAAAAEAAQA9QAAAIUDAAAAAA==&#10;" path="m,329r9475,l9475,,,,,329xe" fillcolor="#edebe0" stroked="f">
                                                            <v:path arrowok="t" o:connecttype="custom" o:connectlocs="0,2334;9475,2334;9475,2005;0,2005;0,2334" o:connectangles="0,0,0,0,0"/>
                                                          </v:shape>
                                                          <v:group id="Group 176" o:spid="_x0000_s1069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                                        <v:shape id="Freeform 181" o:spid="_x0000_s1070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ohscA&#10;AADcAAAADwAAAGRycy9kb3ducmV2LnhtbESPT2vCQBTE74V+h+UVepG6acAiqRsRabEIHoyp0tsj&#10;+/IHs29DdqvRT98VhB6HmfkNM5sPphUn6l1jWcHrOAJBXFjdcKUg332+TEE4j6yxtUwKLuRgnj4+&#10;zDDR9sxbOmW+EgHCLkEFtfddIqUrajLoxrYjDl5pe4M+yL6SusdzgJtWxlH0Jg02HBZq7GhZU3HM&#10;fo0CP1ovc7kabfYf5fdPcTWrbTY5KPX8NCzeQXga/H/43v7SCuIohtuZcAR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WKIbHAAAA3AAAAA8AAAAAAAAAAAAAAAAAmAIAAGRy&#10;cy9kb3ducmV2LnhtbFBLBQYAAAAABAAEAPUAAACMAwAAAAA=&#10;" path="m,l9475,e" filled="f" strokeweight=".58pt">
                                                              <v:path arrowok="t" o:connecttype="custom" o:connectlocs="0,0;9475,0" o:connectangles="0,0"/>
                                                            </v:shape>
                                                            <v:group id="Group 177" o:spid="_x0000_s1071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                                          <v:shape id="Freeform 180" o:spid="_x0000_s1072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3YcEA&#10;AADcAAAADwAAAGRycy9kb3ducmV2LnhtbESPzarCMBSE9xd8h3AEd9dUE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gd2HBAAAA3AAAAA8AAAAAAAAAAAAAAAAAmAIAAGRycy9kb3du&#10;cmV2LnhtbFBLBQYAAAAABAAEAPUAAACGAwAAAAA=&#10;" path="m,l,4596e" filled="f" strokeweight=".58pt">
                                                                <v:path arrowok="t" o:connecttype="custom" o:connectlocs="0,-2253;0,2343" o:connectangles="0,0"/>
                                                              </v:shape>
    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5MjcAA&#10;AADcAAAADwAAAGRycy9kb3ducmV2LnhtbESPQYvCMBSE74L/ITzBm6buQdZqLEUQxJuuHrw9mmcb&#10;tnnpNtm2/nsjCB6H+WaG2WSDrUVHrTeOFSzmCQjiwmnDpYLLz372DcIHZI21Y1LwIA/ZdjzaYKpd&#10;zyfqzqEUsYR9igqqEJpUSl9UZNHPXUMcvbtrLYYo21LqFvtYbmv5lSRLadFwXKiwoV1Fxe/53yro&#10;TfM45t3x8He66cgtrwuzqpWaToZ8DSLQED7wO33QCiIJrzPxCM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5MjcAAAADcAAAADwAAAAAAAAAAAAAAAACYAgAAZHJzL2Rvd25y&#10;ZXYueG1sUEsFBgAAAAAEAAQA9QAAAIUDAAAAAA==&#10;" path="m,l,4596e" filled="f" strokeweight=".58pt">
                                                                  <v:path arrowok="t" o:connecttype="custom" o:connectlocs="0,-2253;0,2343" o:connectangles="0,0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BA0F8D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19050" b="0"/>
                <wp:wrapNone/>
                <wp:docPr id="149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150" name="Group 146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151" name="Freeform 153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2" name="Group 147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153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4" name="Group 1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155" name="Freeform 1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6" name="Group 1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157" name="Freeform 1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41347" id="Group 145" o:spid="_x0000_s1026" style="position:absolute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">
                <v:group id="Group 146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53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8j5MQA&#10;AADcAAAADwAAAGRycy9kb3ducmV2LnhtbERPTWvCQBC9C/0PyxR6MxsL1TbNRlqpoIhC1eJ1yE6T&#10;1OxsyK4m/ntXEHqbx/ucdNqbWpypdZVlBaMoBkGcW11xoWC/mw9fQTiPrLG2TAou5GCaPQxSTLTt&#10;+JvOW1+IEMIuQQWl900ipctLMugi2xAH7te2Bn2AbSF1i10IN7V8juOxNFhxaCixoVlJ+XF7Mgo2&#10;b4du8lPNDn+r7vRp5suv8WZ9VOrpsf94B+Gp9//iu3uhw/yXEdyeCR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/I+TEAAAA3AAAAA8AAAAAAAAAAAAAAAAAmAIAAGRycy9k&#10;b3ducmV2LnhtbFBLBQYAAAAABAAEAPUAAACJAwAAAAA=&#10;" path="m,l10929,e" filled="f" strokeweight=".58pt">
                    <v:path arrowok="t" o:connecttype="custom" o:connectlocs="0,0;10929,0" o:connectangles="0,0"/>
                  </v:shape>
                  <v:group id="Group 147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<v:shape id="Freeform 152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U6u8EA&#10;AADcAAAADwAAAGRycy9kb3ducmV2LnhtbERPTWvCQBC9F/wPywheQt3VtiKpq6gYyLWpB49DdpqE&#10;ZmdDdk3iv+8WCr3N433O7jDZVgzU+8axhtVSgSAunWm40nD9zJ63IHxANtg6Jg0P8nDYz552mBo3&#10;8gcNRahEDGGfooY6hC6V0pc1WfRL1xFH7sv1FkOEfSVNj2MMt61cK7WRFhuODTV2dK6p/C7uVoPa&#10;hixJXNI1pxvja368XJNCab2YT8d3EIGm8C/+c+cmzn97gd9n4gV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lOrvBAAAA3AAAAA8AAAAAAAAAAAAAAAAAmAIAAGRycy9kb3du&#10;cmV2LnhtbFBLBQYAAAAABAAEAPUAAACGAwAAAAA=&#10;" path="m,l,15881e" filled="f" strokeweight=".58pt">
                      <v:path arrowok="t" o:connecttype="custom" o:connectlocs="0,480;0,16361" o:connectangles="0,0"/>
                    </v:shape>
                    <v:group id="Group 148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<v:shape id="Freeform 151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HVMEA&#10;AADcAAAADwAAAGRycy9kb3ducmV2LnhtbERPTWuDQBC9F/Iflin0InW3pSnBuIoJCeRam0OPgztR&#10;qTsr7taYf58tFHqbx/ucvFzsIGaafO9Yw0uqQBA3zvTcajh/Hp83IHxANjg4Jg038lAWq4ccM+Ou&#10;/EFzHVoRQ9hnqKELYcyk9E1HFn3qRuLIXdxkMUQ4tdJMeI3hdpCvSr1Liz3Hhg5H2nfUfNc/VoPa&#10;hGOSuGTsd1+Mb6fqcE5qpfXT41JtQQRawr/4z30ycf56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AB1TBAAAA3AAAAA8AAAAAAAAAAAAAAAAAmAIAAGRycy9kb3du&#10;cmV2LnhtbFBLBQYAAAAABAAEAPUAAACGAwAAAAA=&#10;" path="m,l,15881e" filled="f" strokeweight=".58pt">
                        <v:path arrowok="t" o:connecttype="custom" o:connectlocs="0,480;0,16361" o:connectangles="0,0"/>
                      </v:shape>
                      <v:group id="Group 149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  <v:shape id="Freeform 150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eC8MA&#10;AADcAAAADwAAAGRycy9kb3ducmV2LnhtbERPTWvCQBC9C/6HZQRvulGotqmrqFRQikLV4nXIjkk0&#10;Oxuyq4n/3hUKvc3jfc5k1phC3KlyuWUFg34EgjixOudUwfGw6r2DcB5ZY2GZFDzIwWzabk0w1rbm&#10;H7rvfSpCCLsYFWTel7GULsnIoOvbkjhwZ1sZ9AFWqdQV1iHcFHIYRSNpMOfQkGFJy4yS6/5mFOw+&#10;TvX4N1+eLt/1bWFWm6/RbntVqttp5p8gPDX+X/znXusw/20M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oeC8MAAADcAAAADwAAAAAAAAAAAAAAAACYAgAAZHJzL2Rv&#10;d25yZXYueG1sUEsFBgAAAAAEAAQA9QAAAIgDAAAAAA=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BA0F8D">
      <w:pPr>
        <w:spacing w:before="5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19050" b="0"/>
                <wp:wrapNone/>
                <wp:docPr id="139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140" name="Group 136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141" name="Freeform 143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2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143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4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145" name="Freeform 1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6" name="Group 1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148" name="Freeform 1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7C0DF" id="Group 135" o:spid="_x0000_s1026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FQ6jorlBAAAQhsAAA4AAAAA&#10;AAAAAAAAAAAALgIAAGRycy9lMm9Eb2MueG1sUEsBAi0AFAAGAAgAAAAhABh7I+PhAAAACwEAAA8A&#10;AAAAAAAAAAAAAAAAPwcAAGRycy9kb3ducmV2LnhtbFBLBQYAAAAABAAEAPMAAABNCAAAAAA=&#10;">
                <v:group id="Group 136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43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1OcQA&#10;AADcAAAADwAAAGRycy9kb3ducmV2LnhtbERPTWvCQBC9C/0PyxR6MxtL0TbNRlqpoIhC1eJ1yE6T&#10;1OxsyK4m/ntXEHqbx/ucdNqbWpypdZVlBaMoBkGcW11xoWC/mw9fQTiPrLG2TAou5GCaPQxSTLTt&#10;+JvOW1+IEMIuQQWl900ipctLMugi2xAH7te2Bn2AbSF1i10IN7V8juOxNFhxaCixoVlJ+XF7Mgo2&#10;b4du8lPNDn+r7vRp5suv8WZ9VOrpsf94B+Gp9//iu3uhw/yXEdyeCR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tTnEAAAA3AAAAA8AAAAAAAAAAAAAAAAAmAIAAGRycy9k&#10;b3ducmV2LnhtbFBLBQYAAAAABAAEAPUAAACJAwAAAAA=&#10;" path="m,l10929,e" filled="f" strokeweight=".58pt">
                    <v:path arrowok="t" o:connecttype="custom" o:connectlocs="0,0;10929,0" o:connectangles="0,0"/>
                  </v:shape>
                  <v:group id="Group 137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shape id="Freeform 142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sZsEA&#10;AADcAAAADwAAAGRycy9kb3ducmV2LnhtbERPTWuDQBC9F/Iflin0InW3bSjBuIoJCeRam0OPgztR&#10;qTsr7taYf58tFHqbx/ucvFzsIGaafO9Yw0uqQBA3zvTcajh/Hp83IHxANjg4Jg038lAWq4ccM+Ou&#10;/EFzHVoRQ9hnqKELYcyk9E1HFn3qRuLIXdxkMUQ4tdJMeI3hdpCvSr1Liz3Hhg5H2nfUfNc/VoPa&#10;hGOSuGTsd1+M61N1OCe10vrpcam2IAIt4V/85z6ZOH/9Br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8rGbBAAAA3AAAAA8AAAAAAAAAAAAAAAAAmAIAAGRycy9kb3du&#10;cmV2LnhtbFBLBQYAAAAABAAEAPUAAACGAwAAAAA=&#10;" path="m,l,15881e" filled="f" strokeweight=".58pt">
                      <v:path arrowok="t" o:connecttype="custom" o:connectlocs="0,480;0,16361" o:connectangles="0,0"/>
                    </v:shape>
                    <v:group id="Group 138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<v:shape id="Freeform 141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mRic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H/9Br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ZkYnBAAAA3AAAAA8AAAAAAAAAAAAAAAAAmAIAAGRycy9kb3du&#10;cmV2LnhtbFBLBQYAAAAABAAEAPUAAACGAwAAAAA=&#10;" path="m,l,15881e" filled="f" strokeweight=".58pt">
                        <v:path arrowok="t" o:connecttype="custom" o:connectlocs="0,480;0,16361" o:connectangles="0,0"/>
                      </v:shape>
                      <v:group id="Group 139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  <v:shape id="Freeform 140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wcpM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Wn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cHKTHAAAA3AAAAA8AAAAAAAAAAAAAAAAAmAIAAGRy&#10;cy9kb3ducmV2LnhtbFBLBQYAAAAABAAEAPUAAACM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ge">
                  <wp:posOffset>1785620</wp:posOffset>
                </wp:positionV>
                <wp:extent cx="6029960" cy="3576955"/>
                <wp:effectExtent l="0" t="0" r="27940" b="0"/>
                <wp:wrapNone/>
                <wp:docPr id="80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3576955"/>
                          <a:chOff x="1682" y="2812"/>
                          <a:chExt cx="9496" cy="5633"/>
                        </a:xfrm>
                      </wpg:grpSpPr>
                      <wpg:grpSp>
                        <wpg:cNvPr id="81" name="Group 77"/>
                        <wpg:cNvGrpSpPr>
                          <a:grpSpLocks/>
                        </wpg:cNvGrpSpPr>
                        <wpg:grpSpPr bwMode="auto">
                          <a:xfrm>
                            <a:off x="1692" y="2828"/>
                            <a:ext cx="9474" cy="242"/>
                            <a:chOff x="1692" y="2828"/>
                            <a:chExt cx="9474" cy="242"/>
                          </a:xfrm>
                        </wpg:grpSpPr>
                        <wps:wsp>
                          <wps:cNvPr id="82" name="Freeform 134"/>
                          <wps:cNvSpPr>
                            <a:spLocks/>
                          </wps:cNvSpPr>
                          <wps:spPr bwMode="auto">
                            <a:xfrm>
                              <a:off x="1692" y="2828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3070 2828"/>
                                <a:gd name="T3" fmla="*/ 3070 h 242"/>
                                <a:gd name="T4" fmla="+- 0 11167 1692"/>
                                <a:gd name="T5" fmla="*/ T4 w 9474"/>
                                <a:gd name="T6" fmla="+- 0 3070 2828"/>
                                <a:gd name="T7" fmla="*/ 3070 h 242"/>
                                <a:gd name="T8" fmla="+- 0 11167 1692"/>
                                <a:gd name="T9" fmla="*/ T8 w 9474"/>
                                <a:gd name="T10" fmla="+- 0 2828 2828"/>
                                <a:gd name="T11" fmla="*/ 2828 h 242"/>
                                <a:gd name="T12" fmla="+- 0 1692 1692"/>
                                <a:gd name="T13" fmla="*/ T12 w 9474"/>
                                <a:gd name="T14" fmla="+- 0 2828 2828"/>
                                <a:gd name="T15" fmla="*/ 2828 h 242"/>
                                <a:gd name="T16" fmla="+- 0 1692 1692"/>
                                <a:gd name="T17" fmla="*/ T16 w 9474"/>
                                <a:gd name="T18" fmla="+- 0 3070 2828"/>
                                <a:gd name="T19" fmla="*/ 3070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2"/>
                                  </a:moveTo>
                                  <a:lnTo>
                                    <a:pt x="9475" y="242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3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1692" y="2823"/>
                              <a:ext cx="9474" cy="0"/>
                              <a:chOff x="1692" y="2823"/>
                              <a:chExt cx="9474" cy="0"/>
                            </a:xfrm>
                          </wpg:grpSpPr>
                          <wps:wsp>
                            <wps:cNvPr id="84" name="Freeform 133"/>
                            <wps:cNvSpPr>
                              <a:spLocks/>
                            </wps:cNvSpPr>
                            <wps:spPr bwMode="auto">
                              <a:xfrm>
                                <a:off x="1692" y="2823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5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3070"/>
                                <a:ext cx="9474" cy="223"/>
                                <a:chOff x="1692" y="3070"/>
                                <a:chExt cx="9474" cy="223"/>
                              </a:xfrm>
                            </wpg:grpSpPr>
                            <wps:wsp>
                              <wps:cNvPr id="86" name="Freeform 1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3070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3293 3070"/>
                                    <a:gd name="T3" fmla="*/ 3293 h 223"/>
                                    <a:gd name="T4" fmla="+- 0 11167 1692"/>
                                    <a:gd name="T5" fmla="*/ T4 w 9474"/>
                                    <a:gd name="T6" fmla="+- 0 3293 3070"/>
                                    <a:gd name="T7" fmla="*/ 3293 h 223"/>
                                    <a:gd name="T8" fmla="+- 0 11167 1692"/>
                                    <a:gd name="T9" fmla="*/ T8 w 9474"/>
                                    <a:gd name="T10" fmla="+- 0 3070 3070"/>
                                    <a:gd name="T11" fmla="*/ 3070 h 223"/>
                                    <a:gd name="T12" fmla="+- 0 1692 1692"/>
                                    <a:gd name="T13" fmla="*/ T12 w 9474"/>
                                    <a:gd name="T14" fmla="+- 0 3070 3070"/>
                                    <a:gd name="T15" fmla="*/ 3070 h 223"/>
                                    <a:gd name="T16" fmla="+- 0 1692 1692"/>
                                    <a:gd name="T17" fmla="*/ T16 w 9474"/>
                                    <a:gd name="T18" fmla="+- 0 3293 3070"/>
                                    <a:gd name="T19" fmla="*/ 3293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BE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7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3293"/>
                                  <a:ext cx="9474" cy="223"/>
                                  <a:chOff x="1692" y="3293"/>
                                  <a:chExt cx="9474" cy="223"/>
                                </a:xfrm>
                              </wpg:grpSpPr>
                              <wps:wsp>
                                <wps:cNvPr id="88" name="Freeform 1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3293"/>
                                    <a:ext cx="9474" cy="223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3516 3293"/>
                                      <a:gd name="T3" fmla="*/ 3516 h 223"/>
                                      <a:gd name="T4" fmla="+- 0 11167 1692"/>
                                      <a:gd name="T5" fmla="*/ T4 w 9474"/>
                                      <a:gd name="T6" fmla="+- 0 3516 3293"/>
                                      <a:gd name="T7" fmla="*/ 3516 h 223"/>
                                      <a:gd name="T8" fmla="+- 0 11167 1692"/>
                                      <a:gd name="T9" fmla="*/ T8 w 9474"/>
                                      <a:gd name="T10" fmla="+- 0 3293 3293"/>
                                      <a:gd name="T11" fmla="*/ 3293 h 223"/>
                                      <a:gd name="T12" fmla="+- 0 1692 1692"/>
                                      <a:gd name="T13" fmla="*/ T12 w 9474"/>
                                      <a:gd name="T14" fmla="+- 0 3293 3293"/>
                                      <a:gd name="T15" fmla="*/ 3293 h 223"/>
                                      <a:gd name="T16" fmla="+- 0 1692 1692"/>
                                      <a:gd name="T17" fmla="*/ T16 w 9474"/>
                                      <a:gd name="T18" fmla="+- 0 3516 3293"/>
                                      <a:gd name="T19" fmla="*/ 3516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3">
                                        <a:moveTo>
                                          <a:pt x="0" y="223"/>
                                        </a:moveTo>
                                        <a:lnTo>
                                          <a:pt x="9475" y="223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BE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9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3516"/>
                                    <a:ext cx="9474" cy="221"/>
                                    <a:chOff x="1692" y="3516"/>
                                    <a:chExt cx="9474" cy="221"/>
                                  </a:xfrm>
                                </wpg:grpSpPr>
                                <wps:wsp>
                                  <wps:cNvPr id="90" name="Freeform 13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3516"/>
                                      <a:ext cx="9474" cy="221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3737 3516"/>
                                        <a:gd name="T3" fmla="*/ 3737 h 221"/>
                                        <a:gd name="T4" fmla="+- 0 11167 1692"/>
                                        <a:gd name="T5" fmla="*/ T4 w 9474"/>
                                        <a:gd name="T6" fmla="+- 0 3737 3516"/>
                                        <a:gd name="T7" fmla="*/ 3737 h 221"/>
                                        <a:gd name="T8" fmla="+- 0 11167 1692"/>
                                        <a:gd name="T9" fmla="*/ T8 w 9474"/>
                                        <a:gd name="T10" fmla="+- 0 3516 3516"/>
                                        <a:gd name="T11" fmla="*/ 3516 h 221"/>
                                        <a:gd name="T12" fmla="+- 0 1692 1692"/>
                                        <a:gd name="T13" fmla="*/ T12 w 9474"/>
                                        <a:gd name="T14" fmla="+- 0 3516 3516"/>
                                        <a:gd name="T15" fmla="*/ 3516 h 221"/>
                                        <a:gd name="T16" fmla="+- 0 1692 1692"/>
                                        <a:gd name="T17" fmla="*/ T16 w 9474"/>
                                        <a:gd name="T18" fmla="+- 0 3737 3516"/>
                                        <a:gd name="T19" fmla="*/ 3737 h 221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1">
                                          <a:moveTo>
                                            <a:pt x="0" y="221"/>
                                          </a:moveTo>
                                          <a:lnTo>
                                            <a:pt x="9475" y="221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DEBE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1" name="Group 8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3737"/>
                                      <a:ext cx="9474" cy="223"/>
                                      <a:chOff x="1692" y="3737"/>
                                      <a:chExt cx="9474" cy="223"/>
                                    </a:xfrm>
                                  </wpg:grpSpPr>
                                  <wps:wsp>
                                    <wps:cNvPr id="92" name="Freeform 1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3737"/>
                                        <a:ext cx="947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3960 3737"/>
                                          <a:gd name="T3" fmla="*/ 3960 h 223"/>
                                          <a:gd name="T4" fmla="+- 0 11167 1692"/>
                                          <a:gd name="T5" fmla="*/ T4 w 9474"/>
                                          <a:gd name="T6" fmla="+- 0 3960 3737"/>
                                          <a:gd name="T7" fmla="*/ 3960 h 223"/>
                                          <a:gd name="T8" fmla="+- 0 11167 1692"/>
                                          <a:gd name="T9" fmla="*/ T8 w 9474"/>
                                          <a:gd name="T10" fmla="+- 0 3737 3737"/>
                                          <a:gd name="T11" fmla="*/ 3737 h 223"/>
                                          <a:gd name="T12" fmla="+- 0 1692 1692"/>
                                          <a:gd name="T13" fmla="*/ T12 w 9474"/>
                                          <a:gd name="T14" fmla="+- 0 3737 3737"/>
                                          <a:gd name="T15" fmla="*/ 3737 h 223"/>
                                          <a:gd name="T16" fmla="+- 0 1692 1692"/>
                                          <a:gd name="T17" fmla="*/ T16 w 9474"/>
                                          <a:gd name="T18" fmla="+- 0 3960 3737"/>
                                          <a:gd name="T19" fmla="*/ 3960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9475" y="223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EDEBE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93" name="Group 8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3960"/>
                                        <a:ext cx="9474" cy="223"/>
                                        <a:chOff x="1692" y="3960"/>
                                        <a:chExt cx="9474" cy="223"/>
                                      </a:xfrm>
                                    </wpg:grpSpPr>
                                    <wps:wsp>
                                      <wps:cNvPr id="94" name="Freeform 12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3960"/>
                                          <a:ext cx="947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4184 3960"/>
                                            <a:gd name="T3" fmla="*/ 4184 h 223"/>
                                            <a:gd name="T4" fmla="+- 0 11167 1692"/>
                                            <a:gd name="T5" fmla="*/ T4 w 9474"/>
                                            <a:gd name="T6" fmla="+- 0 4184 3960"/>
                                            <a:gd name="T7" fmla="*/ 4184 h 223"/>
                                            <a:gd name="T8" fmla="+- 0 11167 1692"/>
                                            <a:gd name="T9" fmla="*/ T8 w 9474"/>
                                            <a:gd name="T10" fmla="+- 0 3960 3960"/>
                                            <a:gd name="T11" fmla="*/ 3960 h 223"/>
                                            <a:gd name="T12" fmla="+- 0 1692 1692"/>
                                            <a:gd name="T13" fmla="*/ T12 w 9474"/>
                                            <a:gd name="T14" fmla="+- 0 3960 3960"/>
                                            <a:gd name="T15" fmla="*/ 3960 h 223"/>
                                            <a:gd name="T16" fmla="+- 0 1692 1692"/>
                                            <a:gd name="T17" fmla="*/ T16 w 9474"/>
                                            <a:gd name="T18" fmla="+- 0 4184 3960"/>
                                            <a:gd name="T19" fmla="*/ 4184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9475" y="224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EDEBE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95" name="Group 84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4184"/>
                                          <a:ext cx="9474" cy="221"/>
                                          <a:chOff x="1692" y="4184"/>
                                          <a:chExt cx="9474" cy="221"/>
                                        </a:xfrm>
                                      </wpg:grpSpPr>
                                      <wps:wsp>
                                        <wps:cNvPr id="96" name="Freeform 12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4184"/>
                                            <a:ext cx="9474" cy="221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4404 4184"/>
                                              <a:gd name="T3" fmla="*/ 4404 h 221"/>
                                              <a:gd name="T4" fmla="+- 0 11167 1692"/>
                                              <a:gd name="T5" fmla="*/ T4 w 9474"/>
                                              <a:gd name="T6" fmla="+- 0 4404 4184"/>
                                              <a:gd name="T7" fmla="*/ 4404 h 221"/>
                                              <a:gd name="T8" fmla="+- 0 11167 1692"/>
                                              <a:gd name="T9" fmla="*/ T8 w 9474"/>
                                              <a:gd name="T10" fmla="+- 0 4184 4184"/>
                                              <a:gd name="T11" fmla="*/ 4184 h 221"/>
                                              <a:gd name="T12" fmla="+- 0 1692 1692"/>
                                              <a:gd name="T13" fmla="*/ T12 w 9474"/>
                                              <a:gd name="T14" fmla="+- 0 4184 4184"/>
                                              <a:gd name="T15" fmla="*/ 4184 h 221"/>
                                              <a:gd name="T16" fmla="+- 0 1692 1692"/>
                                              <a:gd name="T17" fmla="*/ T16 w 9474"/>
                                              <a:gd name="T18" fmla="+- 0 4404 4184"/>
                                              <a:gd name="T19" fmla="*/ 4404 h 22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1">
                                                <a:moveTo>
                                                  <a:pt x="0" y="220"/>
                                                </a:moveTo>
                                                <a:lnTo>
                                                  <a:pt x="9475" y="220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EDEBE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97" name="Group 8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4404"/>
                                            <a:ext cx="9474" cy="223"/>
                                            <a:chOff x="1692" y="4404"/>
                                            <a:chExt cx="9474" cy="223"/>
                                          </a:xfrm>
                                        </wpg:grpSpPr>
                                        <wps:wsp>
                                          <wps:cNvPr id="98" name="Freeform 126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4404"/>
                                              <a:ext cx="947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4628 4404"/>
                                                <a:gd name="T3" fmla="*/ 4628 h 223"/>
                                                <a:gd name="T4" fmla="+- 0 11167 1692"/>
                                                <a:gd name="T5" fmla="*/ T4 w 9474"/>
                                                <a:gd name="T6" fmla="+- 0 4628 4404"/>
                                                <a:gd name="T7" fmla="*/ 4628 h 223"/>
                                                <a:gd name="T8" fmla="+- 0 11167 1692"/>
                                                <a:gd name="T9" fmla="*/ T8 w 9474"/>
                                                <a:gd name="T10" fmla="+- 0 4404 4404"/>
                                                <a:gd name="T11" fmla="*/ 4404 h 223"/>
                                                <a:gd name="T12" fmla="+- 0 1692 1692"/>
                                                <a:gd name="T13" fmla="*/ T12 w 9474"/>
                                                <a:gd name="T14" fmla="+- 0 4404 4404"/>
                                                <a:gd name="T15" fmla="*/ 4404 h 223"/>
                                                <a:gd name="T16" fmla="+- 0 1692 1692"/>
                                                <a:gd name="T17" fmla="*/ T16 w 9474"/>
                                                <a:gd name="T18" fmla="+- 0 4628 4404"/>
                                                <a:gd name="T19" fmla="*/ 4628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23">
                                                  <a:moveTo>
                                                    <a:pt x="0" y="224"/>
                                                  </a:moveTo>
                                                  <a:lnTo>
                                                    <a:pt x="9475" y="224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4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EDEBE0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99" name="Group 8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4628"/>
                                              <a:ext cx="9474" cy="224"/>
                                              <a:chOff x="1692" y="4628"/>
                                              <a:chExt cx="9474" cy="224"/>
                                            </a:xfrm>
                                          </wpg:grpSpPr>
                                          <wps:wsp>
                                            <wps:cNvPr id="100" name="Freeform 125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4628"/>
                                                <a:ext cx="9474" cy="224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4851 4628"/>
                                                  <a:gd name="T3" fmla="*/ 4851 h 224"/>
                                                  <a:gd name="T4" fmla="+- 0 11167 1692"/>
                                                  <a:gd name="T5" fmla="*/ T4 w 9474"/>
                                                  <a:gd name="T6" fmla="+- 0 4851 4628"/>
                                                  <a:gd name="T7" fmla="*/ 4851 h 224"/>
                                                  <a:gd name="T8" fmla="+- 0 11167 1692"/>
                                                  <a:gd name="T9" fmla="*/ T8 w 9474"/>
                                                  <a:gd name="T10" fmla="+- 0 4628 4628"/>
                                                  <a:gd name="T11" fmla="*/ 4628 h 224"/>
                                                  <a:gd name="T12" fmla="+- 0 1692 1692"/>
                                                  <a:gd name="T13" fmla="*/ T12 w 9474"/>
                                                  <a:gd name="T14" fmla="+- 0 4628 4628"/>
                                                  <a:gd name="T15" fmla="*/ 4628 h 224"/>
                                                  <a:gd name="T16" fmla="+- 0 1692 1692"/>
                                                  <a:gd name="T17" fmla="*/ T16 w 9474"/>
                                                  <a:gd name="T18" fmla="+- 0 4851 4628"/>
                                                  <a:gd name="T19" fmla="*/ 4851 h 22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 h="224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9475" y="223"/>
                                                    </a:lnTo>
                                                    <a:lnTo>
                                                      <a:pt x="947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EDEBE0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01" name="Group 8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92" y="4851"/>
                                                <a:ext cx="9474" cy="221"/>
                                                <a:chOff x="1692" y="4851"/>
                                                <a:chExt cx="9474" cy="221"/>
                                              </a:xfrm>
                                            </wpg:grpSpPr>
                                            <wps:wsp>
                                              <wps:cNvPr id="102" name="Freeform 124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92" y="4851"/>
                                                  <a:ext cx="9474" cy="22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92 1692"/>
                                                    <a:gd name="T1" fmla="*/ T0 w 9474"/>
                                                    <a:gd name="T2" fmla="+- 0 5072 4851"/>
                                                    <a:gd name="T3" fmla="*/ 5072 h 221"/>
                                                    <a:gd name="T4" fmla="+- 0 11167 1692"/>
                                                    <a:gd name="T5" fmla="*/ T4 w 9474"/>
                                                    <a:gd name="T6" fmla="+- 0 5072 4851"/>
                                                    <a:gd name="T7" fmla="*/ 5072 h 221"/>
                                                    <a:gd name="T8" fmla="+- 0 11167 1692"/>
                                                    <a:gd name="T9" fmla="*/ T8 w 9474"/>
                                                    <a:gd name="T10" fmla="+- 0 4851 4851"/>
                                                    <a:gd name="T11" fmla="*/ 4851 h 221"/>
                                                    <a:gd name="T12" fmla="+- 0 1692 1692"/>
                                                    <a:gd name="T13" fmla="*/ T12 w 9474"/>
                                                    <a:gd name="T14" fmla="+- 0 4851 4851"/>
                                                    <a:gd name="T15" fmla="*/ 4851 h 221"/>
                                                    <a:gd name="T16" fmla="+- 0 1692 1692"/>
                                                    <a:gd name="T17" fmla="*/ T16 w 9474"/>
                                                    <a:gd name="T18" fmla="+- 0 5072 4851"/>
                                                    <a:gd name="T19" fmla="*/ 5072 h 22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474" h="221">
                                                      <a:moveTo>
                                                        <a:pt x="0" y="221"/>
                                                      </a:moveTo>
                                                      <a:lnTo>
                                                        <a:pt x="9475" y="221"/>
                                                      </a:lnTo>
                                                      <a:lnTo>
                                                        <a:pt x="947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1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EDEBE0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03" name="Group 8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92" y="5072"/>
                                                  <a:ext cx="9474" cy="223"/>
                                                  <a:chOff x="1692" y="5072"/>
                                                  <a:chExt cx="9474" cy="223"/>
                                                </a:xfrm>
                                              </wpg:grpSpPr>
                                              <wps:wsp>
                                                <wps:cNvPr id="104" name="Freeform 123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92" y="5072"/>
                                                    <a:ext cx="947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92 1692"/>
                                                      <a:gd name="T1" fmla="*/ T0 w 9474"/>
                                                      <a:gd name="T2" fmla="+- 0 5295 5072"/>
                                                      <a:gd name="T3" fmla="*/ 5295 h 223"/>
                                                      <a:gd name="T4" fmla="+- 0 11167 1692"/>
                                                      <a:gd name="T5" fmla="*/ T4 w 9474"/>
                                                      <a:gd name="T6" fmla="+- 0 5295 5072"/>
                                                      <a:gd name="T7" fmla="*/ 5295 h 223"/>
                                                      <a:gd name="T8" fmla="+- 0 11167 1692"/>
                                                      <a:gd name="T9" fmla="*/ T8 w 9474"/>
                                                      <a:gd name="T10" fmla="+- 0 5072 5072"/>
                                                      <a:gd name="T11" fmla="*/ 5072 h 223"/>
                                                      <a:gd name="T12" fmla="+- 0 1692 1692"/>
                                                      <a:gd name="T13" fmla="*/ T12 w 9474"/>
                                                      <a:gd name="T14" fmla="+- 0 5072 5072"/>
                                                      <a:gd name="T15" fmla="*/ 5072 h 223"/>
                                                      <a:gd name="T16" fmla="+- 0 1692 1692"/>
                                                      <a:gd name="T17" fmla="*/ T16 w 9474"/>
                                                      <a:gd name="T18" fmla="+- 0 5295 5072"/>
                                                      <a:gd name="T19" fmla="*/ 5295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474" h="223">
                                                        <a:moveTo>
                                                          <a:pt x="0" y="223"/>
                                                        </a:moveTo>
                                                        <a:lnTo>
                                                          <a:pt x="9475" y="223"/>
                                                        </a:lnTo>
                                                        <a:lnTo>
                                                          <a:pt x="947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EDEBE0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05" name="Group 89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92" y="5295"/>
                                                    <a:ext cx="9474" cy="223"/>
                                                    <a:chOff x="1692" y="5295"/>
                                                    <a:chExt cx="9474" cy="223"/>
                                                  </a:xfrm>
                                                </wpg:grpSpPr>
                                                <wps:wsp>
                                                  <wps:cNvPr id="106" name="Freeform 122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92" y="5295"/>
                                                      <a:ext cx="947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92 1692"/>
                                                        <a:gd name="T1" fmla="*/ T0 w 9474"/>
                                                        <a:gd name="T2" fmla="+- 0 5519 5295"/>
                                                        <a:gd name="T3" fmla="*/ 5519 h 223"/>
                                                        <a:gd name="T4" fmla="+- 0 11167 1692"/>
                                                        <a:gd name="T5" fmla="*/ T4 w 9474"/>
                                                        <a:gd name="T6" fmla="+- 0 5519 5295"/>
                                                        <a:gd name="T7" fmla="*/ 5519 h 223"/>
                                                        <a:gd name="T8" fmla="+- 0 11167 1692"/>
                                                        <a:gd name="T9" fmla="*/ T8 w 9474"/>
                                                        <a:gd name="T10" fmla="+- 0 5295 5295"/>
                                                        <a:gd name="T11" fmla="*/ 5295 h 223"/>
                                                        <a:gd name="T12" fmla="+- 0 1692 1692"/>
                                                        <a:gd name="T13" fmla="*/ T12 w 9474"/>
                                                        <a:gd name="T14" fmla="+- 0 5295 5295"/>
                                                        <a:gd name="T15" fmla="*/ 5295 h 223"/>
                                                        <a:gd name="T16" fmla="+- 0 1692 1692"/>
                                                        <a:gd name="T17" fmla="*/ T16 w 9474"/>
                                                        <a:gd name="T18" fmla="+- 0 5519 5295"/>
                                                        <a:gd name="T19" fmla="*/ 5519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474" h="223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9475" y="224"/>
                                                          </a:lnTo>
                                                          <a:lnTo>
                                                            <a:pt x="947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EDEBE0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07" name="Group 9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92" y="5519"/>
                                                      <a:ext cx="9474" cy="223"/>
                                                      <a:chOff x="1692" y="5519"/>
                                                      <a:chExt cx="9474" cy="223"/>
                                                    </a:xfrm>
                                                  </wpg:grpSpPr>
                                                  <wps:wsp>
                                                    <wps:cNvPr id="108" name="Freeform 121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92" y="5519"/>
                                                        <a:ext cx="9474" cy="223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92 1692"/>
                                                          <a:gd name="T1" fmla="*/ T0 w 9474"/>
                                                          <a:gd name="T2" fmla="+- 0 5742 5519"/>
                                                          <a:gd name="T3" fmla="*/ 5742 h 223"/>
                                                          <a:gd name="T4" fmla="+- 0 11167 1692"/>
                                                          <a:gd name="T5" fmla="*/ T4 w 9474"/>
                                                          <a:gd name="T6" fmla="+- 0 5742 5519"/>
                                                          <a:gd name="T7" fmla="*/ 5742 h 223"/>
                                                          <a:gd name="T8" fmla="+- 0 11167 1692"/>
                                                          <a:gd name="T9" fmla="*/ T8 w 9474"/>
                                                          <a:gd name="T10" fmla="+- 0 5519 5519"/>
                                                          <a:gd name="T11" fmla="*/ 5519 h 223"/>
                                                          <a:gd name="T12" fmla="+- 0 1692 1692"/>
                                                          <a:gd name="T13" fmla="*/ T12 w 9474"/>
                                                          <a:gd name="T14" fmla="+- 0 5519 5519"/>
                                                          <a:gd name="T15" fmla="*/ 5519 h 223"/>
                                                          <a:gd name="T16" fmla="+- 0 1692 1692"/>
                                                          <a:gd name="T17" fmla="*/ T16 w 9474"/>
                                                          <a:gd name="T18" fmla="+- 0 5742 5519"/>
                                                          <a:gd name="T19" fmla="*/ 5742 h 22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474" h="223">
                                                            <a:moveTo>
                                                              <a:pt x="0" y="223"/>
                                                            </a:moveTo>
                                                            <a:lnTo>
                                                              <a:pt x="9475" y="223"/>
                                                            </a:lnTo>
                                                            <a:lnTo>
                                                              <a:pt x="947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3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EDEBE0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09" name="Group 91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92" y="5742"/>
                                                        <a:ext cx="9474" cy="221"/>
                                                        <a:chOff x="1692" y="5742"/>
                                                        <a:chExt cx="9474" cy="221"/>
                                                      </a:xfrm>
                                                    </wpg:grpSpPr>
                                                    <wps:wsp>
                                                      <wps:cNvPr id="110" name="Freeform 120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92" y="5742"/>
                                                          <a:ext cx="9474" cy="221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1692 1692"/>
                                                            <a:gd name="T1" fmla="*/ T0 w 9474"/>
                                                            <a:gd name="T2" fmla="+- 0 5963 5742"/>
                                                            <a:gd name="T3" fmla="*/ 5963 h 221"/>
                                                            <a:gd name="T4" fmla="+- 0 11167 1692"/>
                                                            <a:gd name="T5" fmla="*/ T4 w 9474"/>
                                                            <a:gd name="T6" fmla="+- 0 5963 5742"/>
                                                            <a:gd name="T7" fmla="*/ 5963 h 221"/>
                                                            <a:gd name="T8" fmla="+- 0 11167 1692"/>
                                                            <a:gd name="T9" fmla="*/ T8 w 9474"/>
                                                            <a:gd name="T10" fmla="+- 0 5742 5742"/>
                                                            <a:gd name="T11" fmla="*/ 5742 h 221"/>
                                                            <a:gd name="T12" fmla="+- 0 1692 1692"/>
                                                            <a:gd name="T13" fmla="*/ T12 w 9474"/>
                                                            <a:gd name="T14" fmla="+- 0 5742 5742"/>
                                                            <a:gd name="T15" fmla="*/ 5742 h 221"/>
                                                            <a:gd name="T16" fmla="+- 0 1692 1692"/>
                                                            <a:gd name="T17" fmla="*/ T16 w 9474"/>
                                                            <a:gd name="T18" fmla="+- 0 5963 5742"/>
                                                            <a:gd name="T19" fmla="*/ 5963 h 221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9474" h="221">
                                                              <a:moveTo>
                                                                <a:pt x="0" y="221"/>
                                                              </a:moveTo>
                                                              <a:lnTo>
                                                                <a:pt x="9475" y="221"/>
                                                              </a:lnTo>
                                                              <a:lnTo>
                                                                <a:pt x="947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1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EDEBE0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11" name="Group 92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692" y="5963"/>
                                                          <a:ext cx="9474" cy="223"/>
                                                          <a:chOff x="1692" y="5963"/>
                                                          <a:chExt cx="9474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112" name="Freeform 119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692" y="5963"/>
                                                            <a:ext cx="9474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1692 1692"/>
                                                              <a:gd name="T1" fmla="*/ T0 w 9474"/>
                                                              <a:gd name="T2" fmla="+- 0 6186 5963"/>
                                                              <a:gd name="T3" fmla="*/ 6186 h 223"/>
                                                              <a:gd name="T4" fmla="+- 0 11167 1692"/>
                                                              <a:gd name="T5" fmla="*/ T4 w 9474"/>
                                                              <a:gd name="T6" fmla="+- 0 6186 5963"/>
                                                              <a:gd name="T7" fmla="*/ 6186 h 223"/>
                                                              <a:gd name="T8" fmla="+- 0 11167 1692"/>
                                                              <a:gd name="T9" fmla="*/ T8 w 9474"/>
                                                              <a:gd name="T10" fmla="+- 0 5963 5963"/>
                                                              <a:gd name="T11" fmla="*/ 5963 h 223"/>
                                                              <a:gd name="T12" fmla="+- 0 1692 1692"/>
                                                              <a:gd name="T13" fmla="*/ T12 w 9474"/>
                                                              <a:gd name="T14" fmla="+- 0 5963 5963"/>
                                                              <a:gd name="T15" fmla="*/ 5963 h 223"/>
                                                              <a:gd name="T16" fmla="+- 0 1692 1692"/>
                                                              <a:gd name="T17" fmla="*/ T16 w 9474"/>
                                                              <a:gd name="T18" fmla="+- 0 6186 5963"/>
                                                              <a:gd name="T19" fmla="*/ 6186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9474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9475" y="223"/>
                                                                </a:lnTo>
                                                                <a:lnTo>
                                                                  <a:pt x="947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EDEBE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13" name="Group 93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1692" y="6186"/>
                                                            <a:ext cx="9474" cy="223"/>
                                                            <a:chOff x="1692" y="6186"/>
                                                            <a:chExt cx="9474" cy="223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14" name="Freeform 118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692" y="6186"/>
                                                              <a:ext cx="9474" cy="223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1692 1692"/>
                                                                <a:gd name="T1" fmla="*/ T0 w 9474"/>
                                                                <a:gd name="T2" fmla="+- 0 6409 6186"/>
                                                                <a:gd name="T3" fmla="*/ 6409 h 223"/>
                                                                <a:gd name="T4" fmla="+- 0 11167 1692"/>
                                                                <a:gd name="T5" fmla="*/ T4 w 9474"/>
                                                                <a:gd name="T6" fmla="+- 0 6409 6186"/>
                                                                <a:gd name="T7" fmla="*/ 6409 h 223"/>
                                                                <a:gd name="T8" fmla="+- 0 11167 1692"/>
                                                                <a:gd name="T9" fmla="*/ T8 w 9474"/>
                                                                <a:gd name="T10" fmla="+- 0 6186 6186"/>
                                                                <a:gd name="T11" fmla="*/ 6186 h 223"/>
                                                                <a:gd name="T12" fmla="+- 0 1692 1692"/>
                                                                <a:gd name="T13" fmla="*/ T12 w 9474"/>
                                                                <a:gd name="T14" fmla="+- 0 6186 6186"/>
                                                                <a:gd name="T15" fmla="*/ 6186 h 223"/>
                                                                <a:gd name="T16" fmla="+- 0 1692 1692"/>
                                                                <a:gd name="T17" fmla="*/ T16 w 9474"/>
                                                                <a:gd name="T18" fmla="+- 0 6409 6186"/>
                                                                <a:gd name="T19" fmla="*/ 6409 h 223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9474" h="223">
                                                                  <a:moveTo>
                                                                    <a:pt x="0" y="223"/>
                                                                  </a:moveTo>
                                                                  <a:lnTo>
                                                                    <a:pt x="9475" y="223"/>
                                                                  </a:lnTo>
                                                                  <a:lnTo>
                                                                    <a:pt x="9475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3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EDEBE0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15" name="Group 94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1692" y="6409"/>
                                                              <a:ext cx="9474" cy="221"/>
                                                              <a:chOff x="1692" y="6409"/>
                                                              <a:chExt cx="9474" cy="221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16" name="Freeform 117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92" y="6409"/>
                                                                <a:ext cx="9474" cy="221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1692 1692"/>
                                                                  <a:gd name="T1" fmla="*/ T0 w 9474"/>
                                                                  <a:gd name="T2" fmla="+- 0 6630 6409"/>
                                                                  <a:gd name="T3" fmla="*/ 6630 h 221"/>
                                                                  <a:gd name="T4" fmla="+- 0 11167 1692"/>
                                                                  <a:gd name="T5" fmla="*/ T4 w 9474"/>
                                                                  <a:gd name="T6" fmla="+- 0 6630 6409"/>
                                                                  <a:gd name="T7" fmla="*/ 6630 h 221"/>
                                                                  <a:gd name="T8" fmla="+- 0 11167 1692"/>
                                                                  <a:gd name="T9" fmla="*/ T8 w 9474"/>
                                                                  <a:gd name="T10" fmla="+- 0 6409 6409"/>
                                                                  <a:gd name="T11" fmla="*/ 6409 h 221"/>
                                                                  <a:gd name="T12" fmla="+- 0 1692 1692"/>
                                                                  <a:gd name="T13" fmla="*/ T12 w 9474"/>
                                                                  <a:gd name="T14" fmla="+- 0 6409 6409"/>
                                                                  <a:gd name="T15" fmla="*/ 6409 h 221"/>
                                                                  <a:gd name="T16" fmla="+- 0 1692 1692"/>
                                                                  <a:gd name="T17" fmla="*/ T16 w 9474"/>
                                                                  <a:gd name="T18" fmla="+- 0 6630 6409"/>
                                                                  <a:gd name="T19" fmla="*/ 6630 h 221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9474" h="221">
                                                                    <a:moveTo>
                                                                      <a:pt x="0" y="221"/>
                                                                    </a:moveTo>
                                                                    <a:lnTo>
                                                                      <a:pt x="9475" y="221"/>
                                                                    </a:lnTo>
                                                                    <a:lnTo>
                                                                      <a:pt x="9475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1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EDEBE0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17" name="Group 95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692" y="6630"/>
                                                                <a:ext cx="9474" cy="223"/>
                                                                <a:chOff x="1692" y="6630"/>
                                                                <a:chExt cx="9474" cy="223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18" name="Freeform 116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692" y="6630"/>
                                                                  <a:ext cx="9474" cy="223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1692 1692"/>
                                                                    <a:gd name="T1" fmla="*/ T0 w 9474"/>
                                                                    <a:gd name="T2" fmla="+- 0 6853 6630"/>
                                                                    <a:gd name="T3" fmla="*/ 6853 h 223"/>
                                                                    <a:gd name="T4" fmla="+- 0 11167 1692"/>
                                                                    <a:gd name="T5" fmla="*/ T4 w 9474"/>
                                                                    <a:gd name="T6" fmla="+- 0 6853 6630"/>
                                                                    <a:gd name="T7" fmla="*/ 6853 h 223"/>
                                                                    <a:gd name="T8" fmla="+- 0 11167 1692"/>
                                                                    <a:gd name="T9" fmla="*/ T8 w 9474"/>
                                                                    <a:gd name="T10" fmla="+- 0 6630 6630"/>
                                                                    <a:gd name="T11" fmla="*/ 6630 h 223"/>
                                                                    <a:gd name="T12" fmla="+- 0 1692 1692"/>
                                                                    <a:gd name="T13" fmla="*/ T12 w 9474"/>
                                                                    <a:gd name="T14" fmla="+- 0 6630 6630"/>
                                                                    <a:gd name="T15" fmla="*/ 6630 h 223"/>
                                                                    <a:gd name="T16" fmla="+- 0 1692 1692"/>
                                                                    <a:gd name="T17" fmla="*/ T16 w 9474"/>
                                                                    <a:gd name="T18" fmla="+- 0 6853 6630"/>
                                                                    <a:gd name="T19" fmla="*/ 6853 h 223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9474" h="223">
                                                                      <a:moveTo>
                                                                        <a:pt x="0" y="223"/>
                                                                      </a:moveTo>
                                                                      <a:lnTo>
                                                                        <a:pt x="9475" y="223"/>
                                                                      </a:lnTo>
                                                                      <a:lnTo>
                                                                        <a:pt x="9475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3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EDEBE0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19" name="Group 96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692" y="6853"/>
                                                                  <a:ext cx="9474" cy="223"/>
                                                                  <a:chOff x="1692" y="6853"/>
                                                                  <a:chExt cx="9474" cy="223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20" name="Freeform 115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692" y="6853"/>
                                                                    <a:ext cx="9474" cy="223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1692 1692"/>
                                                                      <a:gd name="T1" fmla="*/ T0 w 9474"/>
                                                                      <a:gd name="T2" fmla="+- 0 7076 6853"/>
                                                                      <a:gd name="T3" fmla="*/ 7076 h 223"/>
                                                                      <a:gd name="T4" fmla="+- 0 11167 1692"/>
                                                                      <a:gd name="T5" fmla="*/ T4 w 9474"/>
                                                                      <a:gd name="T6" fmla="+- 0 7076 6853"/>
                                                                      <a:gd name="T7" fmla="*/ 7076 h 223"/>
                                                                      <a:gd name="T8" fmla="+- 0 11167 1692"/>
                                                                      <a:gd name="T9" fmla="*/ T8 w 9474"/>
                                                                      <a:gd name="T10" fmla="+- 0 6853 6853"/>
                                                                      <a:gd name="T11" fmla="*/ 6853 h 223"/>
                                                                      <a:gd name="T12" fmla="+- 0 1692 1692"/>
                                                                      <a:gd name="T13" fmla="*/ T12 w 9474"/>
                                                                      <a:gd name="T14" fmla="+- 0 6853 6853"/>
                                                                      <a:gd name="T15" fmla="*/ 6853 h 223"/>
                                                                      <a:gd name="T16" fmla="+- 0 1692 1692"/>
                                                                      <a:gd name="T17" fmla="*/ T16 w 9474"/>
                                                                      <a:gd name="T18" fmla="+- 0 7076 6853"/>
                                                                      <a:gd name="T19" fmla="*/ 7076 h 223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9474" h="223">
                                                                        <a:moveTo>
                                                                          <a:pt x="0" y="223"/>
                                                                        </a:moveTo>
                                                                        <a:lnTo>
                                                                          <a:pt x="9475" y="223"/>
                                                                        </a:lnTo>
                                                                        <a:lnTo>
                                                                          <a:pt x="9475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3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EDEBE0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121" name="Group 97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692" y="7076"/>
                                                                    <a:ext cx="9474" cy="221"/>
                                                                    <a:chOff x="1692" y="7076"/>
                                                                    <a:chExt cx="9474" cy="221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22" name="Freeform 114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692" y="7076"/>
                                                                      <a:ext cx="9474" cy="221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1692 1692"/>
                                                                        <a:gd name="T1" fmla="*/ T0 w 9474"/>
                                                                        <a:gd name="T2" fmla="+- 0 7297 7076"/>
                                                                        <a:gd name="T3" fmla="*/ 7297 h 221"/>
                                                                        <a:gd name="T4" fmla="+- 0 11167 1692"/>
                                                                        <a:gd name="T5" fmla="*/ T4 w 9474"/>
                                                                        <a:gd name="T6" fmla="+- 0 7297 7076"/>
                                                                        <a:gd name="T7" fmla="*/ 7297 h 221"/>
                                                                        <a:gd name="T8" fmla="+- 0 11167 1692"/>
                                                                        <a:gd name="T9" fmla="*/ T8 w 9474"/>
                                                                        <a:gd name="T10" fmla="+- 0 7076 7076"/>
                                                                        <a:gd name="T11" fmla="*/ 7076 h 221"/>
                                                                        <a:gd name="T12" fmla="+- 0 1692 1692"/>
                                                                        <a:gd name="T13" fmla="*/ T12 w 9474"/>
                                                                        <a:gd name="T14" fmla="+- 0 7076 7076"/>
                                                                        <a:gd name="T15" fmla="*/ 7076 h 221"/>
                                                                        <a:gd name="T16" fmla="+- 0 1692 1692"/>
                                                                        <a:gd name="T17" fmla="*/ T16 w 9474"/>
                                                                        <a:gd name="T18" fmla="+- 0 7297 7076"/>
                                                                        <a:gd name="T19" fmla="*/ 7297 h 221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9474" h="221">
                                                                          <a:moveTo>
                                                                            <a:pt x="0" y="221"/>
                                                                          </a:moveTo>
                                                                          <a:lnTo>
                                                                            <a:pt x="9475" y="221"/>
                                                                          </a:lnTo>
                                                                          <a:lnTo>
                                                                            <a:pt x="9475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221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EDEBE0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123" name="Group 98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692" y="7297"/>
                                                                      <a:ext cx="9474" cy="223"/>
                                                                      <a:chOff x="1692" y="7297"/>
                                                                      <a:chExt cx="9474" cy="223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124" name="Freeform 113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1692" y="7297"/>
                                                                        <a:ext cx="9474" cy="223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1692 1692"/>
                                                                          <a:gd name="T1" fmla="*/ T0 w 9474"/>
                                                                          <a:gd name="T2" fmla="+- 0 7520 7297"/>
                                                                          <a:gd name="T3" fmla="*/ 7520 h 223"/>
                                                                          <a:gd name="T4" fmla="+- 0 11167 1692"/>
                                                                          <a:gd name="T5" fmla="*/ T4 w 9474"/>
                                                                          <a:gd name="T6" fmla="+- 0 7520 7297"/>
                                                                          <a:gd name="T7" fmla="*/ 7520 h 223"/>
                                                                          <a:gd name="T8" fmla="+- 0 11167 1692"/>
                                                                          <a:gd name="T9" fmla="*/ T8 w 9474"/>
                                                                          <a:gd name="T10" fmla="+- 0 7297 7297"/>
                                                                          <a:gd name="T11" fmla="*/ 7297 h 223"/>
                                                                          <a:gd name="T12" fmla="+- 0 1692 1692"/>
                                                                          <a:gd name="T13" fmla="*/ T12 w 9474"/>
                                                                          <a:gd name="T14" fmla="+- 0 7297 7297"/>
                                                                          <a:gd name="T15" fmla="*/ 7297 h 223"/>
                                                                          <a:gd name="T16" fmla="+- 0 1692 1692"/>
                                                                          <a:gd name="T17" fmla="*/ T16 w 9474"/>
                                                                          <a:gd name="T18" fmla="+- 0 7520 7297"/>
                                                                          <a:gd name="T19" fmla="*/ 7520 h 223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T3"/>
                                                                          </a:cxn>
                                                                          <a:cxn ang="0">
                                                                            <a:pos x="T5" y="T7"/>
                                                                          </a:cxn>
                                                                          <a:cxn ang="0">
                                                                            <a:pos x="T9" y="T11"/>
                                                                          </a:cxn>
                                                                          <a:cxn ang="0">
                                                                            <a:pos x="T13" y="T15"/>
                                                                          </a:cxn>
                                                                          <a:cxn ang="0">
                                                                            <a:pos x="T17" y="T19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9474" h="223">
                                                                            <a:moveTo>
                                                                              <a:pt x="0" y="223"/>
                                                                            </a:moveTo>
                                                                            <a:lnTo>
                                                                              <a:pt x="9475" y="223"/>
                                                                            </a:lnTo>
                                                                            <a:lnTo>
                                                                              <a:pt x="9475" y="0"/>
                                                                            </a:lnTo>
                                                                            <a:lnTo>
                                                                              <a:pt x="0" y="0"/>
                                                                            </a:lnTo>
                                                                            <a:lnTo>
                                                                              <a:pt x="0" y="223"/>
                                                                            </a:lnTo>
                                                                            <a:close/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solidFill>
                                                                        <a:srgbClr val="EDEBE0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125" name="Group 99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1692" y="7520"/>
                                                                        <a:ext cx="9474" cy="223"/>
                                                                        <a:chOff x="1692" y="7520"/>
                                                                        <a:chExt cx="9474" cy="223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126" name="Freeform 112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1692" y="7520"/>
                                                                          <a:ext cx="9474" cy="223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1692 1692"/>
                                                                            <a:gd name="T1" fmla="*/ T0 w 9474"/>
                                                                            <a:gd name="T2" fmla="+- 0 7743 7520"/>
                                                                            <a:gd name="T3" fmla="*/ 7743 h 223"/>
                                                                            <a:gd name="T4" fmla="+- 0 11167 1692"/>
                                                                            <a:gd name="T5" fmla="*/ T4 w 9474"/>
                                                                            <a:gd name="T6" fmla="+- 0 7743 7520"/>
                                                                            <a:gd name="T7" fmla="*/ 7743 h 223"/>
                                                                            <a:gd name="T8" fmla="+- 0 11167 1692"/>
                                                                            <a:gd name="T9" fmla="*/ T8 w 9474"/>
                                                                            <a:gd name="T10" fmla="+- 0 7520 7520"/>
                                                                            <a:gd name="T11" fmla="*/ 7520 h 223"/>
                                                                            <a:gd name="T12" fmla="+- 0 1692 1692"/>
                                                                            <a:gd name="T13" fmla="*/ T12 w 9474"/>
                                                                            <a:gd name="T14" fmla="+- 0 7520 7520"/>
                                                                            <a:gd name="T15" fmla="*/ 7520 h 223"/>
                                                                            <a:gd name="T16" fmla="+- 0 1692 1692"/>
                                                                            <a:gd name="T17" fmla="*/ T16 w 9474"/>
                                                                            <a:gd name="T18" fmla="+- 0 7743 7520"/>
                                                                            <a:gd name="T19" fmla="*/ 7743 h 223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T1" y="T3"/>
                                                                            </a:cxn>
                                                                            <a:cxn ang="0">
                                                                              <a:pos x="T5" y="T7"/>
                                                                            </a:cxn>
                                                                            <a:cxn ang="0">
                                                                              <a:pos x="T9" y="T11"/>
                                                                            </a:cxn>
                                                                            <a:cxn ang="0">
                                                                              <a:pos x="T13" y="T15"/>
                                                                            </a:cxn>
                                                                            <a:cxn ang="0">
                                                                              <a:pos x="T17" y="T19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w="9474" h="223">
                                                                              <a:moveTo>
                                                                                <a:pt x="0" y="223"/>
                                                                              </a:moveTo>
                                                                              <a:lnTo>
                                                                                <a:pt x="9475" y="223"/>
                                                                              </a:lnTo>
                                                                              <a:lnTo>
                                                                                <a:pt x="9475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223"/>
                                                                              </a:lnTo>
                                                                              <a:close/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solidFill>
                                                                          <a:srgbClr val="EDEBE0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127" name="Group 100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1692" y="7743"/>
                                                                          <a:ext cx="9474" cy="223"/>
                                                                          <a:chOff x="1692" y="7743"/>
                                                                          <a:chExt cx="9474" cy="223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28" name="Freeform 111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1692" y="7743"/>
                                                                            <a:ext cx="9474" cy="223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1692 1692"/>
                                                                              <a:gd name="T1" fmla="*/ T0 w 9474"/>
                                                                              <a:gd name="T2" fmla="+- 0 7967 7743"/>
                                                                              <a:gd name="T3" fmla="*/ 7967 h 223"/>
                                                                              <a:gd name="T4" fmla="+- 0 11167 1692"/>
                                                                              <a:gd name="T5" fmla="*/ T4 w 9474"/>
                                                                              <a:gd name="T6" fmla="+- 0 7967 7743"/>
                                                                              <a:gd name="T7" fmla="*/ 7967 h 223"/>
                                                                              <a:gd name="T8" fmla="+- 0 11167 1692"/>
                                                                              <a:gd name="T9" fmla="*/ T8 w 9474"/>
                                                                              <a:gd name="T10" fmla="+- 0 7743 7743"/>
                                                                              <a:gd name="T11" fmla="*/ 7743 h 223"/>
                                                                              <a:gd name="T12" fmla="+- 0 1692 1692"/>
                                                                              <a:gd name="T13" fmla="*/ T12 w 9474"/>
                                                                              <a:gd name="T14" fmla="+- 0 7743 7743"/>
                                                                              <a:gd name="T15" fmla="*/ 7743 h 223"/>
                                                                              <a:gd name="T16" fmla="+- 0 1692 1692"/>
                                                                              <a:gd name="T17" fmla="*/ T16 w 9474"/>
                                                                              <a:gd name="T18" fmla="+- 0 7967 7743"/>
                                                                              <a:gd name="T19" fmla="*/ 7967 h 223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T1" y="T3"/>
                                                                              </a:cxn>
                                                                              <a:cxn ang="0">
                                                                                <a:pos x="T5" y="T7"/>
                                                                              </a:cxn>
                                                                              <a:cxn ang="0">
                                                                                <a:pos x="T9" y="T11"/>
                                                                              </a:cxn>
                                                                              <a:cxn ang="0">
                                                                                <a:pos x="T13" y="T15"/>
                                                                              </a:cxn>
                                                                              <a:cxn ang="0">
                                                                                <a:pos x="T17" y="T19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w="9474" h="223">
                                                                                <a:moveTo>
                                                                                  <a:pt x="0" y="224"/>
                                                                                </a:moveTo>
                                                                                <a:lnTo>
                                                                                  <a:pt x="9475" y="224"/>
                                                                                </a:lnTo>
                                                                                <a:lnTo>
                                                                                  <a:pt x="9475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224"/>
                                                                                </a:lnTo>
                                                                                <a:close/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solidFill>
                                                                            <a:srgbClr val="EDEBE0"/>
                                                                          </a:solidFill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129" name="Group 101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1692" y="7967"/>
                                                                            <a:ext cx="9474" cy="221"/>
                                                                            <a:chOff x="1692" y="7967"/>
                                                                            <a:chExt cx="9474" cy="22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30" name="Freeform 110"/>
                                                                          <wps:cNvSpPr>
                                                                            <a:spLocks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1692" y="7967"/>
                                                                              <a:ext cx="9474" cy="221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T0" fmla="+- 0 1692 1692"/>
                                                                                <a:gd name="T1" fmla="*/ T0 w 9474"/>
                                                                                <a:gd name="T2" fmla="+- 0 8188 7967"/>
                                                                                <a:gd name="T3" fmla="*/ 8188 h 221"/>
                                                                                <a:gd name="T4" fmla="+- 0 11167 1692"/>
                                                                                <a:gd name="T5" fmla="*/ T4 w 9474"/>
                                                                                <a:gd name="T6" fmla="+- 0 8188 7967"/>
                                                                                <a:gd name="T7" fmla="*/ 8188 h 221"/>
                                                                                <a:gd name="T8" fmla="+- 0 11167 1692"/>
                                                                                <a:gd name="T9" fmla="*/ T8 w 9474"/>
                                                                                <a:gd name="T10" fmla="+- 0 7967 7967"/>
                                                                                <a:gd name="T11" fmla="*/ 7967 h 221"/>
                                                                                <a:gd name="T12" fmla="+- 0 1692 1692"/>
                                                                                <a:gd name="T13" fmla="*/ T12 w 9474"/>
                                                                                <a:gd name="T14" fmla="+- 0 7967 7967"/>
                                                                                <a:gd name="T15" fmla="*/ 7967 h 221"/>
                                                                                <a:gd name="T16" fmla="+- 0 1692 1692"/>
                                                                                <a:gd name="T17" fmla="*/ T16 w 9474"/>
                                                                                <a:gd name="T18" fmla="+- 0 8188 7967"/>
                                                                                <a:gd name="T19" fmla="*/ 8188 h 221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T1" y="T3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5" y="T7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9" y="T1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3" y="T15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7" y="T19"/>
                                                                                </a:cxn>
                                                                              </a:cxnLst>
                                                                              <a:rect l="0" t="0" r="r" b="b"/>
                                                                              <a:pathLst>
                                                                                <a:path w="9474" h="221">
                                                                                  <a:moveTo>
                                                                                    <a:pt x="0" y="221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9475" y="221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9475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221"/>
                                                                                  </a:lnTo>
                                                                                  <a:close/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solidFill>
                                                                              <a:srgbClr val="EDEBE0"/>
                                                                            </a:solidFill>
                                                                            <a:ln>
                                                                              <a:noFill/>
                                                                            </a:ln>
                                                                            <a:extLst>
                                                                              <a:ext uri="{91240B29-F687-4F45-9708-019B960494DF}">
                                                                                <a14:hiddenLine xmlns:a14="http://schemas.microsoft.com/office/drawing/2010/main"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14:hiddenLine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131" name="Group 102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1692" y="8188"/>
                                                                              <a:ext cx="9474" cy="242"/>
                                                                              <a:chOff x="1692" y="8188"/>
                                                                              <a:chExt cx="9474" cy="24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132" name="Freeform 109"/>
                                                                            <wps:cNvSpPr>
                                                                              <a:spLocks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1692" y="8188"/>
                                                                                <a:ext cx="9474" cy="242"/>
                                                                              </a:xfrm>
                                                                              <a:custGeom>
                                                                                <a:avLst/>
                                                                                <a:gdLst>
                                                                                  <a:gd name="T0" fmla="+- 0 1692 1692"/>
                                                                                  <a:gd name="T1" fmla="*/ T0 w 9474"/>
                                                                                  <a:gd name="T2" fmla="+- 0 8430 8188"/>
                                                                                  <a:gd name="T3" fmla="*/ 8430 h 242"/>
                                                                                  <a:gd name="T4" fmla="+- 0 11167 1692"/>
                                                                                  <a:gd name="T5" fmla="*/ T4 w 9474"/>
                                                                                  <a:gd name="T6" fmla="+- 0 8430 8188"/>
                                                                                  <a:gd name="T7" fmla="*/ 8430 h 242"/>
                                                                                  <a:gd name="T8" fmla="+- 0 11167 1692"/>
                                                                                  <a:gd name="T9" fmla="*/ T8 w 9474"/>
                                                                                  <a:gd name="T10" fmla="+- 0 8188 8188"/>
                                                                                  <a:gd name="T11" fmla="*/ 8188 h 242"/>
                                                                                  <a:gd name="T12" fmla="+- 0 1692 1692"/>
                                                                                  <a:gd name="T13" fmla="*/ T12 w 9474"/>
                                                                                  <a:gd name="T14" fmla="+- 0 8188 8188"/>
                                                                                  <a:gd name="T15" fmla="*/ 8188 h 242"/>
                                                                                  <a:gd name="T16" fmla="+- 0 1692 1692"/>
                                                                                  <a:gd name="T17" fmla="*/ T16 w 9474"/>
                                                                                  <a:gd name="T18" fmla="+- 0 8430 8188"/>
                                                                                  <a:gd name="T19" fmla="*/ 8430 h 242"/>
                                                                                </a:gdLst>
                                                                                <a:ahLst/>
                                                                                <a:cxnLst>
                                                                                  <a:cxn ang="0">
                                                                                    <a:pos x="T1" y="T3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5" y="T7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9" y="T11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3" y="T15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7" y="T19"/>
                                                                                  </a:cxn>
                                                                                </a:cxnLst>
                                                                                <a:rect l="0" t="0" r="r" b="b"/>
                                                                                <a:pathLst>
                                                                                  <a:path w="9474" h="242">
                                                                                    <a:moveTo>
                                                                                      <a:pt x="0" y="242"/>
                                                                                    </a:moveTo>
                                                                                    <a:lnTo>
                                                                                      <a:pt x="9475" y="242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9475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242"/>
                                                                                    </a:lnTo>
                                                                                    <a:close/>
                                                                                  </a:path>
                                                                                </a:pathLst>
                                                                              </a:custGeom>
                                                                              <a:solidFill>
                                                                                <a:srgbClr val="EDEBE0"/>
                                                                              </a:solidFill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  <a:extLst>
                                                                                <a:ext uri="{91240B29-F687-4F45-9708-019B960494DF}">
                                                                                  <a14:hiddenLine xmlns:a14="http://schemas.microsoft.com/office/drawing/2010/main"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14:hiddenLine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133" name="Group 103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1692" y="8435"/>
                                                                                <a:ext cx="9474" cy="0"/>
                                                                                <a:chOff x="1692" y="8435"/>
                                                                                <a:chExt cx="9474" cy="0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134" name="Freeform 108"/>
                                                                              <wps:cNvSpPr>
                                                                                <a:spLocks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1692" y="8435"/>
                                                                                  <a:ext cx="9474" cy="0"/>
                                                                                </a:xfrm>
                                                                                <a:custGeom>
                                                                                  <a:avLst/>
                                                                                  <a:gdLst>
                                                                                    <a:gd name="T0" fmla="+- 0 1692 1692"/>
                                                                                    <a:gd name="T1" fmla="*/ T0 w 9474"/>
                                                                                    <a:gd name="T2" fmla="+- 0 11167 1692"/>
                                                                                    <a:gd name="T3" fmla="*/ T2 w 9474"/>
                                                                                  </a:gdLst>
                                                                                  <a:ahLst/>
                                                                                  <a:cxnLst>
                                                                                    <a:cxn ang="0">
                                                                                      <a:pos x="T1" y="0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3" y="0"/>
                                                                                    </a:cxn>
                                                                                  </a:cxnLst>
                                                                                  <a:rect l="0" t="0" r="r" b="b"/>
                                                                                  <a:pathLst>
                                                                                    <a:path w="9474">
                                                                                      <a:moveTo>
                                                                                        <a:pt x="0" y="0"/>
                                                                                      </a:moveTo>
                                                                                      <a:lnTo>
                                                                                        <a:pt x="9475" y="0"/>
                                                                                      </a:lnTo>
                                                                                    </a:path>
                                                                                  </a:pathLst>
                                                                                </a:custGeom>
                                                                                <a:noFill/>
                                                                                <a:ln w="7366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wpg:grpSp>
                                                                              <wpg:cNvPr id="135" name="Group 104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1688" y="2818"/>
                                                                                  <a:ext cx="0" cy="5622"/>
                                                                                  <a:chOff x="1688" y="2818"/>
                                                                                  <a:chExt cx="0" cy="5622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136" name="Freeform 107"/>
                                                                                <wps:cNvSpPr>
                                                                                  <a:spLocks/>
                                                                                </wps:cNvSpPr>
                                                                                <wps:spPr bwMode="auto">
                                                                                  <a:xfrm>
                                                                                    <a:off x="1688" y="2818"/>
                                                                                    <a:ext cx="0" cy="5622"/>
                                                                                  </a:xfrm>
                                                                                  <a:custGeom>
                                                                                    <a:avLst/>
                                                                                    <a:gdLst>
                                                                                      <a:gd name="T0" fmla="+- 0 2818 2818"/>
                                                                                      <a:gd name="T1" fmla="*/ 2818 h 5622"/>
                                                                                      <a:gd name="T2" fmla="+- 0 8440 2818"/>
                                                                                      <a:gd name="T3" fmla="*/ 8440 h 5622"/>
                                                                                    </a:gdLst>
                                                                                    <a:ahLst/>
                                                                                    <a:cxnLst>
                                                                                      <a:cxn ang="0">
                                                                                        <a:pos x="0" y="T1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0" y="T3"/>
                                                                                      </a:cxn>
                                                                                    </a:cxnLst>
                                                                                    <a:rect l="0" t="0" r="r" b="b"/>
                                                                                    <a:pathLst>
                                                                                      <a:path h="5622">
                                                                                        <a:moveTo>
                                                                                          <a:pt x="0" y="0"/>
                                                                                        </a:moveTo>
                                                                                        <a:lnTo>
                                                                                          <a:pt x="0" y="5622"/>
                                                                                        </a:lnTo>
                                                                                      </a:path>
                                                                                    </a:pathLst>
                                                                                  </a:custGeom>
                                                                                  <a:noFill/>
                                                                                  <a:ln w="7366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solidFill>
                                                                                          <a:srgbClr val="FFFFFF"/>
                                                                                        </a:solidFill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  <wpg:grpSp>
                                                                                <wpg:cNvPr id="137" name="Group 105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11172" y="2818"/>
                                                                                    <a:ext cx="0" cy="5622"/>
                                                                                    <a:chOff x="11172" y="2818"/>
                                                                                    <a:chExt cx="0" cy="5622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138" name="Freeform 106"/>
                                                                                  <wps:cNvSpPr>
                                                                                    <a:spLocks/>
                                                                                  </wps:cNvSpPr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11172" y="2818"/>
                                                                                      <a:ext cx="0" cy="5622"/>
                                                                                    </a:xfrm>
                                                                                    <a:custGeom>
                                                                                      <a:avLst/>
                                                                                      <a:gdLst>
                                                                                        <a:gd name="T0" fmla="+- 0 2818 2818"/>
                                                                                        <a:gd name="T1" fmla="*/ 2818 h 5622"/>
                                                                                        <a:gd name="T2" fmla="+- 0 8440 2818"/>
                                                                                        <a:gd name="T3" fmla="*/ 8440 h 5622"/>
                                                                                      </a:gdLst>
                                                                                      <a:ahLst/>
                                                                                      <a:cxnLst>
                                                                                        <a:cxn ang="0">
                                                                                          <a:pos x="0" y="T1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0" y="T3"/>
                                                                                        </a:cxn>
                                                                                      </a:cxnLst>
                                                                                      <a:rect l="0" t="0" r="r" b="b"/>
                                                                                      <a:pathLst>
                                                                                        <a:path h="5622">
                                                                                          <a:moveTo>
                                                                                            <a:pt x="0" y="0"/>
                                                                                          </a:moveTo>
                                                                                          <a:lnTo>
                                                                                            <a:pt x="0" y="5622"/>
                                                                                          </a:lnTo>
                                                                                        </a:path>
                                                                                      </a:pathLst>
                                                                                    </a:custGeom>
                                                                                    <a:noFill/>
                                                                                    <a:ln w="7366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/>
                                                                                      <a:tailEnd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solidFill>
                                                                                            <a:srgbClr val="FFFFFF"/>
                                                                                          </a:solidFill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</wpg:grpSp>
                                                                            </wpg:grpSp>
                                                                          </wpg:grpSp>
                                                                        </wpg:grp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A65C9" id="Group 76" o:spid="_x0000_s1026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">
                <v:group id="Group 77" o:spid="_x0000_s1027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34" o:spid="_x0000_s1028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FjsUA&#10;AADbAAAADwAAAGRycy9kb3ducmV2LnhtbESPT2vCQBTE7wW/w/IEb3VjSoNEVxFJij2VqoV6e2Rf&#10;k9Ds25Dd/Om37xYKHoeZ+Q2z3U+mEQN1rrasYLWMQBAXVtdcKrhe8sc1COeRNTaWScEPOdjvZg9b&#10;TLUd+Z2Gsy9FgLBLUUHlfZtK6YqKDLqlbYmD92U7gz7IrpS6wzHATSPjKEqkwZrDQoUtHSsqvs+9&#10;UfDS27j/fBqSDylf3ertluXNc6bUYj4dNiA8Tf4e/m+ftIJ1DH9fwg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0WOxQAAANsAAAAPAAAAAAAAAAAAAAAAAJgCAABkcnMv&#10;ZG93bnJldi54bWxQSwUGAAAAAAQABAD1AAAAigMAAAAA&#10;" path="m,242r9475,l9475,,,,,242xe" fillcolor="#edebe0" stroked="f">
                    <v:path arrowok="t" o:connecttype="custom" o:connectlocs="0,3070;9475,3070;9475,2828;0,2828;0,3070" o:connectangles="0,0,0,0,0"/>
                  </v:shape>
                  <v:group id="Group 78" o:spid="_x0000_s1029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shape id="Freeform 133" o:spid="_x0000_s1030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dqcYA&#10;AADbAAAADwAAAGRycy9kb3ducmV2LnhtbESPT2vCQBTE74V+h+UVvIhuFFs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ZdqcYAAADbAAAADwAAAAAAAAAAAAAAAACYAgAAZHJz&#10;L2Rvd25yZXYueG1sUEsFBgAAAAAEAAQA9QAAAIsDAAAAAA==&#10;" path="m,l9475,e" filled="f" strokeweight=".58pt">
                      <v:path arrowok="t" o:connecttype="custom" o:connectlocs="0,0;9475,0" o:connectangles="0,0"/>
                    </v:shape>
                    <v:group id="Group 79" o:spid="_x0000_s1031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<v:shape id="Freeform 132" o:spid="_x0000_s1032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4Y8MA&#10;AADbAAAADwAAAGRycy9kb3ducmV2LnhtbESPQWvCQBSE7wX/w/IKvTUbLYSQukopKJ6E2qI9PrLP&#10;bGz2bdxdY/rvXaHQ4zAz3zDz5Wg7MZAPrWMF0ywHQVw73XKj4Otz9VyCCBFZY+eYFPxSgOVi8jDH&#10;Srsrf9Cwi41IEA4VKjAx9pWUoTZkMWSuJ07e0XmLMUnfSO3xmuC2k7M8L6TFltOCwZ7eDdU/u4tV&#10;UPiXUxwO03LYmvN69r21viv2Sj09jm+vICKN8T/8195oBWUB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54Y8MAAADbAAAADwAAAAAAAAAAAAAAAACYAgAAZHJzL2Rv&#10;d25yZXYueG1sUEsFBgAAAAAEAAQA9QAAAIgDAAAAAA==&#10;" path="m,223r9475,l9475,,,,,223xe" fillcolor="#edebe0" stroked="f">
                        <v:path arrowok="t" o:connecttype="custom" o:connectlocs="0,3293;9475,3293;9475,3070;0,3070;0,3293" o:connectangles="0,0,0,0,0"/>
                      </v:shape>
                      <v:group id="Group 80" o:spid="_x0000_s1033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<v:shape id="Freeform 131" o:spid="_x0000_s1034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1JisAA&#10;AADbAAAADwAAAGRycy9kb3ducmV2LnhtbERPz2vCMBS+D/wfwhN2m6kOSqlGEcGxkzA31OOjeTbV&#10;5qUmWa3/vTkMdvz4fi9Wg21FTz40jhVMJxkI4srphmsFP9/btwJEiMgaW8ek4EEBVsvRywJL7e78&#10;Rf0+1iKFcChRgYmxK6UMlSGLYeI64sSdnbcYE/S11B7vKdy2cpZlubTYcGow2NHGUHXd/1oFuX+/&#10;xP44LfqduX3MTjvr2/yg1Ot4WM9BRBriv/jP/akVFGls+pJ+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1JisAAAADbAAAADwAAAAAAAAAAAAAAAACYAgAAZHJzL2Rvd25y&#10;ZXYueG1sUEsFBgAAAAAEAAQA9QAAAIUDAAAAAA==&#10;" path="m,223r9475,l9475,,,,,223xe" fillcolor="#edebe0" stroked="f">
                          <v:path arrowok="t" o:connecttype="custom" o:connectlocs="0,3516;9475,3516;9475,3293;0,3293;0,3516" o:connectangles="0,0,0,0,0"/>
                        </v:shape>
                        <v:group id="Group 81" o:spid="_x0000_s1035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  <v:shape id="Freeform 130" o:spid="_x0000_s1036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D6vsAA&#10;AADbAAAADwAAAGRycy9kb3ducmV2LnhtbERPS0vDQBC+C/0Pywje7EbF0qbdliKIHoLSBz0P2TEb&#10;zM6GzNim/949CB4/vvdqM8bOnGmQNrGDh2kBhrhOvuXGwfHwej8HI4rssUtMDq4ksFlPblZY+nTh&#10;HZ332pgcwlKig6Dal9ZKHSiiTFNPnLmvNETUDIfG+gEvOTx29rEoZjZiy7khYE8vgerv/U90UL0V&#10;T7Nr5T9PWoUPPexE5Vmcu7sdt0swSqP+i//c797BIq/PX/IPs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FD6vsAAAADbAAAADwAAAAAAAAAAAAAAAACYAgAAZHJzL2Rvd25y&#10;ZXYueG1sUEsFBgAAAAAEAAQA9QAAAIUDAAAAAA==&#10;" path="m,221r9475,l9475,,,,,221xe" fillcolor="#edebe0" stroked="f">
                            <v:path arrowok="t" o:connecttype="custom" o:connectlocs="0,3737;9475,3737;9475,3516;0,3516;0,3737" o:connectangles="0,0,0,0,0"/>
                          </v:shape>
                          <v:group id="Group 82" o:spid="_x0000_s1037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    <v:shape id="Freeform 129" o:spid="_x0000_s103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ovcQA&#10;AADbAAAADwAAAGRycy9kb3ducmV2LnhtbESPQWsCMRSE74L/IbyCt5p1C4tujVKElp4ErdgeH5vX&#10;zbabl22Sruu/N4LgcZiZb5jlerCt6MmHxrGC2TQDQVw53XCt4PDx+jgHESKyxtYxKThTgPVqPFpi&#10;qd2Jd9TvYy0ShEOJCkyMXSllqAxZDFPXESfv23mLMUlfS+3xlOC2lXmWFdJiw2nBYEcbQ9Xv/t8q&#10;KPzTT+w/Z/N+a/7e8q+t9W1xVGryMLw8g4g0xHv41n7XChY5X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c6L3EAAAA2wAAAA8AAAAAAAAAAAAAAAAAmAIAAGRycy9k&#10;b3ducmV2LnhtbFBLBQYAAAAABAAEAPUAAACJAwAAAAA=&#10;" path="m,223r9475,l9475,,,,,223xe" fillcolor="#edebe0" stroked="f">
                              <v:path arrowok="t" o:connecttype="custom" o:connectlocs="0,3960;9475,3960;9475,3737;0,3737;0,3960" o:connectangles="0,0,0,0,0"/>
                            </v:shape>
                            <v:group id="Group 83" o:spid="_x0000_s1039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      <v:shape id="Freeform 128" o:spid="_x0000_s1040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nVUsQA&#10;AADbAAAADwAAAGRycy9kb3ducmV2LnhtbESPQWsCMRSE70L/Q3iF3jSrlkW3RhFB6UmoLa3Hx+Z1&#10;s+3mZU3Sdf33piB4HGbmG2ax6m0jOvKhdqxgPMpAEJdO11wp+HjfDmcgQkTW2DgmBRcKsFo+DBZY&#10;aHfmN+oOsRIJwqFABSbGtpAylIYshpFriZP37bzFmKSvpPZ4TnDbyEmW5dJizWnBYEsbQ+Xv4c8q&#10;yP30J3Zf41m3N6fd5Li3vsk/lXp67NcvICL18R6+tV+1gvkz/H9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51VLEAAAA2wAAAA8AAAAAAAAAAAAAAAAAmAIAAGRycy9k&#10;b3ducmV2LnhtbFBLBQYAAAAABAAEAPUAAACJAwAAAAA=&#10;" path="m,224r9475,l9475,,,,,224xe" fillcolor="#edebe0" stroked="f">
                                <v:path arrowok="t" o:connecttype="custom" o:connectlocs="0,4184;9475,4184;9475,3960;0,3960;0,4184" o:connectangles="0,0,0,0,0"/>
                              </v:shape>
                              <v:group id="Group 84" o:spid="_x0000_s1041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        <v:shape id="Freeform 127" o:spid="_x0000_s1042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HUcIA&#10;AADbAAAADwAAAGRycy9kb3ducmV2LnhtbESPUUvDQBCE3wX/w7GCb/aiYtDYaykFqQ9BaSs+L7k1&#10;F8zthey2Tf+9Jwg+DjPzDTNfTrE3RxqlS+zgdlaAIW6S77h18LF/uXkEI4rssU9MDs4ksFxcXsyx&#10;8unEWzrutDUZwlKhg6A6VNZKEyiizNJAnL2vNEbULMfW+hFPGR57e1cUpY3YcV4IONA6UPO9O0QH&#10;9aa4L8+1f//UOrzpfisqD+Lc9dW0egajNOl/+K/96h08lfD7Jf8Au/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9cdRwgAAANsAAAAPAAAAAAAAAAAAAAAAAJgCAABkcnMvZG93&#10;bnJldi54bWxQSwUGAAAAAAQABAD1AAAAhwMAAAAA&#10;" path="m,220r9475,l9475,,,,,220xe" fillcolor="#edebe0" stroked="f">
                                  <v:path arrowok="t" o:connecttype="custom" o:connectlocs="0,4404;9475,4404;9475,4184;0,4184;0,4404" o:connectangles="0,0,0,0,0"/>
                                </v:shape>
                                <v:group id="Group 85" o:spid="_x0000_s1043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        <v:shape id="Freeform 126" o:spid="_x0000_s1044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fV8AA&#10;AADbAAAADwAAAGRycy9kb3ducmV2LnhtbERPz2vCMBS+C/sfwhvspqkOinZGEUHZSVDH3PHRvDWd&#10;zUtNslr/e3MQPH58v+fL3jaiIx9qxwrGowwEcel0zZWCr+NmOAURIrLGxjEpuFGA5eJlMMdCuyvv&#10;qTvESqQQDgUqMDG2hZShNGQxjFxLnLhf5y3GBH0ltcdrCreNnGRZLi3WnBoMtrQ2VJ4P/1ZB7t//&#10;YncaT7uduWwnPzvrm/xbqbfXfvUBIlIfn+KH+1MrmKWx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TfV8AAAADbAAAADwAAAAAAAAAAAAAAAACYAgAAZHJzL2Rvd25y&#10;ZXYueG1sUEsFBgAAAAAEAAQA9QAAAIUDAAAAAA==&#10;" path="m,224r9475,l9475,,,,,224xe" fillcolor="#edebe0" stroked="f">
                                    <v:path arrowok="t" o:connecttype="custom" o:connectlocs="0,4628;9475,4628;9475,4404;0,4404;0,4628" o:connectangles="0,0,0,0,0"/>
                                  </v:shape>
                                  <v:group id="Group 86" o:spid="_x0000_s104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            <v:shape id="Freeform 125" o:spid="_x0000_s1046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uCgcUA&#10;AADcAAAADwAAAGRycy9kb3ducmV2LnhtbESPQW/CMAyF75P2HyJP4jbS7YBQR0CAhgQXELDDdrMa&#10;01YkTtVkoezXz4dJu9l6z+99ni0G71SmPraBDbyMC1DEVbAt1wY+zpvnKaiYkC26wGTgThEW88eH&#10;GZY23PhI+ZRqJSEcSzTQpNSVWseqIY9xHDpi0S6h95hk7Wtte7xJuHf6tSgm2mPL0tBgR+uGquvp&#10;2xv4yXntV1+fm90xH/T78hr3zkVjRk/D8g1UoiH9m/+ut1bwC8GXZ2QC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4KBxQAAANwAAAAPAAAAAAAAAAAAAAAAAJgCAABkcnMv&#10;ZG93bnJldi54bWxQSwUGAAAAAAQABAD1AAAAigMAAAAA&#10;" path="m,223r9475,l9475,,,,,223xe" fillcolor="#edebe0" stroked="f">
                                      <v:path arrowok="t" o:connecttype="custom" o:connectlocs="0,4851;9475,4851;9475,4628;0,4628;0,4851" o:connectangles="0,0,0,0,0"/>
                                    </v:shape>
                                    <v:group id="Group 87" o:spid="_x0000_s1047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              <v:shape id="Freeform 124" o:spid="_x0000_s1048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t/cAA&#10;AADcAAAADwAAAGRycy9kb3ducmV2LnhtbERPTUsDMRC9C/6HMII3m1ixyNq0iCB6WJS24nnYTDdL&#10;N5NlZ2y3/94Igrd5vM9ZrqfUmyON0mX2cDtzYIibHDpuPXzuXm4ewIgiB+wzk4czCaxXlxdLrEI+&#10;8YaOW21NCWGp0ENUHSprpYmUUGZ5IC7cPo8JtcCxtWHEUwlPvZ07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Dt/cAAAADcAAAADwAAAAAAAAAAAAAAAACYAgAAZHJzL2Rvd25y&#10;ZXYueG1sUEsFBgAAAAAEAAQA9QAAAIUDAAAAAA==&#10;" path="m,221r9475,l9475,,,,,221xe" fillcolor="#edebe0" stroked="f">
                                        <v:path arrowok="t" o:connecttype="custom" o:connectlocs="0,5072;9475,5072;9475,4851;0,4851;0,5072" o:connectangles="0,0,0,0,0"/>
                                      </v:shape>
                                      <v:group id="Group 88" o:spid="_x0000_s1049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                <v:shape id="Freeform 123" o:spid="_x0000_s1050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JancIA&#10;AADcAAAADwAAAGRycy9kb3ducmV2LnhtbERP32vCMBB+H/g/hBP2NlOdlN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ElqdwgAAANwAAAAPAAAAAAAAAAAAAAAAAJgCAABkcnMvZG93&#10;bnJldi54bWxQSwUGAAAAAAQABAD1AAAAhwMAAAAA&#10;" path="m,223r9475,l9475,,,,,223xe" fillcolor="#edebe0" stroked="f">
                                          <v:path arrowok="t" o:connecttype="custom" o:connectlocs="0,5295;9475,5295;9475,5072;0,5072;0,5295" o:connectangles="0,0,0,0,0"/>
                                        </v:shape>
                                        <v:group id="Group 89" o:spid="_x0000_s1051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                <v:shape id="Freeform 122" o:spid="_x0000_s1052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hccIA&#10;AADcAAAADwAAAGRycy9kb3ducmV2LnhtbERP32vCMBB+H/g/hBN8m6kKRappGYJjT8KcbD4eza3p&#10;1ly6JKvdf2+EgW/38f28bTXaTgzkQ+tYwWKegSCunW65UXB62z+uQYSIrLFzTAr+KEBVTh62WGh3&#10;4VcajrERKYRDgQpMjH0hZagNWQxz1xMn7tN5izFB30jt8ZLCbSeXWZZLiy2nBoM97QzV38dfqyD3&#10;q684fCzWw8H8PC/PB+u7/F2p2XR82oCINMa7+N/9otP8LIfbM+kCW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GFxwgAAANwAAAAPAAAAAAAAAAAAAAAAAJgCAABkcnMvZG93&#10;bnJldi54bWxQSwUGAAAAAAQABAD1AAAAhwMAAAAA&#10;" path="m,224r9475,l9475,,,,,224xe" fillcolor="#edebe0" stroked="f">
                                            <v:path arrowok="t" o:connecttype="custom" o:connectlocs="0,5519;9475,5519;9475,5295;0,5295;0,5519" o:connectangles="0,0,0,0,0"/>
                                          </v:shape>
                                          <v:group id="Group 90" o:spid="_x0000_s1053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                      <v:shape id="Freeform 121" o:spid="_x0000_s1054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9QmMQA&#10;AADcAAAADwAAAGRycy9kb3ducmV2LnhtbESPQUvDQBCF74L/YRmhN7tJhVBit0EES0+FVqkeh+yY&#10;jWZn4+6axn/vHARvM7w3732zaWY/qIli6gMbKJcFKOI22J47Ay/PT7drUCkjWxwCk4EfStBsr682&#10;WNtw4SNNp9wpCeFUowGX81hrnVpHHtMyjMSivYfoMcsaO20jXiTcD3pVFJX22LM0OBzp0VH7efr2&#10;Bqp495Gn13I9HdzXbvV28HGozsYsbuaHe1CZ5vxv/rveW8EvhFaekQn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fUJjEAAAA3AAAAA8AAAAAAAAAAAAAAAAAmAIAAGRycy9k&#10;b3ducmV2LnhtbFBLBQYAAAAABAAEAPUAAACJAwAAAAA=&#10;" path="m,223r9475,l9475,,,,,223xe" fillcolor="#edebe0" stroked="f">
                                              <v:path arrowok="t" o:connecttype="custom" o:connectlocs="0,5742;9475,5742;9475,5519;0,5519;0,5742" o:connectangles="0,0,0,0,0"/>
                                            </v:shape>
                                            <v:group id="Group 91" o:spid="_x0000_s1055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                    <v:shape id="Freeform 120" o:spid="_x0000_s1056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AzMQA&#10;AADcAAAADwAAAGRycy9kb3ducmV2LnhtbESPzWrDQAyE74W+w6JCb806LQ3BzSaEQGgPpiU/5Cy8&#10;qtfEqzVeNXHevjoUepOY0cynxWqMnbnQkNvEDqaTAgxxnXzLjYPjYfs0B5MF2WOXmBzcKMNqeX+3&#10;wNKnK+/ospfGaAjnEh0Ekb60NteBIuZJ6olV+05DRNF1aKwf8KrhsbPPRTGzEVvWhoA9bQLV5/1P&#10;dFC9Fy+zW+W/TlKFTznssuTX7Nzjw7h+AyM0yr/57/rDK/5U8fUZnc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HQMzEAAAA3AAAAA8AAAAAAAAAAAAAAAAAmAIAAGRycy9k&#10;b3ducmV2LnhtbFBLBQYAAAAABAAEAPUAAACJAwAAAAA=&#10;" path="m,221r9475,l9475,,,,,221xe" fillcolor="#edebe0" stroked="f">
                                                <v:path arrowok="t" o:connecttype="custom" o:connectlocs="0,5963;9475,5963;9475,5742;0,5742;0,5963" o:connectangles="0,0,0,0,0"/>
                                              </v:shape>
                                              <v:group id="Group 92" o:spid="_x0000_s1057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                        <v:shape id="Freeform 119" o:spid="_x0000_s105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xr8IA&#10;AADcAAAADwAAAGRycy9kb3ducmV2LnhtbERP32vCMBB+H/g/hBv4NtNWKNIZRQYOnwTd2PZ4NGdT&#10;bS5dEmv975fBYG/38f285Xq0nRjIh9axgnyWgSCunW65UfD+tn1agAgRWWPnmBTcKcB6NXlYYqXd&#10;jQ80HGMjUgiHChWYGPtKylAbshhmridO3Ml5izFB30jt8ZbCbSeLLCulxZZTg8GeXgzVl+PVKij9&#10;/ByHz3wx7M33a/G1t74rP5SaPo6bZxCRxvgv/nPvdJqfF/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vGvwgAAANwAAAAPAAAAAAAAAAAAAAAAAJgCAABkcnMvZG93&#10;bnJldi54bWxQSwUGAAAAAAQABAD1AAAAhwMAAAAA&#10;" path="m,223r9475,l9475,,,,,223xe" fillcolor="#edebe0" stroked="f">
                                                  <v:path arrowok="t" o:connecttype="custom" o:connectlocs="0,6186;9475,6186;9475,5963;0,5963;0,6186" o:connectangles="0,0,0,0,0"/>
                                                </v:shape>
                                                <v:group id="Group 93" o:spid="_x0000_s1059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                          <v:shape id="Freeform 118" o:spid="_x0000_s1060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MQMIA&#10;AADcAAAADwAAAGRycy9kb3ducmV2LnhtbERP32vCMBB+H/g/hBP2NtO6Ua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8xAwgAAANwAAAAPAAAAAAAAAAAAAAAAAJgCAABkcnMvZG93&#10;bnJldi54bWxQSwUGAAAAAAQABAD1AAAAhwMAAAAA&#10;" path="m,223r9475,l9475,,,,,223xe" fillcolor="#edebe0" stroked="f">
                                                    <v:path arrowok="t" o:connecttype="custom" o:connectlocs="0,6409;9475,6409;9475,6186;0,6186;0,6409" o:connectangles="0,0,0,0,0"/>
                                                  </v:shape>
                                                  <v:group id="Group 94" o:spid="_x0000_s1061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                            <v:shape id="Freeform 117" o:spid="_x0000_s1062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9I8EA&#10;AADcAAAADwAAAGRycy9kb3ducmV2LnhtbERPTUvDQBC9C/0PyxS82U0Vg8RuSymIHoLSVjwP2TEb&#10;zM6GzNim/94VBG/zeJ+z2kyxNycapUvsYLkowBA3yXfcOng/Pt08gBFF9tgnJgcXEtisZ1crrHw6&#10;855OB21NDmGp0EFQHSprpQkUURZpIM7cZxojaoZja/2I5xwee3tbFKWN2HFuCDjQLlDzdfiODurn&#10;4q681P7tQ+vwqse9qNyLc9fzafsIRmnSf/Gf+8Xn+csSfp/JF9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ifSPBAAAA3AAAAA8AAAAAAAAAAAAAAAAAmAIAAGRycy9kb3du&#10;cmV2LnhtbFBLBQYAAAAABAAEAPUAAACGAwAAAAA=&#10;" path="m,221r9475,l9475,,,,,221xe" fillcolor="#edebe0" stroked="f">
                                                      <v:path arrowok="t" o:connecttype="custom" o:connectlocs="0,6630;9475,6630;9475,6409;0,6409;0,6630" o:connectangles="0,0,0,0,0"/>
                                                    </v:shape>
                                                    <v:group id="Group 95" o:spid="_x0000_s1063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                            <v:shape id="Freeform 116" o:spid="_x0000_s1064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bGRcUA&#10;AADcAAAADwAAAGRycy9kb3ducmV2LnhtbESPQUvDQBCF74L/YRnBm92kQiix2yJCxVPBKm2PQ3bM&#10;ps3OprtrGv+9cxC8zfDevPfNcj35Xo0UUxfYQDkrQBE3wXbcGvj82DwsQKWMbLEPTAZ+KMF6dXuz&#10;xNqGK7/TuMutkhBONRpwOQ+11qlx5DHNwkAs2leIHrOssdU24lXCfa/nRVFpjx1Lg8OBXhw15923&#10;N1DFx1MeD+Vi3LrL6/y49bGv9sbc303PT6AyTfnf/Hf9ZgW/FF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sZFxQAAANwAAAAPAAAAAAAAAAAAAAAAAJgCAABkcnMv&#10;ZG93bnJldi54bWxQSwUGAAAAAAQABAD1AAAAigMAAAAA&#10;" path="m,223r9475,l9475,,,,,223xe" fillcolor="#edebe0" stroked="f">
                                                        <v:path arrowok="t" o:connecttype="custom" o:connectlocs="0,6853;9475,6853;9475,6630;0,6630;0,6853" o:connectangles="0,0,0,0,0"/>
                                                      </v:shape>
                                                      <v:group id="Group 96" o:spid="_x0000_s106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                                <v:shape id="Freeform 115" o:spid="_x0000_s1066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wA/sUA&#10;AADcAAAADwAAAGRycy9kb3ducmV2LnhtbESPQUvDQBCF74L/YRnBm900Qiix2yJCxVPBKtXjkB2z&#10;abOz6e6apv++cxC8zfDevPfNcj35Xo0UUxfYwHxWgCJugu24NfD5sXlYgEoZ2WIfmAxcKMF6dXuz&#10;xNqGM7/TuMutkhBONRpwOQ+11qlx5DHNwkAs2k+IHrOssdU24lnCfa/Loqi0x46lweFAL46a4+7X&#10;G6ji4yGPX/PFuHWn1/J762Nf7Y25v5uen0BlmvK/+e/6zQp+KfjyjEy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nAD+xQAAANwAAAAPAAAAAAAAAAAAAAAAAJgCAABkcnMv&#10;ZG93bnJldi54bWxQSwUGAAAAAAQABAD1AAAAigMAAAAA&#10;" path="m,223r9475,l9475,,,,,223xe" fillcolor="#edebe0" stroked="f">
                                                          <v:path arrowok="t" o:connecttype="custom" o:connectlocs="0,7076;9475,7076;9475,6853;0,6853;0,7076" o:connectangles="0,0,0,0,0"/>
                                                        </v:shape>
                                                        <v:group id="Group 97" o:spid="_x0000_s1067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                                <v:shape id="Freeform 114" o:spid="_x0000_s1068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xncEA&#10;AADcAAAADwAAAGRycy9kb3ducmV2LnhtbERPTUvDQBC9C/0PyxS82Y0Ri8Ruiwiih2BpK56H7JgN&#10;ZmdDZmzTf+8KQm/zeJ+z2kyxN0capUvs4HZRgCFuku+4dfBxeLl5ACOK7LFPTA7OJLBZz65WWPl0&#10;4h0d99qaHMJSoYOgOlTWShMooizSQJy5rzRG1AzH1voRTzk89rYsiqWN2HFuCDjQc6Dme/8THdSv&#10;xd3yXPvtp9bhXQ87UbkX567n09MjGKVJL+J/95vP88sS/p7JF9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1sZ3BAAAA3AAAAA8AAAAAAAAAAAAAAAAAmAIAAGRycy9kb3du&#10;cmV2LnhtbFBLBQYAAAAABAAEAPUAAACGAwAAAAA=&#10;" path="m,221r9475,l9475,,,,,221xe" fillcolor="#edebe0" stroked="f">
                                                            <v:path arrowok="t" o:connecttype="custom" o:connectlocs="0,7297;9475,7297;9475,7076;0,7076;0,7297" o:connectangles="0,0,0,0,0"/>
                                                          </v:shape>
                                                          <v:group id="Group 98" o:spid="_x0000_s1069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                                  <v:shape id="Freeform 113" o:spid="_x0000_s1070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G/cIA&#10;AADcAAAADwAAAGRycy9kb3ducmV2LnhtbERP32vCMBB+H/g/hBP2NlO7Ua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wb9wgAAANwAAAAPAAAAAAAAAAAAAAAAAJgCAABkcnMvZG93&#10;bnJldi54bWxQSwUGAAAAAAQABAD1AAAAhwMAAAAA&#10;" path="m,223r9475,l9475,,,,,223xe" fillcolor="#edebe0" stroked="f">
                                                              <v:path arrowok="t" o:connecttype="custom" o:connectlocs="0,7520;9475,7520;9475,7297;0,7297;0,7520" o:connectangles="0,0,0,0,0"/>
                                                            </v:shape>
                                                            <v:group id="Group 99" o:spid="_x0000_s1071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                                    <v:shape id="Freeform 112" o:spid="_x0000_s1072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9EcIA&#10;AADcAAAADwAAAGRycy9kb3ducmV2LnhtbERP32vCMBB+H/g/hBN8m6kVilSjiODwSZgbm49HczbV&#10;5tIlsXb//TIY7O0+vp+32gy2FT350DhWMJtmIIgrpxuuFby/7Z8XIEJE1tg6JgXfFGCzHj2tsNTu&#10;wa/Un2ItUgiHEhWYGLtSylAZshimriNO3MV5izFBX0vt8ZHCbSvzLCukxYZTg8GOdoaq2+luFRR+&#10;fo3952zRH83XS34+Wt8WH0pNxsN2CSLSEP/Ff+6DTvPzAn6fS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T0RwgAAANwAAAAPAAAAAAAAAAAAAAAAAJgCAABkcnMvZG93&#10;bnJldi54bWxQSwUGAAAAAAQABAD1AAAAhwMAAAAA&#10;" path="m,223r9475,l9475,,,,,223xe" fillcolor="#edebe0" stroked="f">
                                                                <v:path arrowok="t" o:connecttype="custom" o:connectlocs="0,7743;9475,7743;9475,7520;0,7520;0,7743" o:connectangles="0,0,0,0,0"/>
                                                              </v:shape>
                                                              <v:group id="Group 100" o:spid="_x0000_s1073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                                          <v:shape id="Freeform 111" o:spid="_x0000_s1074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oM+MUA&#10;AADcAAAADwAAAGRycy9kb3ducmV2LnhtbESPQUvDQBCF74L/YRnBm900Qiix2yJCxVPBKtXjkB2z&#10;abOz6e6apv++cxC8zfDevPfNcj35Xo0UUxfYwHxWgCJugu24NfD5sXlYgEoZ2WIfmAxcKMF6dXuz&#10;xNqGM7/TuMutkhBONRpwOQ+11qlx5DHNwkAs2k+IHrOssdU24lnCfa/Loqi0x46lweFAL46a4+7X&#10;G6ji4yGPX/PFuHWn1/J762Nf7Y25v5uen0BlmvK/+e/6zQp+KbTyjEy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6gz4xQAAANwAAAAPAAAAAAAAAAAAAAAAAJgCAABkcnMv&#10;ZG93bnJldi54bWxQSwUGAAAAAAQABAD1AAAAigMAAAAA&#10;" path="m,224r9475,l9475,,,,,224xe" fillcolor="#edebe0" stroked="f">
                                                                  <v:path arrowok="t" o:connecttype="custom" o:connectlocs="0,7967;9475,7967;9475,7743;0,7743;0,7967" o:connectangles="0,0,0,0,0"/>
                                                                </v:shape>
    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crMQA&#10;AADcAAAADwAAAGRycy9kb3ducmV2LnhtbESPzWrDQAyE74W8w6JCb826DQ3BzSaEQGkPpiU/5Cy8&#10;qtfEu2ssNXHevjoUepOY0cyn5XqMnbnQwG1ODp6mBRhKdfZtahwcD2+PCzAsmDx2OZGDGzGsV5O7&#10;JZY+X9OOLntpjIYkLtFBEOlLa7kOFJGnuaek2nceIoquQ2P9gFcNj519Loq5jdgmbQjY0zZQfd7/&#10;RAfVezGb3yr/dZIqfMphx8Iv7NzD/bh5BSM0yr/57/rDK/5M8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yHKzEAAAA3AAAAA8AAAAAAAAAAAAAAAAAmAIAAGRycy9k&#10;b3ducmV2LnhtbFBLBQYAAAAABAAEAPUAAACJAwAAAAA=&#10;" path="m,221r9475,l9475,,,,,221xe" fillcolor="#edebe0" stroked="f">
                                                                    <v:path arrowok="t" o:connecttype="custom" o:connectlocs="0,8188;9475,8188;9475,7967;0,7967;0,8188" o:connectangles="0,0,0,0,0"/>
                                                                  </v:shape>
    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ZGmsMA&#10;AADcAAAADwAAAGRycy9kb3ducmV2LnhtbERPS2vCQBC+C/6HZYTezMZIQ0mzihQt7aloW9DbkJ0m&#10;wexsyG4e/ffdguBtPr7n5NvJNGKgztWWFayiGARxYXXNpYKvz8PyCYTzyBoby6TglxxsN/NZjpm2&#10;Ix9pOPlShBB2GSqovG8zKV1RkUEX2ZY4cD+2M+gD7EqpOxxDuGlkEsepNFhzaKiwpZeKiuupNwpe&#10;e5v05/WQfkv57lYfl/2hedwr9bCYds8gPE3+Lr6533SYv07g/5lw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ZGmsMAAADcAAAADwAAAAAAAAAAAAAAAACYAgAAZHJzL2Rv&#10;d25yZXYueG1sUEsFBgAAAAAEAAQA9QAAAIgDAAAAAA==&#10;" path="m,242r9475,l9475,,,,,242xe" fillcolor="#edebe0" stroked="f">
                                                                      <v:path arrowok="t" o:connecttype="custom" o:connectlocs="0,8430;9475,8430;9475,8188;0,8188;0,8430" o:connectangles="0,0,0,0,0"/>
                                                                    </v:shape>
    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q+qMUA&#10;AADcAAAADwAAAGRycy9kb3ducmV2LnhtbERPS2vCQBC+F/oflhG8iG5qq0h0lSKKRejB+MLbkB2T&#10;0OxsyK6a+uvdQsHbfHzPmcwaU4or1a6wrOCtF4EgTq0uOFOw2y67IxDOI2ssLZOCX3Iwm76+TDDW&#10;9sYbuiY+EyGEXYwKcu+rWEqX5mTQ9WxFHLizrQ36AOtM6hpvIdyUsh9FQ2mw4NCQY0XznNKf5GIU&#10;+M56vpOrzvdhcd6f0rtZbZLBUal2q/kcg/DU+Kf43/2lw/z3D/h7Jlw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r6oxQAAANwAAAAPAAAAAAAAAAAAAAAAAJgCAABkcnMv&#10;ZG93bnJldi54bWxQSwUGAAAAAAQABAD1AAAAigMAAAAA&#10;" path="m,l9475,e" filled="f" strokeweight=".58pt">
                                                                        <v:path arrowok="t" o:connecttype="custom" o:connectlocs="0,0;9475,0" o:connectangles="0,0"/>
                                                                      </v:shape>
    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XqcIA&#10;AADcAAAADwAAAGRycy9kb3ducmV2LnhtbERPTWvCQBC9C/6HZQredFMFldRVJCIIPTTGQq9DdpoN&#10;ZmdDdo2pv94tFHqbx/uczW6wjeip87VjBa+zBARx6XTNlYLPy3G6BuEDssbGMSn4IQ+77Xi0wVS7&#10;O5+pL0IlYgj7FBWYENpUSl8asuhnriWO3LfrLIYIu0rqDu8x3DZyniRLabHm2GCwpcxQeS1uVkG2&#10;7s3N4SH/yqomfy/ml49V/lBq8jLs30AEGsK/+M990nH+Ygm/z8QL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1epwgAAANwAAAAPAAAAAAAAAAAAAAAAAJgCAABkcnMvZG93&#10;bnJldi54bWxQSwUGAAAAAAQABAD1AAAAhwMAAAAA&#10;" path="m,l,5622e" filled="f" strokeweight=".58pt">
                                                                          <v:path arrowok="t" o:connecttype="custom" o:connectlocs="0,2818;0,8440" o:connectangles="0,0"/>
                                                                        </v:shape>
    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mQMUA&#10;AADcAAAADwAAAGRycy9kb3ducmV2LnhtbESPQUvEQAyF74L/YYjgzZ1aQZe6s0UqguDB2gpeQyd2&#10;ip1M6cx26/76zUHwlvBe3vuyK1c/qoXmOAQ2cLvJQBF3wQ7cG/hsX262oGJCtjgGJgO/FKHcX17s&#10;sLDhyB+0NKlXEsKxQAMupanQOnaOPMZNmIhF+w6zxyTr3Gs741HC/ajzLLvXHgeWBocTVY66n+bg&#10;DVTbxR0CPtdfVT/Wb03evj/UJ2Our9anR1CJ1vRv/rt+tYJ/J7TyjEyg9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GZAxQAAANwAAAAPAAAAAAAAAAAAAAAAAJgCAABkcnMv&#10;ZG93bnJldi54bWxQSwUGAAAAAAQABAD1AAAAigMAAAAA&#10;" path="m,l,5622e" filled="f" strokeweight=".58pt">
                                                                            <v:path arrowok="t" o:connecttype="custom" o:connectlocs="0,2818;0,8440" o:connectangles="0,0"/>
                                                                          </v:shape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BA0F8D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1770380</wp:posOffset>
                </wp:positionH>
                <wp:positionV relativeFrom="paragraph">
                  <wp:posOffset>635</wp:posOffset>
                </wp:positionV>
                <wp:extent cx="4328795" cy="2414270"/>
                <wp:effectExtent l="0" t="0" r="14605" b="0"/>
                <wp:wrapNone/>
                <wp:docPr id="68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8795" cy="2414270"/>
                          <a:chOff x="2788" y="1"/>
                          <a:chExt cx="6817" cy="3802"/>
                        </a:xfrm>
                      </wpg:grpSpPr>
                      <wpg:grpSp>
                        <wpg:cNvPr id="69" name="Group 65"/>
                        <wpg:cNvGrpSpPr>
                          <a:grpSpLocks/>
                        </wpg:cNvGrpSpPr>
                        <wpg:grpSpPr bwMode="auto">
                          <a:xfrm>
                            <a:off x="2799" y="12"/>
                            <a:ext cx="6796" cy="0"/>
                            <a:chOff x="2799" y="12"/>
                            <a:chExt cx="6796" cy="0"/>
                          </a:xfrm>
                        </wpg:grpSpPr>
                        <wps:wsp>
                          <wps:cNvPr id="70" name="Freeform 74"/>
                          <wps:cNvSpPr>
                            <a:spLocks/>
                          </wps:cNvSpPr>
                          <wps:spPr bwMode="auto">
                            <a:xfrm>
                              <a:off x="2799" y="12"/>
                              <a:ext cx="6796" cy="0"/>
                            </a:xfrm>
                            <a:custGeom>
                              <a:avLst/>
                              <a:gdLst>
                                <a:gd name="T0" fmla="+- 0 2799 2799"/>
                                <a:gd name="T1" fmla="*/ T0 w 6796"/>
                                <a:gd name="T2" fmla="+- 0 9595 2799"/>
                                <a:gd name="T3" fmla="*/ T2 w 67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96">
                                  <a:moveTo>
                                    <a:pt x="0" y="0"/>
                                  </a:moveTo>
                                  <a:lnTo>
                                    <a:pt x="679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1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2799" y="290"/>
                              <a:ext cx="6796" cy="0"/>
                              <a:chOff x="2799" y="290"/>
                              <a:chExt cx="6796" cy="0"/>
                            </a:xfrm>
                          </wpg:grpSpPr>
                          <wps:wsp>
                            <wps:cNvPr id="72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2799" y="290"/>
                                <a:ext cx="6796" cy="0"/>
                              </a:xfrm>
                              <a:custGeom>
                                <a:avLst/>
                                <a:gdLst>
                                  <a:gd name="T0" fmla="+- 0 2799 2799"/>
                                  <a:gd name="T1" fmla="*/ T0 w 6796"/>
                                  <a:gd name="T2" fmla="+- 0 9595 2799"/>
                                  <a:gd name="T3" fmla="*/ T2 w 6796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6796">
                                    <a:moveTo>
                                      <a:pt x="0" y="0"/>
                                    </a:moveTo>
                                    <a:lnTo>
                                      <a:pt x="6796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3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94" y="7"/>
                                <a:ext cx="0" cy="3790"/>
                                <a:chOff x="2794" y="7"/>
                                <a:chExt cx="0" cy="3790"/>
                              </a:xfrm>
                            </wpg:grpSpPr>
                            <wps:wsp>
                              <wps:cNvPr id="74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94" y="7"/>
                                  <a:ext cx="0" cy="379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7 h 3790"/>
                                    <a:gd name="T2" fmla="+- 0 3797 7"/>
                                    <a:gd name="T3" fmla="*/ 3797 h 3790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3790">
                                      <a:moveTo>
                                        <a:pt x="0" y="0"/>
                                      </a:moveTo>
                                      <a:lnTo>
                                        <a:pt x="0" y="379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5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99" y="3792"/>
                                  <a:ext cx="6796" cy="0"/>
                                  <a:chOff x="2799" y="3792"/>
                                  <a:chExt cx="6796" cy="0"/>
                                </a:xfrm>
                              </wpg:grpSpPr>
                              <wps:wsp>
                                <wps:cNvPr id="76" name="Freeform 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99" y="3792"/>
                                    <a:ext cx="6796" cy="0"/>
                                  </a:xfrm>
                                  <a:custGeom>
                                    <a:avLst/>
                                    <a:gdLst>
                                      <a:gd name="T0" fmla="+- 0 2799 2799"/>
                                      <a:gd name="T1" fmla="*/ T0 w 6796"/>
                                      <a:gd name="T2" fmla="+- 0 9595 2799"/>
                                      <a:gd name="T3" fmla="*/ T2 w 6796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6796">
                                        <a:moveTo>
                                          <a:pt x="0" y="0"/>
                                        </a:moveTo>
                                        <a:lnTo>
                                          <a:pt x="6796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7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7" name="Group 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600" y="7"/>
                                    <a:ext cx="0" cy="3790"/>
                                    <a:chOff x="9600" y="7"/>
                                    <a:chExt cx="0" cy="3790"/>
                                  </a:xfrm>
                                </wpg:grpSpPr>
                                <wps:wsp>
                                  <wps:cNvPr id="79" name="Freeform 7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600" y="7"/>
                                      <a:ext cx="0" cy="3790"/>
                                    </a:xfrm>
                                    <a:custGeom>
                                      <a:avLst/>
                                      <a:gdLst>
                                        <a:gd name="T0" fmla="+- 0 7 7"/>
                                        <a:gd name="T1" fmla="*/ 7 h 3790"/>
                                        <a:gd name="T2" fmla="+- 0 3797 7"/>
                                        <a:gd name="T3" fmla="*/ 3797 h 3790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3790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379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4D366" id="Group 64" o:spid="_x0000_s1026" style="position:absolute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">
                <v:group id="Group 65" o:spid="_x0000_s1027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4" o:spid="_x0000_s1028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qP8AA&#10;AADbAAAADwAAAGRycy9kb3ducmV2LnhtbERP3WrCMBS+H/gO4Qi7GZpO2NRqFC0I7nLVBzg2x7bY&#10;nJQka7s+vbkY7PLj+9/uB9OIjpyvLSt4nycgiAuray4VXC+n2QqED8gaG8uk4Jc87HeTly2m2vb8&#10;TV0eShFD2KeooAqhTaX0RUUG/dy2xJG7W2cwROhKqR32Mdw0cpEkn9JgzbGhwpayiopH/mMU+N6M&#10;WGb5rfk4r5bj8Svzb+tMqdfpcNiACDSEf/Gf+6wVLOP6+CX+AL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IqP8AAAADbAAAADwAAAAAAAAAAAAAAAACYAgAAZHJzL2Rvd25y&#10;ZXYueG1sUEsFBgAAAAAEAAQA9QAAAIUDAAAAAA==&#10;" path="m,l6796,e" filled="f" strokeweight=".58pt">
                    <v:path arrowok="t" o:connecttype="custom" o:connectlocs="0,0;6796,0" o:connectangles="0,0"/>
                  </v:shape>
                  <v:group id="Group 66" o:spid="_x0000_s1029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 id="Freeform 73" o:spid="_x0000_s1030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wR08MA&#10;AADbAAAADwAAAGRycy9kb3ducmV2LnhtbESP0WrCQBRE3wv+w3ILfSm6aaBVo2uwAcE+NvoB1+w1&#10;Cc3eDdltEvP13YLg4zAzZ5htOppG9NS52rKCt0UEgriwuuZSwfl0mK9AOI+ssbFMCm7kIN3NnraY&#10;aDvwN/W5L0WAsEtQQeV9m0jpiooMuoVtiYN3tZ1BH2RXSt3hEOCmkXEUfUiDNYeFClvKKip+8l+j&#10;wA1mwjLLL837cbWcPr8y97rOlHp5HvcbEJ5G/wjf20etYBnD/5fw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wR08MAAADbAAAADwAAAAAAAAAAAAAAAACYAgAAZHJzL2Rv&#10;d25yZXYueG1sUEsFBgAAAAAEAAQA9QAAAIgDAAAAAA==&#10;" path="m,l6796,e" filled="f" strokeweight=".58pt">
                      <v:path arrowok="t" o:connecttype="custom" o:connectlocs="0,0;6796,0" o:connectangles="0,0"/>
                    </v:shape>
                    <v:group id="Group 67" o:spid="_x0000_s1031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<v:shape id="Freeform 72" o:spid="_x0000_s103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HVcUA&#10;AADbAAAADwAAAGRycy9kb3ducmV2LnhtbESP0WrCQBRE3wv+w3ILvkjdKGL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wdVxQAAANsAAAAPAAAAAAAAAAAAAAAAAJgCAABkcnMv&#10;ZG93bnJldi54bWxQSwUGAAAAAAQABAD1AAAAigMAAAAA&#10;" path="m,l,3790e" filled="f" strokeweight=".58pt">
                        <v:path arrowok="t" o:connecttype="custom" o:connectlocs="0,7;0,3797" o:connectangles="0,0"/>
                      </v:shape>
                      <v:group id="Group 68" o:spid="_x0000_s1033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<v:shape id="Freeform 71" o:spid="_x0000_s1034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g98MA&#10;AADbAAAADwAAAGRycy9kb3ducmV2LnhtbESPQYvCMBSE74L/ITzBm6buoi7VKCIKLiqou+v50Tzb&#10;YvNSmlS7/94IgsdhZr5hpvPGFOJGlcstKxj0IxDEidU5pwp+f9a9LxDOI2ssLJOCf3Iwn7VbU4y1&#10;vfORbiefigBhF6OCzPsyltIlGRl0fVsSB+9iK4M+yCqVusJ7gJtCfkTRSBrMOSxkWNIyo+R6qo2C&#10;NQ4PzedfdD3Xu3JFq+33/lgPlep2msUEhKfGv8Ov9kYrGI/g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Qg98MAAADbAAAADwAAAAAAAAAAAAAAAACYAgAAZHJzL2Rv&#10;d25yZXYueG1sUEsFBgAAAAAEAAQA9QAAAIgDAAAAAA==&#10;" path="m,l6796,e" filled="f" strokeweight=".20464mm">
                          <v:path arrowok="t" o:connecttype="custom" o:connectlocs="0,0;6796,0" o:connectangles="0,0"/>
                        </v:shape>
                        <v:group id="Group 69" o:spid="_x0000_s1035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  <v:shape id="Freeform 70" o:spid="_x0000_s1036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oy8QA&#10;AADbAAAADwAAAGRycy9kb3ducmV2LnhtbESP3YrCMBSE7wXfIRxhb0RT98KfahRZWKiFBXX3AY7N&#10;sS02JyWJWt/eCAteDjPzDbPadKYRN3K+tqxgMk5AEBdW11wq+Pv9Hs1B+ICssbFMCh7kYbPu91aY&#10;anvnA92OoRQRwj5FBVUIbSqlLyoy6Me2JY7e2TqDIUpXSu3wHuGmkZ9JMpUGa44LFbb0VVFxOV6N&#10;gnNWbK/Dn7zO9DCfThb70y63TqmPQbddggjUhXf4v51pBbMFvL7EH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CqMvEAAAA2wAAAA8AAAAAAAAAAAAAAAAAmAIAAGRycy9k&#10;b3ducmV2LnhtbFBLBQYAAAAABAAEAPUAAACJAwAAAAA=&#10;" path="m,l,3790e" filled="f" strokeweight=".58pt">
                            <v:path arrowok="t" o:connecttype="custom" o:connectlocs="0,7;0,3797" o:connectangles="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BA0F8D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19050" b="0"/>
                <wp:wrapNone/>
                <wp:docPr id="59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60" name="Group 56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61" name="Freeform 63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2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63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4" name="Group 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65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6" name="Group 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67" name="Freeform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EDB3C" id="Group 55" o:spid="_x0000_s1026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MRDCuDlBAAAMBsAAA4AAAAA&#10;AAAAAAAAAAAALgIAAGRycy9lMm9Eb2MueG1sUEsBAi0AFAAGAAgAAAAhABh7I+PhAAAACwEAAA8A&#10;AAAAAAAAAAAAAAAAPwcAAGRycy9kb3ducmV2LnhtbFBLBQYAAAAABAAEAPMAAABNCAAAAAA=&#10;">
                <v:group id="Group 56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3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nocUA&#10;AADbAAAADwAAAGRycy9kb3ducmV2LnhtbESPQWvCQBSE7wX/w/KE3upGD7FGV6lSQZEKxhavj+wz&#10;Sc2+DdnVxH/vFoQeh5n5hpktOlOJGzWutKxgOIhAEGdWl5wr+D6u395BOI+ssbJMCu7kYDHvvcww&#10;0bblA91Sn4sAYZeggsL7OpHSZQUZdANbEwfvbBuDPsgml7rBNsBNJUdRFEuDJYeFAmtaFZRd0qtR&#10;sJ+c2vFPuTr97trr0qy3n/H+66LUa7/7mILw1Pn/8LO90QriIfx9CT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MOehxQAAANsAAAAPAAAAAAAAAAAAAAAAAJgCAABkcnMv&#10;ZG93bnJldi54bWxQSwUGAAAAAAQABAD1AAAAigMAAAAA&#10;" path="m,l10929,e" filled="f" strokeweight=".58pt">
                    <v:path arrowok="t" o:connecttype="custom" o:connectlocs="0,0;10929,0" o:connectangles="0,0"/>
                  </v:shape>
                  <v:group id="Group 57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<v:shape id="Freeform 62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ciCcIA&#10;AADbAAAADwAAAGRycy9kb3ducmV2LnhtbESPQWvCQBSE74L/YXlCL0F3bUUkuoqWCl4bPXh8ZJ/Z&#10;YPZtyG6T9N93C4Ueh5n5htkdRteInrpQe9awXCgQxKU3NVcabtfzfAMiRGSDjWfS8E0BDvvpZIe5&#10;8QN/Ul/ESiQIhxw12BjbXMpQWnIYFr4lTt7Ddw5jkl0lTYdDgrtGviq1lg5rTgsWW3q3VD6LL6dB&#10;beI5y3zW1qc74+py/LhlhdL6ZTYetyAijfE//Ne+GA3rN/j9kn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yIJwgAAANsAAAAPAAAAAAAAAAAAAAAAAJgCAABkcnMvZG93&#10;bnJldi54bWxQSwUGAAAAAAQABAD1AAAAhwMAAAAA&#10;" path="m,l,15881e" filled="f" strokeweight=".58pt">
                      <v:path arrowok="t" o:connecttype="custom" o:connectlocs="0,480;0,16361" o:connectangles="0,0"/>
                    </v:shape>
                    <v:group id="Group 58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<v:shape id="Freeform 61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f5sIA&#10;AADbAAAADwAAAGRycy9kb3ducmV2LnhtbESPQWvCQBSE74L/YXlCL0F3LVUkuoqWCl4bPXh8ZJ/Z&#10;YPZtyG6T9N93C4Ueh5n5htkdRteInrpQe9awXCgQxKU3NVcabtfzfAMiRGSDjWfS8E0BDvvpZIe5&#10;8QN/Ul/ESiQIhxw12BjbXMpQWnIYFr4lTt7Ddw5jkl0lTYdDgrtGviq1lg5rTgsWW3q3VD6LL6dB&#10;beI5y3zW1qc749vl+HHLCqX1y2w8bkFEGuN/+K99MRrWK/j9kn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sh/mwgAAANsAAAAPAAAAAAAAAAAAAAAAAJgCAABkcnMvZG93&#10;bnJldi54bWxQSwUGAAAAAAQABAD1AAAAhwMAAAAA&#10;" path="m,l,15881e" filled="f" strokeweight=".58pt">
                        <v:path arrowok="t" o:connecttype="custom" o:connectlocs="0,480;0,16361" o:connectangles="0,0"/>
                      </v:shape>
                      <v:group id="Group 59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v:shape id="Freeform 60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XaTsQA&#10;AADbAAAADwAAAGRycy9kb3ducmV2LnhtbESPQWvCQBSE74X+h+UVvOmmHqKNrmJFQSkKWsXrI/tM&#10;otm3Ibua+O+7gtDjMDPfMONpa0pxp9oVlhV89iIQxKnVBWcKDr/L7hCE88gaS8uk4EEOppP3tzEm&#10;2ja8o/veZyJA2CWoIPe+SqR0aU4GXc9WxME729qgD7LOpK6xCXBTyn4UxdJgwWEhx4rmOaXX/c0o&#10;2H6dmsGxmJ8uP83t2yzXi3i7uSrV+WhnIxCeWv8ffrVXWkE8gOeX8AP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V2k7EAAAA2wAAAA8AAAAAAAAAAAAAAAAAmAIAAGRycy9k&#10;b3ducmV2LnhtbFBLBQYAAAAABAAEAPUAAACJ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bookmarkStart w:id="0" w:name="_GoBack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BA0F8D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ge">
                  <wp:posOffset>1770380</wp:posOffset>
                </wp:positionV>
                <wp:extent cx="6029960" cy="1176020"/>
                <wp:effectExtent l="0" t="0" r="27940" b="0"/>
                <wp:wrapNone/>
                <wp:docPr id="3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1176020"/>
                          <a:chOff x="1682" y="2788"/>
                          <a:chExt cx="9496" cy="1852"/>
                        </a:xfrm>
                      </wpg:grpSpPr>
                      <wpg:grpSp>
                        <wpg:cNvPr id="34" name="Group 30"/>
                        <wpg:cNvGrpSpPr>
                          <a:grpSpLocks/>
                        </wpg:cNvGrpSpPr>
                        <wpg:grpSpPr bwMode="auto">
                          <a:xfrm>
                            <a:off x="1692" y="2804"/>
                            <a:ext cx="9474" cy="242"/>
                            <a:chOff x="1692" y="2804"/>
                            <a:chExt cx="9474" cy="242"/>
                          </a:xfrm>
                        </wpg:grpSpPr>
                        <wps:wsp>
                          <wps:cNvPr id="35" name="Freeform 53"/>
                          <wps:cNvSpPr>
                            <a:spLocks/>
                          </wps:cNvSpPr>
                          <wps:spPr bwMode="auto">
                            <a:xfrm>
                              <a:off x="1692" y="2804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3046 2804"/>
                                <a:gd name="T3" fmla="*/ 3046 h 242"/>
                                <a:gd name="T4" fmla="+- 0 11167 1692"/>
                                <a:gd name="T5" fmla="*/ T4 w 9474"/>
                                <a:gd name="T6" fmla="+- 0 3046 2804"/>
                                <a:gd name="T7" fmla="*/ 3046 h 242"/>
                                <a:gd name="T8" fmla="+- 0 11167 1692"/>
                                <a:gd name="T9" fmla="*/ T8 w 9474"/>
                                <a:gd name="T10" fmla="+- 0 2804 2804"/>
                                <a:gd name="T11" fmla="*/ 2804 h 242"/>
                                <a:gd name="T12" fmla="+- 0 1692 1692"/>
                                <a:gd name="T13" fmla="*/ T12 w 9474"/>
                                <a:gd name="T14" fmla="+- 0 2804 2804"/>
                                <a:gd name="T15" fmla="*/ 2804 h 242"/>
                                <a:gd name="T16" fmla="+- 0 1692 1692"/>
                                <a:gd name="T17" fmla="*/ T16 w 9474"/>
                                <a:gd name="T18" fmla="+- 0 3046 2804"/>
                                <a:gd name="T19" fmla="*/ 3046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2"/>
                                  </a:moveTo>
                                  <a:lnTo>
                                    <a:pt x="9475" y="242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1692" y="2799"/>
                              <a:ext cx="9474" cy="0"/>
                              <a:chOff x="1692" y="2799"/>
                              <a:chExt cx="9474" cy="0"/>
                            </a:xfrm>
                          </wpg:grpSpPr>
                          <wps:wsp>
                            <wps:cNvPr id="37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1692" y="2799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8" name="Group 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3046"/>
                                <a:ext cx="9474" cy="223"/>
                                <a:chOff x="1692" y="3046"/>
                                <a:chExt cx="9474" cy="223"/>
                              </a:xfrm>
                            </wpg:grpSpPr>
                            <wps:wsp>
                              <wps:cNvPr id="39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3046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3269 3046"/>
                                    <a:gd name="T3" fmla="*/ 3269 h 223"/>
                                    <a:gd name="T4" fmla="+- 0 11167 1692"/>
                                    <a:gd name="T5" fmla="*/ T4 w 9474"/>
                                    <a:gd name="T6" fmla="+- 0 3269 3046"/>
                                    <a:gd name="T7" fmla="*/ 3269 h 223"/>
                                    <a:gd name="T8" fmla="+- 0 11167 1692"/>
                                    <a:gd name="T9" fmla="*/ T8 w 9474"/>
                                    <a:gd name="T10" fmla="+- 0 3046 3046"/>
                                    <a:gd name="T11" fmla="*/ 3046 h 223"/>
                                    <a:gd name="T12" fmla="+- 0 1692 1692"/>
                                    <a:gd name="T13" fmla="*/ T12 w 9474"/>
                                    <a:gd name="T14" fmla="+- 0 3046 3046"/>
                                    <a:gd name="T15" fmla="*/ 3046 h 223"/>
                                    <a:gd name="T16" fmla="+- 0 1692 1692"/>
                                    <a:gd name="T17" fmla="*/ T16 w 9474"/>
                                    <a:gd name="T18" fmla="+- 0 3269 3046"/>
                                    <a:gd name="T19" fmla="*/ 3269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BE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0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3269"/>
                                  <a:ext cx="9474" cy="223"/>
                                  <a:chOff x="1692" y="3269"/>
                                  <a:chExt cx="9474" cy="223"/>
                                </a:xfrm>
                              </wpg:grpSpPr>
                              <wps:wsp>
                                <wps:cNvPr id="41" name="Freeform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3269"/>
                                    <a:ext cx="9474" cy="223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3492 3269"/>
                                      <a:gd name="T3" fmla="*/ 3492 h 223"/>
                                      <a:gd name="T4" fmla="+- 0 11167 1692"/>
                                      <a:gd name="T5" fmla="*/ T4 w 9474"/>
                                      <a:gd name="T6" fmla="+- 0 3492 3269"/>
                                      <a:gd name="T7" fmla="*/ 3492 h 223"/>
                                      <a:gd name="T8" fmla="+- 0 11167 1692"/>
                                      <a:gd name="T9" fmla="*/ T8 w 9474"/>
                                      <a:gd name="T10" fmla="+- 0 3269 3269"/>
                                      <a:gd name="T11" fmla="*/ 3269 h 223"/>
                                      <a:gd name="T12" fmla="+- 0 1692 1692"/>
                                      <a:gd name="T13" fmla="*/ T12 w 9474"/>
                                      <a:gd name="T14" fmla="+- 0 3269 3269"/>
                                      <a:gd name="T15" fmla="*/ 3269 h 223"/>
                                      <a:gd name="T16" fmla="+- 0 1692 1692"/>
                                      <a:gd name="T17" fmla="*/ T16 w 9474"/>
                                      <a:gd name="T18" fmla="+- 0 3492 3269"/>
                                      <a:gd name="T19" fmla="*/ 3492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3">
                                        <a:moveTo>
                                          <a:pt x="0" y="223"/>
                                        </a:moveTo>
                                        <a:lnTo>
                                          <a:pt x="9475" y="223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BE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2" name="Group 3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3492"/>
                                    <a:ext cx="9474" cy="221"/>
                                    <a:chOff x="1692" y="3492"/>
                                    <a:chExt cx="9474" cy="221"/>
                                  </a:xfrm>
                                </wpg:grpSpPr>
                                <wps:wsp>
                                  <wps:cNvPr id="43" name="Freeform 4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3492"/>
                                      <a:ext cx="9474" cy="221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3713 3492"/>
                                        <a:gd name="T3" fmla="*/ 3713 h 221"/>
                                        <a:gd name="T4" fmla="+- 0 11167 1692"/>
                                        <a:gd name="T5" fmla="*/ T4 w 9474"/>
                                        <a:gd name="T6" fmla="+- 0 3713 3492"/>
                                        <a:gd name="T7" fmla="*/ 3713 h 221"/>
                                        <a:gd name="T8" fmla="+- 0 11167 1692"/>
                                        <a:gd name="T9" fmla="*/ T8 w 9474"/>
                                        <a:gd name="T10" fmla="+- 0 3492 3492"/>
                                        <a:gd name="T11" fmla="*/ 3492 h 221"/>
                                        <a:gd name="T12" fmla="+- 0 1692 1692"/>
                                        <a:gd name="T13" fmla="*/ T12 w 9474"/>
                                        <a:gd name="T14" fmla="+- 0 3492 3492"/>
                                        <a:gd name="T15" fmla="*/ 3492 h 221"/>
                                        <a:gd name="T16" fmla="+- 0 1692 1692"/>
                                        <a:gd name="T17" fmla="*/ T16 w 9474"/>
                                        <a:gd name="T18" fmla="+- 0 3713 3492"/>
                                        <a:gd name="T19" fmla="*/ 3713 h 221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1">
                                          <a:moveTo>
                                            <a:pt x="0" y="221"/>
                                          </a:moveTo>
                                          <a:lnTo>
                                            <a:pt x="9475" y="221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DEBE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44" name="Group 3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3713"/>
                                      <a:ext cx="9474" cy="223"/>
                                      <a:chOff x="1692" y="3713"/>
                                      <a:chExt cx="9474" cy="223"/>
                                    </a:xfrm>
                                  </wpg:grpSpPr>
                                  <wps:wsp>
                                    <wps:cNvPr id="45" name="Freeform 4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3713"/>
                                        <a:ext cx="947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3936 3713"/>
                                          <a:gd name="T3" fmla="*/ 3936 h 223"/>
                                          <a:gd name="T4" fmla="+- 0 11167 1692"/>
                                          <a:gd name="T5" fmla="*/ T4 w 9474"/>
                                          <a:gd name="T6" fmla="+- 0 3936 3713"/>
                                          <a:gd name="T7" fmla="*/ 3936 h 223"/>
                                          <a:gd name="T8" fmla="+- 0 11167 1692"/>
                                          <a:gd name="T9" fmla="*/ T8 w 9474"/>
                                          <a:gd name="T10" fmla="+- 0 3713 3713"/>
                                          <a:gd name="T11" fmla="*/ 3713 h 223"/>
                                          <a:gd name="T12" fmla="+- 0 1692 1692"/>
                                          <a:gd name="T13" fmla="*/ T12 w 9474"/>
                                          <a:gd name="T14" fmla="+- 0 3713 3713"/>
                                          <a:gd name="T15" fmla="*/ 3713 h 223"/>
                                          <a:gd name="T16" fmla="+- 0 1692 1692"/>
                                          <a:gd name="T17" fmla="*/ T16 w 9474"/>
                                          <a:gd name="T18" fmla="+- 0 3936 3713"/>
                                          <a:gd name="T19" fmla="*/ 3936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9475" y="223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EDEBE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6" name="Group 3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3936"/>
                                        <a:ext cx="9474" cy="223"/>
                                        <a:chOff x="1692" y="3936"/>
                                        <a:chExt cx="9474" cy="223"/>
                                      </a:xfrm>
                                    </wpg:grpSpPr>
                                    <wps:wsp>
                                      <wps:cNvPr id="47" name="Freeform 4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3936"/>
                                          <a:ext cx="947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4160 3936"/>
                                            <a:gd name="T3" fmla="*/ 4160 h 223"/>
                                            <a:gd name="T4" fmla="+- 0 11167 1692"/>
                                            <a:gd name="T5" fmla="*/ T4 w 9474"/>
                                            <a:gd name="T6" fmla="+- 0 4160 3936"/>
                                            <a:gd name="T7" fmla="*/ 4160 h 223"/>
                                            <a:gd name="T8" fmla="+- 0 11167 1692"/>
                                            <a:gd name="T9" fmla="*/ T8 w 9474"/>
                                            <a:gd name="T10" fmla="+- 0 3936 3936"/>
                                            <a:gd name="T11" fmla="*/ 3936 h 223"/>
                                            <a:gd name="T12" fmla="+- 0 1692 1692"/>
                                            <a:gd name="T13" fmla="*/ T12 w 9474"/>
                                            <a:gd name="T14" fmla="+- 0 3936 3936"/>
                                            <a:gd name="T15" fmla="*/ 3936 h 223"/>
                                            <a:gd name="T16" fmla="+- 0 1692 1692"/>
                                            <a:gd name="T17" fmla="*/ T16 w 9474"/>
                                            <a:gd name="T18" fmla="+- 0 4160 3936"/>
                                            <a:gd name="T19" fmla="*/ 4160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9475" y="224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EDEBE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48" name="Group 3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4160"/>
                                          <a:ext cx="9474" cy="221"/>
                                          <a:chOff x="1692" y="4160"/>
                                          <a:chExt cx="9474" cy="221"/>
                                        </a:xfrm>
                                      </wpg:grpSpPr>
                                      <wps:wsp>
                                        <wps:cNvPr id="49" name="Freeform 46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4160"/>
                                            <a:ext cx="9474" cy="221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4380 4160"/>
                                              <a:gd name="T3" fmla="*/ 4380 h 221"/>
                                              <a:gd name="T4" fmla="+- 0 11167 1692"/>
                                              <a:gd name="T5" fmla="*/ T4 w 9474"/>
                                              <a:gd name="T6" fmla="+- 0 4380 4160"/>
                                              <a:gd name="T7" fmla="*/ 4380 h 221"/>
                                              <a:gd name="T8" fmla="+- 0 11167 1692"/>
                                              <a:gd name="T9" fmla="*/ T8 w 9474"/>
                                              <a:gd name="T10" fmla="+- 0 4160 4160"/>
                                              <a:gd name="T11" fmla="*/ 4160 h 221"/>
                                              <a:gd name="T12" fmla="+- 0 1692 1692"/>
                                              <a:gd name="T13" fmla="*/ T12 w 9474"/>
                                              <a:gd name="T14" fmla="+- 0 4160 4160"/>
                                              <a:gd name="T15" fmla="*/ 4160 h 221"/>
                                              <a:gd name="T16" fmla="+- 0 1692 1692"/>
                                              <a:gd name="T17" fmla="*/ T16 w 9474"/>
                                              <a:gd name="T18" fmla="+- 0 4380 4160"/>
                                              <a:gd name="T19" fmla="*/ 4380 h 22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1">
                                                <a:moveTo>
                                                  <a:pt x="0" y="220"/>
                                                </a:moveTo>
                                                <a:lnTo>
                                                  <a:pt x="9475" y="220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EDEBE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50" name="Group 3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4380"/>
                                            <a:ext cx="9474" cy="245"/>
                                            <a:chOff x="1692" y="4380"/>
                                            <a:chExt cx="9474" cy="245"/>
                                          </a:xfrm>
                                        </wpg:grpSpPr>
                                        <wps:wsp>
                                          <wps:cNvPr id="51" name="Freeform 45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4380"/>
                                              <a:ext cx="9474" cy="24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4625 4380"/>
                                                <a:gd name="T3" fmla="*/ 4625 h 245"/>
                                                <a:gd name="T4" fmla="+- 0 11167 1692"/>
                                                <a:gd name="T5" fmla="*/ T4 w 9474"/>
                                                <a:gd name="T6" fmla="+- 0 4625 4380"/>
                                                <a:gd name="T7" fmla="*/ 4625 h 245"/>
                                                <a:gd name="T8" fmla="+- 0 11167 1692"/>
                                                <a:gd name="T9" fmla="*/ T8 w 9474"/>
                                                <a:gd name="T10" fmla="+- 0 4380 4380"/>
                                                <a:gd name="T11" fmla="*/ 4380 h 245"/>
                                                <a:gd name="T12" fmla="+- 0 1692 1692"/>
                                                <a:gd name="T13" fmla="*/ T12 w 9474"/>
                                                <a:gd name="T14" fmla="+- 0 4380 4380"/>
                                                <a:gd name="T15" fmla="*/ 4380 h 245"/>
                                                <a:gd name="T16" fmla="+- 0 1692 1692"/>
                                                <a:gd name="T17" fmla="*/ T16 w 9474"/>
                                                <a:gd name="T18" fmla="+- 0 4625 4380"/>
                                                <a:gd name="T19" fmla="*/ 4625 h 24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45">
                                                  <a:moveTo>
                                                    <a:pt x="0" y="245"/>
                                                  </a:moveTo>
                                                  <a:lnTo>
                                                    <a:pt x="9475" y="245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45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EDEBE0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52" name="Group 3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4630"/>
                                              <a:ext cx="9474" cy="0"/>
                                              <a:chOff x="1692" y="4630"/>
                                              <a:chExt cx="9474" cy="0"/>
                                            </a:xfrm>
                                          </wpg:grpSpPr>
                                          <wps:wsp>
                                            <wps:cNvPr id="53" name="Freeform 44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4630"/>
                                                <a:ext cx="9474" cy="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11167 1692"/>
                                                  <a:gd name="T3" fmla="*/ T2 w 947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0"/>
                                                  </a:cxn>
                                                  <a:cxn ang="0">
                                                    <a:pos x="T3" y="0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9475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6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4" name="Group 4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88" y="2794"/>
                                                <a:ext cx="0" cy="1841"/>
                                                <a:chOff x="1688" y="2794"/>
                                                <a:chExt cx="0" cy="1841"/>
                                              </a:xfrm>
                                            </wpg:grpSpPr>
                                            <wps:wsp>
                                              <wps:cNvPr id="55" name="Freeform 43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88" y="2794"/>
                                                  <a:ext cx="0" cy="184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2794 2794"/>
                                                    <a:gd name="T1" fmla="*/ 2794 h 1841"/>
                                                    <a:gd name="T2" fmla="+- 0 4635 2794"/>
                                                    <a:gd name="T3" fmla="*/ 4635 h 184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0" y="T1"/>
                                                    </a:cxn>
                                                    <a:cxn ang="0">
                                                      <a:pos x="0" y="T3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h="1841">
                                                      <a:moveTo>
                                                        <a:pt x="0" y="0"/>
                                                      </a:moveTo>
                                                      <a:lnTo>
                                                        <a:pt x="0" y="1841"/>
                                                      </a:lnTo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7366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56" name="Group 4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172" y="2794"/>
                                                  <a:ext cx="0" cy="1841"/>
                                                  <a:chOff x="11172" y="2794"/>
                                                  <a:chExt cx="0" cy="1841"/>
                                                </a:xfrm>
                                              </wpg:grpSpPr>
                                              <wps:wsp>
                                                <wps:cNvPr id="58" name="Freeform 42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1172" y="2794"/>
                                                    <a:ext cx="0" cy="1841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2794 2794"/>
                                                      <a:gd name="T1" fmla="*/ 2794 h 1841"/>
                                                      <a:gd name="T2" fmla="+- 0 4635 2794"/>
                                                      <a:gd name="T3" fmla="*/ 4635 h 1841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0" y="T1"/>
                                                      </a:cxn>
                                                      <a:cxn ang="0">
                                                        <a:pos x="0" y="T3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h="1841">
                                                        <a:moveTo>
                                                          <a:pt x="0" y="0"/>
                                                        </a:moveTo>
                                                        <a:lnTo>
                                                          <a:pt x="0" y="1841"/>
                                                        </a:lnTo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7366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8C962" id="Group 29" o:spid="_x0000_s1026" style="position:absolute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">
                <v:group id="Group 30" o:spid="_x0000_s1027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53" o:spid="_x0000_s1028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EUHcMA&#10;AADbAAAADwAAAGRycy9kb3ducmV2LnhtbESPQYvCMBSE78L+h/AEbzZVUZZqFFlU1pOoK+jt0bxt&#10;yzYvpUlr998bQfA4zMw3zGLVmVK0VLvCsoJRFIMgTq0uOFPwc94OP0E4j6yxtEwK/snBavnRW2Ci&#10;7Z2P1J58JgKEXYIKcu+rREqX5mTQRbYiDt6vrQ36IOtM6hrvAW5KOY7jmTRYcFjIsaKvnNK/U2MU&#10;7Bo7bq6TdnaRcu9Gh9tmW043Sg363XoOwlPn3+FX+1srmEzh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EUHcMAAADbAAAADwAAAAAAAAAAAAAAAACYAgAAZHJzL2Rv&#10;d25yZXYueG1sUEsFBgAAAAAEAAQA9QAAAIgDAAAAAA==&#10;" path="m,242r9475,l9475,,,,,242xe" fillcolor="#edebe0" stroked="f">
                    <v:path arrowok="t" o:connecttype="custom" o:connectlocs="0,3046;9475,3046;9475,2804;0,2804;0,3046" o:connectangles="0,0,0,0,0"/>
                  </v:shape>
                  <v:group id="Group 31" o:spid="_x0000_s1029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Freeform 52" o:spid="_x0000_s1030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sKOccA&#10;AADbAAAADwAAAGRycy9kb3ducmV2LnhtbESPT2vCQBTE74LfYXmFXqRurGhLmlVEWpSCB1Nb8fbI&#10;vvzB7NuQ3Wrsp+8KgsdhZn7DJPPO1OJErassKxgNIxDEmdUVFwp2Xx9PryCcR9ZYWyYFF3Iwn/V7&#10;CcbannlLp9QXIkDYxaig9L6JpXRZSQbd0DbEwctta9AH2RZSt3gOcFPL5yiaSoMVh4USG1qWlB3T&#10;X6PADz6XO7kabH7e8+9D9mdW23SyV+rxoVu8gfDU+Xv41l5rBeMXuH4JP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7CjnHAAAA2wAAAA8AAAAAAAAAAAAAAAAAmAIAAGRy&#10;cy9kb3ducmV2LnhtbFBLBQYAAAAABAAEAPUAAACMAwAAAAA=&#10;" path="m,l9475,e" filled="f" strokeweight=".58pt">
                      <v:path arrowok="t" o:connecttype="custom" o:connectlocs="0,0;9475,0" o:connectangles="0,0"/>
                    </v:shape>
                    <v:group id="Group 32" o:spid="_x0000_s1031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shape id="Freeform 51" o:spid="_x0000_s10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4l9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3D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4l9sMAAADbAAAADwAAAAAAAAAAAAAAAACYAgAAZHJzL2Rv&#10;d25yZXYueG1sUEsFBgAAAAAEAAQA9QAAAIgDAAAAAA==&#10;" path="m,223r9475,l9475,,,,,223xe" fillcolor="#edebe0" stroked="f">
                        <v:path arrowok="t" o:connecttype="custom" o:connectlocs="0,3269;9475,3269;9475,3046;0,3046;0,3269" o:connectangles="0,0,0,0,0"/>
                      </v:shape>
                      <v:group id="Group 33" o:spid="_x0000_s1033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<v:shape id="Freeform 50" o:spid="_x0000_s1034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5ajcQA&#10;AADbAAAADwAAAGRycy9kb3ducmV2LnhtbESPQWsCMRSE7wX/Q3hCbzW7tiyyNYoIiiehVrTHx+Z1&#10;s3XzsiZx3f77plDocZiZb5j5crCt6MmHxrGCfJKBIK6cbrhWcHzfPM1AhIissXVMCr4pwHIxephj&#10;qd2d36g/xFokCIcSFZgYu1LKUBmyGCauI07ep/MWY5K+ltrjPcFtK6dZVkiLDacFgx2tDVWXw80q&#10;KPzzV+zP+azfm+t2+rG3vi1OSj2Oh9UriEhD/A//tXdawUsO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uWo3EAAAA2wAAAA8AAAAAAAAAAAAAAAAAmAIAAGRycy9k&#10;b3ducmV2LnhtbFBLBQYAAAAABAAEAPUAAACJAwAAAAA=&#10;" path="m,223r9475,l9475,,,,,223xe" fillcolor="#edebe0" stroked="f">
                          <v:path arrowok="t" o:connecttype="custom" o:connectlocs="0,3492;9475,3492;9475,3269;0,3269;0,3492" o:connectangles="0,0,0,0,0"/>
                        </v:shape>
                        <v:group id="Group 34" o:spid="_x0000_s103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<v:shape id="Freeform 49" o:spid="_x0000_s1036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IjsMA&#10;AADbAAAADwAAAGRycy9kb3ducmV2LnhtbESPX0vDQBDE34V+h2MLvtmLVovEXkspiD4EpX/wecmt&#10;uWBuL2TXNv32niD4OMzMb5jleoydOdEgbWIHt7MCDHGdfMuNg+Ph+eYRjCiyxy4xObiQwHo1uVpi&#10;6dOZd3Taa2MyhKVEB0G1L62VOlBEmaWeOHufaYioWQ6N9QOeMzx29q4oFjZiy3khYE/bQPXX/js6&#10;qF6K+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JIjsMAAADbAAAADwAAAAAAAAAAAAAAAACYAgAAZHJzL2Rv&#10;d25yZXYueG1sUEsFBgAAAAAEAAQA9QAAAIgDAAAAAA==&#10;" path="m,221r9475,l9475,,,,,221xe" fillcolor="#edebe0" stroked="f">
                            <v:path arrowok="t" o:connecttype="custom" o:connectlocs="0,3713;9475,3713;9475,3492;0,3492;0,3713" o:connectangles="0,0,0,0,0"/>
                          </v:shape>
                          <v:group id="Group 35" o:spid="_x0000_s1037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  <v:shape id="Freeform 48" o:spid="_x0000_s1038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cjsQA&#10;AADbAAAADwAAAGRycy9kb3ducmV2LnhtbESPQWsCMRSE7wX/Q3iCN82q7SKrUURo6UnQltbjY/O6&#10;2bp5WZN03f57UxB6HGbmG2a16W0jOvKhdqxgOslAEJdO11wpeH97Hi9AhIissXFMCn4pwGY9eFhh&#10;od2VD9QdYyUShEOBCkyMbSFlKA1ZDBPXEifvy3mLMUlfSe3xmuC2kbMsy6XFmtOCwZZ2hsrz8ccq&#10;yP38O3af00W3N5eX2WlvfZN/KDUa9tsliEh9/A/f269aweMT/H1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XI7EAAAA2wAAAA8AAAAAAAAAAAAAAAAAmAIAAGRycy9k&#10;b3ducmV2LnhtbFBLBQYAAAAABAAEAPUAAACJAwAAAAA=&#10;" path="m,223r9475,l9475,,,,,223xe" fillcolor="#edebe0" stroked="f">
                              <v:path arrowok="t" o:connecttype="custom" o:connectlocs="0,3936;9475,3936;9475,3713;0,3713;0,3936" o:connectangles="0,0,0,0,0"/>
                            </v:shape>
                            <v:group id="Group 36" o:spid="_x0000_s1039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<v:shape id="Freeform 47" o:spid="_x0000_s1040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nYsQA&#10;AADbAAAADwAAAGRycy9kb3ducmV2LnhtbESPQWsCMRSE70L/Q3iF3jSrlq2sRhFB6UmoLW2Pj81z&#10;s+3mZU3Sdf33piB4HGbmG2ax6m0jOvKhdqxgPMpAEJdO11wp+HjfDmcgQkTW2DgmBRcKsFo+DBZY&#10;aHfmN+oOsRIJwqFABSbGtpAylIYshpFriZN3dN5iTNJXUns8J7ht5CTLcmmx5rRgsKWNofL38GcV&#10;5H76E7uv8azbm9Nu8r23vsk/lXp67NdzEJH6eA/f2q9awfML/H9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Z2LEAAAA2wAAAA8AAAAAAAAAAAAAAAAAmAIAAGRycy9k&#10;b3ducmV2LnhtbFBLBQYAAAAABAAEAPUAAACJAwAAAAA=&#10;" path="m,224r9475,l9475,,,,,224xe" fillcolor="#edebe0" stroked="f">
                                <v:path arrowok="t" o:connecttype="custom" o:connectlocs="0,4160;9475,4160;9475,3936;0,3936;0,4160" o:connectangles="0,0,0,0,0"/>
                              </v:shape>
                              <v:group id="Group 37" o:spid="_x0000_s1041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        <v:shape id="Freeform 46" o:spid="_x0000_s1042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/ZMMA&#10;AADbAAAADwAAAGRycy9kb3ducmV2LnhtbESPUUvDQBCE3wX/w7GCb/Zi1VJjr0UKog/B0lZ8XnJr&#10;LpjbC9m1Tf+9Jwh9HGbmG2axGmNnDjRIm9jB7aQAQ1wn33Lj4GP/cjMHI4rssUtMDk4ksFpeXiyw&#10;9OnIWzrstDEZwlKig6Dal9ZKHSiiTFJPnL2vNETULIfG+gGPGR47Oy2KmY3Ycl4I2NM6UP29+4kO&#10;qtfibnaq/OZTq/Cu+62oPIhz11fj8xMYpVHP4f/2m3dw/wh/X/IPs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p/ZMMAAADbAAAADwAAAAAAAAAAAAAAAACYAgAAZHJzL2Rv&#10;d25yZXYueG1sUEsFBgAAAAAEAAQA9QAAAIgDAAAAAA==&#10;" path="m,220r9475,l9475,,,,,220xe" fillcolor="#edebe0" stroked="f">
                                  <v:path arrowok="t" o:connecttype="custom" o:connectlocs="0,4380;9475,4380;9475,4160;0,4160;0,4380" o:connectangles="0,0,0,0,0"/>
                                </v:shape>
                                <v:group id="Group 38" o:spid="_x0000_s1043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<v:shape id="Freeform 45" o:spid="_x0000_s1044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0ZTMQA&#10;AADbAAAADwAAAGRycy9kb3ducmV2LnhtbESPS4vCQBCE7wv+h6EFbzrRxQfRUZYFWT25PkCPTaZN&#10;QjI9ITMm8d87wsIei6r6ilptOlOKhmqXW1YwHkUgiBOrc04VXM7b4QKE88gaS8uk4EkONuvexwpj&#10;bVs+UnPyqQgQdjEqyLyvYildkpFBN7IVcfDutjbog6xTqWtsA9yUchJFM2kw57CQYUXfGSXF6WEU&#10;FJfrruXbL93m98e+OH8efuy0UWrQ776WIDx1/j/8195pBdMxvL+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tGUzEAAAA2wAAAA8AAAAAAAAAAAAAAAAAmAIAAGRycy9k&#10;b3ducmV2LnhtbFBLBQYAAAAABAAEAPUAAACJAwAAAAA=&#10;" path="m,245r9475,l9475,,,,,245xe" fillcolor="#edebe0" stroked="f">
                                    <v:path arrowok="t" o:connecttype="custom" o:connectlocs="0,4625;9475,4625;9475,4380;0,4380;0,4625" o:connectangles="0,0,0,0,0"/>
                                  </v:shape>
                                  <v:group id="Group 39" o:spid="_x0000_s1045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          <v:shape id="Freeform 44" o:spid="_x0000_s1046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/pmscA&#10;AADbAAAADwAAAGRycy9kb3ducmV2LnhtbESPW2vCQBSE3wv+h+UU+iK6aYsiaVYpoiiFPhgvpW+H&#10;7MkFs2dDdtW0v94VBB+HmfmGSWadqcWZWldZVvA6jEAQZ1ZXXCjYbZeDCQjnkTXWlknBHzmYTXtP&#10;CcbaXnhD59QXIkDYxaig9L6JpXRZSQbd0DbEwctta9AH2RZSt3gJcFPLtygaS4MVh4USG5qXlB3T&#10;k1Hg+1/znVz1vw+LfP+b/ZvVJh39KPXy3H1+gPDU+Uf43l5rBaN3uH0JP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f6ZrHAAAA2wAAAA8AAAAAAAAAAAAAAAAAmAIAAGRy&#10;cy9kb3ducmV2LnhtbFBLBQYAAAAABAAEAPUAAACMAwAAAAA=&#10;" path="m,l9475,e" filled="f" strokeweight=".58pt">
                                      <v:path arrowok="t" o:connecttype="custom" o:connectlocs="0,0;9475,0" o:connectangles="0,0"/>
                                    </v:shape>
                                    <v:group id="Group 40" o:spid="_x0000_s1047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    <v:shape id="Freeform 43" o:spid="_x0000_s1048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VmhcQA&#10;AADbAAAADwAAAGRycy9kb3ducmV2LnhtbESPQWvCQBSE74X+h+UVetONQopEVxFpQ6GnqKDHZ/aZ&#10;BLNv091tkvbXdwtCj8PMfMOsNqNpRU/ON5YVzKYJCOLS6oYrBcfD22QBwgdkja1lUvBNHjbrx4cV&#10;ZtoOXFC/D5WIEPYZKqhD6DIpfVmTQT+1HXH0rtYZDFG6SmqHQ4SbVs6T5EUabDgu1NjRrqbytv8y&#10;Cl7n3iQ/WtP4qfPiPJzcR369KPX8NG6XIAKN4T98b79rBWkKf1/i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lZoXEAAAA2wAAAA8AAAAAAAAAAAAAAAAAmAIAAGRycy9k&#10;b3ducmV2LnhtbFBLBQYAAAAABAAEAPUAAACJAwAAAAA=&#10;" path="m,l,1841e" filled="f" strokeweight=".58pt">
                                        <v:path arrowok="t" o:connecttype="custom" o:connectlocs="0,2794;0,4635" o:connectangles="0,0"/>
                                      </v:shape>
                                      <v:group id="Group 41" o:spid="_x0000_s1049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    <v:shape id="Freeform 42" o:spid="_x0000_s1050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JG78A&#10;AADbAAAADwAAAGRycy9kb3ducmV2LnhtbERPTYvCMBC9L/gfwgje1lRBWapRRFQET7qCHsdmbIvN&#10;pCbRVn+9OSzs8fG+p/PWVOJJzpeWFQz6CQjizOqScwXH3/X3DwgfkDVWlknBizzMZ52vKabaNryn&#10;5yHkIoawT1FBEUKdSumzggz6vq2JI3e1zmCI0OVSO2xiuKnkMEnG0mDJsaHAmpYFZbfDwyhYDb1J&#10;3lpTe9eb/bk5ud3melGq120XExCB2vAv/nNvtYJRHBu/x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JMkbvwAAANsAAAAPAAAAAAAAAAAAAAAAAJgCAABkcnMvZG93bnJl&#10;di54bWxQSwUGAAAAAAQABAD1AAAAhAMAAAAA&#10;" path="m,l,1841e" filled="f" strokeweight=".58pt">
                                          <v:path arrowok="t" o:connecttype="custom" o:connectlocs="0,2794;0,4635" o:connectangles="0,0"/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bookmarkEnd w:id="0"/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BA0F8D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ragraph">
                  <wp:posOffset>-474980</wp:posOffset>
                </wp:positionV>
                <wp:extent cx="6029960" cy="1203960"/>
                <wp:effectExtent l="0" t="0" r="2794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1203960"/>
                          <a:chOff x="1682" y="-748"/>
                          <a:chExt cx="9496" cy="1896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692" y="-733"/>
                            <a:ext cx="9474" cy="288"/>
                            <a:chOff x="1692" y="-733"/>
                            <a:chExt cx="9474" cy="288"/>
                          </a:xfrm>
                        </wpg:grpSpPr>
                        <wps:wsp>
                          <wps:cNvPr id="9" name="Freeform 26"/>
                          <wps:cNvSpPr>
                            <a:spLocks/>
                          </wps:cNvSpPr>
                          <wps:spPr bwMode="auto">
                            <a:xfrm>
                              <a:off x="1692" y="-733"/>
                              <a:ext cx="9474" cy="288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-445 -733"/>
                                <a:gd name="T3" fmla="*/ -445 h 288"/>
                                <a:gd name="T4" fmla="+- 0 11167 1692"/>
                                <a:gd name="T5" fmla="*/ T4 w 9474"/>
                                <a:gd name="T6" fmla="+- 0 -445 -733"/>
                                <a:gd name="T7" fmla="*/ -445 h 288"/>
                                <a:gd name="T8" fmla="+- 0 11167 1692"/>
                                <a:gd name="T9" fmla="*/ T8 w 9474"/>
                                <a:gd name="T10" fmla="+- 0 -733 -733"/>
                                <a:gd name="T11" fmla="*/ -733 h 288"/>
                                <a:gd name="T12" fmla="+- 0 1692 1692"/>
                                <a:gd name="T13" fmla="*/ T12 w 9474"/>
                                <a:gd name="T14" fmla="+- 0 -733 -733"/>
                                <a:gd name="T15" fmla="*/ -733 h 288"/>
                                <a:gd name="T16" fmla="+- 0 1692 1692"/>
                                <a:gd name="T17" fmla="*/ T16 w 9474"/>
                                <a:gd name="T18" fmla="+- 0 -445 -733"/>
                                <a:gd name="T19" fmla="*/ -445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88">
                                  <a:moveTo>
                                    <a:pt x="0" y="288"/>
                                  </a:moveTo>
                                  <a:lnTo>
                                    <a:pt x="9475" y="288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692" y="-738"/>
                              <a:ext cx="9474" cy="0"/>
                              <a:chOff x="1692" y="-738"/>
                              <a:chExt cx="9474" cy="0"/>
                            </a:xfrm>
                          </wpg:grpSpPr>
                          <wps:wsp>
                            <wps:cNvPr id="11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1692" y="-738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-445"/>
                                <a:ext cx="9474" cy="224"/>
                                <a:chOff x="1692" y="-445"/>
                                <a:chExt cx="9474" cy="224"/>
                              </a:xfrm>
                            </wpg:grpSpPr>
                            <wps:wsp>
                              <wps:cNvPr id="1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-445"/>
                                  <a:ext cx="9474" cy="224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-221 -445"/>
                                    <a:gd name="T3" fmla="*/ -221 h 224"/>
                                    <a:gd name="T4" fmla="+- 0 11167 1692"/>
                                    <a:gd name="T5" fmla="*/ T4 w 9474"/>
                                    <a:gd name="T6" fmla="+- 0 -221 -445"/>
                                    <a:gd name="T7" fmla="*/ -221 h 224"/>
                                    <a:gd name="T8" fmla="+- 0 11167 1692"/>
                                    <a:gd name="T9" fmla="*/ T8 w 9474"/>
                                    <a:gd name="T10" fmla="+- 0 -445 -445"/>
                                    <a:gd name="T11" fmla="*/ -445 h 224"/>
                                    <a:gd name="T12" fmla="+- 0 1692 1692"/>
                                    <a:gd name="T13" fmla="*/ T12 w 9474"/>
                                    <a:gd name="T14" fmla="+- 0 -445 -445"/>
                                    <a:gd name="T15" fmla="*/ -445 h 224"/>
                                    <a:gd name="T16" fmla="+- 0 1692 1692"/>
                                    <a:gd name="T17" fmla="*/ T16 w 9474"/>
                                    <a:gd name="T18" fmla="+- 0 -221 -445"/>
                                    <a:gd name="T19" fmla="*/ -221 h 22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4">
                                      <a:moveTo>
                                        <a:pt x="0" y="224"/>
                                      </a:moveTo>
                                      <a:lnTo>
                                        <a:pt x="9475" y="224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BE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-221"/>
                                  <a:ext cx="9474" cy="221"/>
                                  <a:chOff x="1692" y="-221"/>
                                  <a:chExt cx="9474" cy="221"/>
                                </a:xfrm>
                              </wpg:grpSpPr>
                              <wps:wsp>
                                <wps:cNvPr id="15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-221"/>
                                    <a:ext cx="9474" cy="221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0 -221"/>
                                      <a:gd name="T3" fmla="*/ 0 h 221"/>
                                      <a:gd name="T4" fmla="+- 0 11167 1692"/>
                                      <a:gd name="T5" fmla="*/ T4 w 9474"/>
                                      <a:gd name="T6" fmla="+- 0 0 -221"/>
                                      <a:gd name="T7" fmla="*/ 0 h 221"/>
                                      <a:gd name="T8" fmla="+- 0 11167 1692"/>
                                      <a:gd name="T9" fmla="*/ T8 w 9474"/>
                                      <a:gd name="T10" fmla="+- 0 -221 -221"/>
                                      <a:gd name="T11" fmla="*/ -221 h 221"/>
                                      <a:gd name="T12" fmla="+- 0 1692 1692"/>
                                      <a:gd name="T13" fmla="*/ T12 w 9474"/>
                                      <a:gd name="T14" fmla="+- 0 -221 -221"/>
                                      <a:gd name="T15" fmla="*/ -221 h 221"/>
                                      <a:gd name="T16" fmla="+- 0 1692 1692"/>
                                      <a:gd name="T17" fmla="*/ T16 w 9474"/>
                                      <a:gd name="T18" fmla="+- 0 0 -221"/>
                                      <a:gd name="T19" fmla="*/ 0 h 22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1">
                                        <a:moveTo>
                                          <a:pt x="0" y="221"/>
                                        </a:moveTo>
                                        <a:lnTo>
                                          <a:pt x="9475" y="221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DEBE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6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0"/>
                                    <a:ext cx="9474" cy="223"/>
                                    <a:chOff x="1692" y="0"/>
                                    <a:chExt cx="9474" cy="223"/>
                                  </a:xfrm>
                                </wpg:grpSpPr>
                                <wps:wsp>
                                  <wps:cNvPr id="17" name="Freeform 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0"/>
                                      <a:ext cx="9474" cy="223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*/ 223 h 223"/>
                                        <a:gd name="T3" fmla="+- 0 11167 1692"/>
                                        <a:gd name="T4" fmla="*/ T3 w 9474"/>
                                        <a:gd name="T5" fmla="*/ 223 h 223"/>
                                        <a:gd name="T6" fmla="+- 0 11167 1692"/>
                                        <a:gd name="T7" fmla="*/ T6 w 9474"/>
                                        <a:gd name="T8" fmla="*/ 0 h 223"/>
                                        <a:gd name="T9" fmla="+- 0 1692 1692"/>
                                        <a:gd name="T10" fmla="*/ T9 w 9474"/>
                                        <a:gd name="T11" fmla="*/ 0 h 223"/>
                                        <a:gd name="T12" fmla="+- 0 1692 1692"/>
                                        <a:gd name="T13" fmla="*/ T12 w 9474"/>
                                        <a:gd name="T14" fmla="*/ 223 h 223"/>
                                      </a:gdLst>
                                      <a:ahLst/>
                                      <a:cxnLst>
                                        <a:cxn ang="0">
                                          <a:pos x="T1" y="T2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7" y="T8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3" y="T14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3">
                                          <a:moveTo>
                                            <a:pt x="0" y="223"/>
                                          </a:moveTo>
                                          <a:lnTo>
                                            <a:pt x="9475" y="223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DEBE0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8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223"/>
                                      <a:ext cx="9474" cy="223"/>
                                      <a:chOff x="1692" y="223"/>
                                      <a:chExt cx="9474" cy="223"/>
                                    </a:xfrm>
                                  </wpg:grpSpPr>
                                  <wps:wsp>
                                    <wps:cNvPr id="1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223"/>
                                        <a:ext cx="947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446 223"/>
                                          <a:gd name="T3" fmla="*/ 446 h 223"/>
                                          <a:gd name="T4" fmla="+- 0 11167 1692"/>
                                          <a:gd name="T5" fmla="*/ T4 w 9474"/>
                                          <a:gd name="T6" fmla="+- 0 446 223"/>
                                          <a:gd name="T7" fmla="*/ 446 h 223"/>
                                          <a:gd name="T8" fmla="+- 0 11167 1692"/>
                                          <a:gd name="T9" fmla="*/ T8 w 9474"/>
                                          <a:gd name="T10" fmla="+- 0 223 223"/>
                                          <a:gd name="T11" fmla="*/ 223 h 223"/>
                                          <a:gd name="T12" fmla="+- 0 1692 1692"/>
                                          <a:gd name="T13" fmla="*/ T12 w 9474"/>
                                          <a:gd name="T14" fmla="+- 0 223 223"/>
                                          <a:gd name="T15" fmla="*/ 223 h 223"/>
                                          <a:gd name="T16" fmla="+- 0 1692 1692"/>
                                          <a:gd name="T17" fmla="*/ T16 w 9474"/>
                                          <a:gd name="T18" fmla="+- 0 446 223"/>
                                          <a:gd name="T19" fmla="*/ 446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9475" y="223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EDEBE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446"/>
                                        <a:ext cx="9474" cy="221"/>
                                        <a:chOff x="1692" y="446"/>
                                        <a:chExt cx="9474" cy="221"/>
                                      </a:xfrm>
                                    </wpg:grpSpPr>
                                    <wps:wsp>
                                      <wps:cNvPr id="21" name="Freeform 2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446"/>
                                          <a:ext cx="9474" cy="22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667 446"/>
                                            <a:gd name="T3" fmla="*/ 667 h 221"/>
                                            <a:gd name="T4" fmla="+- 0 11167 1692"/>
                                            <a:gd name="T5" fmla="*/ T4 w 9474"/>
                                            <a:gd name="T6" fmla="+- 0 667 446"/>
                                            <a:gd name="T7" fmla="*/ 667 h 221"/>
                                            <a:gd name="T8" fmla="+- 0 11167 1692"/>
                                            <a:gd name="T9" fmla="*/ T8 w 9474"/>
                                            <a:gd name="T10" fmla="+- 0 446 446"/>
                                            <a:gd name="T11" fmla="*/ 446 h 221"/>
                                            <a:gd name="T12" fmla="+- 0 1692 1692"/>
                                            <a:gd name="T13" fmla="*/ T12 w 9474"/>
                                            <a:gd name="T14" fmla="+- 0 446 446"/>
                                            <a:gd name="T15" fmla="*/ 446 h 221"/>
                                            <a:gd name="T16" fmla="+- 0 1692 1692"/>
                                            <a:gd name="T17" fmla="*/ T16 w 9474"/>
                                            <a:gd name="T18" fmla="+- 0 667 446"/>
                                            <a:gd name="T19" fmla="*/ 667 h 22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1">
                                              <a:moveTo>
                                                <a:pt x="0" y="221"/>
                                              </a:moveTo>
                                              <a:lnTo>
                                                <a:pt x="9475" y="221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EDEBE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667"/>
                                          <a:ext cx="9474" cy="223"/>
                                          <a:chOff x="1692" y="667"/>
                                          <a:chExt cx="9474" cy="223"/>
                                        </a:xfrm>
                                      </wpg:grpSpPr>
                                      <wps:wsp>
                                        <wps:cNvPr id="23" name="Freeform 1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667"/>
                                            <a:ext cx="9474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890 667"/>
                                              <a:gd name="T3" fmla="*/ 890 h 223"/>
                                              <a:gd name="T4" fmla="+- 0 11167 1692"/>
                                              <a:gd name="T5" fmla="*/ T4 w 9474"/>
                                              <a:gd name="T6" fmla="+- 0 890 667"/>
                                              <a:gd name="T7" fmla="*/ 890 h 223"/>
                                              <a:gd name="T8" fmla="+- 0 11167 1692"/>
                                              <a:gd name="T9" fmla="*/ T8 w 9474"/>
                                              <a:gd name="T10" fmla="+- 0 667 667"/>
                                              <a:gd name="T11" fmla="*/ 667 h 223"/>
                                              <a:gd name="T12" fmla="+- 0 1692 1692"/>
                                              <a:gd name="T13" fmla="*/ T12 w 9474"/>
                                              <a:gd name="T14" fmla="+- 0 667 667"/>
                                              <a:gd name="T15" fmla="*/ 667 h 223"/>
                                              <a:gd name="T16" fmla="+- 0 1692 1692"/>
                                              <a:gd name="T17" fmla="*/ T16 w 9474"/>
                                              <a:gd name="T18" fmla="+- 0 890 667"/>
                                              <a:gd name="T19" fmla="*/ 890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9475" y="223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EDEBE0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890"/>
                                            <a:ext cx="9474" cy="242"/>
                                            <a:chOff x="1692" y="890"/>
                                            <a:chExt cx="9474" cy="242"/>
                                          </a:xfrm>
                                        </wpg:grpSpPr>
                                        <wps:wsp>
                                          <wps:cNvPr id="25" name="Freeform 18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890"/>
                                              <a:ext cx="9474" cy="242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1132 890"/>
                                                <a:gd name="T3" fmla="*/ 1132 h 242"/>
                                                <a:gd name="T4" fmla="+- 0 11167 1692"/>
                                                <a:gd name="T5" fmla="*/ T4 w 9474"/>
                                                <a:gd name="T6" fmla="+- 0 1132 890"/>
                                                <a:gd name="T7" fmla="*/ 1132 h 242"/>
                                                <a:gd name="T8" fmla="+- 0 11167 1692"/>
                                                <a:gd name="T9" fmla="*/ T8 w 9474"/>
                                                <a:gd name="T10" fmla="+- 0 890 890"/>
                                                <a:gd name="T11" fmla="*/ 890 h 242"/>
                                                <a:gd name="T12" fmla="+- 0 1692 1692"/>
                                                <a:gd name="T13" fmla="*/ T12 w 9474"/>
                                                <a:gd name="T14" fmla="+- 0 890 890"/>
                                                <a:gd name="T15" fmla="*/ 890 h 242"/>
                                                <a:gd name="T16" fmla="+- 0 1692 1692"/>
                                                <a:gd name="T17" fmla="*/ T16 w 9474"/>
                                                <a:gd name="T18" fmla="+- 0 1132 890"/>
                                                <a:gd name="T19" fmla="*/ 1132 h 242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42">
                                                  <a:moveTo>
                                                    <a:pt x="0" y="242"/>
                                                  </a:moveTo>
                                                  <a:lnTo>
                                                    <a:pt x="9475" y="242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42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EDEBE0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1137"/>
                                              <a:ext cx="9474" cy="0"/>
                                              <a:chOff x="1692" y="1137"/>
                                              <a:chExt cx="9474" cy="0"/>
                                            </a:xfrm>
                                          </wpg:grpSpPr>
                                          <wps:wsp>
                                            <wps:cNvPr id="27" name="Freeform 17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1137"/>
                                                <a:ext cx="9474" cy="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11167 1692"/>
                                                  <a:gd name="T3" fmla="*/ T2 w 947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0"/>
                                                  </a:cxn>
                                                  <a:cxn ang="0">
                                                    <a:pos x="T3" y="0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9475" y="0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6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8" name="Group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88" y="-742"/>
                                                <a:ext cx="0" cy="1884"/>
                                                <a:chOff x="1688" y="-742"/>
                                                <a:chExt cx="0" cy="1884"/>
                                              </a:xfrm>
                                            </wpg:grpSpPr>
                                            <wps:wsp>
                                              <wps:cNvPr id="29" name="Freeform 16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88" y="-742"/>
                                                  <a:ext cx="0" cy="1884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-742 -742"/>
                                                    <a:gd name="T1" fmla="*/ -742 h 1884"/>
                                                    <a:gd name="T2" fmla="+- 0 1142 -742"/>
                                                    <a:gd name="T3" fmla="*/ 1142 h 1884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0" y="T1"/>
                                                    </a:cxn>
                                                    <a:cxn ang="0">
                                                      <a:pos x="0" y="T3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h="1884">
                                                      <a:moveTo>
                                                        <a:pt x="0" y="0"/>
                                                      </a:moveTo>
                                                      <a:lnTo>
                                                        <a:pt x="0" y="1884"/>
                                                      </a:lnTo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7366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30" name="Group 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172" y="-742"/>
                                                  <a:ext cx="0" cy="1884"/>
                                                  <a:chOff x="11172" y="-742"/>
                                                  <a:chExt cx="0" cy="1884"/>
                                                </a:xfrm>
                                              </wpg:grpSpPr>
                                              <wps:wsp>
                                                <wps:cNvPr id="32" name="Freeform 15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1172" y="-742"/>
                                                    <a:ext cx="0" cy="1884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-742 -742"/>
                                                      <a:gd name="T1" fmla="*/ -742 h 1884"/>
                                                      <a:gd name="T2" fmla="+- 0 1142 -742"/>
                                                      <a:gd name="T3" fmla="*/ 1142 h 1884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0" y="T1"/>
                                                      </a:cxn>
                                                      <a:cxn ang="0">
                                                        <a:pos x="0" y="T3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h="1884">
                                                        <a:moveTo>
                                                          <a:pt x="0" y="0"/>
                                                        </a:moveTo>
                                                        <a:lnTo>
                                                          <a:pt x="0" y="1884"/>
                                                        </a:lnTo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7366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B4FD89" id="Group 2" o:spid="_x0000_s1026" style="position:absolute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gB0woAAMF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">
                <v:group id="Group 3" o:spid="_x0000_s1027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26" o:spid="_x0000_s1028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eOycMA&#10;AADaAAAADwAAAGRycy9kb3ducmV2LnhtbESP3WrCQBSE74W+w3IKvdNNAxWNrlIKglKK+AdeHrPH&#10;JDZ7NuxuY3z7riB4OczMN8x03platOR8ZVnB+yABQZxbXXGhYL9b9EcgfEDWWFsmBTfyMJ+99KaY&#10;aXvlDbXbUIgIYZ+hgjKEJpPS5yUZ9APbEEfvbJ3BEKUrpHZ4jXBTyzRJhtJgxXGhxIa+Ssp/t39G&#10;wc/wuP6gy2bJh9St9qfW5entW6m31+5zAiJQF57hR3upFYzhfiXe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eOycMAAADaAAAADwAAAAAAAAAAAAAAAACYAgAAZHJzL2Rv&#10;d25yZXYueG1sUEsFBgAAAAAEAAQA9QAAAIgDAAAAAA==&#10;" path="m,288r9475,l9475,,,,,288xe" fillcolor="#edebe0" stroked="f">
                    <v:path arrowok="t" o:connecttype="custom" o:connectlocs="0,-445;9475,-445;9475,-733;0,-733;0,-445" o:connectangles="0,0,0,0,0"/>
                  </v:shape>
                  <v:group id="Group 4" o:spid="_x0000_s1029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25" o:spid="_x0000_s1030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rtsMA&#10;AADbAAAADwAAAGRycy9kb3ducmV2LnhtbERPTYvCMBC9C/6HMMJeRFMXXKRrFBFFETxYdZe9Dc3Y&#10;FptJaaJWf/1GELzN433OeNqYUlypdoVlBYN+BII4tbrgTMFhv+yNQDiPrLG0TAru5GA6abfGGGt7&#10;4x1dE5+JEMIuRgW591UspUtzMuj6tiIO3MnWBn2AdSZ1jbcQbkr5GUVf0mDBoSHHiuY5pefkYhT4&#10;7mZ+kKvu9mdxOv6lD7PaJcNfpT46zewbhKfGv8Uv91qH+QN4/hIOk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trtsMAAADbAAAADwAAAAAAAAAAAAAAAACYAgAAZHJzL2Rv&#10;d25yZXYueG1sUEsFBgAAAAAEAAQA9QAAAIgDAAAAAA==&#10;" path="m,l9475,e" filled="f" strokeweight=".58pt">
                      <v:path arrowok="t" o:connecttype="custom" o:connectlocs="0,0;9475,0" o:connectangles="0,0"/>
                    </v:shape>
                    <v:group id="Group 5" o:spid="_x0000_s1031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shape id="Freeform 24" o:spid="_x0000_s1032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feMIA&#10;AADbAAAADwAAAGRycy9kb3ducmV2LnhtbERPS2sCMRC+F/wPYYTealYLpaxGUVFoL4qPg96Gzbi7&#10;mEyWTRq3/vpGKHibj+85k1lnjYjU+tqxguEgA0FcOF1zqeB4WL99gvABWaNxTAp+ycNs2nuZYK7d&#10;jXcU96EUKYR9jgqqEJpcSl9UZNEPXEOcuItrLYYE21LqFm8p3Bo5yrIPabHm1FBhQ8uKiuv+xyq4&#10;x7i0i/Np/b2LW7maX/3GGK/Ua7+bj0EE6sJT/O/+0mn+Ozx+SQf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Z94wgAAANsAAAAPAAAAAAAAAAAAAAAAAJgCAABkcnMvZG93&#10;bnJldi54bWxQSwUGAAAAAAQABAD1AAAAhwMAAAAA&#10;" path="m,224r9475,l9475,,,,,224xe" fillcolor="#edebe0" stroked="f">
                        <v:path arrowok="t" o:connecttype="custom" o:connectlocs="0,-221;9475,-221;9475,-445;0,-445;0,-221" o:connectangles="0,0,0,0,0"/>
                      </v:shape>
                      <v:group id="Group 6" o:spid="_x0000_s1033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23" o:spid="_x0000_s1034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afMAA&#10;AADbAAAADwAAAGRycy9kb3ducmV2LnhtbERPTUvDQBC9C/0PyxS82Y1Ki8RuixSKHoLSVjwP2Wk2&#10;NDsbMmOb/ntXELzN433Ocj3GzpxpkDaxg/tZAYa4Tr7lxsHnYXv3BEYU2WOXmBxcSWC9mtwssfTp&#10;wjs677UxOYSlRAdBtS+tlTpQRJmlnjhzxzRE1AyHxvoBLzk8dvahKBY2Ysu5IWBPm0D1af8dHVSv&#10;xePiWvmPL63Cux52ojIX526n48szGKVR/8V/7jef58/h95d8gF3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RafMAAAADbAAAADwAAAAAAAAAAAAAAAACYAgAAZHJzL2Rvd25y&#10;ZXYueG1sUEsFBgAAAAAEAAQA9QAAAIUDAAAAAA==&#10;" path="m,221r9475,l9475,,,,,221xe" fillcolor="#edebe0" stroked="f">
                          <v:path arrowok="t" o:connecttype="custom" o:connectlocs="0,0;9475,0;9475,-221;0,-221;0,0" o:connectangles="0,0,0,0,0"/>
                        </v:shape>
                        <v:group id="Group 7" o:spid="_x0000_s1035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<v:shape id="Freeform 22" o:spid="_x0000_s1036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f8EA&#10;AADb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Yv4f+Xd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4SH/BAAAA2wAAAA8AAAAAAAAAAAAAAAAAmAIAAGRycy9kb3du&#10;cmV2LnhtbFBLBQYAAAAABAAEAPUAAACGAwAAAAA=&#10;" path="m,223r9475,l9475,,,,,223xe" fillcolor="#edebe0" stroked="f">
                            <v:path arrowok="t" o:connecttype="custom" o:connectlocs="0,223;9475,223;9475,0;0,0;0,223" o:connectangles="0,0,0,0,0"/>
                          </v:shape>
                          <v:group id="Group 8" o:spid="_x0000_s1037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shape id="Freeform 21" o:spid="_x0000_s1038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5lsEA&#10;AADbAAAADwAAAGRycy9kb3ducmV2LnhtbERPTWsCMRC9F/ofwgjealaFxa5GkULFk6CVtsdhM262&#10;3Uy2SVzXf28Eobd5vM9ZrHrbiI58qB0rGI8yEMSl0zVXCo4f7y8zECEia2wck4IrBVgtn58WWGh3&#10;4T11h1iJFMKhQAUmxraQMpSGLIaRa4kTd3LeYkzQV1J7vKRw28hJluXSYs2pwWBLb4bK38PZKsj9&#10;9Cd2X+NZtzN/m8n3zvom/1RqOOjXcxCR+vgvfri3Os1/hfsv6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reZbBAAAA2wAAAA8AAAAAAAAAAAAAAAAAmAIAAGRycy9kb3du&#10;cmV2LnhtbFBLBQYAAAAABAAEAPUAAACGAwAAAAA=&#10;" path="m,223r9475,l9475,,,,,223xe" fillcolor="#edebe0" stroked="f">
                              <v:path arrowok="t" o:connecttype="custom" o:connectlocs="0,446;9475,446;9475,223;0,223;0,446" o:connectangles="0,0,0,0,0"/>
                            </v:shape>
                            <v:group id="Group 9" o:spid="_x0000_s1039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Freeform 20" o:spid="_x0000_s1040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WwsIA&#10;AADbAAAADwAAAGRycy9kb3ducmV2LnhtbESPUUvDQBCE34X+h2MLvtlLK5YSey1SKPoQlLbi85Jb&#10;c8HcXsiubfrvPUHwcZiZb5j1doydOdMgbWIH81kBhrhOvuXGwftpf7cCI4rssUtMDq4ksN1MbtZY&#10;+nThA52P2pgMYSnRQVDtS2ulDhRRZqknzt5nGiJqlkNj/YCXDI+dXRTF0kZsOS8E7GkXqP46fkcH&#10;1XNxv7xW/u1Dq/Cqp4OoPIhzt9Px6RGM0qj/4b/2i3ewmMPvl/wD7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5bCwgAAANsAAAAPAAAAAAAAAAAAAAAAAJgCAABkcnMvZG93&#10;bnJldi54bWxQSwUGAAAAAAQABAD1AAAAhwMAAAAA&#10;" path="m,221r9475,l9475,,,,,221xe" fillcolor="#edebe0" stroked="f">
                                <v:path arrowok="t" o:connecttype="custom" o:connectlocs="0,667;9475,667;9475,446;0,446;0,667" o:connectangles="0,0,0,0,0"/>
                              </v:shape>
                              <v:group id="Group 10" o:spid="_x0000_s1041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shape id="Freeform 19" o:spid="_x0000_s104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+EwcMA&#10;AADbAAAADwAAAGRycy9kb3ducmV2LnhtbESPQWsCMRSE70L/Q3gFb5p1hUVWo4jQ0pNQK7bHx+a5&#10;Wd28bJO4bv99Uyh4HGbmG2a1GWwrevKhcaxgNs1AEFdON1wrOH68TBYgQkTW2DomBT8UYLN+Gq2w&#10;1O7O79QfYi0ShEOJCkyMXSllqAxZDFPXESfv7LzFmKSvpfZ4T3DbyjzLCmmx4bRgsKOdoep6uFkF&#10;hZ9fYv85W/R78/2af+2tb4uTUuPnYbsEEWmIj/B/+00ryO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+EwcMAAADbAAAADwAAAAAAAAAAAAAAAACYAgAAZHJzL2Rv&#10;d25yZXYueG1sUEsFBgAAAAAEAAQA9QAAAIgDAAAAAA==&#10;" path="m,223r9475,l9475,,,,,223xe" fillcolor="#edebe0" stroked="f">
                                  <v:path arrowok="t" o:connecttype="custom" o:connectlocs="0,890;9475,890;9475,667;0,667;0,890" o:connectangles="0,0,0,0,0"/>
                                </v:shape>
                                <v:group id="Group 11" o:spid="_x0000_s1043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shape id="Freeform 18" o:spid="_x0000_s1044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CwMMA&#10;AADbAAAADwAAAGRycy9kb3ducmV2LnhtbESPT4vCMBTE78J+h/AWvGlqRZFqlGXRRU+L/0Bvj+bZ&#10;lm1eSpPW+u3NguBxmJnfMItVZ0rRUu0KywpGwwgEcWp1wZmC03EzmIFwHlljaZkUPMjBavnRW2Ci&#10;7Z331B58JgKEXYIKcu+rREqX5mTQDW1FHLybrQ36IOtM6hrvAW5KGUfRVBosOCzkWNF3TunfoTEK&#10;fhobN5dxOz1LuXOj3+t6U07WSvU/u685CE+df4df7a1WEE/g/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iCwMMAAADbAAAADwAAAAAAAAAAAAAAAACYAgAAZHJzL2Rv&#10;d25yZXYueG1sUEsFBgAAAAAEAAQA9QAAAIgDAAAAAA==&#10;" path="m,242r9475,l9475,,,,,242xe" fillcolor="#edebe0" stroked="f">
                                    <v:path arrowok="t" o:connecttype="custom" o:connectlocs="0,1132;9475,1132;9475,890;0,890;0,1132" o:connectangles="0,0,0,0,0"/>
                                  </v:shape>
                                  <v:group id="Group 12" o:spid="_x0000_s104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shape id="Freeform 17" o:spid="_x0000_s1046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c5MYA&#10;AADbAAAADwAAAGRycy9kb3ducmV2LnhtbESPQWvCQBSE74L/YXmCF9GNQq1EVxFpsRQ8mEZLb4/s&#10;Mwlm34bsqml/fVcQPA4z8w2zWLWmEldqXGlZwXgUgSDOrC45V5B+vQ9nIJxH1lhZJgW/5GC17HYW&#10;GGt74z1dE5+LAGEXo4LC+zqW0mUFGXQjWxMH72Qbgz7IJpe6wVuAm0pOomgqDZYcFgqsaVNQdk4u&#10;RoEffG5SuR3sjm+nw0/2Z7b75OVbqX6vXc9BeGr9M/xof2gFk1e4fw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Kc5MYAAADbAAAADwAAAAAAAAAAAAAAAACYAgAAZHJz&#10;L2Rvd25yZXYueG1sUEsFBgAAAAAEAAQA9QAAAIsDAAAAAA==&#10;" path="m,l9475,e" filled="f" strokeweight=".58pt">
                                      <v:path arrowok="t" o:connecttype="custom" o:connectlocs="0,0;9475,0" o:connectangles="0,0"/>
                                    </v:shape>
                                    <v:group id="Group 13" o:spid="_x0000_s1047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    <v:shape id="Freeform 16" o:spid="_x0000_s1048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ahsQA&#10;AADbAAAADwAAAGRycy9kb3ducmV2LnhtbESPT2sCMRTE74V+h/AEL0WzLlR0axQpWAQv/oX29ti8&#10;bhY3L0uS6vrtG0HwOMzMb5jZorONuJAPtWMFo2EGgrh0uuZKwfGwGkxAhIissXFMCm4UYDF/fZlh&#10;od2Vd3TZx0okCIcCFZgY20LKUBqyGIauJU7er/MWY5K+ktrjNcFtI/MsG0uLNacFgy19GirP+z+r&#10;ALdvP+/59Ks2m+3yYI+Vy/zpW6l+r1t+gIjUxWf40V5rBfkU7l/S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y2obEAAAA2wAAAA8AAAAAAAAAAAAAAAAAmAIAAGRycy9k&#10;b3ducmV2LnhtbFBLBQYAAAAABAAEAPUAAACJAwAAAAA=&#10;" path="m,l,1884e" filled="f" strokeweight=".58pt">
                                        <v:path arrowok="t" o:connecttype="custom" o:connectlocs="0,-742;0,1142" o:connectangles="0,0"/>
                                      </v:shape>
                                      <v:group id="Group 14" o:spid="_x0000_s1049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    <v:shape id="Freeform 15" o:spid="_x0000_s1050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/eKsQA&#10;AADbAAAADwAAAGRycy9kb3ducmV2LnhtbESPT2sCMRTE7wW/Q3iCl6JZVyp2NYoUWgpe/Fdob4/N&#10;c7O4eVmSqOu3N4VCj8PM/IZZrDrbiCv5UDtWMB5lIIhLp2uuFBwP78MZiBCRNTaOScGdAqyWvacF&#10;FtrdeEfXfaxEgnAoUIGJsS2kDKUhi2HkWuLknZy3GJP0ldQebwluG5ln2VRarDktGGzpzVB53l+s&#10;Atw+/7zkrx+12WzXB3usXOa/vpUa9Lv1HESkLv6H/9qfWsEkh98v6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P3irEAAAA2wAAAA8AAAAAAAAAAAAAAAAAmAIAAGRycy9k&#10;b3ducmV2LnhtbFBLBQYAAAAABAAEAPUAAACJAwAAAAA=&#10;" path="m,l,1884e" filled="f" strokeweight=".58pt">
                                          <v:path arrowok="t" o:connecttype="custom" o:connectlocs="0,-742;0,1142" o:connectangles="0,0"/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7F5" w:rsidRDefault="00A767F5">
      <w:r>
        <w:separator/>
      </w:r>
    </w:p>
  </w:endnote>
  <w:endnote w:type="continuationSeparator" w:id="0">
    <w:p w:rsidR="00A767F5" w:rsidRDefault="00A7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22555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B3D9A" w:rsidRDefault="005B3D9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6760" w:rsidRDefault="00846760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7F5" w:rsidRDefault="00A767F5">
      <w:r>
        <w:separator/>
      </w:r>
    </w:p>
  </w:footnote>
  <w:footnote w:type="continuationSeparator" w:id="0">
    <w:p w:rsidR="00A767F5" w:rsidRDefault="00A76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760" w:rsidRDefault="00BA0F8D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2795270</wp:posOffset>
              </wp:positionH>
              <wp:positionV relativeFrom="page">
                <wp:posOffset>462915</wp:posOffset>
              </wp:positionV>
              <wp:extent cx="2840355" cy="678180"/>
              <wp:effectExtent l="0" t="0" r="17145" b="762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035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6760" w:rsidRDefault="00511C49">
                          <w:pPr>
                            <w:spacing w:line="240" w:lineRule="exact"/>
                            <w:ind w:left="1114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846760" w:rsidRDefault="00511C49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846760" w:rsidRDefault="00357300">
                          <w:pPr>
                            <w:ind w:left="563" w:right="563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Bachelor of Applied Computing</w:t>
                          </w:r>
                        </w:p>
                        <w:p w:rsidR="00846760" w:rsidRDefault="00511C49" w:rsidP="00357300">
                          <w:pPr>
                            <w:ind w:left="720" w:right="1504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 w:rsidR="00357300"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 Programming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0.1pt;margin-top:36.45pt;width:223.6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68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DMeHryvAgAAqQUAAA4A&#10;AAAAAAAAAAAAAAAALgIAAGRycy9lMm9Eb2MueG1sUEsBAi0AFAAGAAgAAAAhAKpcLlXgAAAACgEA&#10;AA8AAAAAAAAAAAAAAAAACQUAAGRycy9kb3ducmV2LnhtbFBLBQYAAAAABAAEAPMAAAAWBgAAAAA=&#10;" filled="f" stroked="f">
              <v:textbox inset="0,0,0,0">
                <w:txbxContent>
                  <w:p w:rsidR="00846760" w:rsidRDefault="00511C49">
                    <w:pPr>
                      <w:spacing w:line="240" w:lineRule="exact"/>
                      <w:ind w:left="1114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846760" w:rsidRDefault="00511C49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846760" w:rsidRDefault="00357300">
                    <w:pPr>
                      <w:ind w:left="563" w:right="563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Bachelor of Applied Computing</w:t>
                    </w:r>
                  </w:p>
                  <w:p w:rsidR="00846760" w:rsidRDefault="00511C49" w:rsidP="00357300">
                    <w:pPr>
                      <w:ind w:left="720" w:right="1504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 w:rsidR="00357300"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 Programming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60"/>
    <w:rsid w:val="00104F81"/>
    <w:rsid w:val="002C3781"/>
    <w:rsid w:val="00357300"/>
    <w:rsid w:val="003709E0"/>
    <w:rsid w:val="00432F3D"/>
    <w:rsid w:val="00511C49"/>
    <w:rsid w:val="005B3D9A"/>
    <w:rsid w:val="0069085B"/>
    <w:rsid w:val="006F6BBC"/>
    <w:rsid w:val="00846760"/>
    <w:rsid w:val="008A0627"/>
    <w:rsid w:val="00A767F5"/>
    <w:rsid w:val="00A77A2B"/>
    <w:rsid w:val="00BA0F8D"/>
    <w:rsid w:val="00C40FC2"/>
    <w:rsid w:val="00D302B6"/>
    <w:rsid w:val="00E52E93"/>
    <w:rsid w:val="00ED24CF"/>
    <w:rsid w:val="00FE7E1F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7300E9-1067-49E6-A49E-B4C6722A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Ashwaq</cp:lastModifiedBy>
  <cp:revision>3</cp:revision>
  <dcterms:created xsi:type="dcterms:W3CDTF">2015-10-26T23:07:00Z</dcterms:created>
  <dcterms:modified xsi:type="dcterms:W3CDTF">2015-10-26T23:41:00Z</dcterms:modified>
</cp:coreProperties>
</file>