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501" w:rsidRDefault="00313588">
      <w:pPr>
        <w:spacing w:before="4" w:line="140" w:lineRule="exact"/>
        <w:rPr>
          <w:sz w:val="14"/>
          <w:szCs w:val="1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300990</wp:posOffset>
                </wp:positionV>
                <wp:extent cx="6953250" cy="10091420"/>
                <wp:effectExtent l="8890" t="5715" r="10160" b="8890"/>
                <wp:wrapNone/>
                <wp:docPr id="231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3250" cy="10091420"/>
                          <a:chOff x="479" y="474"/>
                          <a:chExt cx="10950" cy="15892"/>
                        </a:xfrm>
                      </wpg:grpSpPr>
                      <wpg:grpSp>
                        <wpg:cNvPr id="232" name="Group 231"/>
                        <wpg:cNvGrpSpPr>
                          <a:grpSpLocks/>
                        </wpg:cNvGrpSpPr>
                        <wpg:grpSpPr bwMode="auto">
                          <a:xfrm>
                            <a:off x="490" y="485"/>
                            <a:ext cx="10929" cy="0"/>
                            <a:chOff x="490" y="485"/>
                            <a:chExt cx="10929" cy="0"/>
                          </a:xfrm>
                        </wpg:grpSpPr>
                        <wps:wsp>
                          <wps:cNvPr id="233" name="Freeform 238"/>
                          <wps:cNvSpPr>
                            <a:spLocks/>
                          </wps:cNvSpPr>
                          <wps:spPr bwMode="auto">
                            <a:xfrm>
                              <a:off x="490" y="485"/>
                              <a:ext cx="10929" cy="0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T0 w 10929"/>
                                <a:gd name="T2" fmla="+- 0 11419 490"/>
                                <a:gd name="T3" fmla="*/ T2 w 109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29">
                                  <a:moveTo>
                                    <a:pt x="0" y="0"/>
                                  </a:moveTo>
                                  <a:lnTo>
                                    <a:pt x="1092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34" name="Group 232"/>
                          <wpg:cNvGrpSpPr>
                            <a:grpSpLocks/>
                          </wpg:cNvGrpSpPr>
                          <wpg:grpSpPr bwMode="auto">
                            <a:xfrm>
                              <a:off x="485" y="480"/>
                              <a:ext cx="0" cy="15881"/>
                              <a:chOff x="485" y="480"/>
                              <a:chExt cx="0" cy="15881"/>
                            </a:xfrm>
                          </wpg:grpSpPr>
                          <wps:wsp>
                            <wps:cNvPr id="235" name="Freeform 237"/>
                            <wps:cNvSpPr>
                              <a:spLocks/>
                            </wps:cNvSpPr>
                            <wps:spPr bwMode="auto">
                              <a:xfrm>
                                <a:off x="485" y="480"/>
                                <a:ext cx="0" cy="15881"/>
                              </a:xfrm>
                              <a:custGeom>
                                <a:avLst/>
                                <a:gdLst>
                                  <a:gd name="T0" fmla="+- 0 480 480"/>
                                  <a:gd name="T1" fmla="*/ 480 h 15881"/>
                                  <a:gd name="T2" fmla="+- 0 16361 480"/>
                                  <a:gd name="T3" fmla="*/ 16361 h 15881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15881">
                                    <a:moveTo>
                                      <a:pt x="0" y="0"/>
                                    </a:moveTo>
                                    <a:lnTo>
                                      <a:pt x="0" y="15881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36" name="Group 23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424" y="480"/>
                                <a:ext cx="0" cy="15881"/>
                                <a:chOff x="11424" y="480"/>
                                <a:chExt cx="0" cy="15881"/>
                              </a:xfrm>
                            </wpg:grpSpPr>
                            <wps:wsp>
                              <wps:cNvPr id="237" name="Freeform 2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24" y="480"/>
                                  <a:ext cx="0" cy="15881"/>
                                </a:xfrm>
                                <a:custGeom>
                                  <a:avLst/>
                                  <a:gdLst>
                                    <a:gd name="T0" fmla="+- 0 480 480"/>
                                    <a:gd name="T1" fmla="*/ 480 h 15881"/>
                                    <a:gd name="T2" fmla="+- 0 16361 480"/>
                                    <a:gd name="T3" fmla="*/ 16361 h 15881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5881">
                                      <a:moveTo>
                                        <a:pt x="0" y="0"/>
                                      </a:moveTo>
                                      <a:lnTo>
                                        <a:pt x="0" y="15881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38" name="Group 23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90" y="16356"/>
                                  <a:ext cx="10929" cy="0"/>
                                  <a:chOff x="490" y="16356"/>
                                  <a:chExt cx="10929" cy="0"/>
                                </a:xfrm>
                              </wpg:grpSpPr>
                              <wps:wsp>
                                <wps:cNvPr id="239" name="Freeform 23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0" y="16356"/>
                                    <a:ext cx="10929" cy="0"/>
                                  </a:xfrm>
                                  <a:custGeom>
                                    <a:avLst/>
                                    <a:gdLst>
                                      <a:gd name="T0" fmla="+- 0 490 490"/>
                                      <a:gd name="T1" fmla="*/ T0 w 10929"/>
                                      <a:gd name="T2" fmla="+- 0 11419 490"/>
                                      <a:gd name="T3" fmla="*/ T2 w 10929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0929">
                                        <a:moveTo>
                                          <a:pt x="0" y="0"/>
                                        </a:moveTo>
                                        <a:lnTo>
                                          <a:pt x="1092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CB285D" id="Group 230" o:spid="_x0000_s1026" style="position:absolute;margin-left:23.95pt;margin-top:23.7pt;width:547.5pt;height:794.6pt;z-index:-25166080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">
                <v:group id="Group 231" o:spid="_x0000_s1027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    <v:shape id="Freeform 238" o:spid="_x0000_s1028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c1McA&#10;AADcAAAADwAAAGRycy9kb3ducmV2LnhtbESPQWvCQBSE70L/w/IKvZlNFWwbsxGVCkqpUKt4fWSf&#10;SWr2bciuJv57t1DocZiZb5h01ptaXKl1lWUFz1EMgji3uuJCwf57NXwF4TyyxtoyKbiRg1n2MEgx&#10;0bbjL7rufCEChF2CCkrvm0RKl5dk0EW2IQ7eybYGfZBtIXWLXYCbWo7ieCINVhwWSmxoWVJ+3l2M&#10;gu3bsXs5VMvjz0d3WZjV5n2y/Twr9fTYz6cgPPX+P/zXXmsFo/EYfs+EIy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bnNTHAAAA3AAAAA8AAAAAAAAAAAAAAAAAmAIAAGRy&#10;cy9kb3ducmV2LnhtbFBLBQYAAAAABAAEAPUAAACMAwAAAAA=&#10;" path="m,l10929,e" filled="f" strokeweight=".58pt">
                    <v:path arrowok="t" o:connecttype="custom" o:connectlocs="0,0;10929,0" o:connectangles="0,0"/>
                  </v:shape>
                  <v:group id="Group 232" o:spid="_x0000_s1029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  <v:shape id="Freeform 237" o:spid="_x0000_s103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qDiMIA&#10;AADcAAAADwAAAGRycy9kb3ducmV2LnhtbESPQYvCMBSE7wv+h/AEL0UT3VWkGsUVBa9WDx4fzbMt&#10;Ni+lyWr99xtB8DjMzDfMct3ZWtyp9ZVjDeORAkGcO1NxoeF82g/nIHxANlg7Jg1P8rBe9b6WmBr3&#10;4CPds1CICGGfooYyhCaV0uclWfQj1xBH7+paiyHKtpCmxUeE21pOlJpJixXHhRIb2paU37I/q0HN&#10;wz5JXNJUvxfGn8Nmd04ypfWg320WIAJ14RN+tw9Gw+R7Cq8z8Qj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+oOIwgAAANwAAAAPAAAAAAAAAAAAAAAAAJgCAABkcnMvZG93&#10;bnJldi54bWxQSwUGAAAAAAQABAD1AAAAhwMAAAAA&#10;" path="m,l,15881e" filled="f" strokeweight=".58pt">
                      <v:path arrowok="t" o:connecttype="custom" o:connectlocs="0,480;0,16361" o:connectangles="0,0"/>
                    </v:shape>
                    <v:group id="Group 233" o:spid="_x0000_s1031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gMc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k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igMcsQAAADcAAAA&#10;DwAAAAAAAAAAAAAAAACqAgAAZHJzL2Rvd25yZXYueG1sUEsFBgAAAAAEAAQA+gAAAJsDAAAAAA==&#10;">
                      <v:shape id="Freeform 236" o:spid="_x0000_s1032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S4ZMIA&#10;AADcAAAADwAAAGRycy9kb3ducmV2LnhtbESPQYvCMBSE7wv+h/AEL0UT3UWlGsUVBa9WDx4fzbMt&#10;Ni+lyWr99xtB8DjMzDfMct3ZWtyp9ZVjDeORAkGcO1NxoeF82g/nIHxANlg7Jg1P8rBe9b6WmBr3&#10;4CPds1CICGGfooYyhCaV0uclWfQj1xBH7+paiyHKtpCmxUeE21pOlJpKixXHhRIb2paU37I/q0HN&#10;wz5JXNJUvxfGn8Nmd04ypfWg320WIAJ14RN+tw9Gw+R7Bq8z8Qj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ZLhkwgAAANwAAAAPAAAAAAAAAAAAAAAAAJgCAABkcnMvZG93&#10;bnJldi54bWxQSwUGAAAAAAQABAD1AAAAhwMAAAAA&#10;" path="m,l,15881e" filled="f" strokeweight=".58pt">
                        <v:path arrowok="t" o:connecttype="custom" o:connectlocs="0,480;0,16361" o:connectangles="0,0"/>
                      </v:shape>
                      <v:group id="Group 234" o:spid="_x0000_s1033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s9m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+z2bwwAAANwAAAAP&#10;AAAAAAAAAAAAAAAAAKoCAABkcnMvZG93bnJldi54bWxQSwUGAAAAAAQABAD6AAAAmgMAAAAA&#10;">
                        <v:shape id="Freeform 235" o:spid="_x0000_s1034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OrPscA&#10;AADcAAAADwAAAGRycy9kb3ducmV2LnhtbESP3WrCQBSE7wt9h+UUvKsbFWyNWaWKglIU6g+5PWSP&#10;SWr2bMiuJn37bqHg5TAz3zDJvDOVuFPjSssKBv0IBHFmdcm5gtNx/foOwnlkjZVlUvBDDuaz56cE&#10;Y21b/qL7weciQNjFqKDwvo6ldFlBBl3f1sTBu9jGoA+yyaVusA1wU8lhFI2lwZLDQoE1LQvKroeb&#10;UbCfpO3buVym35/tbWHW29V4v7sq1XvpPqYgPHX+Ef5vb7SC4WgCf2fCEZ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zqz7HAAAA3AAAAA8AAAAAAAAAAAAAAAAAmAIAAGRy&#10;cy9kb3ducmV2LnhtbFBLBQYAAAAABAAEAPUAAACMAwAAAAA=&#10;" path="m,l10929,e" filled="f" strokeweight=".58pt">
                          <v:path arrowok="t" o:connecttype="custom" o:connectlocs="0,0;10929,0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617855</wp:posOffset>
                </wp:positionH>
                <wp:positionV relativeFrom="page">
                  <wp:posOffset>1877060</wp:posOffset>
                </wp:positionV>
                <wp:extent cx="6479540" cy="5131435"/>
                <wp:effectExtent l="8255" t="10160" r="8255" b="1905"/>
                <wp:wrapNone/>
                <wp:docPr id="150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9540" cy="5131435"/>
                          <a:chOff x="973" y="2956"/>
                          <a:chExt cx="10204" cy="8081"/>
                        </a:xfrm>
                      </wpg:grpSpPr>
                      <wpg:grpSp>
                        <wpg:cNvPr id="151" name="Group 150"/>
                        <wpg:cNvGrpSpPr>
                          <a:grpSpLocks/>
                        </wpg:cNvGrpSpPr>
                        <wpg:grpSpPr bwMode="auto">
                          <a:xfrm>
                            <a:off x="984" y="2972"/>
                            <a:ext cx="10183" cy="242"/>
                            <a:chOff x="984" y="2972"/>
                            <a:chExt cx="10183" cy="242"/>
                          </a:xfrm>
                        </wpg:grpSpPr>
                        <wps:wsp>
                          <wps:cNvPr id="152" name="Freeform 229"/>
                          <wps:cNvSpPr>
                            <a:spLocks/>
                          </wps:cNvSpPr>
                          <wps:spPr bwMode="auto">
                            <a:xfrm>
                              <a:off x="984" y="2972"/>
                              <a:ext cx="10183" cy="242"/>
                            </a:xfrm>
                            <a:custGeom>
                              <a:avLst/>
                              <a:gdLst>
                                <a:gd name="T0" fmla="+- 0 984 984"/>
                                <a:gd name="T1" fmla="*/ T0 w 10183"/>
                                <a:gd name="T2" fmla="+- 0 3214 2972"/>
                                <a:gd name="T3" fmla="*/ 3214 h 242"/>
                                <a:gd name="T4" fmla="+- 0 11167 984"/>
                                <a:gd name="T5" fmla="*/ T4 w 10183"/>
                                <a:gd name="T6" fmla="+- 0 3214 2972"/>
                                <a:gd name="T7" fmla="*/ 3214 h 242"/>
                                <a:gd name="T8" fmla="+- 0 11167 984"/>
                                <a:gd name="T9" fmla="*/ T8 w 10183"/>
                                <a:gd name="T10" fmla="+- 0 2972 2972"/>
                                <a:gd name="T11" fmla="*/ 2972 h 242"/>
                                <a:gd name="T12" fmla="+- 0 984 984"/>
                                <a:gd name="T13" fmla="*/ T12 w 10183"/>
                                <a:gd name="T14" fmla="+- 0 2972 2972"/>
                                <a:gd name="T15" fmla="*/ 2972 h 242"/>
                                <a:gd name="T16" fmla="+- 0 984 984"/>
                                <a:gd name="T17" fmla="*/ T16 w 10183"/>
                                <a:gd name="T18" fmla="+- 0 3214 2972"/>
                                <a:gd name="T19" fmla="*/ 3214 h 2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83" h="242">
                                  <a:moveTo>
                                    <a:pt x="0" y="242"/>
                                  </a:moveTo>
                                  <a:lnTo>
                                    <a:pt x="10183" y="242"/>
                                  </a:lnTo>
                                  <a:lnTo>
                                    <a:pt x="101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53" name="Group 151"/>
                          <wpg:cNvGrpSpPr>
                            <a:grpSpLocks/>
                          </wpg:cNvGrpSpPr>
                          <wpg:grpSpPr bwMode="auto">
                            <a:xfrm>
                              <a:off x="984" y="2967"/>
                              <a:ext cx="10183" cy="0"/>
                              <a:chOff x="984" y="2967"/>
                              <a:chExt cx="10183" cy="0"/>
                            </a:xfrm>
                          </wpg:grpSpPr>
                          <wps:wsp>
                            <wps:cNvPr id="154" name="Freeform 228"/>
                            <wps:cNvSpPr>
                              <a:spLocks/>
                            </wps:cNvSpPr>
                            <wps:spPr bwMode="auto">
                              <a:xfrm>
                                <a:off x="984" y="2967"/>
                                <a:ext cx="10183" cy="0"/>
                              </a:xfrm>
                              <a:custGeom>
                                <a:avLst/>
                                <a:gdLst>
                                  <a:gd name="T0" fmla="+- 0 984 984"/>
                                  <a:gd name="T1" fmla="*/ T0 w 10183"/>
                                  <a:gd name="T2" fmla="+- 0 11167 984"/>
                                  <a:gd name="T3" fmla="*/ T2 w 1018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0183">
                                    <a:moveTo>
                                      <a:pt x="0" y="0"/>
                                    </a:moveTo>
                                    <a:lnTo>
                                      <a:pt x="1018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55" name="Group 1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984" y="3214"/>
                                <a:ext cx="10183" cy="223"/>
                                <a:chOff x="984" y="3214"/>
                                <a:chExt cx="10183" cy="223"/>
                              </a:xfrm>
                            </wpg:grpSpPr>
                            <wps:wsp>
                              <wps:cNvPr id="156" name="Freeform 2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4" y="3214"/>
                                  <a:ext cx="10183" cy="223"/>
                                </a:xfrm>
                                <a:custGeom>
                                  <a:avLst/>
                                  <a:gdLst>
                                    <a:gd name="T0" fmla="+- 0 984 984"/>
                                    <a:gd name="T1" fmla="*/ T0 w 10183"/>
                                    <a:gd name="T2" fmla="+- 0 3437 3214"/>
                                    <a:gd name="T3" fmla="*/ 3437 h 223"/>
                                    <a:gd name="T4" fmla="+- 0 11167 984"/>
                                    <a:gd name="T5" fmla="*/ T4 w 10183"/>
                                    <a:gd name="T6" fmla="+- 0 3437 3214"/>
                                    <a:gd name="T7" fmla="*/ 3437 h 223"/>
                                    <a:gd name="T8" fmla="+- 0 11167 984"/>
                                    <a:gd name="T9" fmla="*/ T8 w 10183"/>
                                    <a:gd name="T10" fmla="+- 0 3214 3214"/>
                                    <a:gd name="T11" fmla="*/ 3214 h 223"/>
                                    <a:gd name="T12" fmla="+- 0 984 984"/>
                                    <a:gd name="T13" fmla="*/ T12 w 10183"/>
                                    <a:gd name="T14" fmla="+- 0 3214 3214"/>
                                    <a:gd name="T15" fmla="*/ 3214 h 223"/>
                                    <a:gd name="T16" fmla="+- 0 984 984"/>
                                    <a:gd name="T17" fmla="*/ T16 w 10183"/>
                                    <a:gd name="T18" fmla="+- 0 3437 3214"/>
                                    <a:gd name="T19" fmla="*/ 3437 h 22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0183" h="223">
                                      <a:moveTo>
                                        <a:pt x="0" y="223"/>
                                      </a:moveTo>
                                      <a:lnTo>
                                        <a:pt x="10183" y="223"/>
                                      </a:lnTo>
                                      <a:lnTo>
                                        <a:pt x="1018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57" name="Group 15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84" y="3437"/>
                                  <a:ext cx="10183" cy="223"/>
                                  <a:chOff x="984" y="3437"/>
                                  <a:chExt cx="10183" cy="223"/>
                                </a:xfrm>
                              </wpg:grpSpPr>
                              <wps:wsp>
                                <wps:cNvPr id="158" name="Freeform 2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84" y="3437"/>
                                    <a:ext cx="10183" cy="223"/>
                                  </a:xfrm>
                                  <a:custGeom>
                                    <a:avLst/>
                                    <a:gdLst>
                                      <a:gd name="T0" fmla="+- 0 984 984"/>
                                      <a:gd name="T1" fmla="*/ T0 w 10183"/>
                                      <a:gd name="T2" fmla="+- 0 3660 3437"/>
                                      <a:gd name="T3" fmla="*/ 3660 h 223"/>
                                      <a:gd name="T4" fmla="+- 0 11167 984"/>
                                      <a:gd name="T5" fmla="*/ T4 w 10183"/>
                                      <a:gd name="T6" fmla="+- 0 3660 3437"/>
                                      <a:gd name="T7" fmla="*/ 3660 h 223"/>
                                      <a:gd name="T8" fmla="+- 0 11167 984"/>
                                      <a:gd name="T9" fmla="*/ T8 w 10183"/>
                                      <a:gd name="T10" fmla="+- 0 3437 3437"/>
                                      <a:gd name="T11" fmla="*/ 3437 h 223"/>
                                      <a:gd name="T12" fmla="+- 0 984 984"/>
                                      <a:gd name="T13" fmla="*/ T12 w 10183"/>
                                      <a:gd name="T14" fmla="+- 0 3437 3437"/>
                                      <a:gd name="T15" fmla="*/ 3437 h 223"/>
                                      <a:gd name="T16" fmla="+- 0 984 984"/>
                                      <a:gd name="T17" fmla="*/ T16 w 10183"/>
                                      <a:gd name="T18" fmla="+- 0 3660 3437"/>
                                      <a:gd name="T19" fmla="*/ 3660 h 22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10183" h="223">
                                        <a:moveTo>
                                          <a:pt x="0" y="223"/>
                                        </a:moveTo>
                                        <a:lnTo>
                                          <a:pt x="10183" y="223"/>
                                        </a:lnTo>
                                        <a:lnTo>
                                          <a:pt x="1018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2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1F1F1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59" name="Group 15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84" y="3660"/>
                                    <a:ext cx="10183" cy="223"/>
                                    <a:chOff x="984" y="3660"/>
                                    <a:chExt cx="10183" cy="223"/>
                                  </a:xfrm>
                                </wpg:grpSpPr>
                                <wps:wsp>
                                  <wps:cNvPr id="160" name="Freeform 22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984" y="3660"/>
                                      <a:ext cx="10183" cy="223"/>
                                    </a:xfrm>
                                    <a:custGeom>
                                      <a:avLst/>
                                      <a:gdLst>
                                        <a:gd name="T0" fmla="+- 0 984 984"/>
                                        <a:gd name="T1" fmla="*/ T0 w 10183"/>
                                        <a:gd name="T2" fmla="+- 0 3884 3660"/>
                                        <a:gd name="T3" fmla="*/ 3884 h 223"/>
                                        <a:gd name="T4" fmla="+- 0 11167 984"/>
                                        <a:gd name="T5" fmla="*/ T4 w 10183"/>
                                        <a:gd name="T6" fmla="+- 0 3884 3660"/>
                                        <a:gd name="T7" fmla="*/ 3884 h 223"/>
                                        <a:gd name="T8" fmla="+- 0 11167 984"/>
                                        <a:gd name="T9" fmla="*/ T8 w 10183"/>
                                        <a:gd name="T10" fmla="+- 0 3660 3660"/>
                                        <a:gd name="T11" fmla="*/ 3660 h 223"/>
                                        <a:gd name="T12" fmla="+- 0 984 984"/>
                                        <a:gd name="T13" fmla="*/ T12 w 10183"/>
                                        <a:gd name="T14" fmla="+- 0 3660 3660"/>
                                        <a:gd name="T15" fmla="*/ 3660 h 223"/>
                                        <a:gd name="T16" fmla="+- 0 984 984"/>
                                        <a:gd name="T17" fmla="*/ T16 w 10183"/>
                                        <a:gd name="T18" fmla="+- 0 3884 3660"/>
                                        <a:gd name="T19" fmla="*/ 3884 h 223"/>
                                      </a:gdLst>
                                      <a:ahLst/>
                                      <a:cxnLst>
                                        <a:cxn ang="0">
                                          <a:pos x="T1" y="T3"/>
                                        </a:cxn>
                                        <a:cxn ang="0">
                                          <a:pos x="T5" y="T7"/>
                                        </a:cxn>
                                        <a:cxn ang="0">
                                          <a:pos x="T9" y="T11"/>
                                        </a:cxn>
                                        <a:cxn ang="0">
                                          <a:pos x="T13" y="T15"/>
                                        </a:cxn>
                                        <a:cxn ang="0">
                                          <a:pos x="T17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10183" h="223">
                                          <a:moveTo>
                                            <a:pt x="0" y="224"/>
                                          </a:moveTo>
                                          <a:lnTo>
                                            <a:pt x="10183" y="224"/>
                                          </a:lnTo>
                                          <a:lnTo>
                                            <a:pt x="10183" y="0"/>
                                          </a:lnTo>
                                          <a:lnTo>
                                            <a:pt x="0" y="0"/>
                                          </a:lnTo>
                                          <a:lnTo>
                                            <a:pt x="0" y="224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1F1F1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61" name="Group 155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984" y="3884"/>
                                      <a:ext cx="10183" cy="221"/>
                                      <a:chOff x="984" y="3884"/>
                                      <a:chExt cx="10183" cy="221"/>
                                    </a:xfrm>
                                  </wpg:grpSpPr>
                                  <wps:wsp>
                                    <wps:cNvPr id="162" name="Freeform 22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84" y="3884"/>
                                        <a:ext cx="10183" cy="221"/>
                                      </a:xfrm>
                                      <a:custGeom>
                                        <a:avLst/>
                                        <a:gdLst>
                                          <a:gd name="T0" fmla="+- 0 984 984"/>
                                          <a:gd name="T1" fmla="*/ T0 w 10183"/>
                                          <a:gd name="T2" fmla="+- 0 4104 3884"/>
                                          <a:gd name="T3" fmla="*/ 4104 h 221"/>
                                          <a:gd name="T4" fmla="+- 0 11167 984"/>
                                          <a:gd name="T5" fmla="*/ T4 w 10183"/>
                                          <a:gd name="T6" fmla="+- 0 4104 3884"/>
                                          <a:gd name="T7" fmla="*/ 4104 h 221"/>
                                          <a:gd name="T8" fmla="+- 0 11167 984"/>
                                          <a:gd name="T9" fmla="*/ T8 w 10183"/>
                                          <a:gd name="T10" fmla="+- 0 3884 3884"/>
                                          <a:gd name="T11" fmla="*/ 3884 h 221"/>
                                          <a:gd name="T12" fmla="+- 0 984 984"/>
                                          <a:gd name="T13" fmla="*/ T12 w 10183"/>
                                          <a:gd name="T14" fmla="+- 0 3884 3884"/>
                                          <a:gd name="T15" fmla="*/ 3884 h 221"/>
                                          <a:gd name="T16" fmla="+- 0 984 984"/>
                                          <a:gd name="T17" fmla="*/ T16 w 10183"/>
                                          <a:gd name="T18" fmla="+- 0 4104 3884"/>
                                          <a:gd name="T19" fmla="*/ 4104 h 221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  <a:cxn ang="0">
                                            <a:pos x="T13" y="T15"/>
                                          </a:cxn>
                                          <a:cxn ang="0">
                                            <a:pos x="T17" y="T1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0183" h="221">
                                            <a:moveTo>
                                              <a:pt x="0" y="220"/>
                                            </a:moveTo>
                                            <a:lnTo>
                                              <a:pt x="10183" y="220"/>
                                            </a:lnTo>
                                            <a:lnTo>
                                              <a:pt x="10183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22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1F1F1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63" name="Group 156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984" y="4104"/>
                                        <a:ext cx="10183" cy="223"/>
                                        <a:chOff x="984" y="4104"/>
                                        <a:chExt cx="10183" cy="223"/>
                                      </a:xfrm>
                                    </wpg:grpSpPr>
                                    <wps:wsp>
                                      <wps:cNvPr id="164" name="Freeform 22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84" y="4104"/>
                                          <a:ext cx="10183" cy="223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984 984"/>
                                            <a:gd name="T1" fmla="*/ T0 w 10183"/>
                                            <a:gd name="T2" fmla="+- 0 4328 4104"/>
                                            <a:gd name="T3" fmla="*/ 4328 h 223"/>
                                            <a:gd name="T4" fmla="+- 0 11167 984"/>
                                            <a:gd name="T5" fmla="*/ T4 w 10183"/>
                                            <a:gd name="T6" fmla="+- 0 4328 4104"/>
                                            <a:gd name="T7" fmla="*/ 4328 h 223"/>
                                            <a:gd name="T8" fmla="+- 0 11167 984"/>
                                            <a:gd name="T9" fmla="*/ T8 w 10183"/>
                                            <a:gd name="T10" fmla="+- 0 4104 4104"/>
                                            <a:gd name="T11" fmla="*/ 4104 h 223"/>
                                            <a:gd name="T12" fmla="+- 0 984 984"/>
                                            <a:gd name="T13" fmla="*/ T12 w 10183"/>
                                            <a:gd name="T14" fmla="+- 0 4104 4104"/>
                                            <a:gd name="T15" fmla="*/ 4104 h 223"/>
                                            <a:gd name="T16" fmla="+- 0 984 984"/>
                                            <a:gd name="T17" fmla="*/ T16 w 10183"/>
                                            <a:gd name="T18" fmla="+- 0 4328 4104"/>
                                            <a:gd name="T19" fmla="*/ 4328 h 22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1" y="T3"/>
                                            </a:cxn>
                                            <a:cxn ang="0">
                                              <a:pos x="T5" y="T7"/>
                                            </a:cxn>
                                            <a:cxn ang="0">
                                              <a:pos x="T9" y="T11"/>
                                            </a:cxn>
                                            <a:cxn ang="0">
                                              <a:pos x="T13" y="T15"/>
                                            </a:cxn>
                                            <a:cxn ang="0">
                                              <a:pos x="T17" y="T1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10183" h="223">
                                              <a:moveTo>
                                                <a:pt x="0" y="224"/>
                                              </a:moveTo>
                                              <a:lnTo>
                                                <a:pt x="10183" y="224"/>
                                              </a:lnTo>
                                              <a:lnTo>
                                                <a:pt x="10183" y="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  <a:lnTo>
                                                <a:pt x="0" y="224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1F1F1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165" name="Group 157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984" y="4328"/>
                                          <a:ext cx="10183" cy="223"/>
                                          <a:chOff x="984" y="4328"/>
                                          <a:chExt cx="10183" cy="223"/>
                                        </a:xfrm>
                                      </wpg:grpSpPr>
                                      <wps:wsp>
                                        <wps:cNvPr id="166" name="Freeform 222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984" y="4328"/>
                                            <a:ext cx="10183" cy="223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+- 0 984 984"/>
                                              <a:gd name="T1" fmla="*/ T0 w 10183"/>
                                              <a:gd name="T2" fmla="+- 0 4551 4328"/>
                                              <a:gd name="T3" fmla="*/ 4551 h 223"/>
                                              <a:gd name="T4" fmla="+- 0 11167 984"/>
                                              <a:gd name="T5" fmla="*/ T4 w 10183"/>
                                              <a:gd name="T6" fmla="+- 0 4551 4328"/>
                                              <a:gd name="T7" fmla="*/ 4551 h 223"/>
                                              <a:gd name="T8" fmla="+- 0 11167 984"/>
                                              <a:gd name="T9" fmla="*/ T8 w 10183"/>
                                              <a:gd name="T10" fmla="+- 0 4328 4328"/>
                                              <a:gd name="T11" fmla="*/ 4328 h 223"/>
                                              <a:gd name="T12" fmla="+- 0 984 984"/>
                                              <a:gd name="T13" fmla="*/ T12 w 10183"/>
                                              <a:gd name="T14" fmla="+- 0 4328 4328"/>
                                              <a:gd name="T15" fmla="*/ 4328 h 223"/>
                                              <a:gd name="T16" fmla="+- 0 984 984"/>
                                              <a:gd name="T17" fmla="*/ T16 w 10183"/>
                                              <a:gd name="T18" fmla="+- 0 4551 4328"/>
                                              <a:gd name="T19" fmla="*/ 4551 h 223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1" y="T3"/>
                                              </a:cxn>
                                              <a:cxn ang="0">
                                                <a:pos x="T5" y="T7"/>
                                              </a:cxn>
                                              <a:cxn ang="0">
                                                <a:pos x="T9" y="T11"/>
                                              </a:cxn>
                                              <a:cxn ang="0">
                                                <a:pos x="T13" y="T15"/>
                                              </a:cxn>
                                              <a:cxn ang="0">
                                                <a:pos x="T17" y="T19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10183" h="223">
                                                <a:moveTo>
                                                  <a:pt x="0" y="223"/>
                                                </a:moveTo>
                                                <a:lnTo>
                                                  <a:pt x="10183" y="223"/>
                                                </a:lnTo>
                                                <a:lnTo>
                                                  <a:pt x="10183" y="0"/>
                                                </a:lnTo>
                                                <a:lnTo>
                                                  <a:pt x="0" y="0"/>
                                                </a:lnTo>
                                                <a:lnTo>
                                                  <a:pt x="0" y="223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F1F1F1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167" name="Group 158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84" y="4551"/>
                                            <a:ext cx="10183" cy="221"/>
                                            <a:chOff x="984" y="4551"/>
                                            <a:chExt cx="10183" cy="221"/>
                                          </a:xfrm>
                                        </wpg:grpSpPr>
                                        <wps:wsp>
                                          <wps:cNvPr id="168" name="Freeform 221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984" y="4551"/>
                                              <a:ext cx="10183" cy="221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+- 0 984 984"/>
                                                <a:gd name="T1" fmla="*/ T0 w 10183"/>
                                                <a:gd name="T2" fmla="+- 0 4772 4551"/>
                                                <a:gd name="T3" fmla="*/ 4772 h 221"/>
                                                <a:gd name="T4" fmla="+- 0 11167 984"/>
                                                <a:gd name="T5" fmla="*/ T4 w 10183"/>
                                                <a:gd name="T6" fmla="+- 0 4772 4551"/>
                                                <a:gd name="T7" fmla="*/ 4772 h 221"/>
                                                <a:gd name="T8" fmla="+- 0 11167 984"/>
                                                <a:gd name="T9" fmla="*/ T8 w 10183"/>
                                                <a:gd name="T10" fmla="+- 0 4551 4551"/>
                                                <a:gd name="T11" fmla="*/ 4551 h 221"/>
                                                <a:gd name="T12" fmla="+- 0 984 984"/>
                                                <a:gd name="T13" fmla="*/ T12 w 10183"/>
                                                <a:gd name="T14" fmla="+- 0 4551 4551"/>
                                                <a:gd name="T15" fmla="*/ 4551 h 221"/>
                                                <a:gd name="T16" fmla="+- 0 984 984"/>
                                                <a:gd name="T17" fmla="*/ T16 w 10183"/>
                                                <a:gd name="T18" fmla="+- 0 4772 4551"/>
                                                <a:gd name="T19" fmla="*/ 4772 h 221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1" y="T3"/>
                                                </a:cxn>
                                                <a:cxn ang="0">
                                                  <a:pos x="T5" y="T7"/>
                                                </a:cxn>
                                                <a:cxn ang="0">
                                                  <a:pos x="T9" y="T11"/>
                                                </a:cxn>
                                                <a:cxn ang="0">
                                                  <a:pos x="T13" y="T15"/>
                                                </a:cxn>
                                                <a:cxn ang="0">
                                                  <a:pos x="T17" y="T19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10183" h="221">
                                                  <a:moveTo>
                                                    <a:pt x="0" y="221"/>
                                                  </a:moveTo>
                                                  <a:lnTo>
                                                    <a:pt x="10183" y="221"/>
                                                  </a:lnTo>
                                                  <a:lnTo>
                                                    <a:pt x="10183" y="0"/>
                                                  </a:lnTo>
                                                  <a:lnTo>
                                                    <a:pt x="0" y="0"/>
                                                  </a:lnTo>
                                                  <a:lnTo>
                                                    <a:pt x="0" y="221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F1F1F1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169" name="Group 15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984" y="4772"/>
                                              <a:ext cx="10183" cy="224"/>
                                              <a:chOff x="984" y="4772"/>
                                              <a:chExt cx="10183" cy="224"/>
                                            </a:xfrm>
                                          </wpg:grpSpPr>
                                          <wps:wsp>
                                            <wps:cNvPr id="170" name="Freeform 220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984" y="4772"/>
                                                <a:ext cx="10183" cy="224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+- 0 984 984"/>
                                                  <a:gd name="T1" fmla="*/ T0 w 10183"/>
                                                  <a:gd name="T2" fmla="+- 0 4995 4772"/>
                                                  <a:gd name="T3" fmla="*/ 4995 h 224"/>
                                                  <a:gd name="T4" fmla="+- 0 11167 984"/>
                                                  <a:gd name="T5" fmla="*/ T4 w 10183"/>
                                                  <a:gd name="T6" fmla="+- 0 4995 4772"/>
                                                  <a:gd name="T7" fmla="*/ 4995 h 224"/>
                                                  <a:gd name="T8" fmla="+- 0 11167 984"/>
                                                  <a:gd name="T9" fmla="*/ T8 w 10183"/>
                                                  <a:gd name="T10" fmla="+- 0 4772 4772"/>
                                                  <a:gd name="T11" fmla="*/ 4772 h 224"/>
                                                  <a:gd name="T12" fmla="+- 0 984 984"/>
                                                  <a:gd name="T13" fmla="*/ T12 w 10183"/>
                                                  <a:gd name="T14" fmla="+- 0 4772 4772"/>
                                                  <a:gd name="T15" fmla="*/ 4772 h 224"/>
                                                  <a:gd name="T16" fmla="+- 0 984 984"/>
                                                  <a:gd name="T17" fmla="*/ T16 w 10183"/>
                                                  <a:gd name="T18" fmla="+- 0 4995 4772"/>
                                                  <a:gd name="T19" fmla="*/ 4995 h 224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1" y="T3"/>
                                                  </a:cxn>
                                                  <a:cxn ang="0">
                                                    <a:pos x="T5" y="T7"/>
                                                  </a:cxn>
                                                  <a:cxn ang="0">
                                                    <a:pos x="T9" y="T11"/>
                                                  </a:cxn>
                                                  <a:cxn ang="0">
                                                    <a:pos x="T13" y="T15"/>
                                                  </a:cxn>
                                                  <a:cxn ang="0">
                                                    <a:pos x="T17" y="T19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w="10183" h="224">
                                                    <a:moveTo>
                                                      <a:pt x="0" y="223"/>
                                                    </a:moveTo>
                                                    <a:lnTo>
                                                      <a:pt x="10183" y="223"/>
                                                    </a:lnTo>
                                                    <a:lnTo>
                                                      <a:pt x="10183" y="0"/>
                                                    </a:lnTo>
                                                    <a:lnTo>
                                                      <a:pt x="0" y="0"/>
                                                    </a:lnTo>
                                                    <a:lnTo>
                                                      <a:pt x="0" y="223"/>
                                                    </a:ln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F1F1F1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171" name="Group 160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984" y="4995"/>
                                                <a:ext cx="10183" cy="223"/>
                                                <a:chOff x="984" y="4995"/>
                                                <a:chExt cx="10183" cy="223"/>
                                              </a:xfrm>
                                            </wpg:grpSpPr>
                                            <wps:wsp>
                                              <wps:cNvPr id="172" name="Freeform 219"/>
                                              <wps:cNvSpPr>
                                                <a:spLocks/>
                                              </wps:cNvSpPr>
                                              <wps:spPr bwMode="auto">
                                                <a:xfrm>
                                                  <a:off x="984" y="4995"/>
                                                  <a:ext cx="10183" cy="223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T0" fmla="+- 0 984 984"/>
                                                    <a:gd name="T1" fmla="*/ T0 w 10183"/>
                                                    <a:gd name="T2" fmla="+- 0 5219 4995"/>
                                                    <a:gd name="T3" fmla="*/ 5219 h 223"/>
                                                    <a:gd name="T4" fmla="+- 0 11167 984"/>
                                                    <a:gd name="T5" fmla="*/ T4 w 10183"/>
                                                    <a:gd name="T6" fmla="+- 0 5219 4995"/>
                                                    <a:gd name="T7" fmla="*/ 5219 h 223"/>
                                                    <a:gd name="T8" fmla="+- 0 11167 984"/>
                                                    <a:gd name="T9" fmla="*/ T8 w 10183"/>
                                                    <a:gd name="T10" fmla="+- 0 4995 4995"/>
                                                    <a:gd name="T11" fmla="*/ 4995 h 223"/>
                                                    <a:gd name="T12" fmla="+- 0 984 984"/>
                                                    <a:gd name="T13" fmla="*/ T12 w 10183"/>
                                                    <a:gd name="T14" fmla="+- 0 4995 4995"/>
                                                    <a:gd name="T15" fmla="*/ 4995 h 223"/>
                                                    <a:gd name="T16" fmla="+- 0 984 984"/>
                                                    <a:gd name="T17" fmla="*/ T16 w 10183"/>
                                                    <a:gd name="T18" fmla="+- 0 5219 4995"/>
                                                    <a:gd name="T19" fmla="*/ 5219 h 223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T1" y="T3"/>
                                                    </a:cxn>
                                                    <a:cxn ang="0">
                                                      <a:pos x="T5" y="T7"/>
                                                    </a:cxn>
                                                    <a:cxn ang="0">
                                                      <a:pos x="T9" y="T11"/>
                                                    </a:cxn>
                                                    <a:cxn ang="0">
                                                      <a:pos x="T13" y="T15"/>
                                                    </a:cxn>
                                                    <a:cxn ang="0">
                                                      <a:pos x="T17" y="T19"/>
                                                    </a:cxn>
                                                  </a:cxnLst>
                                                  <a:rect l="0" t="0" r="r" b="b"/>
                                                  <a:pathLst>
                                                    <a:path w="10183" h="223">
                                                      <a:moveTo>
                                                        <a:pt x="0" y="224"/>
                                                      </a:moveTo>
                                                      <a:lnTo>
                                                        <a:pt x="10183" y="224"/>
                                                      </a:lnTo>
                                                      <a:lnTo>
                                                        <a:pt x="10183" y="0"/>
                                                      </a:lnTo>
                                                      <a:lnTo>
                                                        <a:pt x="0" y="0"/>
                                                      </a:lnTo>
                                                      <a:lnTo>
                                                        <a:pt x="0" y="224"/>
                                                      </a:lnTo>
                                                      <a:close/>
                                                    </a:path>
                                                  </a:pathLst>
                                                </a:custGeom>
                                                <a:solidFill>
                                                  <a:srgbClr val="F1F1F1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173" name="Group 161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984" y="5219"/>
                                                  <a:ext cx="10183" cy="221"/>
                                                  <a:chOff x="984" y="5219"/>
                                                  <a:chExt cx="10183" cy="221"/>
                                                </a:xfrm>
                                              </wpg:grpSpPr>
                                              <wps:wsp>
                                                <wps:cNvPr id="174" name="Freeform 218"/>
                                                <wps:cNvSpPr>
                                                  <a:spLocks/>
                                                </wps:cNvSpPr>
                                                <wps:spPr bwMode="auto">
                                                  <a:xfrm>
                                                    <a:off x="984" y="5219"/>
                                                    <a:ext cx="10183" cy="221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+- 0 984 984"/>
                                                      <a:gd name="T1" fmla="*/ T0 w 10183"/>
                                                      <a:gd name="T2" fmla="+- 0 5439 5219"/>
                                                      <a:gd name="T3" fmla="*/ 5439 h 221"/>
                                                      <a:gd name="T4" fmla="+- 0 11167 984"/>
                                                      <a:gd name="T5" fmla="*/ T4 w 10183"/>
                                                      <a:gd name="T6" fmla="+- 0 5439 5219"/>
                                                      <a:gd name="T7" fmla="*/ 5439 h 221"/>
                                                      <a:gd name="T8" fmla="+- 0 11167 984"/>
                                                      <a:gd name="T9" fmla="*/ T8 w 10183"/>
                                                      <a:gd name="T10" fmla="+- 0 5219 5219"/>
                                                      <a:gd name="T11" fmla="*/ 5219 h 221"/>
                                                      <a:gd name="T12" fmla="+- 0 984 984"/>
                                                      <a:gd name="T13" fmla="*/ T12 w 10183"/>
                                                      <a:gd name="T14" fmla="+- 0 5219 5219"/>
                                                      <a:gd name="T15" fmla="*/ 5219 h 221"/>
                                                      <a:gd name="T16" fmla="+- 0 984 984"/>
                                                      <a:gd name="T17" fmla="*/ T16 w 10183"/>
                                                      <a:gd name="T18" fmla="+- 0 5439 5219"/>
                                                      <a:gd name="T19" fmla="*/ 5439 h 221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1" y="T3"/>
                                                      </a:cxn>
                                                      <a:cxn ang="0">
                                                        <a:pos x="T5" y="T7"/>
                                                      </a:cxn>
                                                      <a:cxn ang="0">
                                                        <a:pos x="T9" y="T11"/>
                                                      </a:cxn>
                                                      <a:cxn ang="0">
                                                        <a:pos x="T13" y="T15"/>
                                                      </a:cxn>
                                                      <a:cxn ang="0">
                                                        <a:pos x="T17" y="T19"/>
                                                      </a:cxn>
                                                    </a:cxnLst>
                                                    <a:rect l="0" t="0" r="r" b="b"/>
                                                    <a:pathLst>
                                                      <a:path w="10183" h="221">
                                                        <a:moveTo>
                                                          <a:pt x="0" y="220"/>
                                                        </a:moveTo>
                                                        <a:lnTo>
                                                          <a:pt x="10183" y="220"/>
                                                        </a:lnTo>
                                                        <a:lnTo>
                                                          <a:pt x="10183" y="0"/>
                                                        </a:lnTo>
                                                        <a:lnTo>
                                                          <a:pt x="0" y="0"/>
                                                        </a:lnTo>
                                                        <a:lnTo>
                                                          <a:pt x="0" y="220"/>
                                                        </a:ln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rgbClr val="F1F1F1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175" name="Group 162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984" y="5439"/>
                                                    <a:ext cx="10183" cy="223"/>
                                                    <a:chOff x="984" y="5439"/>
                                                    <a:chExt cx="10183" cy="223"/>
                                                  </a:xfrm>
                                                </wpg:grpSpPr>
                                                <wps:wsp>
                                                  <wps:cNvPr id="176" name="Freeform 217"/>
                                                  <wps:cNvSpPr>
                                                    <a:spLocks/>
                                                  </wps:cNvSpPr>
                                                  <wps:spPr bwMode="auto">
                                                    <a:xfrm>
                                                      <a:off x="984" y="5439"/>
                                                      <a:ext cx="10183" cy="223"/>
                                                    </a:xfrm>
                                                    <a:custGeom>
                                                      <a:avLst/>
                                                      <a:gdLst>
                                                        <a:gd name="T0" fmla="+- 0 984 984"/>
                                                        <a:gd name="T1" fmla="*/ T0 w 10183"/>
                                                        <a:gd name="T2" fmla="+- 0 5663 5439"/>
                                                        <a:gd name="T3" fmla="*/ 5663 h 223"/>
                                                        <a:gd name="T4" fmla="+- 0 11167 984"/>
                                                        <a:gd name="T5" fmla="*/ T4 w 10183"/>
                                                        <a:gd name="T6" fmla="+- 0 5663 5439"/>
                                                        <a:gd name="T7" fmla="*/ 5663 h 223"/>
                                                        <a:gd name="T8" fmla="+- 0 11167 984"/>
                                                        <a:gd name="T9" fmla="*/ T8 w 10183"/>
                                                        <a:gd name="T10" fmla="+- 0 5439 5439"/>
                                                        <a:gd name="T11" fmla="*/ 5439 h 223"/>
                                                        <a:gd name="T12" fmla="+- 0 984 984"/>
                                                        <a:gd name="T13" fmla="*/ T12 w 10183"/>
                                                        <a:gd name="T14" fmla="+- 0 5439 5439"/>
                                                        <a:gd name="T15" fmla="*/ 5439 h 223"/>
                                                        <a:gd name="T16" fmla="+- 0 984 984"/>
                                                        <a:gd name="T17" fmla="*/ T16 w 10183"/>
                                                        <a:gd name="T18" fmla="+- 0 5663 5439"/>
                                                        <a:gd name="T19" fmla="*/ 5663 h 223"/>
                                                      </a:gdLst>
                                                      <a:ahLst/>
                                                      <a:cxnLst>
                                                        <a:cxn ang="0">
                                                          <a:pos x="T1" y="T3"/>
                                                        </a:cxn>
                                                        <a:cxn ang="0">
                                                          <a:pos x="T5" y="T7"/>
                                                        </a:cxn>
                                                        <a:cxn ang="0">
                                                          <a:pos x="T9" y="T11"/>
                                                        </a:cxn>
                                                        <a:cxn ang="0">
                                                          <a:pos x="T13" y="T15"/>
                                                        </a:cxn>
                                                        <a:cxn ang="0">
                                                          <a:pos x="T17" y="T19"/>
                                                        </a:cxn>
                                                      </a:cxnLst>
                                                      <a:rect l="0" t="0" r="r" b="b"/>
                                                      <a:pathLst>
                                                        <a:path w="10183" h="223">
                                                          <a:moveTo>
                                                            <a:pt x="0" y="224"/>
                                                          </a:moveTo>
                                                          <a:lnTo>
                                                            <a:pt x="10183" y="224"/>
                                                          </a:lnTo>
                                                          <a:lnTo>
                                                            <a:pt x="10183" y="0"/>
                                                          </a:lnTo>
                                                          <a:lnTo>
                                                            <a:pt x="0" y="0"/>
                                                          </a:lnTo>
                                                          <a:lnTo>
                                                            <a:pt x="0" y="224"/>
                                                          </a:lnTo>
                                                          <a:close/>
                                                        </a:path>
                                                      </a:pathLst>
                                                    </a:custGeom>
                                                    <a:solidFill>
                                                      <a:srgbClr val="F1F1F1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round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g:grpSp>
                                                  <wpg:cNvPr id="177" name="Group 163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984" y="5663"/>
                                                      <a:ext cx="10183" cy="223"/>
                                                      <a:chOff x="984" y="5663"/>
                                                      <a:chExt cx="10183" cy="223"/>
                                                    </a:xfrm>
                                                  </wpg:grpSpPr>
                                                  <wps:wsp>
                                                    <wps:cNvPr id="178" name="Freeform 216"/>
                                                    <wps:cNvSpPr>
                                                      <a:spLocks/>
                                                    </wps:cNvSpPr>
                                                    <wps:spPr bwMode="auto">
                                                      <a:xfrm>
                                                        <a:off x="984" y="5663"/>
                                                        <a:ext cx="10183" cy="223"/>
                                                      </a:xfrm>
                                                      <a:custGeom>
                                                        <a:avLst/>
                                                        <a:gdLst>
                                                          <a:gd name="T0" fmla="+- 0 984 984"/>
                                                          <a:gd name="T1" fmla="*/ T0 w 10183"/>
                                                          <a:gd name="T2" fmla="+- 0 5886 5663"/>
                                                          <a:gd name="T3" fmla="*/ 5886 h 223"/>
                                                          <a:gd name="T4" fmla="+- 0 11167 984"/>
                                                          <a:gd name="T5" fmla="*/ T4 w 10183"/>
                                                          <a:gd name="T6" fmla="+- 0 5886 5663"/>
                                                          <a:gd name="T7" fmla="*/ 5886 h 223"/>
                                                          <a:gd name="T8" fmla="+- 0 11167 984"/>
                                                          <a:gd name="T9" fmla="*/ T8 w 10183"/>
                                                          <a:gd name="T10" fmla="+- 0 5663 5663"/>
                                                          <a:gd name="T11" fmla="*/ 5663 h 223"/>
                                                          <a:gd name="T12" fmla="+- 0 984 984"/>
                                                          <a:gd name="T13" fmla="*/ T12 w 10183"/>
                                                          <a:gd name="T14" fmla="+- 0 5663 5663"/>
                                                          <a:gd name="T15" fmla="*/ 5663 h 223"/>
                                                          <a:gd name="T16" fmla="+- 0 984 984"/>
                                                          <a:gd name="T17" fmla="*/ T16 w 10183"/>
                                                          <a:gd name="T18" fmla="+- 0 5886 5663"/>
                                                          <a:gd name="T19" fmla="*/ 5886 h 223"/>
                                                        </a:gdLst>
                                                        <a:ahLst/>
                                                        <a:cxnLst>
                                                          <a:cxn ang="0">
                                                            <a:pos x="T1" y="T3"/>
                                                          </a:cxn>
                                                          <a:cxn ang="0">
                                                            <a:pos x="T5" y="T7"/>
                                                          </a:cxn>
                                                          <a:cxn ang="0">
                                                            <a:pos x="T9" y="T11"/>
                                                          </a:cxn>
                                                          <a:cxn ang="0">
                                                            <a:pos x="T13" y="T15"/>
                                                          </a:cxn>
                                                          <a:cxn ang="0">
                                                            <a:pos x="T17" y="T19"/>
                                                          </a:cxn>
                                                        </a:cxnLst>
                                                        <a:rect l="0" t="0" r="r" b="b"/>
                                                        <a:pathLst>
                                                          <a:path w="10183" h="223">
                                                            <a:moveTo>
                                                              <a:pt x="0" y="223"/>
                                                            </a:moveTo>
                                                            <a:lnTo>
                                                              <a:pt x="10183" y="223"/>
                                                            </a:lnTo>
                                                            <a:lnTo>
                                                              <a:pt x="10183" y="0"/>
                                                            </a:lnTo>
                                                            <a:lnTo>
                                                              <a:pt x="0" y="0"/>
                                                            </a:lnTo>
                                                            <a:lnTo>
                                                              <a:pt x="0" y="223"/>
                                                            </a:lnTo>
                                                            <a:close/>
                                                          </a:path>
                                                        </a:pathLst>
                                                      </a:custGeom>
                                                      <a:solidFill>
                                                        <a:srgbClr val="F1F1F1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round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g:grpSp>
                                                    <wpg:cNvPr id="179" name="Group 164"/>
                                                    <wpg:cNvGrpSpPr>
                                                      <a:grpSpLocks/>
                                                    </wpg:cNvGrpSpPr>
                                                    <wpg:grpSpPr bwMode="auto">
                                                      <a:xfrm>
                                                        <a:off x="984" y="5886"/>
                                                        <a:ext cx="10183" cy="221"/>
                                                        <a:chOff x="984" y="5886"/>
                                                        <a:chExt cx="10183" cy="221"/>
                                                      </a:xfrm>
                                                    </wpg:grpSpPr>
                                                    <wps:wsp>
                                                      <wps:cNvPr id="180" name="Freeform 215"/>
                                                      <wps:cNvSpPr>
                                                        <a:spLocks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984" y="5886"/>
                                                          <a:ext cx="10183" cy="221"/>
                                                        </a:xfrm>
                                                        <a:custGeom>
                                                          <a:avLst/>
                                                          <a:gdLst>
                                                            <a:gd name="T0" fmla="+- 0 984 984"/>
                                                            <a:gd name="T1" fmla="*/ T0 w 10183"/>
                                                            <a:gd name="T2" fmla="+- 0 6107 5886"/>
                                                            <a:gd name="T3" fmla="*/ 6107 h 221"/>
                                                            <a:gd name="T4" fmla="+- 0 11167 984"/>
                                                            <a:gd name="T5" fmla="*/ T4 w 10183"/>
                                                            <a:gd name="T6" fmla="+- 0 6107 5886"/>
                                                            <a:gd name="T7" fmla="*/ 6107 h 221"/>
                                                            <a:gd name="T8" fmla="+- 0 11167 984"/>
                                                            <a:gd name="T9" fmla="*/ T8 w 10183"/>
                                                            <a:gd name="T10" fmla="+- 0 5886 5886"/>
                                                            <a:gd name="T11" fmla="*/ 5886 h 221"/>
                                                            <a:gd name="T12" fmla="+- 0 984 984"/>
                                                            <a:gd name="T13" fmla="*/ T12 w 10183"/>
                                                            <a:gd name="T14" fmla="+- 0 5886 5886"/>
                                                            <a:gd name="T15" fmla="*/ 5886 h 221"/>
                                                            <a:gd name="T16" fmla="+- 0 984 984"/>
                                                            <a:gd name="T17" fmla="*/ T16 w 10183"/>
                                                            <a:gd name="T18" fmla="+- 0 6107 5886"/>
                                                            <a:gd name="T19" fmla="*/ 6107 h 221"/>
                                                          </a:gdLst>
                                                          <a:ahLst/>
                                                          <a:cxnLst>
                                                            <a:cxn ang="0">
                                                              <a:pos x="T1" y="T3"/>
                                                            </a:cxn>
                                                            <a:cxn ang="0">
                                                              <a:pos x="T5" y="T7"/>
                                                            </a:cxn>
                                                            <a:cxn ang="0">
                                                              <a:pos x="T9" y="T11"/>
                                                            </a:cxn>
                                                            <a:cxn ang="0">
                                                              <a:pos x="T13" y="T15"/>
                                                            </a:cxn>
                                                            <a:cxn ang="0">
                                                              <a:pos x="T17" y="T19"/>
                                                            </a:cxn>
                                                          </a:cxnLst>
                                                          <a:rect l="0" t="0" r="r" b="b"/>
                                                          <a:pathLst>
                                                            <a:path w="10183" h="221">
                                                              <a:moveTo>
                                                                <a:pt x="0" y="221"/>
                                                              </a:moveTo>
                                                              <a:lnTo>
                                                                <a:pt x="10183" y="221"/>
                                                              </a:lnTo>
                                                              <a:lnTo>
                                                                <a:pt x="10183" y="0"/>
                                                              </a:lnTo>
                                                              <a:lnTo>
                                                                <a:pt x="0" y="0"/>
                                                              </a:lnTo>
                                                              <a:lnTo>
                                                                <a:pt x="0" y="221"/>
                                                              </a:lnTo>
                                                              <a:close/>
                                                            </a:path>
                                                          </a:pathLst>
                                                        </a:custGeom>
                                                        <a:solidFill>
                                                          <a:srgbClr val="F1F1F1"/>
                                                        </a:solidFill>
                                                        <a:ln>
                                                          <a:noFill/>
                                                        </a:ln>
                                                        <a:extLst>
                                                          <a:ext uri="{91240B29-F687-4F45-9708-019B960494DF}">
                                                            <a14:hiddenLine xmlns:a14="http://schemas.microsoft.com/office/drawing/2010/main" w="9525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round/>
                                                              <a:headEnd/>
                                                              <a:tailEnd/>
                                                            </a14:hiddenLine>
                                                          </a:ext>
                                                        </a:extLst>
                                                      </wps:spPr>
                                                      <wps:bodyPr rot="0" vert="horz" wrap="square" lIns="91440" tIns="45720" rIns="91440" bIns="45720" anchor="t" anchorCtr="0" upright="1">
                                                        <a:noAutofit/>
                                                      </wps:bodyPr>
                                                    </wps:wsp>
                                                    <wpg:grpSp>
                                                      <wpg:cNvPr id="181" name="Group 165"/>
                                                      <wpg:cNvGrpSpPr>
                                                        <a:grpSpLocks/>
                                                      </wpg:cNvGrpSpPr>
                                                      <wpg:grpSpPr bwMode="auto">
                                                        <a:xfrm>
                                                          <a:off x="984" y="6107"/>
                                                          <a:ext cx="10183" cy="223"/>
                                                          <a:chOff x="984" y="6107"/>
                                                          <a:chExt cx="10183" cy="223"/>
                                                        </a:xfrm>
                                                      </wpg:grpSpPr>
                                                      <wps:wsp>
                                                        <wps:cNvPr id="182" name="Freeform 214"/>
                                                        <wps:cNvSpPr>
                                                          <a:spLocks/>
                                                        </wps:cNvSpPr>
                                                        <wps:spPr bwMode="auto">
                                                          <a:xfrm>
                                                            <a:off x="984" y="6107"/>
                                                            <a:ext cx="10183" cy="223"/>
                                                          </a:xfrm>
                                                          <a:custGeom>
                                                            <a:avLst/>
                                                            <a:gdLst>
                                                              <a:gd name="T0" fmla="+- 0 984 984"/>
                                                              <a:gd name="T1" fmla="*/ T0 w 10183"/>
                                                              <a:gd name="T2" fmla="+- 0 6330 6107"/>
                                                              <a:gd name="T3" fmla="*/ 6330 h 223"/>
                                                              <a:gd name="T4" fmla="+- 0 11167 984"/>
                                                              <a:gd name="T5" fmla="*/ T4 w 10183"/>
                                                              <a:gd name="T6" fmla="+- 0 6330 6107"/>
                                                              <a:gd name="T7" fmla="*/ 6330 h 223"/>
                                                              <a:gd name="T8" fmla="+- 0 11167 984"/>
                                                              <a:gd name="T9" fmla="*/ T8 w 10183"/>
                                                              <a:gd name="T10" fmla="+- 0 6107 6107"/>
                                                              <a:gd name="T11" fmla="*/ 6107 h 223"/>
                                                              <a:gd name="T12" fmla="+- 0 984 984"/>
                                                              <a:gd name="T13" fmla="*/ T12 w 10183"/>
                                                              <a:gd name="T14" fmla="+- 0 6107 6107"/>
                                                              <a:gd name="T15" fmla="*/ 6107 h 223"/>
                                                              <a:gd name="T16" fmla="+- 0 984 984"/>
                                                              <a:gd name="T17" fmla="*/ T16 w 10183"/>
                                                              <a:gd name="T18" fmla="+- 0 6330 6107"/>
                                                              <a:gd name="T19" fmla="*/ 6330 h 223"/>
                                                            </a:gdLst>
                                                            <a:ahLst/>
                                                            <a:cxnLst>
                                                              <a:cxn ang="0">
                                                                <a:pos x="T1" y="T3"/>
                                                              </a:cxn>
                                                              <a:cxn ang="0">
                                                                <a:pos x="T5" y="T7"/>
                                                              </a:cxn>
                                                              <a:cxn ang="0">
                                                                <a:pos x="T9" y="T11"/>
                                                              </a:cxn>
                                                              <a:cxn ang="0">
                                                                <a:pos x="T13" y="T15"/>
                                                              </a:cxn>
                                                              <a:cxn ang="0">
                                                                <a:pos x="T17" y="T19"/>
                                                              </a:cxn>
                                                            </a:cxnLst>
                                                            <a:rect l="0" t="0" r="r" b="b"/>
                                                            <a:pathLst>
                                                              <a:path w="10183" h="223">
                                                                <a:moveTo>
                                                                  <a:pt x="0" y="223"/>
                                                                </a:moveTo>
                                                                <a:lnTo>
                                                                  <a:pt x="10183" y="223"/>
                                                                </a:lnTo>
                                                                <a:lnTo>
                                                                  <a:pt x="10183" y="0"/>
                                                                </a:lnTo>
                                                                <a:lnTo>
                                                                  <a:pt x="0" y="0"/>
                                                                </a:lnTo>
                                                                <a:lnTo>
                                                                  <a:pt x="0" y="223"/>
                                                                </a:lnTo>
                                                                <a:close/>
                                                              </a:path>
                                                            </a:pathLst>
                                                          </a:custGeom>
                                                          <a:solidFill>
                                                            <a:srgbClr val="F1F1F1"/>
                                                          </a:solidFill>
                                                          <a:ln>
                                                            <a:noFill/>
                                                          </a:ln>
                                                          <a:extLst>
                                                            <a:ext uri="{91240B29-F687-4F45-9708-019B960494DF}">
                                                              <a14:hiddenLine xmlns:a14="http://schemas.microsoft.com/office/drawing/2010/main" w="9525">
                                                                <a:solidFill>
                                                                  <a:srgbClr val="000000"/>
                                                                </a:solidFill>
                                                                <a:round/>
                                                                <a:headEnd/>
                                                                <a:tailEnd/>
                                                              </a14:hiddenLine>
                                                            </a:ext>
                                                          </a:extLst>
                                                        </wps:spPr>
                                                        <wps:bodyPr rot="0" vert="horz" wrap="square" lIns="91440" tIns="45720" rIns="91440" bIns="45720" anchor="t" anchorCtr="0" upright="1">
                                                          <a:noAutofit/>
                                                        </wps:bodyPr>
                                                      </wps:wsp>
                                                      <wpg:grpSp>
                                                        <wpg:cNvPr id="183" name="Group 166"/>
                                                        <wpg:cNvGrpSpPr>
                                                          <a:grpSpLocks/>
                                                        </wpg:cNvGrpSpPr>
                                                        <wpg:grpSpPr bwMode="auto">
                                                          <a:xfrm>
                                                            <a:off x="984" y="6330"/>
                                                            <a:ext cx="10183" cy="223"/>
                                                            <a:chOff x="984" y="6330"/>
                                                            <a:chExt cx="10183" cy="223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184" name="Freeform 213"/>
                                                          <wps:cNvSpPr>
                                                            <a:spLocks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984" y="6330"/>
                                                              <a:ext cx="10183" cy="223"/>
                                                            </a:xfrm>
                                                            <a:custGeom>
                                                              <a:avLst/>
                                                              <a:gdLst>
                                                                <a:gd name="T0" fmla="+- 0 984 984"/>
                                                                <a:gd name="T1" fmla="*/ T0 w 10183"/>
                                                                <a:gd name="T2" fmla="+- 0 6553 6330"/>
                                                                <a:gd name="T3" fmla="*/ 6553 h 223"/>
                                                                <a:gd name="T4" fmla="+- 0 11167 984"/>
                                                                <a:gd name="T5" fmla="*/ T4 w 10183"/>
                                                                <a:gd name="T6" fmla="+- 0 6553 6330"/>
                                                                <a:gd name="T7" fmla="*/ 6553 h 223"/>
                                                                <a:gd name="T8" fmla="+- 0 11167 984"/>
                                                                <a:gd name="T9" fmla="*/ T8 w 10183"/>
                                                                <a:gd name="T10" fmla="+- 0 6330 6330"/>
                                                                <a:gd name="T11" fmla="*/ 6330 h 223"/>
                                                                <a:gd name="T12" fmla="+- 0 984 984"/>
                                                                <a:gd name="T13" fmla="*/ T12 w 10183"/>
                                                                <a:gd name="T14" fmla="+- 0 6330 6330"/>
                                                                <a:gd name="T15" fmla="*/ 6330 h 223"/>
                                                                <a:gd name="T16" fmla="+- 0 984 984"/>
                                                                <a:gd name="T17" fmla="*/ T16 w 10183"/>
                                                                <a:gd name="T18" fmla="+- 0 6553 6330"/>
                                                                <a:gd name="T19" fmla="*/ 6553 h 223"/>
                                                              </a:gdLst>
                                                              <a:ahLst/>
                                                              <a:cxnLst>
                                                                <a:cxn ang="0">
                                                                  <a:pos x="T1" y="T3"/>
                                                                </a:cxn>
                                                                <a:cxn ang="0">
                                                                  <a:pos x="T5" y="T7"/>
                                                                </a:cxn>
                                                                <a:cxn ang="0">
                                                                  <a:pos x="T9" y="T11"/>
                                                                </a:cxn>
                                                                <a:cxn ang="0">
                                                                  <a:pos x="T13" y="T15"/>
                                                                </a:cxn>
                                                                <a:cxn ang="0">
                                                                  <a:pos x="T17" y="T19"/>
                                                                </a:cxn>
                                                              </a:cxnLst>
                                                              <a:rect l="0" t="0" r="r" b="b"/>
                                                              <a:pathLst>
                                                                <a:path w="10183" h="223">
                                                                  <a:moveTo>
                                                                    <a:pt x="0" y="223"/>
                                                                  </a:moveTo>
                                                                  <a:lnTo>
                                                                    <a:pt x="10183" y="223"/>
                                                                  </a:lnTo>
                                                                  <a:lnTo>
                                                                    <a:pt x="10183" y="0"/>
                                                                  </a:lnTo>
                                                                  <a:lnTo>
                                                                    <a:pt x="0" y="0"/>
                                                                  </a:lnTo>
                                                                  <a:lnTo>
                                                                    <a:pt x="0" y="223"/>
                                                                  </a:lnTo>
                                                                  <a:close/>
                                                                </a:path>
                                                              </a:pathLst>
                                                            </a:custGeom>
                                                            <a:solidFill>
                                                              <a:srgbClr val="F1F1F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  <a:extLst>
                                                              <a:ext uri="{91240B29-F687-4F45-9708-019B960494DF}">
                                                                <a14:hiddenLine xmlns:a14="http://schemas.microsoft.com/office/drawing/2010/main" w="9525">
                                                                  <a:solidFill>
                                                                    <a:srgbClr val="000000"/>
                                                                  </a:solidFill>
                                                                  <a:round/>
                                                                  <a:headEnd/>
                                                                  <a:tailEnd/>
                                                                </a14:hiddenLine>
                                                              </a:ext>
                                                            </a:extLst>
                                                          </wps:spPr>
                                                          <wps:bodyPr rot="0" vert="horz" wrap="square" lIns="91440" tIns="45720" rIns="91440" bIns="45720" anchor="t" anchorCtr="0" upright="1">
                                                            <a:noAutofit/>
                                                          </wps:bodyPr>
                                                        </wps:wsp>
                                                        <wpg:grpSp>
                                                          <wpg:cNvPr id="185" name="Group 167"/>
                                                          <wpg:cNvGrpSpPr>
                                                            <a:grpSpLocks/>
                                                          </wpg:cNvGrpSpPr>
                                                          <wpg:grpSpPr bwMode="auto">
                                                            <a:xfrm>
                                                              <a:off x="984" y="6553"/>
                                                              <a:ext cx="10183" cy="223"/>
                                                              <a:chOff x="984" y="6553"/>
                                                              <a:chExt cx="10183" cy="223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186" name="Freeform 212"/>
                                                            <wps:cNvSpPr>
                                                              <a:spLocks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984" y="6553"/>
                                                                <a:ext cx="10183" cy="223"/>
                                                              </a:xfrm>
                                                              <a:custGeom>
                                                                <a:avLst/>
                                                                <a:gdLst>
                                                                  <a:gd name="T0" fmla="+- 0 984 984"/>
                                                                  <a:gd name="T1" fmla="*/ T0 w 10183"/>
                                                                  <a:gd name="T2" fmla="+- 0 6776 6553"/>
                                                                  <a:gd name="T3" fmla="*/ 6776 h 223"/>
                                                                  <a:gd name="T4" fmla="+- 0 11167 984"/>
                                                                  <a:gd name="T5" fmla="*/ T4 w 10183"/>
                                                                  <a:gd name="T6" fmla="+- 0 6776 6553"/>
                                                                  <a:gd name="T7" fmla="*/ 6776 h 223"/>
                                                                  <a:gd name="T8" fmla="+- 0 11167 984"/>
                                                                  <a:gd name="T9" fmla="*/ T8 w 10183"/>
                                                                  <a:gd name="T10" fmla="+- 0 6553 6553"/>
                                                                  <a:gd name="T11" fmla="*/ 6553 h 223"/>
                                                                  <a:gd name="T12" fmla="+- 0 984 984"/>
                                                                  <a:gd name="T13" fmla="*/ T12 w 10183"/>
                                                                  <a:gd name="T14" fmla="+- 0 6553 6553"/>
                                                                  <a:gd name="T15" fmla="*/ 6553 h 223"/>
                                                                  <a:gd name="T16" fmla="+- 0 984 984"/>
                                                                  <a:gd name="T17" fmla="*/ T16 w 10183"/>
                                                                  <a:gd name="T18" fmla="+- 0 6776 6553"/>
                                                                  <a:gd name="T19" fmla="*/ 6776 h 223"/>
                                                                </a:gdLst>
                                                                <a:ahLst/>
                                                                <a:cxnLst>
                                                                  <a:cxn ang="0">
                                                                    <a:pos x="T1" y="T3"/>
                                                                  </a:cxn>
                                                                  <a:cxn ang="0">
                                                                    <a:pos x="T5" y="T7"/>
                                                                  </a:cxn>
                                                                  <a:cxn ang="0">
                                                                    <a:pos x="T9" y="T11"/>
                                                                  </a:cxn>
                                                                  <a:cxn ang="0">
                                                                    <a:pos x="T13" y="T15"/>
                                                                  </a:cxn>
                                                                  <a:cxn ang="0">
                                                                    <a:pos x="T17" y="T19"/>
                                                                  </a:cxn>
                                                                </a:cxnLst>
                                                                <a:rect l="0" t="0" r="r" b="b"/>
                                                                <a:pathLst>
                                                                  <a:path w="10183" h="223">
                                                                    <a:moveTo>
                                                                      <a:pt x="0" y="223"/>
                                                                    </a:moveTo>
                                                                    <a:lnTo>
                                                                      <a:pt x="10183" y="223"/>
                                                                    </a:lnTo>
                                                                    <a:lnTo>
                                                                      <a:pt x="10183" y="0"/>
                                                                    </a:lnTo>
                                                                    <a:lnTo>
                                                                      <a:pt x="0" y="0"/>
                                                                    </a:lnTo>
                                                                    <a:lnTo>
                                                                      <a:pt x="0" y="223"/>
                                                                    </a:lnTo>
                                                                    <a:close/>
                                                                  </a:path>
                                                                </a:pathLst>
                                                              </a:custGeom>
                                                              <a:solidFill>
                                                                <a:srgbClr val="F1F1F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  <a:extLst>
                                                                <a:ext uri="{91240B29-F687-4F45-9708-019B960494DF}">
                                                                  <a14:hiddenLine xmlns:a14="http://schemas.microsoft.com/office/drawing/2010/main" w="9525">
                                                                    <a:solidFill>
                                                                      <a:srgbClr val="000000"/>
                                                                    </a:solidFill>
                                                                    <a:round/>
                                                                    <a:headEnd/>
                                                                    <a:tailEnd/>
                                                                  </a14:hiddenLine>
                                                                </a:ext>
                                                              </a:extLst>
                                                            </wps:spPr>
                                                            <wps:bodyPr rot="0" vert="horz" wrap="square" lIns="91440" tIns="45720" rIns="91440" bIns="45720" anchor="t" anchorCtr="0" upright="1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g:grpSp>
                                                            <wpg:cNvPr id="187" name="Group 168"/>
                                                            <wpg:cNvGrpSpPr>
                                                              <a:grpSpLocks/>
                                                            </wpg:cNvGrpSpPr>
                                                            <wpg:grpSpPr bwMode="auto">
                                                              <a:xfrm>
                                                                <a:off x="984" y="6776"/>
                                                                <a:ext cx="10183" cy="221"/>
                                                                <a:chOff x="984" y="6776"/>
                                                                <a:chExt cx="10183" cy="221"/>
                                                              </a:xfrm>
                                                            </wpg:grpSpPr>
                                                            <wps:wsp>
                                                              <wps:cNvPr id="188" name="Freeform 211"/>
                                                              <wps:cNvSpPr>
                                                                <a:spLocks/>
                                                              </wps:cNvSpPr>
                                                              <wps:spPr bwMode="auto">
                                                                <a:xfrm>
                                                                  <a:off x="984" y="6776"/>
                                                                  <a:ext cx="10183" cy="221"/>
                                                                </a:xfrm>
                                                                <a:custGeom>
                                                                  <a:avLst/>
                                                                  <a:gdLst>
                                                                    <a:gd name="T0" fmla="+- 0 984 984"/>
                                                                    <a:gd name="T1" fmla="*/ T0 w 10183"/>
                                                                    <a:gd name="T2" fmla="+- 0 6997 6776"/>
                                                                    <a:gd name="T3" fmla="*/ 6997 h 221"/>
                                                                    <a:gd name="T4" fmla="+- 0 11167 984"/>
                                                                    <a:gd name="T5" fmla="*/ T4 w 10183"/>
                                                                    <a:gd name="T6" fmla="+- 0 6997 6776"/>
                                                                    <a:gd name="T7" fmla="*/ 6997 h 221"/>
                                                                    <a:gd name="T8" fmla="+- 0 11167 984"/>
                                                                    <a:gd name="T9" fmla="*/ T8 w 10183"/>
                                                                    <a:gd name="T10" fmla="+- 0 6776 6776"/>
                                                                    <a:gd name="T11" fmla="*/ 6776 h 221"/>
                                                                    <a:gd name="T12" fmla="+- 0 984 984"/>
                                                                    <a:gd name="T13" fmla="*/ T12 w 10183"/>
                                                                    <a:gd name="T14" fmla="+- 0 6776 6776"/>
                                                                    <a:gd name="T15" fmla="*/ 6776 h 221"/>
                                                                    <a:gd name="T16" fmla="+- 0 984 984"/>
                                                                    <a:gd name="T17" fmla="*/ T16 w 10183"/>
                                                                    <a:gd name="T18" fmla="+- 0 6997 6776"/>
                                                                    <a:gd name="T19" fmla="*/ 6997 h 221"/>
                                                                  </a:gdLst>
                                                                  <a:ahLst/>
                                                                  <a:cxnLst>
                                                                    <a:cxn ang="0">
                                                                      <a:pos x="T1" y="T3"/>
                                                                    </a:cxn>
                                                                    <a:cxn ang="0">
                                                                      <a:pos x="T5" y="T7"/>
                                                                    </a:cxn>
                                                                    <a:cxn ang="0">
                                                                      <a:pos x="T9" y="T11"/>
                                                                    </a:cxn>
                                                                    <a:cxn ang="0">
                                                                      <a:pos x="T13" y="T15"/>
                                                                    </a:cxn>
                                                                    <a:cxn ang="0">
                                                                      <a:pos x="T17" y="T19"/>
                                                                    </a:cxn>
                                                                  </a:cxnLst>
                                                                  <a:rect l="0" t="0" r="r" b="b"/>
                                                                  <a:pathLst>
                                                                    <a:path w="10183" h="221">
                                                                      <a:moveTo>
                                                                        <a:pt x="0" y="221"/>
                                                                      </a:moveTo>
                                                                      <a:lnTo>
                                                                        <a:pt x="10183" y="221"/>
                                                                      </a:lnTo>
                                                                      <a:lnTo>
                                                                        <a:pt x="10183" y="0"/>
                                                                      </a:lnTo>
                                                                      <a:lnTo>
                                                                        <a:pt x="0" y="0"/>
                                                                      </a:lnTo>
                                                                      <a:lnTo>
                                                                        <a:pt x="0" y="221"/>
                                                                      </a:lnTo>
                                                                      <a:close/>
                                                                    </a:path>
                                                                  </a:pathLst>
                                                                </a:custGeom>
                                                                <a:solidFill>
                                                                  <a:srgbClr val="F1F1F1"/>
                                                                </a:solidFill>
                                                                <a:ln>
                                                                  <a:noFill/>
                                                                </a:ln>
                                                                <a:extLst>
                                                                  <a:ext uri="{91240B29-F687-4F45-9708-019B960494DF}">
                                                                    <a14:hiddenLine xmlns:a14="http://schemas.microsoft.com/office/drawing/2010/main" w="9525">
                                                                      <a:solidFill>
                                                                        <a:srgbClr val="000000"/>
                                                                      </a:solidFill>
                                                                      <a:round/>
                                                                      <a:headEnd/>
                                                                      <a:tailEnd/>
                                                                    </a14:hiddenLine>
                                                                  </a:ext>
                                                                </a:extLst>
                                                              </wps:spPr>
                                                              <wps:bodyPr rot="0" vert="horz" wrap="square" lIns="91440" tIns="45720" rIns="91440" bIns="45720" anchor="t" anchorCtr="0" upright="1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g:grpSp>
                                                              <wpg:cNvPr id="189" name="Group 169"/>
                                                              <wpg:cNvGrpSpPr>
                                                                <a:grpSpLocks/>
                                                              </wpg:cNvGrpSpPr>
                                                              <wpg:grpSpPr bwMode="auto">
                                                                <a:xfrm>
                                                                  <a:off x="984" y="6997"/>
                                                                  <a:ext cx="10183" cy="223"/>
                                                                  <a:chOff x="984" y="6997"/>
                                                                  <a:chExt cx="10183" cy="223"/>
                                                                </a:xfrm>
                                                              </wpg:grpSpPr>
                                                              <wps:wsp>
                                                                <wps:cNvPr id="190" name="Freeform 210"/>
                                                                <wps:cNvSpPr>
                                                                  <a:spLocks/>
                                                                </wps:cNvSpPr>
                                                                <wps:spPr bwMode="auto">
                                                                  <a:xfrm>
                                                                    <a:off x="984" y="6997"/>
                                                                    <a:ext cx="10183" cy="223"/>
                                                                  </a:xfrm>
                                                                  <a:custGeom>
                                                                    <a:avLst/>
                                                                    <a:gdLst>
                                                                      <a:gd name="T0" fmla="+- 0 984 984"/>
                                                                      <a:gd name="T1" fmla="*/ T0 w 10183"/>
                                                                      <a:gd name="T2" fmla="+- 0 7220 6997"/>
                                                                      <a:gd name="T3" fmla="*/ 7220 h 223"/>
                                                                      <a:gd name="T4" fmla="+- 0 11167 984"/>
                                                                      <a:gd name="T5" fmla="*/ T4 w 10183"/>
                                                                      <a:gd name="T6" fmla="+- 0 7220 6997"/>
                                                                      <a:gd name="T7" fmla="*/ 7220 h 223"/>
                                                                      <a:gd name="T8" fmla="+- 0 11167 984"/>
                                                                      <a:gd name="T9" fmla="*/ T8 w 10183"/>
                                                                      <a:gd name="T10" fmla="+- 0 6997 6997"/>
                                                                      <a:gd name="T11" fmla="*/ 6997 h 223"/>
                                                                      <a:gd name="T12" fmla="+- 0 984 984"/>
                                                                      <a:gd name="T13" fmla="*/ T12 w 10183"/>
                                                                      <a:gd name="T14" fmla="+- 0 6997 6997"/>
                                                                      <a:gd name="T15" fmla="*/ 6997 h 223"/>
                                                                      <a:gd name="T16" fmla="+- 0 984 984"/>
                                                                      <a:gd name="T17" fmla="*/ T16 w 10183"/>
                                                                      <a:gd name="T18" fmla="+- 0 7220 6997"/>
                                                                      <a:gd name="T19" fmla="*/ 7220 h 223"/>
                                                                    </a:gdLst>
                                                                    <a:ahLst/>
                                                                    <a:cxnLst>
                                                                      <a:cxn ang="0">
                                                                        <a:pos x="T1" y="T3"/>
                                                                      </a:cxn>
                                                                      <a:cxn ang="0">
                                                                        <a:pos x="T5" y="T7"/>
                                                                      </a:cxn>
                                                                      <a:cxn ang="0">
                                                                        <a:pos x="T9" y="T11"/>
                                                                      </a:cxn>
                                                                      <a:cxn ang="0">
                                                                        <a:pos x="T13" y="T15"/>
                                                                      </a:cxn>
                                                                      <a:cxn ang="0">
                                                                        <a:pos x="T17" y="T19"/>
                                                                      </a:cxn>
                                                                    </a:cxnLst>
                                                                    <a:rect l="0" t="0" r="r" b="b"/>
                                                                    <a:pathLst>
                                                                      <a:path w="10183" h="223">
                                                                        <a:moveTo>
                                                                          <a:pt x="0" y="223"/>
                                                                        </a:moveTo>
                                                                        <a:lnTo>
                                                                          <a:pt x="10183" y="223"/>
                                                                        </a:lnTo>
                                                                        <a:lnTo>
                                                                          <a:pt x="10183" y="0"/>
                                                                        </a:lnTo>
                                                                        <a:lnTo>
                                                                          <a:pt x="0" y="0"/>
                                                                        </a:lnTo>
                                                                        <a:lnTo>
                                                                          <a:pt x="0" y="223"/>
                                                                        </a:lnTo>
                                                                        <a:close/>
                                                                      </a:path>
                                                                    </a:pathLst>
                                                                  </a:custGeom>
                                                                  <a:solidFill>
                                                                    <a:srgbClr val="F1F1F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  <a:extLst>
                                                                    <a:ext uri="{91240B29-F687-4F45-9708-019B960494DF}">
                                                                      <a14:hiddenLine xmlns:a14="http://schemas.microsoft.com/office/drawing/2010/main" w="9525">
                                                                        <a:solidFill>
                                                                          <a:srgbClr val="000000"/>
                                                                        </a:solidFill>
                                                                        <a:round/>
                                                                        <a:headEnd/>
                                                                        <a:tailEnd/>
                                                                      </a14:hiddenLine>
                                                                    </a:ext>
                                                                  </a:extLst>
                                                                </wps:spPr>
                                                                <wps:bodyPr rot="0" vert="horz" wrap="square" lIns="91440" tIns="45720" rIns="91440" bIns="45720" anchor="t" anchorCtr="0" upright="1"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g:grpSp>
                                                                <wpg:cNvPr id="191" name="Group 170"/>
                                                                <wpg:cNvGrpSpPr>
                                                                  <a:grpSpLocks/>
                                                                </wpg:cNvGrpSpPr>
                                                                <wpg:grpSpPr bwMode="auto">
                                                                  <a:xfrm>
                                                                    <a:off x="984" y="7220"/>
                                                                    <a:ext cx="10183" cy="223"/>
                                                                    <a:chOff x="984" y="7220"/>
                                                                    <a:chExt cx="10183" cy="223"/>
                                                                  </a:xfrm>
                                                                </wpg:grpSpPr>
                                                                <wps:wsp>
                                                                  <wps:cNvPr id="192" name="Freeform 209"/>
                                                                  <wps:cNvSpPr>
                                                                    <a:spLocks/>
                                                                  </wps:cNvSpPr>
                                                                  <wps:spPr bwMode="auto">
                                                                    <a:xfrm>
                                                                      <a:off x="984" y="7220"/>
                                                                      <a:ext cx="10183" cy="223"/>
                                                                    </a:xfrm>
                                                                    <a:custGeom>
                                                                      <a:avLst/>
                                                                      <a:gdLst>
                                                                        <a:gd name="T0" fmla="+- 0 984 984"/>
                                                                        <a:gd name="T1" fmla="*/ T0 w 10183"/>
                                                                        <a:gd name="T2" fmla="+- 0 7443 7220"/>
                                                                        <a:gd name="T3" fmla="*/ 7443 h 223"/>
                                                                        <a:gd name="T4" fmla="+- 0 11167 984"/>
                                                                        <a:gd name="T5" fmla="*/ T4 w 10183"/>
                                                                        <a:gd name="T6" fmla="+- 0 7443 7220"/>
                                                                        <a:gd name="T7" fmla="*/ 7443 h 223"/>
                                                                        <a:gd name="T8" fmla="+- 0 11167 984"/>
                                                                        <a:gd name="T9" fmla="*/ T8 w 10183"/>
                                                                        <a:gd name="T10" fmla="+- 0 7220 7220"/>
                                                                        <a:gd name="T11" fmla="*/ 7220 h 223"/>
                                                                        <a:gd name="T12" fmla="+- 0 984 984"/>
                                                                        <a:gd name="T13" fmla="*/ T12 w 10183"/>
                                                                        <a:gd name="T14" fmla="+- 0 7220 7220"/>
                                                                        <a:gd name="T15" fmla="*/ 7220 h 223"/>
                                                                        <a:gd name="T16" fmla="+- 0 984 984"/>
                                                                        <a:gd name="T17" fmla="*/ T16 w 10183"/>
                                                                        <a:gd name="T18" fmla="+- 0 7443 7220"/>
                                                                        <a:gd name="T19" fmla="*/ 7443 h 223"/>
                                                                      </a:gdLst>
                                                                      <a:ahLst/>
                                                                      <a:cxnLst>
                                                                        <a:cxn ang="0">
                                                                          <a:pos x="T1" y="T3"/>
                                                                        </a:cxn>
                                                                        <a:cxn ang="0">
                                                                          <a:pos x="T5" y="T7"/>
                                                                        </a:cxn>
                                                                        <a:cxn ang="0">
                                                                          <a:pos x="T9" y="T11"/>
                                                                        </a:cxn>
                                                                        <a:cxn ang="0">
                                                                          <a:pos x="T13" y="T15"/>
                                                                        </a:cxn>
                                                                        <a:cxn ang="0">
                                                                          <a:pos x="T17" y="T19"/>
                                                                        </a:cxn>
                                                                      </a:cxnLst>
                                                                      <a:rect l="0" t="0" r="r" b="b"/>
                                                                      <a:pathLst>
                                                                        <a:path w="10183" h="223">
                                                                          <a:moveTo>
                                                                            <a:pt x="0" y="223"/>
                                                                          </a:moveTo>
                                                                          <a:lnTo>
                                                                            <a:pt x="10183" y="223"/>
                                                                          </a:lnTo>
                                                                          <a:lnTo>
                                                                            <a:pt x="10183" y="0"/>
                                                                          </a:lnTo>
                                                                          <a:lnTo>
                                                                            <a:pt x="0" y="0"/>
                                                                          </a:lnTo>
                                                                          <a:lnTo>
                                                                            <a:pt x="0" y="223"/>
                                                                          </a:lnTo>
                                                                          <a:close/>
                                                                        </a:path>
                                                                      </a:pathLst>
                                                                    </a:custGeom>
                                                                    <a:solidFill>
                                                                      <a:srgbClr val="F1F1F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  <a:extLst>
                                                                      <a:ext uri="{91240B29-F687-4F45-9708-019B960494DF}">
                                                                        <a14:hiddenLine xmlns:a14="http://schemas.microsoft.com/office/drawing/2010/main" w="9525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round/>
                                                                          <a:headEnd/>
                                                                          <a:tailEnd/>
                                                                        </a14:hiddenLine>
                                                                      </a:ext>
                                                                    </a:extLst>
                                                                  </wps:spPr>
                                                                  <wps:bodyPr rot="0" vert="horz" wrap="square" lIns="91440" tIns="45720" rIns="91440" bIns="45720" anchor="t" anchorCtr="0" upright="1"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g:grpSp>
                                                                  <wpg:cNvPr id="193" name="Group 171"/>
                                                                  <wpg:cNvGrpSpPr>
                                                                    <a:grpSpLocks/>
                                                                  </wpg:cNvGrpSpPr>
                                                                  <wpg:grpSpPr bwMode="auto">
                                                                    <a:xfrm>
                                                                      <a:off x="984" y="7443"/>
                                                                      <a:ext cx="10183" cy="221"/>
                                                                      <a:chOff x="984" y="7443"/>
                                                                      <a:chExt cx="10183" cy="221"/>
                                                                    </a:xfrm>
                                                                  </wpg:grpSpPr>
                                                                  <wps:wsp>
                                                                    <wps:cNvPr id="194" name="Freeform 208"/>
                                                                    <wps:cNvSpPr>
                                                                      <a:spLocks/>
                                                                    </wps:cNvSpPr>
                                                                    <wps:spPr bwMode="auto">
                                                                      <a:xfrm>
                                                                        <a:off x="984" y="7443"/>
                                                                        <a:ext cx="10183" cy="221"/>
                                                                      </a:xfrm>
                                                                      <a:custGeom>
                                                                        <a:avLst/>
                                                                        <a:gdLst>
                                                                          <a:gd name="T0" fmla="+- 0 984 984"/>
                                                                          <a:gd name="T1" fmla="*/ T0 w 10183"/>
                                                                          <a:gd name="T2" fmla="+- 0 7664 7443"/>
                                                                          <a:gd name="T3" fmla="*/ 7664 h 221"/>
                                                                          <a:gd name="T4" fmla="+- 0 11167 984"/>
                                                                          <a:gd name="T5" fmla="*/ T4 w 10183"/>
                                                                          <a:gd name="T6" fmla="+- 0 7664 7443"/>
                                                                          <a:gd name="T7" fmla="*/ 7664 h 221"/>
                                                                          <a:gd name="T8" fmla="+- 0 11167 984"/>
                                                                          <a:gd name="T9" fmla="*/ T8 w 10183"/>
                                                                          <a:gd name="T10" fmla="+- 0 7443 7443"/>
                                                                          <a:gd name="T11" fmla="*/ 7443 h 221"/>
                                                                          <a:gd name="T12" fmla="+- 0 984 984"/>
                                                                          <a:gd name="T13" fmla="*/ T12 w 10183"/>
                                                                          <a:gd name="T14" fmla="+- 0 7443 7443"/>
                                                                          <a:gd name="T15" fmla="*/ 7443 h 221"/>
                                                                          <a:gd name="T16" fmla="+- 0 984 984"/>
                                                                          <a:gd name="T17" fmla="*/ T16 w 10183"/>
                                                                          <a:gd name="T18" fmla="+- 0 7664 7443"/>
                                                                          <a:gd name="T19" fmla="*/ 7664 h 221"/>
                                                                        </a:gdLst>
                                                                        <a:ahLst/>
                                                                        <a:cxnLst>
                                                                          <a:cxn ang="0">
                                                                            <a:pos x="T1" y="T3"/>
                                                                          </a:cxn>
                                                                          <a:cxn ang="0">
                                                                            <a:pos x="T5" y="T7"/>
                                                                          </a:cxn>
                                                                          <a:cxn ang="0">
                                                                            <a:pos x="T9" y="T11"/>
                                                                          </a:cxn>
                                                                          <a:cxn ang="0">
                                                                            <a:pos x="T13" y="T15"/>
                                                                          </a:cxn>
                                                                          <a:cxn ang="0">
                                                                            <a:pos x="T17" y="T19"/>
                                                                          </a:cxn>
                                                                        </a:cxnLst>
                                                                        <a:rect l="0" t="0" r="r" b="b"/>
                                                                        <a:pathLst>
                                                                          <a:path w="10183" h="221">
                                                                            <a:moveTo>
                                                                              <a:pt x="0" y="221"/>
                                                                            </a:moveTo>
                                                                            <a:lnTo>
                                                                              <a:pt x="10183" y="221"/>
                                                                            </a:lnTo>
                                                                            <a:lnTo>
                                                                              <a:pt x="10183" y="0"/>
                                                                            </a:lnTo>
                                                                            <a:lnTo>
                                                                              <a:pt x="0" y="0"/>
                                                                            </a:lnTo>
                                                                            <a:lnTo>
                                                                              <a:pt x="0" y="221"/>
                                                                            </a:lnTo>
                                                                            <a:close/>
                                                                          </a:path>
                                                                        </a:pathLst>
                                                                      </a:custGeom>
                                                                      <a:solidFill>
                                                                        <a:srgbClr val="F1F1F1"/>
                                                                      </a:solidFill>
                                                                      <a:ln>
                                                                        <a:noFill/>
                                                                      </a:ln>
                                                                      <a:extLst>
                                                                        <a:ext uri="{91240B29-F687-4F45-9708-019B960494DF}">
                                                                          <a14:hiddenLine xmlns:a14="http://schemas.microsoft.com/office/drawing/2010/main" w="9525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round/>
                                                                            <a:headEnd/>
                                                                            <a:tailEnd/>
                                                                          </a14:hiddenLine>
                                                                        </a:ext>
                                                                      </a:extLst>
                                                                    </wps:spPr>
                                                                    <wps:bodyPr rot="0" vert="horz" wrap="square" lIns="91440" tIns="45720" rIns="91440" bIns="45720" anchor="t" anchorCtr="0" upright="1"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g:grpSp>
                                                                    <wpg:cNvPr id="195" name="Group 172"/>
                                                                    <wpg:cNvGrpSpPr>
                                                                      <a:grpSpLocks/>
                                                                    </wpg:cNvGrpSpPr>
                                                                    <wpg:grpSpPr bwMode="auto">
                                                                      <a:xfrm>
                                                                        <a:off x="984" y="7664"/>
                                                                        <a:ext cx="10183" cy="223"/>
                                                                        <a:chOff x="984" y="7664"/>
                                                                        <a:chExt cx="10183" cy="223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196" name="Freeform 207"/>
                                                                      <wps:cNvSpPr>
                                                                        <a:spLocks/>
                                                                      </wps:cNvSpPr>
                                                                      <wps:spPr bwMode="auto">
                                                                        <a:xfrm>
                                                                          <a:off x="984" y="7664"/>
                                                                          <a:ext cx="10183" cy="223"/>
                                                                        </a:xfrm>
                                                                        <a:custGeom>
                                                                          <a:avLst/>
                                                                          <a:gdLst>
                                                                            <a:gd name="T0" fmla="+- 0 984 984"/>
                                                                            <a:gd name="T1" fmla="*/ T0 w 10183"/>
                                                                            <a:gd name="T2" fmla="+- 0 7887 7664"/>
                                                                            <a:gd name="T3" fmla="*/ 7887 h 223"/>
                                                                            <a:gd name="T4" fmla="+- 0 11167 984"/>
                                                                            <a:gd name="T5" fmla="*/ T4 w 10183"/>
                                                                            <a:gd name="T6" fmla="+- 0 7887 7664"/>
                                                                            <a:gd name="T7" fmla="*/ 7887 h 223"/>
                                                                            <a:gd name="T8" fmla="+- 0 11167 984"/>
                                                                            <a:gd name="T9" fmla="*/ T8 w 10183"/>
                                                                            <a:gd name="T10" fmla="+- 0 7664 7664"/>
                                                                            <a:gd name="T11" fmla="*/ 7664 h 223"/>
                                                                            <a:gd name="T12" fmla="+- 0 984 984"/>
                                                                            <a:gd name="T13" fmla="*/ T12 w 10183"/>
                                                                            <a:gd name="T14" fmla="+- 0 7664 7664"/>
                                                                            <a:gd name="T15" fmla="*/ 7664 h 223"/>
                                                                            <a:gd name="T16" fmla="+- 0 984 984"/>
                                                                            <a:gd name="T17" fmla="*/ T16 w 10183"/>
                                                                            <a:gd name="T18" fmla="+- 0 7887 7664"/>
                                                                            <a:gd name="T19" fmla="*/ 7887 h 223"/>
                                                                          </a:gdLst>
                                                                          <a:ahLst/>
                                                                          <a:cxnLst>
                                                                            <a:cxn ang="0">
                                                                              <a:pos x="T1" y="T3"/>
                                                                            </a:cxn>
                                                                            <a:cxn ang="0">
                                                                              <a:pos x="T5" y="T7"/>
                                                                            </a:cxn>
                                                                            <a:cxn ang="0">
                                                                              <a:pos x="T9" y="T11"/>
                                                                            </a:cxn>
                                                                            <a:cxn ang="0">
                                                                              <a:pos x="T13" y="T15"/>
                                                                            </a:cxn>
                                                                            <a:cxn ang="0">
                                                                              <a:pos x="T17" y="T19"/>
                                                                            </a:cxn>
                                                                          </a:cxnLst>
                                                                          <a:rect l="0" t="0" r="r" b="b"/>
                                                                          <a:pathLst>
                                                                            <a:path w="10183" h="223">
                                                                              <a:moveTo>
                                                                                <a:pt x="0" y="223"/>
                                                                              </a:moveTo>
                                                                              <a:lnTo>
                                                                                <a:pt x="10183" y="223"/>
                                                                              </a:lnTo>
                                                                              <a:lnTo>
                                                                                <a:pt x="10183" y="0"/>
                                                                              </a:lnTo>
                                                                              <a:lnTo>
                                                                                <a:pt x="0" y="0"/>
                                                                              </a:lnTo>
                                                                              <a:lnTo>
                                                                                <a:pt x="0" y="223"/>
                                                                              </a:lnTo>
                                                                              <a:close/>
                                                                            </a:path>
                                                                          </a:pathLst>
                                                                        </a:custGeom>
                                                                        <a:solidFill>
                                                                          <a:srgbClr val="F1F1F1"/>
                                                                        </a:solidFill>
                                                                        <a:ln>
                                                                          <a:noFill/>
                                                                        </a:ln>
                                                                        <a:extLst>
                                                                          <a:ext uri="{91240B29-F687-4F45-9708-019B960494DF}">
                                                                            <a14:hiddenLine xmlns:a14="http://schemas.microsoft.com/office/drawing/2010/main" w="9525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round/>
                                                                              <a:headEnd/>
                                                                              <a:tailEnd/>
                                                                            </a14:hiddenLine>
                                                                          </a:ext>
                                                                        </a:extLst>
                                                                      </wps:spPr>
                                                                      <wps:bodyPr rot="0" vert="horz" wrap="square" lIns="91440" tIns="45720" rIns="91440" bIns="45720" anchor="t" anchorCtr="0" upright="1">
                                                                        <a:noAutofit/>
                                                                      </wps:bodyPr>
                                                                    </wps:wsp>
                                                                    <wpg:grpSp>
                                                                      <wpg:cNvPr id="197" name="Group 173"/>
                                                                      <wpg:cNvGrpSpPr>
                                                                        <a:grpSpLocks/>
                                                                      </wpg:cNvGrpSpPr>
                                                                      <wpg:grpSpPr bwMode="auto">
                                                                        <a:xfrm>
                                                                          <a:off x="984" y="7887"/>
                                                                          <a:ext cx="10183" cy="224"/>
                                                                          <a:chOff x="984" y="7887"/>
                                                                          <a:chExt cx="10183" cy="224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198" name="Freeform 206"/>
                                                                        <wps:cNvSpPr>
                                                                          <a:spLocks/>
                                                                        </wps:cNvSpPr>
                                                                        <wps:spPr bwMode="auto">
                                                                          <a:xfrm>
                                                                            <a:off x="984" y="7887"/>
                                                                            <a:ext cx="10183" cy="224"/>
                                                                          </a:xfrm>
                                                                          <a:custGeom>
                                                                            <a:avLst/>
                                                                            <a:gdLst>
                                                                              <a:gd name="T0" fmla="+- 0 984 984"/>
                                                                              <a:gd name="T1" fmla="*/ T0 w 10183"/>
                                                                              <a:gd name="T2" fmla="+- 0 8111 7887"/>
                                                                              <a:gd name="T3" fmla="*/ 8111 h 224"/>
                                                                              <a:gd name="T4" fmla="+- 0 11167 984"/>
                                                                              <a:gd name="T5" fmla="*/ T4 w 10183"/>
                                                                              <a:gd name="T6" fmla="+- 0 8111 7887"/>
                                                                              <a:gd name="T7" fmla="*/ 8111 h 224"/>
                                                                              <a:gd name="T8" fmla="+- 0 11167 984"/>
                                                                              <a:gd name="T9" fmla="*/ T8 w 10183"/>
                                                                              <a:gd name="T10" fmla="+- 0 7887 7887"/>
                                                                              <a:gd name="T11" fmla="*/ 7887 h 224"/>
                                                                              <a:gd name="T12" fmla="+- 0 984 984"/>
                                                                              <a:gd name="T13" fmla="*/ T12 w 10183"/>
                                                                              <a:gd name="T14" fmla="+- 0 7887 7887"/>
                                                                              <a:gd name="T15" fmla="*/ 7887 h 224"/>
                                                                              <a:gd name="T16" fmla="+- 0 984 984"/>
                                                                              <a:gd name="T17" fmla="*/ T16 w 10183"/>
                                                                              <a:gd name="T18" fmla="+- 0 8111 7887"/>
                                                                              <a:gd name="T19" fmla="*/ 8111 h 224"/>
                                                                            </a:gdLst>
                                                                            <a:ahLst/>
                                                                            <a:cxnLst>
                                                                              <a:cxn ang="0">
                                                                                <a:pos x="T1" y="T3"/>
                                                                              </a:cxn>
                                                                              <a:cxn ang="0">
                                                                                <a:pos x="T5" y="T7"/>
                                                                              </a:cxn>
                                                                              <a:cxn ang="0">
                                                                                <a:pos x="T9" y="T11"/>
                                                                              </a:cxn>
                                                                              <a:cxn ang="0">
                                                                                <a:pos x="T13" y="T15"/>
                                                                              </a:cxn>
                                                                              <a:cxn ang="0">
                                                                                <a:pos x="T17" y="T19"/>
                                                                              </a:cxn>
                                                                            </a:cxnLst>
                                                                            <a:rect l="0" t="0" r="r" b="b"/>
                                                                            <a:pathLst>
                                                                              <a:path w="10183" h="224">
                                                                                <a:moveTo>
                                                                                  <a:pt x="0" y="224"/>
                                                                                </a:moveTo>
                                                                                <a:lnTo>
                                                                                  <a:pt x="10183" y="224"/>
                                                                                </a:lnTo>
                                                                                <a:lnTo>
                                                                                  <a:pt x="10183" y="0"/>
                                                                                </a:lnTo>
                                                                                <a:lnTo>
                                                                                  <a:pt x="0" y="0"/>
                                                                                </a:lnTo>
                                                                                <a:lnTo>
                                                                                  <a:pt x="0" y="224"/>
                                                                                </a:lnTo>
                                                                                <a:close/>
                                                                              </a:path>
                                                                            </a:pathLst>
                                                                          </a:custGeom>
                                                                          <a:solidFill>
                                                                            <a:srgbClr val="F1F1F1"/>
                                                                          </a:solidFill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  <a:extLst>
                                                                            <a:ext uri="{91240B29-F687-4F45-9708-019B960494DF}">
                                                                              <a14:hiddenLine xmlns:a14="http://schemas.microsoft.com/office/drawing/2010/main" w="9525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round/>
                                                                                <a:headEnd/>
                                                                                <a:tailEnd/>
                                                                              </a14:hiddenLine>
                                                                            </a:ext>
                                                                          </a:extLst>
                                                                        </wps:spPr>
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<a:noAutofit/>
                                                                        </wps:bodyPr>
                                                                      </wps:wsp>
                                                                      <wpg:grpSp>
                                                                        <wpg:cNvPr id="199" name="Group 174"/>
                                                                        <wpg:cNvGrpSpPr>
                                                                          <a:grpSpLocks/>
                                                                        </wpg:cNvGrpSpPr>
                                                                        <wpg:grpSpPr bwMode="auto">
                                                                          <a:xfrm>
                                                                            <a:off x="984" y="8111"/>
                                                                            <a:ext cx="10183" cy="221"/>
                                                                            <a:chOff x="984" y="8111"/>
                                                                            <a:chExt cx="10183" cy="221"/>
                                                                          </a:xfrm>
                                                                        </wpg:grpSpPr>
                                                                        <wps:wsp>
                                                                          <wps:cNvPr id="200" name="Freeform 205"/>
                                                                          <wps:cNvSpPr>
                                                                            <a:spLocks/>
                                                                          </wps:cNvSpPr>
                                                                          <wps:spPr bwMode="auto">
                                                                            <a:xfrm>
                                                                              <a:off x="984" y="8111"/>
                                                                              <a:ext cx="10183" cy="221"/>
                                                                            </a:xfrm>
                                                                            <a:custGeom>
                                                                              <a:avLst/>
                                                                              <a:gdLst>
                                                                                <a:gd name="T0" fmla="+- 0 984 984"/>
                                                                                <a:gd name="T1" fmla="*/ T0 w 10183"/>
                                                                                <a:gd name="T2" fmla="+- 0 8332 8111"/>
                                                                                <a:gd name="T3" fmla="*/ 8332 h 221"/>
                                                                                <a:gd name="T4" fmla="+- 0 11167 984"/>
                                                                                <a:gd name="T5" fmla="*/ T4 w 10183"/>
                                                                                <a:gd name="T6" fmla="+- 0 8332 8111"/>
                                                                                <a:gd name="T7" fmla="*/ 8332 h 221"/>
                                                                                <a:gd name="T8" fmla="+- 0 11167 984"/>
                                                                                <a:gd name="T9" fmla="*/ T8 w 10183"/>
                                                                                <a:gd name="T10" fmla="+- 0 8111 8111"/>
                                                                                <a:gd name="T11" fmla="*/ 8111 h 221"/>
                                                                                <a:gd name="T12" fmla="+- 0 984 984"/>
                                                                                <a:gd name="T13" fmla="*/ T12 w 10183"/>
                                                                                <a:gd name="T14" fmla="+- 0 8111 8111"/>
                                                                                <a:gd name="T15" fmla="*/ 8111 h 221"/>
                                                                                <a:gd name="T16" fmla="+- 0 984 984"/>
                                                                                <a:gd name="T17" fmla="*/ T16 w 10183"/>
                                                                                <a:gd name="T18" fmla="+- 0 8332 8111"/>
                                                                                <a:gd name="T19" fmla="*/ 8332 h 221"/>
                                                                              </a:gdLst>
                                                                              <a:ahLst/>
                                                                              <a:cxnLst>
                                                                                <a:cxn ang="0">
                                                                                  <a:pos x="T1" y="T3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T5" y="T7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T9" y="T11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T13" y="T15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T17" y="T19"/>
                                                                                </a:cxn>
                                                                              </a:cxnLst>
                                                                              <a:rect l="0" t="0" r="r" b="b"/>
                                                                              <a:pathLst>
                                                                                <a:path w="10183" h="221">
                                                                                  <a:moveTo>
                                                                                    <a:pt x="0" y="221"/>
                                                                                  </a:moveTo>
                                                                                  <a:lnTo>
                                                                                    <a:pt x="10183" y="221"/>
                                                                                  </a:lnTo>
                                                                                  <a:lnTo>
                                                                                    <a:pt x="10183" y="0"/>
                                                                                  </a:lnTo>
                                                                                  <a:lnTo>
                                                                                    <a:pt x="0" y="0"/>
                                                                                  </a:lnTo>
                                                                                  <a:lnTo>
                                                                                    <a:pt x="0" y="221"/>
                                                                                  </a:lnTo>
                                                                                  <a:close/>
                                                                                </a:path>
                                                                              </a:pathLst>
                                                                            </a:custGeom>
                                                                            <a:solidFill>
                                                                              <a:srgbClr val="F1F1F1"/>
                                                                            </a:solidFill>
                                                                            <a:ln>
                                                                              <a:noFill/>
                                                                            </a:ln>
                                                                            <a:extLst>
                                                                              <a:ext uri="{91240B29-F687-4F45-9708-019B960494DF}">
                                                                                <a14:hiddenLine xmlns:a14="http://schemas.microsoft.com/office/drawing/2010/main" w="9525">
                                                                                  <a:solidFill>
                                                                                    <a:srgbClr val="000000"/>
                                                                                  </a:solidFill>
                                                                                  <a:round/>
                                                                                  <a:headEnd/>
                                                                                  <a:tailEnd/>
                                                                                </a14:hiddenLine>
                                                                              </a:ext>
                                                                            </a:extLst>
                                                                          </wps:spPr>
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  <wpg:grpSp>
                                                                          <wpg:cNvPr id="201" name="Group 175"/>
                                                                          <wpg:cNvGrpSpPr>
                                                                            <a:grpSpLocks/>
                                                                          </wpg:cNvGrpSpPr>
                                                                          <wpg:grpSpPr bwMode="auto">
                                                                            <a:xfrm>
                                                                              <a:off x="984" y="8332"/>
                                                                              <a:ext cx="10183" cy="223"/>
                                                                              <a:chOff x="984" y="8332"/>
                                                                              <a:chExt cx="10183" cy="223"/>
                                                                            </a:xfrm>
                                                                          </wpg:grpSpPr>
                                                                          <wps:wsp>
                                                                            <wps:cNvPr id="202" name="Freeform 204"/>
                                                                            <wps:cNvSpPr>
                                                                              <a:spLocks/>
                                                                            </wps:cNvSpPr>
                                                                            <wps:spPr bwMode="auto">
                                                                              <a:xfrm>
                                                                                <a:off x="984" y="8332"/>
                                                                                <a:ext cx="10183" cy="223"/>
                                                                              </a:xfrm>
                                                                              <a:custGeom>
                                                                                <a:avLst/>
                                                                                <a:gdLst>
                                                                                  <a:gd name="T0" fmla="+- 0 984 984"/>
                                                                                  <a:gd name="T1" fmla="*/ T0 w 10183"/>
                                                                                  <a:gd name="T2" fmla="+- 0 8555 8332"/>
                                                                                  <a:gd name="T3" fmla="*/ 8555 h 223"/>
                                                                                  <a:gd name="T4" fmla="+- 0 11167 984"/>
                                                                                  <a:gd name="T5" fmla="*/ T4 w 10183"/>
                                                                                  <a:gd name="T6" fmla="+- 0 8555 8332"/>
                                                                                  <a:gd name="T7" fmla="*/ 8555 h 223"/>
                                                                                  <a:gd name="T8" fmla="+- 0 11167 984"/>
                                                                                  <a:gd name="T9" fmla="*/ T8 w 10183"/>
                                                                                  <a:gd name="T10" fmla="+- 0 8332 8332"/>
                                                                                  <a:gd name="T11" fmla="*/ 8332 h 223"/>
                                                                                  <a:gd name="T12" fmla="+- 0 984 984"/>
                                                                                  <a:gd name="T13" fmla="*/ T12 w 10183"/>
                                                                                  <a:gd name="T14" fmla="+- 0 8332 8332"/>
                                                                                  <a:gd name="T15" fmla="*/ 8332 h 223"/>
                                                                                  <a:gd name="T16" fmla="+- 0 984 984"/>
                                                                                  <a:gd name="T17" fmla="*/ T16 w 10183"/>
                                                                                  <a:gd name="T18" fmla="+- 0 8555 8332"/>
                                                                                  <a:gd name="T19" fmla="*/ 8555 h 223"/>
                                                                                </a:gdLst>
                                                                                <a:ahLst/>
                                                                                <a:cxnLst>
                                                                                  <a:cxn ang="0">
                                                                                    <a:pos x="T1" y="T3"/>
                                                                                  </a:cxn>
                                                                                  <a:cxn ang="0">
                                                                                    <a:pos x="T5" y="T7"/>
                                                                                  </a:cxn>
                                                                                  <a:cxn ang="0">
                                                                                    <a:pos x="T9" y="T11"/>
                                                                                  </a:cxn>
                                                                                  <a:cxn ang="0">
                                                                                    <a:pos x="T13" y="T15"/>
                                                                                  </a:cxn>
                                                                                  <a:cxn ang="0">
                                                                                    <a:pos x="T17" y="T19"/>
                                                                                  </a:cxn>
                                                                                </a:cxnLst>
                                                                                <a:rect l="0" t="0" r="r" b="b"/>
                                                                                <a:pathLst>
                                                                                  <a:path w="10183" h="223">
                                                                                    <a:moveTo>
                                                                                      <a:pt x="0" y="223"/>
                                                                                    </a:moveTo>
                                                                                    <a:lnTo>
                                                                                      <a:pt x="10183" y="223"/>
                                                                                    </a:lnTo>
                                                                                    <a:lnTo>
                                                                                      <a:pt x="10183" y="0"/>
                                                                                    </a:lnTo>
                                                                                    <a:lnTo>
                                                                                      <a:pt x="0" y="0"/>
                                                                                    </a:lnTo>
                                                                                    <a:lnTo>
                                                                                      <a:pt x="0" y="223"/>
                                                                                    </a:lnTo>
                                                                                    <a:close/>
                                                                                  </a:path>
                                                                                </a:pathLst>
                                                                              </a:custGeom>
                                                                              <a:solidFill>
                                                                                <a:srgbClr val="F1F1F1"/>
                                                                              </a:solidFill>
                                                                              <a:ln>
                                                                                <a:noFill/>
                                                                              </a:ln>
                                                                              <a:extLst>
                                                                                <a:ext uri="{91240B29-F687-4F45-9708-019B960494DF}">
                                                                                  <a14:hiddenLine xmlns:a14="http://schemas.microsoft.com/office/drawing/2010/main" w="9525">
                                                                                    <a:solidFill>
                                                                                      <a:srgbClr val="000000"/>
                                                                                    </a:solidFill>
                                                                                    <a:round/>
                                                                                    <a:headEnd/>
                                                                                    <a:tailEnd/>
                                                                                  </a14:hiddenLine>
                                                                                </a:ext>
                                                                              </a:extLst>
                                                                            </wps:spPr>
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<a:noAutofit/>
                                                                            </wps:bodyPr>
                                                                          </wps:wsp>
                                                                          <wpg:grpSp>
                                                                            <wpg:cNvPr id="203" name="Group 176"/>
                                                                            <wpg:cNvGrpSpPr>
                                                                              <a:grpSpLocks/>
                                                                            </wpg:cNvGrpSpPr>
                                                                            <wpg:grpSpPr bwMode="auto">
                                                                              <a:xfrm>
                                                                                <a:off x="984" y="8555"/>
                                                                                <a:ext cx="10183" cy="223"/>
                                                                                <a:chOff x="984" y="8555"/>
                                                                                <a:chExt cx="10183" cy="223"/>
                                                                              </a:xfrm>
                                                                            </wpg:grpSpPr>
                                                                            <wps:wsp>
                                                                              <wps:cNvPr id="204" name="Freeform 203"/>
                                                                              <wps:cNvSpPr>
                                                                                <a:spLocks/>
                                                                              </wps:cNvSpPr>
                                                                              <wps:spPr bwMode="auto">
                                                                                <a:xfrm>
                                                                                  <a:off x="984" y="8555"/>
                                                                                  <a:ext cx="10183" cy="223"/>
                                                                                </a:xfrm>
                                                                                <a:custGeom>
                                                                                  <a:avLst/>
                                                                                  <a:gdLst>
                                                                                    <a:gd name="T0" fmla="+- 0 984 984"/>
                                                                                    <a:gd name="T1" fmla="*/ T0 w 10183"/>
                                                                                    <a:gd name="T2" fmla="+- 0 8778 8555"/>
                                                                                    <a:gd name="T3" fmla="*/ 8778 h 223"/>
                                                                                    <a:gd name="T4" fmla="+- 0 11167 984"/>
                                                                                    <a:gd name="T5" fmla="*/ T4 w 10183"/>
                                                                                    <a:gd name="T6" fmla="+- 0 8778 8555"/>
                                                                                    <a:gd name="T7" fmla="*/ 8778 h 223"/>
                                                                                    <a:gd name="T8" fmla="+- 0 11167 984"/>
                                                                                    <a:gd name="T9" fmla="*/ T8 w 10183"/>
                                                                                    <a:gd name="T10" fmla="+- 0 8555 8555"/>
                                                                                    <a:gd name="T11" fmla="*/ 8555 h 223"/>
                                                                                    <a:gd name="T12" fmla="+- 0 984 984"/>
                                                                                    <a:gd name="T13" fmla="*/ T12 w 10183"/>
                                                                                    <a:gd name="T14" fmla="+- 0 8555 8555"/>
                                                                                    <a:gd name="T15" fmla="*/ 8555 h 223"/>
                                                                                    <a:gd name="T16" fmla="+- 0 984 984"/>
                                                                                    <a:gd name="T17" fmla="*/ T16 w 10183"/>
                                                                                    <a:gd name="T18" fmla="+- 0 8778 8555"/>
                                                                                    <a:gd name="T19" fmla="*/ 8778 h 223"/>
                                                                                  </a:gdLst>
                                                                                  <a:ahLst/>
                                                                                  <a:cxnLst>
                                                                                    <a:cxn ang="0">
                                                                                      <a:pos x="T1" y="T3"/>
                                                                                    </a:cxn>
                                                                                    <a:cxn ang="0">
                                                                                      <a:pos x="T5" y="T7"/>
                                                                                    </a:cxn>
                                                                                    <a:cxn ang="0">
                                                                                      <a:pos x="T9" y="T11"/>
                                                                                    </a:cxn>
                                                                                    <a:cxn ang="0">
                                                                                      <a:pos x="T13" y="T15"/>
                                                                                    </a:cxn>
                                                                                    <a:cxn ang="0">
                                                                                      <a:pos x="T17" y="T19"/>
                                                                                    </a:cxn>
                                                                                  </a:cxnLst>
                                                                                  <a:rect l="0" t="0" r="r" b="b"/>
                                                                                  <a:pathLst>
                                                                                    <a:path w="10183" h="223">
                                                                                      <a:moveTo>
                                                                                        <a:pt x="0" y="223"/>
                                                                                      </a:moveTo>
                                                                                      <a:lnTo>
                                                                                        <a:pt x="10183" y="223"/>
                                                                                      </a:lnTo>
                                                                                      <a:lnTo>
                                                                                        <a:pt x="10183" y="0"/>
                                                                                      </a:lnTo>
                                                                                      <a:lnTo>
                                                                                        <a:pt x="0" y="0"/>
                                                                                      </a:lnTo>
                                                                                      <a:lnTo>
                                                                                        <a:pt x="0" y="223"/>
                                                                                      </a:lnTo>
                                                                                      <a:close/>
                                                                                    </a:path>
                                                                                  </a:pathLst>
                                                                                </a:custGeom>
                                                                                <a:solidFill>
                                                                                  <a:srgbClr val="F1F1F1"/>
                                                                                </a:solidFill>
                                                                                <a:ln>
                                                                                  <a:noFill/>
                                                                                </a:ln>
                                                                                <a:extLst>
                                                                                  <a:ext uri="{91240B29-F687-4F45-9708-019B960494DF}">
                                                                                    <a14:hiddenLine xmlns:a14="http://schemas.microsoft.com/office/drawing/2010/main" w="9525">
                                                                                      <a:solidFill>
                                                                                        <a:srgbClr val="000000"/>
                                                                                      </a:solidFill>
                                                                                      <a:round/>
                                                                                      <a:headEnd/>
                                                                                      <a:tailEnd/>
                                                                                    </a14:hiddenLine>
                                                                                  </a:ext>
                                                                                </a:extLst>
                                                                              </wps:spPr>
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<a:noAutofit/>
                                                                              </wps:bodyPr>
                                                                            </wps:wsp>
                                                                            <wpg:grpSp>
                                                                              <wpg:cNvPr id="205" name="Group 177"/>
                                                                              <wpg:cNvGrpSpPr>
                                                                                <a:grpSpLocks/>
                                                                              </wpg:cNvGrpSpPr>
                                                                              <wpg:grpSpPr bwMode="auto">
                                                                                <a:xfrm>
                                                                                  <a:off x="984" y="8778"/>
                                                                                  <a:ext cx="10183" cy="223"/>
                                                                                  <a:chOff x="984" y="8778"/>
                                                                                  <a:chExt cx="10183" cy="223"/>
                                                                                </a:xfrm>
                                                                              </wpg:grpSpPr>
                                                                              <wps:wsp>
                                                                                <wps:cNvPr id="206" name="Freeform 202"/>
                                                                                <wps:cNvSpPr>
                                                                                  <a:spLocks/>
                                                                                </wps:cNvSpPr>
                                                                                <wps:spPr bwMode="auto">
                                                                                  <a:xfrm>
                                                                                    <a:off x="984" y="8778"/>
                                                                                    <a:ext cx="10183" cy="223"/>
                                                                                  </a:xfrm>
                                                                                  <a:custGeom>
                                                                                    <a:avLst/>
                                                                                    <a:gdLst>
                                                                                      <a:gd name="T0" fmla="+- 0 984 984"/>
                                                                                      <a:gd name="T1" fmla="*/ T0 w 10183"/>
                                                                                      <a:gd name="T2" fmla="+- 0 9001 8778"/>
                                                                                      <a:gd name="T3" fmla="*/ 9001 h 223"/>
                                                                                      <a:gd name="T4" fmla="+- 0 11167 984"/>
                                                                                      <a:gd name="T5" fmla="*/ T4 w 10183"/>
                                                                                      <a:gd name="T6" fmla="+- 0 9001 8778"/>
                                                                                      <a:gd name="T7" fmla="*/ 9001 h 223"/>
                                                                                      <a:gd name="T8" fmla="+- 0 11167 984"/>
                                                                                      <a:gd name="T9" fmla="*/ T8 w 10183"/>
                                                                                      <a:gd name="T10" fmla="+- 0 8778 8778"/>
                                                                                      <a:gd name="T11" fmla="*/ 8778 h 223"/>
                                                                                      <a:gd name="T12" fmla="+- 0 984 984"/>
                                                                                      <a:gd name="T13" fmla="*/ T12 w 10183"/>
                                                                                      <a:gd name="T14" fmla="+- 0 8778 8778"/>
                                                                                      <a:gd name="T15" fmla="*/ 8778 h 223"/>
                                                                                      <a:gd name="T16" fmla="+- 0 984 984"/>
                                                                                      <a:gd name="T17" fmla="*/ T16 w 10183"/>
                                                                                      <a:gd name="T18" fmla="+- 0 9001 8778"/>
                                                                                      <a:gd name="T19" fmla="*/ 9001 h 223"/>
                                                                                    </a:gdLst>
                                                                                    <a:ahLst/>
                                                                                    <a:cxnLst>
                                                                                      <a:cxn ang="0">
                                                                                        <a:pos x="T1" y="T3"/>
                                                                                      </a:cxn>
                                                                                      <a:cxn ang="0">
                                                                                        <a:pos x="T5" y="T7"/>
                                                                                      </a:cxn>
                                                                                      <a:cxn ang="0">
                                                                                        <a:pos x="T9" y="T11"/>
                                                                                      </a:cxn>
                                                                                      <a:cxn ang="0">
                                                                                        <a:pos x="T13" y="T15"/>
                                                                                      </a:cxn>
                                                                                      <a:cxn ang="0">
                                                                                        <a:pos x="T17" y="T19"/>
                                                                                      </a:cxn>
                                                                                    </a:cxnLst>
                                                                                    <a:rect l="0" t="0" r="r" b="b"/>
                                                                                    <a:pathLst>
                                                                                      <a:path w="10183" h="223">
                                                                                        <a:moveTo>
                                                                                          <a:pt x="0" y="223"/>
                                                                                        </a:moveTo>
                                                                                        <a:lnTo>
                                                                                          <a:pt x="10183" y="223"/>
                                                                                        </a:lnTo>
                                                                                        <a:lnTo>
                                                                                          <a:pt x="10183" y="0"/>
                                                                                        </a:lnTo>
                                                                                        <a:lnTo>
                                                                                          <a:pt x="0" y="0"/>
                                                                                        </a:lnTo>
                                                                                        <a:lnTo>
                                                                                          <a:pt x="0" y="223"/>
                                                                                        </a:lnTo>
                                                                                        <a:close/>
                                                                                      </a:path>
                                                                                    </a:pathLst>
                                                                                  </a:custGeom>
                                                                                  <a:solidFill>
                                                                                    <a:srgbClr val="F1F1F1"/>
                                                                                  </a:solidFill>
                                                                                  <a:ln>
                                                                                    <a:noFill/>
                                                                                  </a:ln>
                                                                                  <a:extLst>
                                                                                    <a:ext uri="{91240B29-F687-4F45-9708-019B960494DF}">
                                                                                      <a14:hiddenLine xmlns:a14="http://schemas.microsoft.com/office/drawing/2010/main" w="9525">
                                                                                        <a:solidFill>
                                                                                          <a:srgbClr val="000000"/>
                                                                                        </a:solidFill>
                                                                                        <a:round/>
                                                                                        <a:headEnd/>
                                                                                        <a:tailEnd/>
                                                                                      </a14:hiddenLine>
                                                                                    </a:ext>
                                                                                  </a:extLst>
                                                                                </wps:spPr>
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<a:noAutofit/>
                                                                                </wps:bodyPr>
                                                                              </wps:wsp>
                                                                              <wpg:grpSp>
                                                                                <wpg:cNvPr id="207" name="Group 178"/>
                                                                                <wpg:cNvGrpSpPr>
                                                                                  <a:grpSpLocks/>
                                                                                </wpg:cNvGrpSpPr>
                                                                                <wpg:grpSpPr bwMode="auto">
                                                                                  <a:xfrm>
                                                                                    <a:off x="984" y="9001"/>
                                                                                    <a:ext cx="10183" cy="221"/>
                                                                                    <a:chOff x="984" y="9001"/>
                                                                                    <a:chExt cx="10183" cy="221"/>
                                                                                  </a:xfrm>
                                                                                </wpg:grpSpPr>
                                                                                <wps:wsp>
                                                                                  <wps:cNvPr id="208" name="Freeform 201"/>
                                                                                  <wps:cNvSpPr>
                                                                                    <a:spLocks/>
                                                                                  </wps:cNvSpPr>
                                                                                  <wps:spPr bwMode="auto">
                                                                                    <a:xfrm>
                                                                                      <a:off x="984" y="9001"/>
                                                                                      <a:ext cx="10183" cy="221"/>
                                                                                    </a:xfrm>
                                                                                    <a:custGeom>
                                                                                      <a:avLst/>
                                                                                      <a:gdLst>
                                                                                        <a:gd name="T0" fmla="+- 0 984 984"/>
                                                                                        <a:gd name="T1" fmla="*/ T0 w 10183"/>
                                                                                        <a:gd name="T2" fmla="+- 0 9222 9001"/>
                                                                                        <a:gd name="T3" fmla="*/ 9222 h 221"/>
                                                                                        <a:gd name="T4" fmla="+- 0 11167 984"/>
                                                                                        <a:gd name="T5" fmla="*/ T4 w 10183"/>
                                                                                        <a:gd name="T6" fmla="+- 0 9222 9001"/>
                                                                                        <a:gd name="T7" fmla="*/ 9222 h 221"/>
                                                                                        <a:gd name="T8" fmla="+- 0 11167 984"/>
                                                                                        <a:gd name="T9" fmla="*/ T8 w 10183"/>
                                                                                        <a:gd name="T10" fmla="+- 0 9001 9001"/>
                                                                                        <a:gd name="T11" fmla="*/ 9001 h 221"/>
                                                                                        <a:gd name="T12" fmla="+- 0 984 984"/>
                                                                                        <a:gd name="T13" fmla="*/ T12 w 10183"/>
                                                                                        <a:gd name="T14" fmla="+- 0 9001 9001"/>
                                                                                        <a:gd name="T15" fmla="*/ 9001 h 221"/>
                                                                                        <a:gd name="T16" fmla="+- 0 984 984"/>
                                                                                        <a:gd name="T17" fmla="*/ T16 w 10183"/>
                                                                                        <a:gd name="T18" fmla="+- 0 9222 9001"/>
                                                                                        <a:gd name="T19" fmla="*/ 9222 h 221"/>
                                                                                      </a:gdLst>
                                                                                      <a:ahLst/>
                                                                                      <a:cxnLst>
                                                                                        <a:cxn ang="0">
                                                                                          <a:pos x="T1" y="T3"/>
                                                                                        </a:cxn>
                                                                                        <a:cxn ang="0">
                                                                                          <a:pos x="T5" y="T7"/>
                                                                                        </a:cxn>
                                                                                        <a:cxn ang="0">
                                                                                          <a:pos x="T9" y="T11"/>
                                                                                        </a:cxn>
                                                                                        <a:cxn ang="0">
                                                                                          <a:pos x="T13" y="T15"/>
                                                                                        </a:cxn>
                                                                                        <a:cxn ang="0">
                                                                                          <a:pos x="T17" y="T19"/>
                                                                                        </a:cxn>
                                                                                      </a:cxnLst>
                                                                                      <a:rect l="0" t="0" r="r" b="b"/>
                                                                                      <a:pathLst>
                                                                                        <a:path w="10183" h="221">
                                                                                          <a:moveTo>
                                                                                            <a:pt x="0" y="221"/>
                                                                                          </a:moveTo>
                                                                                          <a:lnTo>
                                                                                            <a:pt x="10183" y="221"/>
                                                                                          </a:lnTo>
                                                                                          <a:lnTo>
                                                                                            <a:pt x="10183" y="0"/>
                                                                                          </a:lnTo>
                                                                                          <a:lnTo>
                                                                                            <a:pt x="0" y="0"/>
                                                                                          </a:lnTo>
                                                                                          <a:lnTo>
                                                                                            <a:pt x="0" y="221"/>
                                                                                          </a:lnTo>
                                                                                          <a:close/>
                                                                                        </a:path>
                                                                                      </a:pathLst>
                                                                                    </a:custGeom>
                                                                                    <a:solidFill>
                                                                                      <a:srgbClr val="F1F1F1"/>
                                                                                    </a:solidFill>
                                                                                    <a:ln>
                                                                                      <a:noFill/>
                                                                                    </a:ln>
                                                                                    <a:extLst>
                                                                                      <a:ext uri="{91240B29-F687-4F45-9708-019B960494DF}">
                                                                                        <a14:hiddenLine xmlns:a14="http://schemas.microsoft.com/office/drawing/2010/main" w="9525">
                                                                                          <a:solidFill>
                                                                                            <a:srgbClr val="000000"/>
                                                                                          </a:solidFill>
                                                                                          <a:round/>
                                                                                          <a:headEnd/>
                                                                                          <a:tailEnd/>
                                                                                        </a14:hiddenLine>
                                                                                      </a:ext>
                                                                                    </a:extLst>
                                                                                  </wps:spPr>
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<a:noAutofit/>
                                                                                  </wps:bodyPr>
                                                                                </wps:wsp>
                                                                                <wpg:grpSp>
                                                                                  <wpg:cNvPr id="209" name="Group 179"/>
                                                                                  <wpg:cNvGrpSpPr>
                                                                                    <a:grpSpLocks/>
                                                                                  </wpg:cNvGrpSpPr>
                                                                                  <wpg:grpSpPr bwMode="auto">
                                                                                    <a:xfrm>
                                                                                      <a:off x="984" y="9222"/>
                                                                                      <a:ext cx="10183" cy="223"/>
                                                                                      <a:chOff x="984" y="9222"/>
                                                                                      <a:chExt cx="10183" cy="223"/>
                                                                                    </a:xfrm>
                                                                                  </wpg:grpSpPr>
                                                                                  <wps:wsp>
                                                                                    <wps:cNvPr id="210" name="Freeform 200"/>
                                                                                    <wps:cNvSpPr>
                                                                                      <a:spLocks/>
                                                                                    </wps:cNvSpPr>
                                                                                    <wps:spPr bwMode="auto">
                                                                                      <a:xfrm>
                                                                                        <a:off x="984" y="9222"/>
                                                                                        <a:ext cx="10183" cy="223"/>
                                                                                      </a:xfrm>
                                                                                      <a:custGeom>
                                                                                        <a:avLst/>
                                                                                        <a:gdLst>
                                                                                          <a:gd name="T0" fmla="+- 0 984 984"/>
                                                                                          <a:gd name="T1" fmla="*/ T0 w 10183"/>
                                                                                          <a:gd name="T2" fmla="+- 0 9445 9222"/>
                                                                                          <a:gd name="T3" fmla="*/ 9445 h 223"/>
                                                                                          <a:gd name="T4" fmla="+- 0 11167 984"/>
                                                                                          <a:gd name="T5" fmla="*/ T4 w 10183"/>
                                                                                          <a:gd name="T6" fmla="+- 0 9445 9222"/>
                                                                                          <a:gd name="T7" fmla="*/ 9445 h 223"/>
                                                                                          <a:gd name="T8" fmla="+- 0 11167 984"/>
                                                                                          <a:gd name="T9" fmla="*/ T8 w 10183"/>
                                                                                          <a:gd name="T10" fmla="+- 0 9222 9222"/>
                                                                                          <a:gd name="T11" fmla="*/ 9222 h 223"/>
                                                                                          <a:gd name="T12" fmla="+- 0 984 984"/>
                                                                                          <a:gd name="T13" fmla="*/ T12 w 10183"/>
                                                                                          <a:gd name="T14" fmla="+- 0 9222 9222"/>
                                                                                          <a:gd name="T15" fmla="*/ 9222 h 223"/>
                                                                                          <a:gd name="T16" fmla="+- 0 984 984"/>
                                                                                          <a:gd name="T17" fmla="*/ T16 w 10183"/>
                                                                                          <a:gd name="T18" fmla="+- 0 9445 9222"/>
                                                                                          <a:gd name="T19" fmla="*/ 9445 h 223"/>
                                                                                        </a:gdLst>
                                                                                        <a:ahLst/>
                                                                                        <a:cxnLst>
                                                                                          <a:cxn ang="0">
                                                                                            <a:pos x="T1" y="T3"/>
                                                                                          </a:cxn>
                                                                                          <a:cxn ang="0">
                                                                                            <a:pos x="T5" y="T7"/>
                                                                                          </a:cxn>
                                                                                          <a:cxn ang="0">
                                                                                            <a:pos x="T9" y="T11"/>
                                                                                          </a:cxn>
                                                                                          <a:cxn ang="0">
                                                                                            <a:pos x="T13" y="T15"/>
                                                                                          </a:cxn>
                                                                                          <a:cxn ang="0">
                                                                                            <a:pos x="T17" y="T19"/>
                                                                                          </a:cxn>
                                                                                        </a:cxnLst>
                                                                                        <a:rect l="0" t="0" r="r" b="b"/>
                                                                                        <a:pathLst>
                                                                                          <a:path w="10183" h="223">
                                                                                            <a:moveTo>
                                                                                              <a:pt x="0" y="223"/>
                                                                                            </a:moveTo>
                                                                                            <a:lnTo>
                                                                                              <a:pt x="10183" y="223"/>
                                                                                            </a:lnTo>
                                                                                            <a:lnTo>
                                                                                              <a:pt x="10183" y="0"/>
                                                                                            </a:lnTo>
                                                                                            <a:lnTo>
                                                                                              <a:pt x="0" y="0"/>
                                                                                            </a:lnTo>
                                                                                            <a:lnTo>
                                                                                              <a:pt x="0" y="223"/>
                                                                                            </a:lnTo>
                                                                                            <a:close/>
                                                                                          </a:path>
                                                                                        </a:pathLst>
                                                                                      </a:custGeom>
                                                                                      <a:solidFill>
                                                                                        <a:srgbClr val="F1F1F1"/>
                                                                                      </a:solidFill>
                                                                                      <a:ln>
                                                                                        <a:noFill/>
                                                                                      </a:ln>
                                                                                      <a:extLst>
                                                                                        <a:ext uri="{91240B29-F687-4F45-9708-019B960494DF}">
                                                                                          <a14:hiddenLine xmlns:a14="http://schemas.microsoft.com/office/drawing/2010/main" w="9525">
                                                                                            <a:solidFill>
                                                                                              <a:srgbClr val="000000"/>
                                                                                            </a:solidFill>
                                                                                            <a:round/>
                                                                                            <a:headEnd/>
                                                                                            <a:tailEnd/>
                                                                                          </a14:hiddenLine>
                                                                                        </a:ext>
                                                                                      </a:extLst>
                                                                                    </wps:spPr>
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<a:noAutofit/>
                                                                                    </wps:bodyPr>
                                                                                  </wps:wsp>
                                                                                  <wpg:grpSp>
                                                                                    <wpg:cNvPr id="211" name="Group 180"/>
                                                                                    <wpg:cNvGrpSpPr>
                                                                                      <a:grpSpLocks/>
                                                                                    </wpg:cNvGrpSpPr>
                                                                                    <wpg:grpSpPr bwMode="auto">
                                                                                      <a:xfrm>
                                                                                        <a:off x="984" y="9445"/>
                                                                                        <a:ext cx="10183" cy="223"/>
                                                                                        <a:chOff x="984" y="9445"/>
                                                                                        <a:chExt cx="10183" cy="223"/>
                                                                                      </a:xfrm>
                                                                                    </wpg:grpSpPr>
                                                                                    <wps:wsp>
                                                                                      <wps:cNvPr id="212" name="Freeform 199"/>
                                                                                      <wps:cNvSpPr>
                                                                                        <a:spLocks/>
                                                                                      </wps:cNvSpPr>
                                                                                      <wps:spPr bwMode="auto">
                                                                                        <a:xfrm>
                                                                                          <a:off x="984" y="9445"/>
                                                                                          <a:ext cx="10183" cy="223"/>
                                                                                        </a:xfrm>
                                                                                        <a:custGeom>
                                                                                          <a:avLst/>
                                                                                          <a:gdLst>
                                                                                            <a:gd name="T0" fmla="+- 0 984 984"/>
                                                                                            <a:gd name="T1" fmla="*/ T0 w 10183"/>
                                                                                            <a:gd name="T2" fmla="+- 0 9669 9445"/>
                                                                                            <a:gd name="T3" fmla="*/ 9669 h 223"/>
                                                                                            <a:gd name="T4" fmla="+- 0 11167 984"/>
                                                                                            <a:gd name="T5" fmla="*/ T4 w 10183"/>
                                                                                            <a:gd name="T6" fmla="+- 0 9669 9445"/>
                                                                                            <a:gd name="T7" fmla="*/ 9669 h 223"/>
                                                                                            <a:gd name="T8" fmla="+- 0 11167 984"/>
                                                                                            <a:gd name="T9" fmla="*/ T8 w 10183"/>
                                                                                            <a:gd name="T10" fmla="+- 0 9445 9445"/>
                                                                                            <a:gd name="T11" fmla="*/ 9445 h 223"/>
                                                                                            <a:gd name="T12" fmla="+- 0 984 984"/>
                                                                                            <a:gd name="T13" fmla="*/ T12 w 10183"/>
                                                                                            <a:gd name="T14" fmla="+- 0 9445 9445"/>
                                                                                            <a:gd name="T15" fmla="*/ 9445 h 223"/>
                                                                                            <a:gd name="T16" fmla="+- 0 984 984"/>
                                                                                            <a:gd name="T17" fmla="*/ T16 w 10183"/>
                                                                                            <a:gd name="T18" fmla="+- 0 9669 9445"/>
                                                                                            <a:gd name="T19" fmla="*/ 9669 h 223"/>
                                                                                          </a:gdLst>
                                                                                          <a:ahLst/>
                                                                                          <a:cxnLst>
                                                                                            <a:cxn ang="0">
                                                                                              <a:pos x="T1" y="T3"/>
                                                                                            </a:cxn>
                                                                                            <a:cxn ang="0">
                                                                                              <a:pos x="T5" y="T7"/>
                                                                                            </a:cxn>
                                                                                            <a:cxn ang="0">
                                                                                              <a:pos x="T9" y="T11"/>
                                                                                            </a:cxn>
                                                                                            <a:cxn ang="0">
                                                                                              <a:pos x="T13" y="T15"/>
                                                                                            </a:cxn>
                                                                                            <a:cxn ang="0">
                                                                                              <a:pos x="T17" y="T19"/>
                                                                                            </a:cxn>
                                                                                          </a:cxnLst>
                                                                                          <a:rect l="0" t="0" r="r" b="b"/>
                                                                                          <a:pathLst>
                                                                                            <a:path w="10183" h="223">
                                                                                              <a:moveTo>
                                                                                                <a:pt x="0" y="224"/>
                                                                                              </a:moveTo>
                                                                                              <a:lnTo>
                                                                                                <a:pt x="10183" y="224"/>
                                                                                              </a:lnTo>
                                                                                              <a:lnTo>
                                                                                                <a:pt x="10183" y="0"/>
                                                                                              </a:lnTo>
                                                                                              <a:lnTo>
                                                                                                <a:pt x="0" y="0"/>
                                                                                              </a:lnTo>
                                                                                              <a:lnTo>
                                                                                                <a:pt x="0" y="224"/>
                                                                                              </a:lnTo>
                                                                                              <a:close/>
                                                                                            </a:path>
                                                                                          </a:pathLst>
                                                                                        </a:custGeom>
                                                                                        <a:solidFill>
                                                                                          <a:srgbClr val="F1F1F1"/>
                                                                                        </a:solidFill>
                                                                                        <a:ln>
                                                                                          <a:noFill/>
                                                                                        </a:ln>
                                                                                        <a:extLst>
                                                                                          <a:ext uri="{91240B29-F687-4F45-9708-019B960494DF}">
                                                                                            <a14:hiddenLine xmlns:a14="http://schemas.microsoft.com/office/drawing/2010/main" w="9525">
                                                                                              <a:solidFill>
                                                                                                <a:srgbClr val="000000"/>
                                                                                              </a:solidFill>
                                                                                              <a:round/>
                                                                                              <a:headEnd/>
                                                                                              <a:tailEnd/>
                                                                                            </a14:hiddenLine>
                                                                                          </a:ext>
                                                                                        </a:extLst>
                                                                                      </wps:spPr>
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<a:noAutofit/>
                                                                                      </wps:bodyPr>
                                                                                    </wps:wsp>
                                                                                    <wpg:grpSp>
                                                                                      <wpg:cNvPr id="213" name="Group 181"/>
                                                                                      <wpg:cNvGrpSpPr>
                                                                                        <a:grpSpLocks/>
                                                                                      </wpg:cNvGrpSpPr>
                                                                                      <wpg:grpSpPr bwMode="auto">
                                                                                        <a:xfrm>
                                                                                          <a:off x="984" y="9669"/>
                                                                                          <a:ext cx="10183" cy="221"/>
                                                                                          <a:chOff x="984" y="9669"/>
                                                                                          <a:chExt cx="10183" cy="221"/>
                                                                                        </a:xfrm>
                                                                                      </wpg:grpSpPr>
                                                                                      <wps:wsp>
                                                                                        <wps:cNvPr id="214" name="Freeform 198"/>
                                                                                        <wps:cNvSpPr>
                                                                                          <a:spLocks/>
                                                                                        </wps:cNvSpPr>
                                                                                        <wps:spPr bwMode="auto">
                                                                                          <a:xfrm>
                                                                                            <a:off x="984" y="9669"/>
                                                                                            <a:ext cx="10183" cy="221"/>
                                                                                          </a:xfrm>
                                                                                          <a:custGeom>
                                                                                            <a:avLst/>
                                                                                            <a:gdLst>
                                                                                              <a:gd name="T0" fmla="+- 0 984 984"/>
                                                                                              <a:gd name="T1" fmla="*/ T0 w 10183"/>
                                                                                              <a:gd name="T2" fmla="+- 0 9889 9669"/>
                                                                                              <a:gd name="T3" fmla="*/ 9889 h 221"/>
                                                                                              <a:gd name="T4" fmla="+- 0 11167 984"/>
                                                                                              <a:gd name="T5" fmla="*/ T4 w 10183"/>
                                                                                              <a:gd name="T6" fmla="+- 0 9889 9669"/>
                                                                                              <a:gd name="T7" fmla="*/ 9889 h 221"/>
                                                                                              <a:gd name="T8" fmla="+- 0 11167 984"/>
                                                                                              <a:gd name="T9" fmla="*/ T8 w 10183"/>
                                                                                              <a:gd name="T10" fmla="+- 0 9669 9669"/>
                                                                                              <a:gd name="T11" fmla="*/ 9669 h 221"/>
                                                                                              <a:gd name="T12" fmla="+- 0 984 984"/>
                                                                                              <a:gd name="T13" fmla="*/ T12 w 10183"/>
                                                                                              <a:gd name="T14" fmla="+- 0 9669 9669"/>
                                                                                              <a:gd name="T15" fmla="*/ 9669 h 221"/>
                                                                                              <a:gd name="T16" fmla="+- 0 984 984"/>
                                                                                              <a:gd name="T17" fmla="*/ T16 w 10183"/>
                                                                                              <a:gd name="T18" fmla="+- 0 9889 9669"/>
                                                                                              <a:gd name="T19" fmla="*/ 9889 h 221"/>
                                                                                            </a:gdLst>
                                                                                            <a:ahLst/>
                                                                                            <a:cxnLst>
                                                                                              <a:cxn ang="0">
                                                                                                <a:pos x="T1" y="T3"/>
                                                                                              </a:cxn>
                                                                                              <a:cxn ang="0">
                                                                                                <a:pos x="T5" y="T7"/>
                                                                                              </a:cxn>
                                                                                              <a:cxn ang="0">
                                                                                                <a:pos x="T9" y="T11"/>
                                                                                              </a:cxn>
                                                                                              <a:cxn ang="0">
                                                                                                <a:pos x="T13" y="T15"/>
                                                                                              </a:cxn>
                                                                                              <a:cxn ang="0">
                                                                                                <a:pos x="T17" y="T19"/>
                                                                                              </a:cxn>
                                                                                            </a:cxnLst>
                                                                                            <a:rect l="0" t="0" r="r" b="b"/>
                                                                                            <a:pathLst>
                                                                                              <a:path w="10183" h="221">
                                                                                                <a:moveTo>
                                                                                                  <a:pt x="0" y="220"/>
                                                                                                </a:moveTo>
                                                                                                <a:lnTo>
                                                                                                  <a:pt x="10183" y="220"/>
                                                                                                </a:lnTo>
                                                                                                <a:lnTo>
                                                                                                  <a:pt x="10183" y="0"/>
                                                                                                </a:lnTo>
                                                                                                <a:lnTo>
                                                                                                  <a:pt x="0" y="0"/>
                                                                                                </a:lnTo>
                                                                                                <a:lnTo>
                                                                                                  <a:pt x="0" y="220"/>
                                                                                                </a:lnTo>
                                                                                                <a:close/>
                                                                                              </a:path>
                                                                                            </a:pathLst>
                                                                                          </a:custGeom>
                                                                                          <a:solidFill>
                                                                                            <a:srgbClr val="F1F1F1"/>
                                                                                          </a:solidFill>
                                                                                          <a:ln>
                                                                                            <a:noFill/>
                                                                                          </a:ln>
                                                                                          <a:extLst>
                                                                                            <a:ext uri="{91240B29-F687-4F45-9708-019B960494DF}">
                                                                                              <a14:hiddenLine xmlns:a14="http://schemas.microsoft.com/office/drawing/2010/main" w="9525">
                                                                                                <a:solidFill>
                                                                                                  <a:srgbClr val="000000"/>
                                                                                                </a:solidFill>
                                                                                                <a:round/>
                                                                                                <a:headEnd/>
                                                                                                <a:tailEnd/>
                                                                                              </a14:hiddenLine>
                                                                                            </a:ext>
                                                                                          </a:extLst>
                                                                                        </wps:spPr>
  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  <a:noAutofit/>
                                                                                        </wps:bodyPr>
                                                                                      </wps:wsp>
                                                                                      <wpg:grpSp>
                                                                                        <wpg:cNvPr id="215" name="Group 182"/>
                                                                                        <wpg:cNvGrpSpPr>
                                                                                          <a:grpSpLocks/>
                                                                                        </wpg:cNvGrpSpPr>
                                                                                        <wpg:grpSpPr bwMode="auto">
                                                                                          <a:xfrm>
                                                                                            <a:off x="984" y="9889"/>
                                                                                            <a:ext cx="10183" cy="223"/>
                                                                                            <a:chOff x="984" y="9889"/>
                                                                                            <a:chExt cx="10183" cy="223"/>
                                                                                          </a:xfrm>
                                                                                        </wpg:grpSpPr>
                                                                                        <wps:wsp>
                                                                                          <wps:cNvPr id="216" name="Freeform 197"/>
                                                                                          <wps:cNvSpPr>
                                                                                            <a:spLocks/>
                                                                                          </wps:cNvSpPr>
                                                                                          <wps:spPr bwMode="auto">
                                                                                            <a:xfrm>
                                                                                              <a:off x="984" y="9889"/>
                                                                                              <a:ext cx="10183" cy="223"/>
                                                                                            </a:xfrm>
                                                                                            <a:custGeom>
                                                                                              <a:avLst/>
                                                                                              <a:gdLst>
                                                                                                <a:gd name="T0" fmla="+- 0 984 984"/>
                                                                                                <a:gd name="T1" fmla="*/ T0 w 10183"/>
                                                                                                <a:gd name="T2" fmla="+- 0 10113 9889"/>
                                                                                                <a:gd name="T3" fmla="*/ 10113 h 223"/>
                                                                                                <a:gd name="T4" fmla="+- 0 11167 984"/>
                                                                                                <a:gd name="T5" fmla="*/ T4 w 10183"/>
                                                                                                <a:gd name="T6" fmla="+- 0 10113 9889"/>
                                                                                                <a:gd name="T7" fmla="*/ 10113 h 223"/>
                                                                                                <a:gd name="T8" fmla="+- 0 11167 984"/>
                                                                                                <a:gd name="T9" fmla="*/ T8 w 10183"/>
                                                                                                <a:gd name="T10" fmla="+- 0 9889 9889"/>
                                                                                                <a:gd name="T11" fmla="*/ 9889 h 223"/>
                                                                                                <a:gd name="T12" fmla="+- 0 984 984"/>
                                                                                                <a:gd name="T13" fmla="*/ T12 w 10183"/>
                                                                                                <a:gd name="T14" fmla="+- 0 9889 9889"/>
                                                                                                <a:gd name="T15" fmla="*/ 9889 h 223"/>
                                                                                                <a:gd name="T16" fmla="+- 0 984 984"/>
                                                                                                <a:gd name="T17" fmla="*/ T16 w 10183"/>
                                                                                                <a:gd name="T18" fmla="+- 0 10113 9889"/>
                                                                                                <a:gd name="T19" fmla="*/ 10113 h 223"/>
                                                                                              </a:gdLst>
                                                                                              <a:ahLst/>
                                                                                              <a:cxnLst>
                                                                                                <a:cxn ang="0">
                                                                                                  <a:pos x="T1" y="T3"/>
                                                                                                </a:cxn>
                                                                                                <a:cxn ang="0">
                                                                                                  <a:pos x="T5" y="T7"/>
                                                                                                </a:cxn>
                                                                                                <a:cxn ang="0">
                                                                                                  <a:pos x="T9" y="T11"/>
                                                                                                </a:cxn>
                                                                                                <a:cxn ang="0">
                                                                                                  <a:pos x="T13" y="T15"/>
                                                                                                </a:cxn>
                                                                                                <a:cxn ang="0">
                                                                                                  <a:pos x="T17" y="T19"/>
                                                                                                </a:cxn>
                                                                                              </a:cxnLst>
                                                                                              <a:rect l="0" t="0" r="r" b="b"/>
                                                                                              <a:pathLst>
                                                                                                <a:path w="10183" h="223">
                                                                                                  <a:moveTo>
                                                                                                    <a:pt x="0" y="224"/>
                                                                                                  </a:moveTo>
                                                                                                  <a:lnTo>
                                                                                                    <a:pt x="10183" y="224"/>
                                                                                                  </a:lnTo>
                                                                                                  <a:lnTo>
                                                                                                    <a:pt x="10183" y="0"/>
                                                                                                  </a:lnTo>
                                                                                                  <a:lnTo>
                                                                                                    <a:pt x="0" y="0"/>
                                                                                                  </a:lnTo>
                                                                                                  <a:lnTo>
                                                                                                    <a:pt x="0" y="224"/>
                                                                                                  </a:lnTo>
                                                                                                  <a:close/>
                                                                                                </a:path>
                                                                                              </a:pathLst>
                                                                                            </a:custGeom>
                                                                                            <a:solidFill>
                                                                                              <a:srgbClr val="F1F1F1"/>
                                                                                            </a:solidFill>
                                                                                            <a:ln>
                                                                                              <a:noFill/>
                                                                                            </a:ln>
                                                                                            <a:extLst>
                                                                                              <a:ext uri="{91240B29-F687-4F45-9708-019B960494DF}">
                                                                                                <a14:hiddenLine xmlns:a14="http://schemas.microsoft.com/office/drawing/2010/main" w="9525">
                                                                                                  <a:solidFill>
                                                                                                    <a:srgbClr val="000000"/>
                                                                                                  </a:solidFill>
                                                                                                  <a:round/>
                                                                                                  <a:headEnd/>
                                                                                                  <a:tailEnd/>
                                                                                                </a14:hiddenLine>
                                                                                              </a:ext>
                                                                                            </a:extLst>
                                                                                          </wps:spPr>
    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    <a:noAutofit/>
                                                                                          </wps:bodyPr>
                                                                                        </wps:wsp>
                                                                                        <wpg:grpSp>
                                                                                          <wpg:cNvPr id="217" name="Group 183"/>
                                                                                          <wpg:cNvGrpSpPr>
                                                                                            <a:grpSpLocks/>
                                                                                          </wpg:cNvGrpSpPr>
                                                                                          <wpg:grpSpPr bwMode="auto">
                                                                                            <a:xfrm>
                                                                                              <a:off x="984" y="10113"/>
                                                                                              <a:ext cx="10183" cy="223"/>
                                                                                              <a:chOff x="984" y="10113"/>
                                                                                              <a:chExt cx="10183" cy="223"/>
                                                                                            </a:xfrm>
                                                                                          </wpg:grpSpPr>
                                                                                          <wps:wsp>
                                                                                            <wps:cNvPr id="218" name="Freeform 196"/>
                                                                                            <wps:cNvSpPr>
                                                                                              <a:spLocks/>
                                                                                            </wps:cNvSpPr>
                                                                                            <wps:spPr bwMode="auto">
                                                                                              <a:xfrm>
                                                                                                <a:off x="984" y="10113"/>
                                                                                                <a:ext cx="10183" cy="223"/>
                                                                                              </a:xfrm>
                                                                                              <a:custGeom>
                                                                                                <a:avLst/>
                                                                                                <a:gdLst>
                                                                                                  <a:gd name="T0" fmla="+- 0 984 984"/>
                                                                                                  <a:gd name="T1" fmla="*/ T0 w 10183"/>
                                                                                                  <a:gd name="T2" fmla="+- 0 10336 10113"/>
                                                                                                  <a:gd name="T3" fmla="*/ 10336 h 223"/>
                                                                                                  <a:gd name="T4" fmla="+- 0 11167 984"/>
                                                                                                  <a:gd name="T5" fmla="*/ T4 w 10183"/>
                                                                                                  <a:gd name="T6" fmla="+- 0 10336 10113"/>
                                                                                                  <a:gd name="T7" fmla="*/ 10336 h 223"/>
                                                                                                  <a:gd name="T8" fmla="+- 0 11167 984"/>
                                                                                                  <a:gd name="T9" fmla="*/ T8 w 10183"/>
                                                                                                  <a:gd name="T10" fmla="+- 0 10113 10113"/>
                                                                                                  <a:gd name="T11" fmla="*/ 10113 h 223"/>
                                                                                                  <a:gd name="T12" fmla="+- 0 984 984"/>
                                                                                                  <a:gd name="T13" fmla="*/ T12 w 10183"/>
                                                                                                  <a:gd name="T14" fmla="+- 0 10113 10113"/>
                                                                                                  <a:gd name="T15" fmla="*/ 10113 h 223"/>
                                                                                                  <a:gd name="T16" fmla="+- 0 984 984"/>
                                                                                                  <a:gd name="T17" fmla="*/ T16 w 10183"/>
                                                                                                  <a:gd name="T18" fmla="+- 0 10336 10113"/>
                                                                                                  <a:gd name="T19" fmla="*/ 10336 h 223"/>
                                                                                                </a:gdLst>
                                                                                                <a:ahLst/>
                                                                                                <a:cxnLst>
                                                                                                  <a:cxn ang="0">
                                                                                                    <a:pos x="T1" y="T3"/>
                                                                                                  </a:cxn>
                                                                                                  <a:cxn ang="0">
                                                                                                    <a:pos x="T5" y="T7"/>
                                                                                                  </a:cxn>
                                                                                                  <a:cxn ang="0">
                                                                                                    <a:pos x="T9" y="T11"/>
                                                                                                  </a:cxn>
                                                                                                  <a:cxn ang="0">
                                                                                                    <a:pos x="T13" y="T15"/>
                                                                                                  </a:cxn>
                                                                                                  <a:cxn ang="0">
                                                                                                    <a:pos x="T17" y="T19"/>
                                                                                                  </a:cxn>
                                                                                                </a:cxnLst>
                                                                                                <a:rect l="0" t="0" r="r" b="b"/>
                                                                                                <a:pathLst>
                                                                                                  <a:path w="10183" h="223">
                                                                                                    <a:moveTo>
                                                                                                      <a:pt x="0" y="223"/>
                                                                                                    </a:moveTo>
                                                                                                    <a:lnTo>
                                                                                                      <a:pt x="10183" y="223"/>
                                                                                                    </a:lnTo>
                                                                                                    <a:lnTo>
                                                                                                      <a:pt x="10183" y="0"/>
                                                                                                    </a:lnTo>
                                                                                                    <a:lnTo>
                                                                                                      <a:pt x="0" y="0"/>
                                                                                                    </a:lnTo>
                                                                                                    <a:lnTo>
                                                                                                      <a:pt x="0" y="223"/>
                                                                                                    </a:lnTo>
                                                                                                    <a:close/>
                                                                                                  </a:path>
                                                                                                </a:pathLst>
                                                                                              </a:custGeom>
                                                                                              <a:solidFill>
                                                                                                <a:srgbClr val="F1F1F1"/>
                                                                                              </a:solidFill>
                                                                                              <a:ln>
                                                                                                <a:noFill/>
                                                                                              </a:ln>
                                                                                              <a:extLst>
                                                                                                <a:ext uri="{91240B29-F687-4F45-9708-019B960494DF}">
                                                                                                  <a14:hiddenLine xmlns:a14="http://schemas.microsoft.com/office/drawing/2010/main" w="9525">
                                                                                                    <a:solidFill>
                                                                                                      <a:srgbClr val="000000"/>
                                                                                                    </a:solidFill>
                                                                                                    <a:round/>
                                                                                                    <a:headEnd/>
                                                                                                    <a:tailEnd/>
                                                                                                  </a14:hiddenLine>
                                                                                                </a:ext>
                                                                                              </a:extLst>
                                                                                            </wps:spPr>
      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      <a:noAutofit/>
                                                                                            </wps:bodyPr>
                                                                                          </wps:wsp>
                                                                                          <wpg:grpSp>
                                                                                            <wpg:cNvPr id="219" name="Group 184"/>
                                                                                            <wpg:cNvGrpSpPr>
                                                                                              <a:grpSpLocks/>
                                                                                            </wpg:cNvGrpSpPr>
                                                                                            <wpg:grpSpPr bwMode="auto">
                                                                                              <a:xfrm>
                                                                                                <a:off x="984" y="10336"/>
                                                                                                <a:ext cx="10183" cy="221"/>
                                                                                                <a:chOff x="984" y="10336"/>
                                                                                                <a:chExt cx="10183" cy="221"/>
                                                                                              </a:xfrm>
                                                                                            </wpg:grpSpPr>
                                                                                            <wps:wsp>
                                                                                              <wps:cNvPr id="220" name="Freeform 195"/>
                                                                                              <wps:cNvSpPr>
                                                                                                <a:spLocks/>
                                                                                              </wps:cNvSpPr>
                                                                                              <wps:spPr bwMode="auto">
                                                                                                <a:xfrm>
                                                                                                  <a:off x="984" y="10336"/>
                                                                                                  <a:ext cx="10183" cy="221"/>
                                                                                                </a:xfrm>
                                                                                                <a:custGeom>
                                                                                                  <a:avLst/>
                                                                                                  <a:gdLst>
                                                                                                    <a:gd name="T0" fmla="+- 0 984 984"/>
                                                                                                    <a:gd name="T1" fmla="*/ T0 w 10183"/>
                                                                                                    <a:gd name="T2" fmla="+- 0 10557 10336"/>
                                                                                                    <a:gd name="T3" fmla="*/ 10557 h 221"/>
                                                                                                    <a:gd name="T4" fmla="+- 0 11167 984"/>
                                                                                                    <a:gd name="T5" fmla="*/ T4 w 10183"/>
                                                                                                    <a:gd name="T6" fmla="+- 0 10557 10336"/>
                                                                                                    <a:gd name="T7" fmla="*/ 10557 h 221"/>
                                                                                                    <a:gd name="T8" fmla="+- 0 11167 984"/>
                                                                                                    <a:gd name="T9" fmla="*/ T8 w 10183"/>
                                                                                                    <a:gd name="T10" fmla="+- 0 10336 10336"/>
                                                                                                    <a:gd name="T11" fmla="*/ 10336 h 221"/>
                                                                                                    <a:gd name="T12" fmla="+- 0 984 984"/>
                                                                                                    <a:gd name="T13" fmla="*/ T12 w 10183"/>
                                                                                                    <a:gd name="T14" fmla="+- 0 10336 10336"/>
                                                                                                    <a:gd name="T15" fmla="*/ 10336 h 221"/>
                                                                                                    <a:gd name="T16" fmla="+- 0 984 984"/>
                                                                                                    <a:gd name="T17" fmla="*/ T16 w 10183"/>
                                                                                                    <a:gd name="T18" fmla="+- 0 10557 10336"/>
                                                                                                    <a:gd name="T19" fmla="*/ 10557 h 221"/>
                                                                                                  </a:gdLst>
                                                                                                  <a:ahLst/>
                                                                                                  <a:cxnLst>
                                                                                                    <a:cxn ang="0">
                                                                                                      <a:pos x="T1" y="T3"/>
                                                                                                    </a:cxn>
                                                                                                    <a:cxn ang="0">
                                                                                                      <a:pos x="T5" y="T7"/>
                                                                                                    </a:cxn>
                                                                                                    <a:cxn ang="0">
                                                                                                      <a:pos x="T9" y="T11"/>
                                                                                                    </a:cxn>
                                                                                                    <a:cxn ang="0">
                                                                                                      <a:pos x="T13" y="T15"/>
                                                                                                    </a:cxn>
                                                                                                    <a:cxn ang="0">
                                                                                                      <a:pos x="T17" y="T19"/>
                                                                                                    </a:cxn>
                                                                                                  </a:cxnLst>
                                                                                                  <a:rect l="0" t="0" r="r" b="b"/>
                                                                                                  <a:pathLst>
                                                                                                    <a:path w="10183" h="221">
                                                                                                      <a:moveTo>
                                                                                                        <a:pt x="0" y="221"/>
                                                                                                      </a:moveTo>
                                                                                                      <a:lnTo>
                                                                                                        <a:pt x="10183" y="221"/>
                                                                                                      </a:lnTo>
                                                                                                      <a:lnTo>
                                                                                                        <a:pt x="10183" y="0"/>
                                                                                                      </a:lnTo>
                                                                                                      <a:lnTo>
                                                                                                        <a:pt x="0" y="0"/>
                                                                                                      </a:lnTo>
                                                                                                      <a:lnTo>
                                                                                                        <a:pt x="0" y="221"/>
                                                                                                      </a:lnTo>
                                                                                                      <a:close/>
                                                                                                    </a:path>
                                                                                                  </a:pathLst>
                                                                                                </a:custGeom>
                                                                                                <a:solidFill>
                                                                                                  <a:srgbClr val="F1F1F1"/>
                                                                                                </a:solidFill>
                                                                                                <a:ln>
                                                                                                  <a:noFill/>
                                                                                                </a:ln>
                                                                                                <a:extLst>
                                                                                                  <a:ext uri="{91240B29-F687-4F45-9708-019B960494DF}">
                                                                                                    <a14:hiddenLine xmlns:a14="http://schemas.microsoft.com/office/drawing/2010/main" w="9525">
                                                                                                      <a:solidFill>
                                                                                                        <a:srgbClr val="000000"/>
                                                                                                      </a:solidFill>
                                                                                                      <a:round/>
                                                                                                      <a:headEnd/>
                                                                                                      <a:tailEnd/>
                                                                                                    </a14:hiddenLine>
                                                                                                  </a:ext>
                                                                                                </a:extLst>
                                                                                              </wps:spPr>
        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        <a:noAutofit/>
                                                                                              </wps:bodyPr>
                                                                                            </wps:wsp>
                                                                                            <wpg:grpSp>
                                                                                              <wpg:cNvPr id="221" name="Group 185"/>
                                                                                              <wpg:cNvGrpSpPr>
                                                                                                <a:grpSpLocks/>
                                                                                              </wpg:cNvGrpSpPr>
                                                                                              <wpg:grpSpPr bwMode="auto">
                                                                                                <a:xfrm>
                                                                                                  <a:off x="984" y="10557"/>
                                                                                                  <a:ext cx="10183" cy="223"/>
                                                                                                  <a:chOff x="984" y="10557"/>
                                                                                                  <a:chExt cx="10183" cy="223"/>
                                                                                                </a:xfrm>
                                                                                              </wpg:grpSpPr>
                                                                                              <wps:wsp>
                                                                                                <wps:cNvPr id="222" name="Freeform 194"/>
                                                                                                <wps:cNvSpPr>
                                                                                                  <a:spLocks/>
                                                                                                </wps:cNvSpPr>
                                                                                                <wps:spPr bwMode="auto">
                                                                                                  <a:xfrm>
                                                                                                    <a:off x="984" y="10557"/>
                                                                                                    <a:ext cx="10183" cy="223"/>
                                                                                                  </a:xfrm>
                                                                                                  <a:custGeom>
                                                                                                    <a:avLst/>
                                                                                                    <a:gdLst>
                                                                                                      <a:gd name="T0" fmla="+- 0 984 984"/>
                                                                                                      <a:gd name="T1" fmla="*/ T0 w 10183"/>
                                                                                                      <a:gd name="T2" fmla="+- 0 10780 10557"/>
                                                                                                      <a:gd name="T3" fmla="*/ 10780 h 223"/>
                                                                                                      <a:gd name="T4" fmla="+- 0 11167 984"/>
                                                                                                      <a:gd name="T5" fmla="*/ T4 w 10183"/>
                                                                                                      <a:gd name="T6" fmla="+- 0 10780 10557"/>
                                                                                                      <a:gd name="T7" fmla="*/ 10780 h 223"/>
                                                                                                      <a:gd name="T8" fmla="+- 0 11167 984"/>
                                                                                                      <a:gd name="T9" fmla="*/ T8 w 10183"/>
                                                                                                      <a:gd name="T10" fmla="+- 0 10557 10557"/>
                                                                                                      <a:gd name="T11" fmla="*/ 10557 h 223"/>
                                                                                                      <a:gd name="T12" fmla="+- 0 984 984"/>
                                                                                                      <a:gd name="T13" fmla="*/ T12 w 10183"/>
                                                                                                      <a:gd name="T14" fmla="+- 0 10557 10557"/>
                                                                                                      <a:gd name="T15" fmla="*/ 10557 h 223"/>
                                                                                                      <a:gd name="T16" fmla="+- 0 984 984"/>
                                                                                                      <a:gd name="T17" fmla="*/ T16 w 10183"/>
                                                                                                      <a:gd name="T18" fmla="+- 0 10780 10557"/>
                                                                                                      <a:gd name="T19" fmla="*/ 10780 h 223"/>
                                                                                                    </a:gdLst>
                                                                                                    <a:ahLst/>
                                                                                                    <a:cxnLst>
                                                                                                      <a:cxn ang="0">
                                                                                                        <a:pos x="T1" y="T3"/>
                                                                                                      </a:cxn>
                                                                                                      <a:cxn ang="0">
                                                                                                        <a:pos x="T5" y="T7"/>
                                                                                                      </a:cxn>
                                                                                                      <a:cxn ang="0">
                                                                                                        <a:pos x="T9" y="T11"/>
                                                                                                      </a:cxn>
                                                                                                      <a:cxn ang="0">
                                                                                                        <a:pos x="T13" y="T15"/>
                                                                                                      </a:cxn>
                                                                                                      <a:cxn ang="0">
                                                                                                        <a:pos x="T17" y="T19"/>
                                                                                                      </a:cxn>
                                                                                                    </a:cxnLst>
                                                                                                    <a:rect l="0" t="0" r="r" b="b"/>
                                                                                                    <a:pathLst>
                                                                                                      <a:path w="10183" h="223">
                                                                                                        <a:moveTo>
                                                                                                          <a:pt x="0" y="223"/>
                                                                                                        </a:moveTo>
                                                                                                        <a:lnTo>
                                                                                                          <a:pt x="10183" y="223"/>
                                                                                                        </a:lnTo>
                                                                                                        <a:lnTo>
                                                                                                          <a:pt x="10183" y="0"/>
                                                                                                        </a:lnTo>
                                                                                                        <a:lnTo>
                                                                                                          <a:pt x="0" y="0"/>
                                                                                                        </a:lnTo>
                                                                                                        <a:lnTo>
                                                                                                          <a:pt x="0" y="223"/>
                                                                                                        </a:lnTo>
                                                                                                        <a:close/>
                                                                                                      </a:path>
                                                                                                    </a:pathLst>
                                                                                                  </a:custGeom>
                                                                                                  <a:solidFill>
                                                                                                    <a:srgbClr val="F1F1F1"/>
                                                                                                  </a:solidFill>
                                                                                                  <a:ln>
                                                                                                    <a:noFill/>
                                                                                                  </a:ln>
                                                                                                  <a:extLst>
                                                                                                    <a:ext uri="{91240B29-F687-4F45-9708-019B960494DF}">
                                                                                                      <a14:hiddenLine xmlns:a14="http://schemas.microsoft.com/office/drawing/2010/main" w="9525">
                                                                                                        <a:solidFill>
                                                                                                          <a:srgbClr val="000000"/>
                                                                                                        </a:solidFill>
                                                                                                        <a:round/>
                                                                                                        <a:headEnd/>
                                                                                                        <a:tailEnd/>
                                                                                                      </a14:hiddenLine>
                                                                                                    </a:ext>
                                                                                                  </a:extLst>
                                                                                                </wps:spPr>
          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          <a:noAutofit/>
                                                                                                </wps:bodyPr>
                                                                                              </wps:wsp>
                                                                                              <wpg:grpSp>
                                                                                                <wpg:cNvPr id="223" name="Group 186"/>
                                                                                                <wpg:cNvGrpSpPr>
                                                                                                  <a:grpSpLocks/>
                                                                                                </wpg:cNvGrpSpPr>
                                                                                                <wpg:grpSpPr bwMode="auto">
                                                                                                  <a:xfrm>
                                                                                                    <a:off x="984" y="10780"/>
                                                                                                    <a:ext cx="10183" cy="242"/>
                                                                                                    <a:chOff x="984" y="10780"/>
                                                                                                    <a:chExt cx="10183" cy="242"/>
                                                                                                  </a:xfrm>
                                                                                                </wpg:grpSpPr>
                                                                                                <wps:wsp>
                                                                                                  <wps:cNvPr id="224" name="Freeform 193"/>
                                                                                                  <wps:cNvSpPr>
                                                                                                    <a:spLocks/>
                                                                                                  </wps:cNvSpPr>
                                                                                                  <wps:spPr bwMode="auto">
                                                                                                    <a:xfrm>
                                                                                                      <a:off x="984" y="10780"/>
                                                                                                      <a:ext cx="10183" cy="242"/>
                                                                                                    </a:xfrm>
                                                                                                    <a:custGeom>
                                                                                                      <a:avLst/>
                                                                                                      <a:gdLst>
                                                                                                        <a:gd name="T0" fmla="+- 0 984 984"/>
                                                                                                        <a:gd name="T1" fmla="*/ T0 w 10183"/>
                                                                                                        <a:gd name="T2" fmla="+- 0 11022 10780"/>
                                                                                                        <a:gd name="T3" fmla="*/ 11022 h 242"/>
                                                                                                        <a:gd name="T4" fmla="+- 0 11167 984"/>
                                                                                                        <a:gd name="T5" fmla="*/ T4 w 10183"/>
                                                                                                        <a:gd name="T6" fmla="+- 0 11022 10780"/>
                                                                                                        <a:gd name="T7" fmla="*/ 11022 h 242"/>
                                                                                                        <a:gd name="T8" fmla="+- 0 11167 984"/>
                                                                                                        <a:gd name="T9" fmla="*/ T8 w 10183"/>
                                                                                                        <a:gd name="T10" fmla="+- 0 10780 10780"/>
                                                                                                        <a:gd name="T11" fmla="*/ 10780 h 242"/>
                                                                                                        <a:gd name="T12" fmla="+- 0 984 984"/>
                                                                                                        <a:gd name="T13" fmla="*/ T12 w 10183"/>
                                                                                                        <a:gd name="T14" fmla="+- 0 10780 10780"/>
                                                                                                        <a:gd name="T15" fmla="*/ 10780 h 242"/>
                                                                                                        <a:gd name="T16" fmla="+- 0 984 984"/>
                                                                                                        <a:gd name="T17" fmla="*/ T16 w 10183"/>
                                                                                                        <a:gd name="T18" fmla="+- 0 11022 10780"/>
                                                                                                        <a:gd name="T19" fmla="*/ 11022 h 242"/>
                                                                                                      </a:gdLst>
                                                                                                      <a:ahLst/>
                                                                                                      <a:cxnLst>
                                                                                                        <a:cxn ang="0">
                                                                                                          <a:pos x="T1" y="T3"/>
                                                                                                        </a:cxn>
                                                                                                        <a:cxn ang="0">
                                                                                                          <a:pos x="T5" y="T7"/>
                                                                                                        </a:cxn>
                                                                                                        <a:cxn ang="0">
                                                                                                          <a:pos x="T9" y="T11"/>
                                                                                                        </a:cxn>
                                                                                                        <a:cxn ang="0">
                                                                                                          <a:pos x="T13" y="T15"/>
                                                                                                        </a:cxn>
                                                                                                        <a:cxn ang="0">
                                                                                                          <a:pos x="T17" y="T19"/>
                                                                                                        </a:cxn>
                                                                                                      </a:cxnLst>
                                                                                                      <a:rect l="0" t="0" r="r" b="b"/>
                                                                                                      <a:pathLst>
                                                                                                        <a:path w="10183" h="242">
                                                                                                          <a:moveTo>
                                                                                                            <a:pt x="0" y="242"/>
                                                                                                          </a:moveTo>
                                                                                                          <a:lnTo>
                                                                                                            <a:pt x="10183" y="242"/>
                                                                                                          </a:lnTo>
                                                                                                          <a:lnTo>
                                                                                                            <a:pt x="10183" y="0"/>
                                                                                                          </a:lnTo>
                                                                                                          <a:lnTo>
                                                                                                            <a:pt x="0" y="0"/>
                                                                                                          </a:lnTo>
                                                                                                          <a:lnTo>
                                                                                                            <a:pt x="0" y="242"/>
                                                                                                          </a:lnTo>
                                                                                                          <a:close/>
                                                                                                        </a:path>
                                                                                                      </a:pathLst>
                                                                                                    </a:custGeom>
                                                                                                    <a:solidFill>
                                                                                                      <a:srgbClr val="F1F1F1"/>
                                                                                                    </a:solidFill>
                                                                                                    <a:ln>
                                                                                                      <a:noFill/>
                                                                                                    </a:ln>
                                                                                                    <a:extLst>
                                                                                                      <a:ext uri="{91240B29-F687-4F45-9708-019B960494DF}">
                                                                                                        <a14:hiddenLine xmlns:a14="http://schemas.microsoft.com/office/drawing/2010/main" w="9525">
                                                                                                          <a:solidFill>
                                                                                                            <a:srgbClr val="000000"/>
                                                                                                          </a:solidFill>
                                                                                                          <a:round/>
                                                                                                          <a:headEnd/>
                                                                                                          <a:tailEnd/>
                                                                                                        </a14:hiddenLine>
                                                                                                      </a:ext>
                                                                                                    </a:extLst>
                                                                                                  </wps:spPr>
            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            <a:noAutofit/>
                                                                                                  </wps:bodyPr>
                                                                                                </wps:wsp>
                                                                                                <wpg:grpSp>
                                                                                                  <wpg:cNvPr id="225" name="Group 187"/>
                                                                                                  <wpg:cNvGrpSpPr>
                                                                                                    <a:grpSpLocks/>
                                                                                                  </wpg:cNvGrpSpPr>
                                                                                                  <wpg:grpSpPr bwMode="auto">
                                                                                                    <a:xfrm>
                                                                                                      <a:off x="984" y="11027"/>
                                                                                                      <a:ext cx="10183" cy="0"/>
                                                                                                      <a:chOff x="984" y="11027"/>
                                                                                                      <a:chExt cx="10183" cy="0"/>
                                                                                                    </a:xfrm>
                                                                                                  </wpg:grpSpPr>
                                                                                                  <wps:wsp>
                                                                                                    <wps:cNvPr id="226" name="Freeform 192"/>
                                                                                                    <wps:cNvSpPr>
                                                                                                      <a:spLocks/>
                                                                                                    </wps:cNvSpPr>
                                                                                                    <wps:spPr bwMode="auto">
                                                                                                      <a:xfrm>
                                                                                                        <a:off x="984" y="11027"/>
                                                                                                        <a:ext cx="10183" cy="0"/>
                                                                                                      </a:xfrm>
                                                                                                      <a:custGeom>
                                                                                                        <a:avLst/>
                                                                                                        <a:gdLst>
                                                                                                          <a:gd name="T0" fmla="+- 0 984 984"/>
                                                                                                          <a:gd name="T1" fmla="*/ T0 w 10183"/>
                                                                                                          <a:gd name="T2" fmla="+- 0 11167 984"/>
                                                                                                          <a:gd name="T3" fmla="*/ T2 w 10183"/>
                                                                                                        </a:gdLst>
                                                                                                        <a:ahLst/>
                                                                                                        <a:cxnLst>
                                                                                                          <a:cxn ang="0">
                                                                                                            <a:pos x="T1" y="0"/>
                                                                                                          </a:cxn>
                                                                                                          <a:cxn ang="0">
                                                                                                            <a:pos x="T3" y="0"/>
                                                                                                          </a:cxn>
                                                                                                        </a:cxnLst>
                                                                                                        <a:rect l="0" t="0" r="r" b="b"/>
                                                                                                        <a:pathLst>
                                                                                                          <a:path w="10183">
                                                                                                            <a:moveTo>
                                                                                                              <a:pt x="0" y="0"/>
                                                                                                            </a:moveTo>
                                                                                                            <a:lnTo>
                                                                                                              <a:pt x="10183" y="0"/>
                                                                                                            </a:lnTo>
                                                                                                          </a:path>
                                                                                                        </a:pathLst>
                                                                                                      </a:custGeom>
                                                                                                      <a:noFill/>
                                                                                                      <a:ln w="7366">
                                                                                                        <a:solidFill>
                                                                                                          <a:srgbClr val="000000"/>
                                                                                                        </a:solidFill>
                                                                                                        <a:round/>
                                                                                                        <a:headEnd/>
                                                                                                        <a:tailEnd/>
                                                                                                      </a:ln>
                                                                                                      <a:extLst>
                                                                                                        <a:ext uri="{909E8E84-426E-40DD-AFC4-6F175D3DCCD1}">
                                                                                                          <a14:hiddenFill xmlns:a14="http://schemas.microsoft.com/office/drawing/2010/main">
                                                                                                            <a:solidFill>
                                                                                                              <a:srgbClr val="FFFFFF"/>
                                                                                                            </a:solidFill>
                                                                                                          </a14:hiddenFill>
                                                                                                        </a:ext>
                                                                                                      </a:extLst>
                                                                                                    </wps:spPr>
              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              <a:noAutofit/>
                                                                                                    </wps:bodyPr>
                                                                                                  </wps:wsp>
                                                                                                  <wpg:grpSp>
                                                                                                    <wpg:cNvPr id="227" name="Group 188"/>
                                                                                                    <wpg:cNvGrpSpPr>
                                                                                                      <a:grpSpLocks/>
                                                                                                    </wpg:cNvGrpSpPr>
                                                                                                    <wpg:grpSpPr bwMode="auto">
                                                                                                      <a:xfrm>
                                                                                                        <a:off x="979" y="2962"/>
                                                                                                        <a:ext cx="0" cy="8070"/>
                                                                                                        <a:chOff x="979" y="2962"/>
                                                                                                        <a:chExt cx="0" cy="8070"/>
                                                                                                      </a:xfrm>
                                                                                                    </wpg:grpSpPr>
                                                                                                    <wps:wsp>
                                                                                                      <wps:cNvPr id="228" name="Freeform 191"/>
                                                                                                      <wps:cNvSpPr>
                                                                                                        <a:spLocks/>
                                                                                                      </wps:cNvSpPr>
                                                                                                      <wps:spPr bwMode="auto">
                                                                                                        <a:xfrm>
                                                                                                          <a:off x="979" y="2962"/>
                                                                                                          <a:ext cx="0" cy="8070"/>
                                                                                                        </a:xfrm>
                                                                                                        <a:custGeom>
                                                                                                          <a:avLst/>
                                                                                                          <a:gdLst>
                                                                                                            <a:gd name="T0" fmla="+- 0 2962 2962"/>
                                                                                                            <a:gd name="T1" fmla="*/ 2962 h 8070"/>
                                                                                                            <a:gd name="T2" fmla="+- 0 11032 2962"/>
                                                                                                            <a:gd name="T3" fmla="*/ 11032 h 8070"/>
                                                                                                          </a:gdLst>
                                                                                                          <a:ahLst/>
                                                                                                          <a:cxnLst>
                                                                                                            <a:cxn ang="0">
                                                                                                              <a:pos x="0" y="T1"/>
                                                                                                            </a:cxn>
                                                                                                            <a:cxn ang="0">
                                                                                                              <a:pos x="0" y="T3"/>
                                                                                                            </a:cxn>
                                                                                                          </a:cxnLst>
                                                                                                          <a:rect l="0" t="0" r="r" b="b"/>
                                                                                                          <a:pathLst>
                                                                                                            <a:path h="8070">
                                                                                                              <a:moveTo>
                                                                                                                <a:pt x="0" y="0"/>
                                                                                                              </a:moveTo>
                                                                                                              <a:lnTo>
                                                                                                                <a:pt x="0" y="8070"/>
                                                                                                              </a:lnTo>
                                                                                                            </a:path>
                                                                                                          </a:pathLst>
                                                                                                        </a:custGeom>
                                                                                                        <a:noFill/>
                                                                                                        <a:ln w="7366">
                                                                                                          <a:solidFill>
                                                                                                            <a:srgbClr val="000000"/>
                                                                                                          </a:solidFill>
                                                                                                          <a:round/>
                                                                                                          <a:headEnd/>
                                                                                                          <a:tailEnd/>
                                                                                                        </a:ln>
                                                                                                        <a:extLst>
                                                                                                          <a:ext uri="{909E8E84-426E-40DD-AFC4-6F175D3DCCD1}">
                                                                                                            <a14:hiddenFill xmlns:a14="http://schemas.microsoft.com/office/drawing/2010/main">
                                                                                                              <a:solidFill>
                                                                                                                <a:srgbClr val="FFFFFF"/>
                                                                                                              </a:solidFill>
                                                                                                            </a14:hiddenFill>
                                                                                                          </a:ext>
                                                                                                        </a:extLst>
                                                                                                      </wps:spPr>
                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                <a:noAutofit/>
                                                                                                      </wps:bodyPr>
                                                                                                    </wps:wsp>
                                                                                                    <wpg:grpSp>
                                                                                                      <wpg:cNvPr id="229" name="Group 189"/>
                                                                                                      <wpg:cNvGrpSpPr>
                                                                                                        <a:grpSpLocks/>
                                                                                                      </wpg:cNvGrpSpPr>
                                                                                                      <wpg:grpSpPr bwMode="auto">
                                                                                                        <a:xfrm>
                                                                                                          <a:off x="11172" y="2962"/>
                                                                                                          <a:ext cx="0" cy="8070"/>
                                                                                                          <a:chOff x="11172" y="2962"/>
                                                                                                          <a:chExt cx="0" cy="8070"/>
                                                                                                        </a:xfrm>
                                                                                                      </wpg:grpSpPr>
                                                                                                      <wps:wsp>
                                                                                                        <wps:cNvPr id="230" name="Freeform 190"/>
                                                                                                        <wps:cNvSpPr>
                                                                                                          <a:spLocks/>
                                                                                                        </wps:cNvSpPr>
                                                                                                        <wps:spPr bwMode="auto">
                                                                                                          <a:xfrm>
                                                                                                            <a:off x="11172" y="2962"/>
                                                                                                            <a:ext cx="0" cy="8070"/>
                                                                                                          </a:xfrm>
                                                                                                          <a:custGeom>
                                                                                                            <a:avLst/>
                                                                                                            <a:gdLst>
                                                                                                              <a:gd name="T0" fmla="+- 0 2962 2962"/>
                                                                                                              <a:gd name="T1" fmla="*/ 2962 h 8070"/>
                                                                                                              <a:gd name="T2" fmla="+- 0 11032 2962"/>
                                                                                                              <a:gd name="T3" fmla="*/ 11032 h 8070"/>
                                                                                                            </a:gdLst>
                                                                                                            <a:ahLst/>
                                                                                                            <a:cxnLst>
                                                                                                              <a:cxn ang="0">
                                                                                                                <a:pos x="0" y="T1"/>
                                                                                                              </a:cxn>
                                                                                                              <a:cxn ang="0">
                                                                                                                <a:pos x="0" y="T3"/>
                                                                                                              </a:cxn>
                                                                                                            </a:cxnLst>
                                                                                                            <a:rect l="0" t="0" r="r" b="b"/>
                                                                                                            <a:pathLst>
                                                                                                              <a:path h="8070">
                                                                                                                <a:moveTo>
                                                                                                                  <a:pt x="0" y="0"/>
                                                                                                                </a:moveTo>
                                                                                                                <a:lnTo>
                                                                                                                  <a:pt x="0" y="8070"/>
                                                                                                                </a:lnTo>
                                                                                                              </a:path>
                                                                                                            </a:pathLst>
                                                                                                          </a:custGeom>
                                                                                                          <a:noFill/>
                                                                                                          <a:ln w="7366">
                                                                                                            <a:solidFill>
                                                                                                              <a:srgbClr val="000000"/>
                                                                                                            </a:solidFill>
                                                                                                            <a:round/>
                                                                                                            <a:headEnd/>
                                                                                                            <a:tailEnd/>
                                                                                                          </a:ln>
                                                                                                          <a:extLst>
                                                                                                            <a:ext uri="{909E8E84-426E-40DD-AFC4-6F175D3DCCD1}">
                                                                                                              <a14:hiddenFill xmlns:a14="http://schemas.microsoft.com/office/drawing/2010/main">
                                                                                                                <a:solidFill>
                                                                                                                  <a:srgbClr val="FFFFFF"/>
                                                                                                                </a:solidFill>
                                                                                                              </a14:hiddenFill>
                                                                                                            </a:ext>
                                                                                                          </a:extLst>
                                                                                                        </wps:spPr>
                          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                          <a:noAutofit/>
                                                                                                        </wps:bodyPr>
                                                                                                      </wps:wsp>
                                                                                                    </wpg:grpSp>
                                                                                                  </wpg:grpSp>
                                                                                                </wpg:grpSp>
                                                                                              </wpg:grpSp>
                                                                                            </wpg:grpSp>
                                                                                          </wpg:grpSp>
                                                                                        </wpg:grpSp>
                                                                                      </wpg:grpSp>
                                                                                    </wpg:grpSp>
                                                                                  </wpg:grpSp>
                                                                                </wpg:grpSp>
                                                                              </wpg:grpSp>
                                                                            </wpg:grpSp>
                                                                          </wpg:grpSp>
                                                                        </wpg:grpSp>
                                                                      </wpg:grpSp>
                                                                    </wpg:grpSp>
                                                                  </wpg:grpSp>
                                                                </wpg:grpSp>
                                                              </wpg:grpSp>
                                                            </wpg:grpSp>
                                                          </wpg:grpSp>
                                                        </wpg:grpSp>
                                                      </wpg:grpSp>
                                                    </wpg:grpSp>
                                                  </wpg:grpSp>
                                                </wpg:grpSp>
                                              </wpg:grp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87DFA2" id="Group 149" o:spid="_x0000_s1026" style="position:absolute;margin-left:48.65pt;margin-top:147.8pt;width:510.2pt;height:404.05pt;z-index:-251662848;mso-position-horizontal-relative:page;mso-position-vertical-relative:page" coordorigin="973,2956" coordsize="10204,8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">
                <v:group id="Group 150" o:spid="_x0000_s1027" style="position:absolute;left:984;top:2972;width:10183;height:242" coordorigin="984,2972" coordsize="10183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<v:shape id="Freeform 229" o:spid="_x0000_s1028" style="position:absolute;left:984;top:2972;width:10183;height:242;visibility:visible;mso-wrap-style:square;v-text-anchor:top" coordsize="10183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SbVsAA&#10;AADcAAAADwAAAGRycy9kb3ducmV2LnhtbERPTYvCMBC9C/6HMII3Tbeg2K5pkYVdxJu6oMehmW1L&#10;m0lpsrX+eyMI3ubxPmebj6YVA/WutqzgYxmBIC6srrlU8Hv+XmxAOI+ssbVMCu7kIM+mky2m2t74&#10;SMPJlyKEsEtRQeV9l0rpiooMuqXtiAP3Z3uDPsC+lLrHWwg3rYyjaC0N1hwaKuzoq6KiOf0bBRep&#10;r019XQ1xdzB+lzQ/yaU1Ss1n4+4ThKfRv8Uv916H+asYns+EC2T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SSbVsAAAADcAAAADwAAAAAAAAAAAAAAAACYAgAAZHJzL2Rvd25y&#10;ZXYueG1sUEsFBgAAAAAEAAQA9QAAAIUDAAAAAA==&#10;" path="m,242r10183,l10183,,,,,242xe" fillcolor="#f1f1f1" stroked="f">
                    <v:path arrowok="t" o:connecttype="custom" o:connectlocs="0,3214;10183,3214;10183,2972;0,2972;0,3214" o:connectangles="0,0,0,0,0"/>
                  </v:shape>
                  <v:group id="Group 151" o:spid="_x0000_s1029" style="position:absolute;left:984;top:2967;width:10183;height:0" coordorigin="984,2967" coordsize="1018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  <v:shape id="Freeform 228" o:spid="_x0000_s1030" style="position:absolute;left:984;top:2967;width:10183;height:0;visibility:visible;mso-wrap-style:square;v-text-anchor:top" coordsize="101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l2vcMA&#10;AADcAAAADwAAAGRycy9kb3ducmV2LnhtbERP22rCQBB9L/gPywi+1Y3SFomuIgGLWKEYL/g4ZMds&#10;MDsbsqumf98VCn2bw7nObNHZWtyp9ZVjBaNhAoK4cLriUsFhv3qdgPABWWPtmBT8kIfFvPcyw1S7&#10;B+/onodSxBD2KSowITSplL4wZNEPXUMcuYtrLYYI21LqFh8x3NZynCQf0mLFscFgQ5mh4prfrILv&#10;0eqc2c3pePvKJ5/mkK3P+61TatDvllMQgbrwL/5zr3Wc//4Gz2fiB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l2vcMAAADcAAAADwAAAAAAAAAAAAAAAACYAgAAZHJzL2Rv&#10;d25yZXYueG1sUEsFBgAAAAAEAAQA9QAAAIgDAAAAAA==&#10;" path="m,l10183,e" filled="f" strokeweight=".58pt">
                      <v:path arrowok="t" o:connecttype="custom" o:connectlocs="0,0;10183,0" o:connectangles="0,0"/>
                    </v:shape>
                    <v:group id="Group 152" o:spid="_x0000_s1031" style="position:absolute;left:984;top:3214;width:10183;height:223" coordorigin="984,3214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    <v:shape id="Freeform 227" o:spid="_x0000_s1032" style="position:absolute;left:984;top:3214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I1JsUA&#10;AADcAAAADwAAAGRycy9kb3ducmV2LnhtbERPTWsCMRC9C/0PYQq9SM0q1JbVKK22pRcL3W4PvQ2b&#10;cTe4mSxJqqu/3hQEb/N4nzNf9rYVe/LBOFYwHmUgiCunDdcKyu+3+ycQISJrbB2TgiMFWC5uBnPM&#10;tTvwF+2LWIsUwiFHBU2MXS5lqBqyGEauI07c1nmLMUFfS+3xkMJtKydZNpUWDaeGBjtaNVTtij+r&#10;wPzuXsLx9XG9qX/K96I8mc+hL5S6u+2fZyAi9fEqvrg/dJr/MIX/Z9IFcnE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MjUmxQAAANwAAAAPAAAAAAAAAAAAAAAAAJgCAABkcnMv&#10;ZG93bnJldi54bWxQSwUGAAAAAAQABAD1AAAAigMAAAAA&#10;" path="m,223r10183,l10183,,,,,223xe" fillcolor="#f1f1f1" stroked="f">
                        <v:path arrowok="t" o:connecttype="custom" o:connectlocs="0,3437;10183,3437;10183,3214;0,3214;0,3437" o:connectangles="0,0,0,0,0"/>
                      </v:shape>
                      <v:group id="Group 153" o:spid="_x0000_s1033" style="position:absolute;left:984;top:3437;width:10183;height:223" coordorigin="984,3437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      <v:shape id="Freeform 226" o:spid="_x0000_s1034" style="position:absolute;left:984;top:3437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EEz8cA&#10;AADcAAAADwAAAGRycy9kb3ducmV2LnhtbESPS2vDMBCE74X8B7GBXkoit9AHTpTQN72kUMc99LZY&#10;G1vEWhlJTZz++u6h0NsuMzvz7XI9+l4dKCYX2MDlvABF3ATruDVQb19md6BSRrbYByYDJ0qwXk3O&#10;lljacOQPOlS5VRLCqUQDXc5DqXVqOvKY5mEgFm0Xoscsa2y1jXiUcN/rq6K40R4dS0OHAz121Oyr&#10;b2/Afe0f0un59mnTftavVf3j3i9iZcz5dLxfgMo05n/z3/WbFfxroZVnZAK9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hBM/HAAAA3AAAAA8AAAAAAAAAAAAAAAAAmAIAAGRy&#10;cy9kb3ducmV2LnhtbFBLBQYAAAAABAAEAPUAAACMAwAAAAA=&#10;" path="m,223r10183,l10183,,,,,223xe" fillcolor="#f1f1f1" stroked="f">
                          <v:path arrowok="t" o:connecttype="custom" o:connectlocs="0,3660;10183,3660;10183,3437;0,3437;0,3660" o:connectangles="0,0,0,0,0"/>
                        </v:shape>
                        <v:group id="Group 154" o:spid="_x0000_s1035" style="position:absolute;left:984;top:3660;width:10183;height:223" coordorigin="984,3660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        <v:shape id="Freeform 225" o:spid="_x0000_s1036" style="position:absolute;left:984;top:3660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vCdMcA&#10;AADcAAAADwAAAGRycy9kb3ducmV2LnhtbESPT0/DMAzF70j7DpEncUEshcNA3bJp45+4MInSHbhZ&#10;jWmjNU6VhK3j0+MDEjdb7/m9n5fr0ffqSDG5wAZuZgUo4iZYx62B+uP5+h5UysgW+8Bk4EwJ1qvJ&#10;xRJLG078Tscqt0pCOJVooMt5KLVOTUce0ywMxKJ9hegxyxpbbSOeJNz3+rYo5tqjY2nocKCHjppD&#10;9e0NuM/DNp2f7h7f2n39UtU/bncVK2Mup+NmASrTmP/Nf9evVvDngi/PyAR6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7wnTHAAAA3AAAAA8AAAAAAAAAAAAAAAAAmAIAAGRy&#10;cy9kb3ducmV2LnhtbFBLBQYAAAAABAAEAPUAAACMAwAAAAA=&#10;" path="m,224r10183,l10183,,,,,224xe" fillcolor="#f1f1f1" stroked="f">
                            <v:path arrowok="t" o:connecttype="custom" o:connectlocs="0,3884;10183,3884;10183,3660;0,3660;0,3884" o:connectangles="0,0,0,0,0"/>
                          </v:shape>
                          <v:group id="Group 155" o:spid="_x0000_s1037" style="position:absolute;left:984;top:3884;width:10183;height:221" coordorigin="984,3884" coordsize="10183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          <v:shape id="Freeform 224" o:spid="_x0000_s1038" style="position:absolute;left:984;top:3884;width:10183;height:221;visibility:visible;mso-wrap-style:square;v-text-anchor:top" coordsize="1018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5+c8IA&#10;AADcAAAADwAAAGRycy9kb3ducmV2LnhtbERP24rCMBB9F/Yfwizsi6ypIiLVKNsFF8EH8fIBs83Y&#10;VJtJaaKtf28Ewbc5nOvMl52txI0aXzpWMBwkIIhzp0suFBwPq+8pCB+QNVaOScGdPCwXH705ptq1&#10;vKPbPhQihrBPUYEJoU6l9Lkhi37gauLInVxjMUTYFFI32MZwW8lRkkykxZJjg8Gafg3ll/3VKhhv&#10;a9PfrEOWjc+r9n96yORfYZT6+ux+ZiACdeEtfrnXOs6fjOD5TLx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zn5zwgAAANwAAAAPAAAAAAAAAAAAAAAAAJgCAABkcnMvZG93&#10;bnJldi54bWxQSwUGAAAAAAQABAD1AAAAhwMAAAAA&#10;" path="m,220r10183,l10183,,,,,220xe" fillcolor="#f1f1f1" stroked="f">
                              <v:path arrowok="t" o:connecttype="custom" o:connectlocs="0,4104;10183,4104;10183,3884;0,3884;0,4104" o:connectangles="0,0,0,0,0"/>
                            </v:shape>
                            <v:group id="Group 156" o:spid="_x0000_s1039" style="position:absolute;left:984;top:4104;width:10183;height:223" coordorigin="984,4104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            <v:shape id="Freeform 223" o:spid="_x0000_s1040" style="position:absolute;left:984;top:4104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DEd8UA&#10;AADcAAAADwAAAGRycy9kb3ducmV2LnhtbERPTWsCMRC9C/0PYQq9SM0qxZbVKK22pRcL3W4PvQ2b&#10;cTe4mSxJqqu/3hQEb/N4nzNf9rYVe/LBOFYwHmUgiCunDdcKyu+3+ycQISJrbB2TgiMFWC5uBnPM&#10;tTvwF+2LWIsUwiFHBU2MXS5lqBqyGEauI07c1nmLMUFfS+3xkMJtKydZNpUWDaeGBjtaNVTtij+r&#10;wPzuXsLx9XG9qX/K96I8mc+hL5S6u+2fZyAi9fEqvrg/dJo/fYD/Z9IFcnE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wMR3xQAAANwAAAAPAAAAAAAAAAAAAAAAAJgCAABkcnMv&#10;ZG93bnJldi54bWxQSwUGAAAAAAQABAD1AAAAigMAAAAA&#10;" path="m,224r10183,l10183,,,,,224xe" fillcolor="#f1f1f1" stroked="f">
                                <v:path arrowok="t" o:connecttype="custom" o:connectlocs="0,4328;10183,4328;10183,4104;0,4104;0,4328" o:connectangles="0,0,0,0,0"/>
                              </v:shape>
                              <v:group id="Group 157" o:spid="_x0000_s1041" style="position:absolute;left:984;top:4328;width:10183;height:223" coordorigin="984,4328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              <v:shape id="Freeform 222" o:spid="_x0000_s1042" style="position:absolute;left:984;top:4328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7/m8UA&#10;AADcAAAADwAAAGRycy9kb3ducmV2LnhtbERPTU8CMRC9m/AfmiHhYqSLh9WsFCIgxAsmruvB22Q7&#10;7jZsp5u2wOKvpyYm3ublfc58OdhOnMgH41jBbJqBIK6dNtwoqD62d48gQkTW2DkmBRcKsFyMbuZY&#10;aHfmdzqVsREphEOBCtoY+0LKULdkMUxdT5y4b+ctxgR9I7XHcwq3nbzPslxaNJwaWuxp3VJ9KI9W&#10;gfk6rMLl5WGzbz6rXVn9mLdbXyo1GQ/PTyAiDfFf/Od+1Wl+nsPvM+kC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Xv+bxQAAANwAAAAPAAAAAAAAAAAAAAAAAJgCAABkcnMv&#10;ZG93bnJldi54bWxQSwUGAAAAAAQABAD1AAAAigMAAAAA&#10;" path="m,223r10183,l10183,,,,,223xe" fillcolor="#f1f1f1" stroked="f">
                                  <v:path arrowok="t" o:connecttype="custom" o:connectlocs="0,4551;10183,4551;10183,4328;0,4328;0,4551" o:connectangles="0,0,0,0,0"/>
                                </v:shape>
                                <v:group id="Group 158" o:spid="_x0000_s1043" style="position:absolute;left:984;top:4551;width:10183;height:221" coordorigin="984,4551" coordsize="10183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                <v:shape id="Freeform 221" o:spid="_x0000_s1044" style="position:absolute;left:984;top:4551;width:10183;height:221;visibility:visible;mso-wrap-style:square;v-text-anchor:top" coordsize="1018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ZJmcUA&#10;AADcAAAADwAAAGRycy9kb3ducmV2LnhtbESPQWvCQBCF74X+h2UEL6VuKiISXcUUFKGHUvUHTLNj&#10;NpqdDdmtif++cyj0NsN78943q83gG3WnLtaBDbxNMlDEZbA1VwbOp93rAlRMyBabwGTgQRE26+en&#10;FeY29PxF92OqlIRwzNGAS6nNtY6lI49xElpi0S6h85hk7SptO+wl3Dd6mmVz7bFmaXDY0ruj8nb8&#10;8QZmn617+Tikophdd/334lTofeWMGY+G7RJUoiH9m/+uD1bw50Irz8gE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JkmZxQAAANwAAAAPAAAAAAAAAAAAAAAAAJgCAABkcnMv&#10;ZG93bnJldi54bWxQSwUGAAAAAAQABAD1AAAAigMAAAAA&#10;" path="m,221r10183,l10183,,,,,221xe" fillcolor="#f1f1f1" stroked="f">
                                    <v:path arrowok="t" o:connecttype="custom" o:connectlocs="0,4772;10183,4772;10183,4551;0,4551;0,4772" o:connectangles="0,0,0,0,0"/>
                                  </v:shape>
                                  <v:group id="Group 159" o:spid="_x0000_s1045" style="position:absolute;left:984;top:4772;width:10183;height:224" coordorigin="984,4772" coordsize="10183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                <v:shape id="Freeform 220" o:spid="_x0000_s1046" style="position:absolute;left:984;top:4772;width:10183;height:224;visibility:visible;mso-wrap-style:square;v-text-anchor:top" coordsize="10183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KayMMA&#10;AADcAAAADwAAAGRycy9kb3ducmV2LnhtbESP0WrCQBBF3wX/YRmhb7rRgi3RVcQiiCBY7QeM2TEJ&#10;ZmfD7tbEv3ceCn2b4d6598xy3btGPSjE2rOB6SQDRVx4W3Np4OeyG3+CignZYuOZDDwpwno1HCwx&#10;t77jb3qcU6kkhGOOBqqU2lzrWFTkME58SyzazQeHSdZQahuwk3DX6FmWzbXDmqWhwpa2FRX3868z&#10;YD1/XQ5h1usTd9fj0YXp6T0Y8zbqNwtQifr0b/673lvB/xB8eUYm0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KayMMAAADcAAAADwAAAAAAAAAAAAAAAACYAgAAZHJzL2Rv&#10;d25yZXYueG1sUEsFBgAAAAAEAAQA9QAAAIgDAAAAAA==&#10;" path="m,223r10183,l10183,,,,,223xe" fillcolor="#f1f1f1" stroked="f">
                                      <v:path arrowok="t" o:connecttype="custom" o:connectlocs="0,4995;10183,4995;10183,4772;0,4772;0,4995" o:connectangles="0,0,0,0,0"/>
                                    </v:shape>
                                    <v:group id="Group 160" o:spid="_x0000_s1047" style="position:absolute;left:984;top:4995;width:10183;height:223" coordorigin="984,4995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                    <v:shape id="Freeform 219" o:spid="_x0000_s1048" style="position:absolute;left:984;top:4995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xvRcUA&#10;AADcAAAADwAAAGRycy9kb3ducmV2LnhtbERPS2sCMRC+F/wPYQq9SM3Wg5atUWp94KVCt9tDb8Nm&#10;uhvcTJYk1dVfbwpCb/PxPWe26G0rjuSDcazgaZSBIK6cNlwrKD83j88gQkTW2DomBWcKsJgP7maY&#10;a3fiDzoWsRYphEOOCpoYu1zKUDVkMYxcR5y4H+ctxgR9LbXHUwq3rRxn2URaNJwaGuzoraHqUPxa&#10;Beb7sAzn9XT1Xn+V26K8mP3QF0o93PevLyAi9fFffHPvdJo/HcPfM+kC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G9FxQAAANwAAAAPAAAAAAAAAAAAAAAAAJgCAABkcnMv&#10;ZG93bnJldi54bWxQSwUGAAAAAAQABAD1AAAAigMAAAAA&#10;" path="m,224r10183,l10183,,,,,224xe" fillcolor="#f1f1f1" stroked="f">
                                        <v:path arrowok="t" o:connecttype="custom" o:connectlocs="0,5219;10183,5219;10183,4995;0,4995;0,5219" o:connectangles="0,0,0,0,0"/>
                                      </v:shape>
                                      <v:group id="Group 161" o:spid="_x0000_s1049" style="position:absolute;left:984;top:5219;width:10183;height:221" coordorigin="984,5219" coordsize="10183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                      <v:shape id="Freeform 218" o:spid="_x0000_s1050" style="position:absolute;left:984;top:5219;width:10183;height:221;visibility:visible;mso-wrap-style:square;v-text-anchor:top" coordsize="1018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LVQcMA&#10;AADcAAAADwAAAGRycy9kb3ducmV2LnhtbERPzWrCQBC+C32HZQq9SN1Ygkp0lUawCB5E7QOM2TEb&#10;m50N2a1J374rCN7m4/udxaq3tbhR6yvHCsajBARx4XTFpYLv0+Z9BsIHZI21Y1LwRx5Wy5fBAjPt&#10;Oj7Q7RhKEUPYZ6jAhNBkUvrCkEU/cg1x5C6utRgibEupW+xiuK3lR5JMpMWKY4PBhtaGip/jr1WQ&#10;7hsz3G1DnqfXTXeenXL5VRql3l77zzmIQH14ih/urY7zpyncn4kX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LVQcMAAADcAAAADwAAAAAAAAAAAAAAAACYAgAAZHJzL2Rv&#10;d25yZXYueG1sUEsFBgAAAAAEAAQA9QAAAIgDAAAAAA==&#10;" path="m,220r10183,l10183,,,,,220xe" fillcolor="#f1f1f1" stroked="f">
                                          <v:path arrowok="t" o:connecttype="custom" o:connectlocs="0,5439;10183,5439;10183,5219;0,5219;0,5439" o:connectangles="0,0,0,0,0"/>
                                        </v:shape>
                                        <v:group id="Group 162" o:spid="_x0000_s1051" style="position:absolute;left:984;top:5439;width:10183;height:223" coordorigin="984,5439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                        <v:shape id="Freeform 217" o:spid="_x0000_s1052" style="position:absolute;left:984;top:5439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dpRsUA&#10;AADcAAAADwAAAGRycy9kb3ducmV2LnhtbERPTWsCMRC9C/6HMIVepGbbg5atUWrV4qVCt9tDb8Nm&#10;uhvcTJYk6tpfbwqCt3m8z5ktetuKI/lgHCt4HGcgiCunDdcKyq/NwzOIEJE1to5JwZkCLObDwQxz&#10;7U78Scci1iKFcMhRQRNjl0sZqoYshrHriBP367zFmKCvpfZ4SuG2lU9ZNpEWDaeGBjt6a6jaFwer&#10;wPzsl+G8nq4+6u/yvSj/zG7kC6Xu7/rXFxCR+ngTX91bneZPJ/D/TLp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h2lGxQAAANwAAAAPAAAAAAAAAAAAAAAAAJgCAABkcnMv&#10;ZG93bnJldi54bWxQSwUGAAAAAAQABAD1AAAAigMAAAAA&#10;" path="m,224r10183,l10183,,,,,224xe" fillcolor="#f1f1f1" stroked="f">
                                            <v:path arrowok="t" o:connecttype="custom" o:connectlocs="0,5663;10183,5663;10183,5439;0,5439;0,5663" o:connectangles="0,0,0,0,0"/>
                                          </v:shape>
                                          <v:group id="Group 163" o:spid="_x0000_s1053" style="position:absolute;left:984;top:5663;width:10183;height:223" coordorigin="984,5663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                          <v:shape id="Freeform 216" o:spid="_x0000_s1054" style="position:absolute;left:984;top:5663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RYr8cA&#10;AADcAAAADwAAAGRycy9kb3ducmV2LnhtbESPT0/DMAzF70j7DpEncUEshQND3bJp45+4MInSHbhZ&#10;jWmjNU6VhK3j0+MDEjdb7/m9n5fr0ffqSDG5wAZuZgUo4iZYx62B+uP5+h5UysgW+8Bk4EwJ1qvJ&#10;xRJLG078Tscqt0pCOJVooMt5KLVOTUce0ywMxKJ9hegxyxpbbSOeJNz3+rYo7rRHx9LQ4UAPHTWH&#10;6tsbcJ+HbTo/zR/f2n39UtU/bncVK2Mup+NmASrTmP/Nf9evVvDnQivPyAR6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UWK/HAAAA3AAAAA8AAAAAAAAAAAAAAAAAmAIAAGRy&#10;cy9kb3ducmV2LnhtbFBLBQYAAAAABAAEAPUAAACMAwAAAAA=&#10;" path="m,223r10183,l10183,,,,,223xe" fillcolor="#f1f1f1" stroked="f">
                                              <v:path arrowok="t" o:connecttype="custom" o:connectlocs="0,5886;10183,5886;10183,5663;0,5663;0,5886" o:connectangles="0,0,0,0,0"/>
                                            </v:shape>
                                            <v:group id="Group 164" o:spid="_x0000_s1055" style="position:absolute;left:984;top:5886;width:10183;height:221" coordorigin="984,5886" coordsize="10183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                            <v:shape id="Freeform 215" o:spid="_x0000_s1056" style="position:absolute;left:984;top:5886;width:10183;height:221;visibility:visible;mso-wrap-style:square;v-text-anchor:top" coordsize="1018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yjZcYA&#10;AADcAAAADwAAAGRycy9kb3ducmV2LnhtbESPQWvCQBCF7wX/wzJCL6VuLFJCdBUjWIQeSrU/YMyO&#10;2Wh2NmS3Jv33nUOhtxnem/e+WW1G36o79bEJbGA+y0ARV8E2XBv4Ou2fc1AxIVtsA5OBH4qwWU8e&#10;VljYMPAn3Y+pVhLCsUADLqWu0DpWjjzGWeiIRbuE3mOSta+17XGQcN/qlyx71R4blgaHHe0cVbfj&#10;tzew+Ojc0/shleXiuh/O+anUb7Uz5nE6bpegEo3p3/x3fbCCnwu+PCMT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yjZcYAAADcAAAADwAAAAAAAAAAAAAAAACYAgAAZHJz&#10;L2Rvd25yZXYueG1sUEsFBgAAAAAEAAQA9QAAAIsDAAAAAA==&#10;" path="m,221r10183,l10183,,,,,221xe" fillcolor="#f1f1f1" stroked="f">
                                                <v:path arrowok="t" o:connecttype="custom" o:connectlocs="0,6107;10183,6107;10183,5886;0,5886;0,6107" o:connectangles="0,0,0,0,0"/>
                                              </v:shape>
                                              <v:group id="Group 165" o:spid="_x0000_s1057" style="position:absolute;left:984;top:6107;width:10183;height:223" coordorigin="984,6107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                              <v:shape id="Freeform 214" o:spid="_x0000_s1058" style="position:absolute;left:984;top:6107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kfYsUA&#10;AADcAAAADwAAAGRycy9kb3ducmV2LnhtbERPS2sCMRC+F/wPYQq9lJqtB5WtUWp94KVCt9tDb8Nm&#10;uhvcTJYk1dVfbwpCb/PxPWe26G0rjuSDcazgeZiBIK6cNlwrKD83T1MQISJrbB2TgjMFWMwHdzPM&#10;tTvxBx2LWIsUwiFHBU2MXS5lqBqyGIauI07cj/MWY4K+ltrjKYXbVo6ybCwtGk4NDXb01lB1KH6t&#10;AvN9WIbzerJ6r7/KbVFezP7RF0o93PevLyAi9fFffHPvdJo/HcHfM+kC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aR9ixQAAANwAAAAPAAAAAAAAAAAAAAAAAJgCAABkcnMv&#10;ZG93bnJldi54bWxQSwUGAAAAAAQABAD1AAAAigMAAAAA&#10;" path="m,223r10183,l10183,,,,,223xe" fillcolor="#f1f1f1" stroked="f">
                                                  <v:path arrowok="t" o:connecttype="custom" o:connectlocs="0,6330;10183,6330;10183,6107;0,6107;0,6330" o:connectangles="0,0,0,0,0"/>
                                                </v:shape>
                                                <v:group id="Group 166" o:spid="_x0000_s1059" style="position:absolute;left:984;top:6330;width:10183;height:223" coordorigin="984,6330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                                <v:shape id="Freeform 213" o:spid="_x0000_s1060" style="position:absolute;left:984;top:6330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wijcUA&#10;AADcAAAADwAAAGRycy9kb3ducmV2LnhtbERPTWsCMRC9F/wPYYReSs1aipWtUbS10ouFbreH3obN&#10;uBvcTJYk6uqvb4RCb/N4nzNb9LYVR/LBOFYwHmUgiCunDdcKyq+3+ymIEJE1to5JwZkCLOaDmxnm&#10;2p34k45FrEUK4ZCjgibGLpcyVA1ZDCPXESdu57zFmKCvpfZ4SuG2lQ9ZNpEWDaeGBjt6aajaFwer&#10;wPzsV+G8fnrd1t/lpigv5uPOF0rdDvvlM4hIffwX/7nfdZo/fYTrM+kC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zCKNxQAAANwAAAAPAAAAAAAAAAAAAAAAAJgCAABkcnMv&#10;ZG93bnJldi54bWxQSwUGAAAAAAQABAD1AAAAigMAAAAA&#10;" path="m,223r10183,l10183,,,,,223xe" fillcolor="#f1f1f1" stroked="f">
                                                    <v:path arrowok="t" o:connecttype="custom" o:connectlocs="0,6553;10183,6553;10183,6330;0,6330;0,6553" o:connectangles="0,0,0,0,0"/>
                                                  </v:shape>
                                                  <v:group id="Group 167" o:spid="_x0000_s1061" style="position:absolute;left:984;top:6553;width:10183;height:223" coordorigin="984,6553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                                  <v:shape id="Freeform 212" o:spid="_x0000_s1062" style="position:absolute;left:984;top:6553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IZYcUA&#10;AADcAAAADwAAAGRycy9kb3ducmV2LnhtbERPTWsCMRC9C/6HMIVepGbbg8rWKLVq8VKh2+2ht2Ez&#10;3Q1uJksSde2vNwWht3m8z5kve9uKE/lgHCt4HGcgiCunDdcKys/twwxEiMgaW8ek4EIBlovhYI65&#10;dmf+oFMRa5FCOOSooImxy6UMVUMWw9h1xIn7cd5iTNDXUns8p3Dbyqcsm0iLhlNDgx29NlQdiqNV&#10;YL4Pq3DZTNfv9Vf5VpS/Zj/yhVL3d/3LM4hIffwX39w7nebPJvD3TLp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UhlhxQAAANwAAAAPAAAAAAAAAAAAAAAAAJgCAABkcnMv&#10;ZG93bnJldi54bWxQSwUGAAAAAAQABAD1AAAAigMAAAAA&#10;" path="m,223r10183,l10183,,,,,223xe" fillcolor="#f1f1f1" stroked="f">
                                                      <v:path arrowok="t" o:connecttype="custom" o:connectlocs="0,6776;10183,6776;10183,6553;0,6553;0,6776" o:connectangles="0,0,0,0,0"/>
                                                    </v:shape>
                                                    <v:group id="Group 168" o:spid="_x0000_s1063" style="position:absolute;left:984;top:6776;width:10183;height:221" coordorigin="984,6776" coordsize="10183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                                    <v:shape id="Freeform 211" o:spid="_x0000_s1064" style="position:absolute;left:984;top:6776;width:10183;height:221;visibility:visible;mso-wrap-style:square;v-text-anchor:top" coordsize="1018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qvY8YA&#10;AADcAAAADwAAAGRycy9kb3ducmV2LnhtbESPQWvCQBCF7wX/wzJCL6VuLFJCdBUjWIQeSrU/YMyO&#10;2Wh2NmS3Jv33nUOhtxnem/e+WW1G36o79bEJbGA+y0ARV8E2XBv4Ou2fc1AxIVtsA5OBH4qwWU8e&#10;VljYMPAn3Y+pVhLCsUADLqWu0DpWjjzGWeiIRbuE3mOSta+17XGQcN/qlyx71R4blgaHHe0cVbfj&#10;tzew+Ojc0/shleXiuh/O+anUb7Uz5nE6bpegEo3p3/x3fbCCnwutPCMT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qvY8YAAADcAAAADwAAAAAAAAAAAAAAAACYAgAAZHJz&#10;L2Rvd25yZXYueG1sUEsFBgAAAAAEAAQA9QAAAIsDAAAAAA==&#10;" path="m,221r10183,l10183,,,,,221xe" fillcolor="#f1f1f1" stroked="f">
                                                        <v:path arrowok="t" o:connecttype="custom" o:connectlocs="0,6997;10183,6997;10183,6776;0,6776;0,6997" o:connectangles="0,0,0,0,0"/>
                                                      </v:shape>
                                                      <v:group id="Group 169" o:spid="_x0000_s1065" style="position:absolute;left:984;top:6997;width:10183;height:223" coordorigin="984,6997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                                      <v:shape id="Freeform 210" o:spid="_x0000_s1066" style="position:absolute;left:984;top:6997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6yU8cA&#10;AADcAAAADwAAAGRycy9kb3ducmV2LnhtbESPO2/DMAyE9wL5DwIDdCkSuR36cKIEfaNLCtRxh26E&#10;xdhCLMqQ1MTpry+HAt1I3PHu43I9+l4dKCYX2MDlvABF3ATruDVQb19mt6BSRrbYByYDJ0qwXk3O&#10;lljacOQPOlS5VRLCqUQDXc5DqXVqOvKY5mEgFm0Xoscsa2y1jXiUcN/rq6K41h4dS0OHAz121Oyr&#10;b2/Afe0f0un55mnTftavVf3j3i9iZcz5dLxfgMo05n/z3/WbFfw7wZdnZAK9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uslPHAAAA3AAAAA8AAAAAAAAAAAAAAAAAmAIAAGRy&#10;cy9kb3ducmV2LnhtbFBLBQYAAAAABAAEAPUAAACMAwAAAAA=&#10;" path="m,223r10183,l10183,,,,,223xe" fillcolor="#f1f1f1" stroked="f">
                                                          <v:path arrowok="t" o:connecttype="custom" o:connectlocs="0,7220;10183,7220;10183,6997;0,6997;0,7220" o:connectangles="0,0,0,0,0"/>
                                                        </v:shape>
                                                        <v:group id="Group 170" o:spid="_x0000_s1067" style="position:absolute;left:984;top:7220;width:10183;height:223" coordorigin="984,7220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                                        <v:shape id="Freeform 209" o:spid="_x0000_s1068" style="position:absolute;left:984;top:7220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CJv8UA&#10;AADcAAAADwAAAGRycy9kb3ducmV2LnhtbERPS2sCMRC+F/ofwhR6KZrVQx+rUdS20ouFruvB27AZ&#10;d4ObyZKkuvrrm0Kht/n4njOd97YVJ/LBOFYwGmYgiCunDdcKyu374BlEiMgaW8ek4EIB5rPbmynm&#10;2p35i05FrEUK4ZCjgibGLpcyVA1ZDEPXESfu4LzFmKCvpfZ4TuG2leMse5QWDaeGBjtaNVQdi2+r&#10;wOyPy3B5e3rd1LtyXZRX8/ngC6Xu7/rFBESkPv6L/9wfOs1/GcPvM+kCO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sIm/xQAAANwAAAAPAAAAAAAAAAAAAAAAAJgCAABkcnMv&#10;ZG93bnJldi54bWxQSwUGAAAAAAQABAD1AAAAigMAAAAA&#10;" path="m,223r10183,l10183,,,,,223xe" fillcolor="#f1f1f1" stroked="f">
                                                            <v:path arrowok="t" o:connecttype="custom" o:connectlocs="0,7443;10183,7443;10183,7220;0,7220;0,7443" o:connectangles="0,0,0,0,0"/>
                                                          </v:shape>
                                                          <v:group id="Group 171" o:spid="_x0000_s1069" style="position:absolute;left:984;top:7443;width:10183;height:221" coordorigin="984,7443" coordsize="10183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                                          <v:shape id="Freeform 208" o:spid="_x0000_s1070" style="position:absolute;left:984;top:7443;width:10183;height:221;visibility:visible;mso-wrap-style:square;v-text-anchor:top" coordsize="1018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4zu8MA&#10;AADcAAAADwAAAGRycy9kb3ducmV2LnhtbERPzWrCQBC+F/oOyxS8FN1UgtjoKo2gCD2I2gcYs2M2&#10;bXY2ZFcT374rCN7m4/ud+bK3tbhS6yvHCj5GCQjiwumKSwU/x/VwCsIHZI21Y1JwIw/LxevLHDPt&#10;Ot7T9RBKEUPYZ6jAhNBkUvrCkEU/cg1x5M6utRgibEupW+xiuK3lOEkm0mLFscFgQytDxd/hYhWk&#10;u8a8f29Dnqe/6+40PeZyUxqlBm/91wxEoD48xQ/3Vsf5nyncn4kX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4zu8MAAADcAAAADwAAAAAAAAAAAAAAAACYAgAAZHJzL2Rv&#10;d25yZXYueG1sUEsFBgAAAAAEAAQA9QAAAIgDAAAAAA==&#10;" path="m,221r10183,l10183,,,,,221xe" fillcolor="#f1f1f1" stroked="f">
                                                              <v:path arrowok="t" o:connecttype="custom" o:connectlocs="0,7664;10183,7664;10183,7443;0,7443;0,7664" o:connectangles="0,0,0,0,0"/>
                                                            </v:shape>
                                                            <v:group id="Group 172" o:spid="_x0000_s1071" style="position:absolute;left:984;top:7664;width:10183;height:223" coordorigin="984,7664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                                            <v:shape id="Freeform 207" o:spid="_x0000_s1072" style="position:absolute;left:984;top:7664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uPvMUA&#10;AADcAAAADwAAAGRycy9kb3ducmV2LnhtbERPTU8CMRC9m/gfmjHxYqSLB9CFQgCVcMHEdT14m2yH&#10;3YbtdNNWWPj1lMTE27y8z5nOe9uKA/lgHCsYDjIQxJXThmsF5df74zOIEJE1to5JwYkCzGe3N1PM&#10;tTvyJx2KWIsUwiFHBU2MXS5lqBqyGAauI07cznmLMUFfS+3xmMJtK5+ybCQtGk4NDXa0aqjaF79W&#10;gfnZL8Ppbfy6rb/LdVGezceDL5S6v+sXExCR+vgv/nNvdJr/MoLrM+kCOb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i4+8xQAAANwAAAAPAAAAAAAAAAAAAAAAAJgCAABkcnMv&#10;ZG93bnJldi54bWxQSwUGAAAAAAQABAD1AAAAigMAAAAA&#10;" path="m,223r10183,l10183,,,,,223xe" fillcolor="#f1f1f1" stroked="f">
                                                                <v:path arrowok="t" o:connecttype="custom" o:connectlocs="0,7887;10183,7887;10183,7664;0,7664;0,7887" o:connectangles="0,0,0,0,0"/>
                                                              </v:shape>
                                                              <v:group id="Group 173" o:spid="_x0000_s1073" style="position:absolute;left:984;top:7887;width:10183;height:224" coordorigin="984,7887" coordsize="10183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                                              <v:shape id="Freeform 206" o:spid="_x0000_s1074" style="position:absolute;left:984;top:7887;width:10183;height:224;visibility:visible;mso-wrap-style:square;v-text-anchor:top" coordsize="10183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wNMMA&#10;AADcAAAADwAAAGRycy9kb3ducmV2LnhtbESP0WrCQBBF3wX/YRmhb7rRgrTRVcQiiCBY7QeM2TEJ&#10;ZmfD7tbEv3ceCn2b4d6598xy3btGPSjE2rOB6SQDRVx4W3Np4OeyG3+AignZYuOZDDwpwno1HCwx&#10;t77jb3qcU6kkhGOOBqqU2lzrWFTkME58SyzazQeHSdZQahuwk3DX6FmWzbXDmqWhwpa2FRX3868z&#10;YD1/XQ5h1usTd9fj0YXp6T0Y8zbqNwtQifr0b/673lvB/xRaeUYm0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hwNMMAAADcAAAADwAAAAAAAAAAAAAAAACYAgAAZHJzL2Rv&#10;d25yZXYueG1sUEsFBgAAAAAEAAQA9QAAAIgDAAAAAA==&#10;" path="m,224r10183,l10183,,,,,224xe" fillcolor="#f1f1f1" stroked="f">
                                                                  <v:path arrowok="t" o:connecttype="custom" o:connectlocs="0,8111;10183,8111;10183,7887;0,7887;0,8111" o:connectangles="0,0,0,0,0"/>
                                                                </v:shape>
                                                                <v:group id="Group 174" o:spid="_x0000_s1075" style="position:absolute;left:984;top:8111;width:10183;height:221" coordorigin="984,8111" coordsize="10183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                                                <v:shape id="Freeform 205" o:spid="_x0000_s1076" style="position:absolute;left:984;top:8111;width:10183;height:221;visibility:visible;mso-wrap-style:square;v-text-anchor:top" coordsize="1018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rBQ8MA&#10;AADcAAAADwAAAGRycy9kb3ducmV2LnhtbESP3YrCMBSE74V9h3AEb2RNFRGpRrELirAX4s8DnG2O&#10;TbU5KU209e03wsJeDjPzDbNcd7YST2p86VjBeJSAIM6dLrlQcDlvP+cgfEDWWDkmBS/ysF599JaY&#10;atfykZ6nUIgIYZ+iAhNCnUrpc0MW/cjVxNG7usZiiLIppG6wjXBbyUmSzKTFkuOCwZq+DOX308Mq&#10;mB5qM/zehyyb3rbtz/ycyV1hlBr0u80CRKAu/If/2nutIBLhfSYeAb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rBQ8MAAADcAAAADwAAAAAAAAAAAAAAAACYAgAAZHJzL2Rv&#10;d25yZXYueG1sUEsFBgAAAAAEAAQA9QAAAIgDAAAAAA==&#10;" path="m,221r10183,l10183,,,,,221xe" fillcolor="#f1f1f1" stroked="f">
                                                                    <v:path arrowok="t" o:connecttype="custom" o:connectlocs="0,8332;10183,8332;10183,8111;0,8111;0,8332" o:connectangles="0,0,0,0,0"/>
                                                                  </v:shape>
                                                                  <v:group id="Group 175" o:spid="_x0000_s1077" style="position:absolute;left:984;top:8332;width:10183;height:223" coordorigin="984,8332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                                                  <v:shape id="Freeform 204" o:spid="_x0000_s1078" style="position:absolute;left:984;top:8332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99RMcA&#10;AADcAAAADwAAAGRycy9kb3ducmV2LnhtbESPQUsDMRSE70L/Q3gFL9JmuweVbdNiWyteFFy3h94e&#10;m+du6OZlSdJ26683guBxmJlvmMVqsJ04kw/GsYLZNANBXDttuFFQfe4mjyBCRNbYOSYFVwqwWo5u&#10;Flhod+EPOpexEQnCoUAFbYx9IWWoW7IYpq4nTt6X8xZjkr6R2uMlwW0n8yy7lxYNp4UWe9q0VB/L&#10;k1VgDsd1uD4/bN+affVSVt/m/c6XSt2Oh6c5iEhD/A//tV+1gjzL4fdMOgJy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ffUTHAAAA3AAAAA8AAAAAAAAAAAAAAAAAmAIAAGRy&#10;cy9kb3ducmV2LnhtbFBLBQYAAAAABAAEAPUAAACMAwAAAAA=&#10;" path="m,223r10183,l10183,,,,,223xe" fillcolor="#f1f1f1" stroked="f">
                                                                      <v:path arrowok="t" o:connecttype="custom" o:connectlocs="0,8555;10183,8555;10183,8332;0,8332;0,8555" o:connectangles="0,0,0,0,0"/>
                                                                    </v:shape>
                                                                    <v:group id="Group 176" o:spid="_x0000_s1079" style="position:absolute;left:984;top:8555;width:10183;height:223" coordorigin="984,8555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                                                    <v:shape id="Freeform 203" o:spid="_x0000_s1080" style="position:absolute;left:984;top:8555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pAq8cA&#10;AADcAAAADwAAAGRycy9kb3ducmV2LnhtbESPQWsCMRSE74X+h/AKvRTNKqUtq1HUttKLha7rwdtj&#10;89wNbl6WJNXVX98UCj0OM/MNM533thUn8sE4VjAaZiCIK6cN1wrK7fvgBUSIyBpbx6TgQgHms9ub&#10;KebanfmLTkWsRYJwyFFBE2OXSxmqhiyGoeuIk3dw3mJM0tdSezwnuG3lOMuepEXDaaHBjlYNVcfi&#10;2yow++MyXN6eXzf1rlwX5dV8PvhCqfu7fjEBEamP/+G/9odWMM4e4fdMOgJy9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6QKvHAAAA3AAAAA8AAAAAAAAAAAAAAAAAmAIAAGRy&#10;cy9kb3ducmV2LnhtbFBLBQYAAAAABAAEAPUAAACMAwAAAAA=&#10;" path="m,223r10183,l10183,,,,,223xe" fillcolor="#f1f1f1" stroked="f">
                                                                        <v:path arrowok="t" o:connecttype="custom" o:connectlocs="0,8778;10183,8778;10183,8555;0,8555;0,8778" o:connectangles="0,0,0,0,0"/>
                                                                      </v:shape>
                                                                      <v:group id="Group 177" o:spid="_x0000_s1081" style="position:absolute;left:984;top:8778;width:10183;height:223" coordorigin="984,8778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                                                      <v:shape id="Freeform 202" o:spid="_x0000_s1082" style="position:absolute;left:984;top:8778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R7R8cA&#10;AADcAAAADwAAAGRycy9kb3ducmV2LnhtbESPT2sCMRTE7wW/Q3iFXkrN1oOWrVFq/YMXhW63h94e&#10;m9fd4OZlSVJd/fRGKPQ4zMxvmOm8t604kg/GsYLnYQaCuHLacK2g/Fw/vYAIEVlj65gUnCnAfDa4&#10;m2Ku3Yk/6FjEWiQIhxwVNDF2uZShashiGLqOOHk/zluMSfpaao+nBLetHGXZWFo0nBYa7Oi9oepQ&#10;/FoF5vuwCOfVZLmrv8pNUV7M/tEXSj3c92+vICL18T/8195qBaNsDLcz6QjI2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+ke0fHAAAA3AAAAA8AAAAAAAAAAAAAAAAAmAIAAGRy&#10;cy9kb3ducmV2LnhtbFBLBQYAAAAABAAEAPUAAACMAwAAAAA=&#10;" path="m,223r10183,l10183,,,,,223xe" fillcolor="#f1f1f1" stroked="f">
                                                                          <v:path arrowok="t" o:connecttype="custom" o:connectlocs="0,9001;10183,9001;10183,8778;0,8778;0,9001" o:connectangles="0,0,0,0,0"/>
                                                                        </v:shape>
                                                                        <v:group id="Group 178" o:spid="_x0000_s1083" style="position:absolute;left:984;top:9001;width:10183;height:221" coordorigin="984,9001" coordsize="10183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                                                        <v:shape id="Freeform 201" o:spid="_x0000_s1084" style="position:absolute;left:984;top:9001;width:10183;height:221;visibility:visible;mso-wrap-style:square;v-text-anchor:top" coordsize="1018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zNRcMA&#10;AADcAAAADwAAAGRycy9kb3ducmV2LnhtbERP3WrCMBS+F/YO4Qx2I2uqiEhtlHXgKOxiWH2As+bY&#10;dGtOShPb7u2Xi8EuP77//DjbTow0+NaxglWSgiCunW65UXC9nJ53IHxA1tg5JgU/5OF4eFjkmGk3&#10;8ZnGKjQihrDPUIEJoc+k9LUhiz5xPXHkbm6wGCIcGqkHnGK47eQ6TbfSYsuxwWBPr4bq7+puFWw+&#10;erN8L0NRbL5O0+fuUsi3xij19Di/7EEEmsO/+M9dagXrNK6NZ+IRkI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zNRcMAAADcAAAADwAAAAAAAAAAAAAAAACYAgAAZHJzL2Rv&#10;d25yZXYueG1sUEsFBgAAAAAEAAQA9QAAAIgDAAAAAA==&#10;" path="m,221r10183,l10183,,,,,221xe" fillcolor="#f1f1f1" stroked="f">
                                                                            <v:path arrowok="t" o:connecttype="custom" o:connectlocs="0,9222;10183,9222;10183,9001;0,9001;0,9222" o:connectangles="0,0,0,0,0"/>
                                                                          </v:shape>
                                                                          <v:group id="Group 179" o:spid="_x0000_s1085" style="position:absolute;left:984;top:9222;width:10183;height:223" coordorigin="984,9222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                                                          <v:shape id="Freeform 200" o:spid="_x0000_s1086" style="position:absolute;left:984;top:9222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jQdcMA&#10;AADcAAAADwAAAGRycy9kb3ducmV2LnhtbERPu27CMBTdK/UfrFupSwUODBQFDKJPsRSJEAa2q/iS&#10;WMTXke1C4OvxUKnj0XnPl71txZl8MI4VjIYZCOLKacO1gnL3NZiCCBFZY+uYFFwpwHLx+DDHXLsL&#10;b+lcxFqkEA45Kmhi7HIpQ9WQxTB0HXHijs5bjAn6WmqPlxRuWznOsom0aDg1NNjRe0PVqfi1Cszh&#10;9Baun68fP/W+/C7Km9m8+EKp56d+NQMRqY//4j/3WisYj9L8dCYdAb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jQdcMAAADcAAAADwAAAAAAAAAAAAAAAACYAgAAZHJzL2Rv&#10;d25yZXYueG1sUEsFBgAAAAAEAAQA9QAAAIgDAAAAAA==&#10;" path="m,223r10183,l10183,,,,,223xe" fillcolor="#f1f1f1" stroked="f">
                                                                              <v:path arrowok="t" o:connecttype="custom" o:connectlocs="0,9445;10183,9445;10183,9222;0,9222;0,9445" o:connectangles="0,0,0,0,0"/>
                                                                            </v:shape>
                                                                            <v:group id="Group 180" o:spid="_x0000_s1087" style="position:absolute;left:984;top:9445;width:10183;height:223" coordorigin="984,9445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                                                            <v:shape id="Freeform 199" o:spid="_x0000_s1088" style="position:absolute;left:984;top:9445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brmcgA&#10;AADcAAAADwAAAGRycy9kb3ducmV2LnhtbESPT2sCMRTE74V+h/AKXopm3UMtq1H6x5ZeKnRdD94e&#10;m+ducPOyJKmu/fSNUOhxmJnfMIvVYDtxIh+MYwXTSQaCuHbacKOg2r6NH0GEiKyxc0wKLhRgtby9&#10;WWCh3Zm/6FTGRiQIhwIVtDH2hZShbslimLieOHkH5y3GJH0jtcdzgttO5ln2IC0aTgst9vTSUn0s&#10;v60Csz8+h8t69vrZ7Kr3svoxm3tfKjW6G57mICIN8T/81/7QCvJpDtcz6Qj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RuuZyAAAANwAAAAPAAAAAAAAAAAAAAAAAJgCAABk&#10;cnMvZG93bnJldi54bWxQSwUGAAAAAAQABAD1AAAAjQMAAAAA&#10;" path="m,224r10183,l10183,,,,,224xe" fillcolor="#f1f1f1" stroked="f">
                                                                                <v:path arrowok="t" o:connecttype="custom" o:connectlocs="0,9669;10183,9669;10183,9445;0,9445;0,9669" o:connectangles="0,0,0,0,0"/>
                                                                              </v:shape>
                                                                              <v:group id="Group 181" o:spid="_x0000_s1089" style="position:absolute;left:984;top:9669;width:10183;height:221" coordorigin="984,9669" coordsize="10183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                                                              <v:shape id="Freeform 198" o:spid="_x0000_s1090" style="position:absolute;left:984;top:9669;width:10183;height:221;visibility:visible;mso-wrap-style:square;v-text-anchor:top" coordsize="1018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hRncQA&#10;AADcAAAADwAAAGRycy9kb3ducmV2LnhtbESP0WrCQBRE3wv+w3IFX4pulFAkuooRLIIPpeoHXLPX&#10;bDR7N2S3Jv69Wyj0cZiZM8xy3dtaPKj1lWMF00kCgrhwuuJSwfm0G89B+ICssXZMCp7kYb0avC0x&#10;067jb3ocQykihH2GCkwITSalLwxZ9BPXEEfv6lqLIcq2lLrFLsJtLWdJ8iEtVhwXDDa0NVTcjz9W&#10;QfrVmPfDPuR5ett1l/kpl5+lUWo07DcLEIH68B/+a++1gtk0hd8z8QjI1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IUZ3EAAAA3AAAAA8AAAAAAAAAAAAAAAAAmAIAAGRycy9k&#10;b3ducmV2LnhtbFBLBQYAAAAABAAEAPUAAACJAwAAAAA=&#10;" path="m,220r10183,l10183,,,,,220xe" fillcolor="#f1f1f1" stroked="f">
                                                                                  <v:path arrowok="t" o:connecttype="custom" o:connectlocs="0,9889;10183,9889;10183,9669;0,9669;0,9889" o:connectangles="0,0,0,0,0"/>
                                                                                </v:shape>
                                                                                <v:group id="Group 182" o:spid="_x0000_s1091" style="position:absolute;left:984;top:9889;width:10183;height:223" coordorigin="984,9889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                                                              <v:shape id="Freeform 197" o:spid="_x0000_s1092" style="position:absolute;left:984;top:9889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3tmsgA&#10;AADcAAAADwAAAGRycy9kb3ducmV2LnhtbESPT2sCMRTE7wW/Q3hCL6Vm9aCyNUpb/9BLBdftobfH&#10;5nU3uHlZklTXfvpGKPQ4zMxvmMWqt604kw/GsYLxKANBXDltuFZQHrePcxAhImtsHZOCKwVYLQd3&#10;C8y1u/CBzkWsRYJwyFFBE2OXSxmqhiyGkeuIk/flvMWYpK+l9nhJcNvKSZZNpUXDaaHBjl4bqk7F&#10;t1VgPk8v4bqZrd/rj3JXlD9m/+ALpe6H/fMTiEh9/A//td+0gsl4Crcz6Qj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6fe2ayAAAANwAAAAPAAAAAAAAAAAAAAAAAJgCAABk&#10;cnMvZG93bnJldi54bWxQSwUGAAAAAAQABAD1AAAAjQMAAAAA&#10;" path="m,224r10183,l10183,,,,,224xe" fillcolor="#f1f1f1" stroked="f">
                                                                                    <v:path arrowok="t" o:connecttype="custom" o:connectlocs="0,10113;10183,10113;10183,9889;0,9889;0,10113" o:connectangles="0,0,0,0,0"/>
                                                                                  </v:shape>
                                                                                  <v:group id="Group 183" o:spid="_x0000_s1093" style="position:absolute;left:984;top:10113;width:10183;height:223" coordorigin="984,10113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                                                                  <v:shape id="Freeform 196" o:spid="_x0000_s1094" style="position:absolute;left:984;top:10113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7cc8MA&#10;AADcAAAADwAAAGRycy9kb3ducmV2LnhtbERPu27CMBTdK/UfrFupSwUODBQFDKJPsRSJEAa2q/iS&#10;WMTXke1C4OvxUKnj0XnPl71txZl8MI4VjIYZCOLKacO1gnL3NZiCCBFZY+uYFFwpwHLx+DDHXLsL&#10;b+lcxFqkEA45Kmhi7HIpQ9WQxTB0HXHijs5bjAn6WmqPlxRuWznOsom0aDg1NNjRe0PVqfi1Cszh&#10;9Baun68fP/W+/C7Km9m8+EKp56d+NQMRqY//4j/3WisYj9LadCYdAb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7cc8MAAADcAAAADwAAAAAAAAAAAAAAAACYAgAAZHJzL2Rv&#10;d25yZXYueG1sUEsFBgAAAAAEAAQA9QAAAIgDAAAAAA==&#10;" path="m,223r10183,l10183,,,,,223xe" fillcolor="#f1f1f1" stroked="f">
                                                                                      <v:path arrowok="t" o:connecttype="custom" o:connectlocs="0,10336;10183,10336;10183,10113;0,10113;0,10336" o:connectangles="0,0,0,0,0"/>
                                                                                    </v:shape>
                                                                                    <v:group id="Group 184" o:spid="_x0000_s1095" style="position:absolute;left:984;top:10336;width:10183;height:221" coordorigin="984,10336" coordsize="10183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                                                                    <v:shape id="Freeform 195" o:spid="_x0000_s1096" style="position:absolute;left:984;top:10336;width:10183;height:221;visibility:visible;mso-wrap-style:square;v-text-anchor:top" coordsize="1018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+dI8EA&#10;AADcAAAADwAAAGRycy9kb3ducmV2LnhtbERPy4rCMBTdC/5DuIIb0XSKiFSjWEERZjH4+IBrc22q&#10;zU1pMrbz95PFwCwP573e9rYWb2p95VjBxywBQVw4XXGp4HY9TJcgfEDWWDsmBT/kYbsZDtaYadfx&#10;md6XUIoYwj5DBSaEJpPSF4Ys+plriCP3cK3FEGFbSt1iF8NtLdMkWUiLFccGgw3tDRWvy7dVMP9q&#10;zOTzFPJ8/jx09+U1l8fSKDUe9bsViEB9+Bf/uU9aQZrG+fFMPAJ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fnSPBAAAA3AAAAA8AAAAAAAAAAAAAAAAAmAIAAGRycy9kb3du&#10;cmV2LnhtbFBLBQYAAAAABAAEAPUAAACGAwAAAAA=&#10;" path="m,221r10183,l10183,,,,,221xe" fillcolor="#f1f1f1" stroked="f">
                                                                                        <v:path arrowok="t" o:connecttype="custom" o:connectlocs="0,10557;10183,10557;10183,10336;0,10336;0,10557" o:connectangles="0,0,0,0,0"/>
                                                                                      </v:shape>
                                                                                      <v:group id="Group 185" o:spid="_x0000_s1097" style="position:absolute;left:984;top:10557;width:10183;height:223" coordorigin="984,10557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                                                                      <v:shape id="Freeform 194" o:spid="_x0000_s1098" style="position:absolute;left:984;top:10557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ohJMcA&#10;AADcAAAADwAAAGRycy9kb3ducmV2LnhtbESPQUsDMRSE70L/Q3gFL9JmuweVbdNiWyteFFy3h94e&#10;m+du6OZlSdJ26683guBxmJlvmMVqsJ04kw/GsYLZNANBXDttuFFQfe4mjyBCRNbYOSYFVwqwWo5u&#10;Flhod+EPOpexEQnCoUAFbYx9IWWoW7IYpq4nTt6X8xZjkr6R2uMlwW0n8yy7lxYNp4UWe9q0VB/L&#10;k1VgDsd1uD4/bN+affVSVt/m/c6XSt2Oh6c5iEhD/A//tV+1gjzP4fdMOgJy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sqISTHAAAA3AAAAA8AAAAAAAAAAAAAAAAAmAIAAGRy&#10;cy9kb3ducmV2LnhtbFBLBQYAAAAABAAEAPUAAACMAwAAAAA=&#10;" path="m,223r10183,l10183,,,,,223xe" fillcolor="#f1f1f1" stroked="f">
                                                                                          <v:path arrowok="t" o:connecttype="custom" o:connectlocs="0,10780;10183,10780;10183,10557;0,10557;0,10780" o:connectangles="0,0,0,0,0"/>
                                                                                        </v:shape>
                                                                                        <v:group id="Group 186" o:spid="_x0000_s1099" style="position:absolute;left:984;top:10780;width:10183;height:242" coordorigin="984,10780" coordsize="10183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                                                                        <v:shape id="Freeform 193" o:spid="_x0000_s1100" style="position:absolute;left:984;top:10780;width:10183;height:242;visibility:visible;mso-wrap-style:square;v-text-anchor:top" coordsize="10183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K0uMIA&#10;AADcAAAADwAAAGRycy9kb3ducmV2LnhtbESPQYvCMBSE7wv+h/AEb2tq0UVrUxFBkb2tCnp8NM+2&#10;tHkpTaz132+EhT0OM/MNk24G04ieOldZVjCbRiCIc6srLhRczvvPJQjnkTU2lknBixxsstFHiom2&#10;T/6h/uQLESDsElRQet8mUrq8JINualvi4N1tZ9AH2RVSd/gMcNPIOIq+pMGKw0KJLe1KyuvTwyi4&#10;Sn2rq9uij9tv47er+rC6NkapyXjYrkF4Gvx/+K991ArieA7vM+EI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orS4wgAAANwAAAAPAAAAAAAAAAAAAAAAAJgCAABkcnMvZG93&#10;bnJldi54bWxQSwUGAAAAAAQABAD1AAAAhwMAAAAA&#10;" path="m,242r10183,l10183,,,,,242xe" fillcolor="#f1f1f1" stroked="f">
                                                                                            <v:path arrowok="t" o:connecttype="custom" o:connectlocs="0,11022;10183,11022;10183,10780;0,10780;0,11022" o:connectangles="0,0,0,0,0"/>
                                                                                          </v:shape>
                                                                                          <v:group id="Group 187" o:spid="_x0000_s1101" style="position:absolute;left:984;top:11027;width:10183;height:0" coordorigin="984,11027" coordsize="1018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                                                                          <v:shape id="Freeform 192" o:spid="_x0000_s1102" style="position:absolute;left:984;top:11027;width:10183;height:0;visibility:visible;mso-wrap-style:square;v-text-anchor:top" coordsize="101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RfUMUA&#10;AADcAAAADwAAAGRycy9kb3ducmV2LnhtbESPQWvCQBSE7wX/w/KE3urGHERSVykBRawgRiseH9ln&#10;NjT7NmRXjf/eFQo9DjPzDTNb9LYRN+p87VjBeJSAIC6drrlScDwsP6YgfEDW2DgmBQ/ysJgP3maY&#10;aXfnPd2KUIkIYZ+hAhNCm0npS0MW/ci1xNG7uM5iiLKrpO7wHuG2kWmSTKTFmuOCwZZyQ+VvcbUK&#10;duPlObeb08/1u5iuzDFfnw9bp9T7sP/6BBGoD//hv/ZaK0jTCbzOx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1F9QxQAAANwAAAAPAAAAAAAAAAAAAAAAAJgCAABkcnMv&#10;ZG93bnJldi54bWxQSwUGAAAAAAQABAD1AAAAigMAAAAA&#10;" path="m,l10183,e" filled="f" strokeweight=".58pt">
                                                                                              <v:path arrowok="t" o:connecttype="custom" o:connectlocs="0,0;10183,0" o:connectangles="0,0"/>
                                                                                            </v:shape>
                                                                                            <v:group id="Group 188" o:spid="_x0000_s1103" style="position:absolute;left:979;top:2962;width:0;height:8070" coordorigin="979,2962" coordsize="0,8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                                                                            <v:shape id="Freeform 191" o:spid="_x0000_s1104" style="position:absolute;left:979;top:2962;width:0;height:8070;visibility:visible;mso-wrap-style:square;v-text-anchor:top" coordsize="0,80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EOar0A&#10;AADcAAAADwAAAGRycy9kb3ducmV2LnhtbERPuwrCMBTdBf8hXMFNUyuoVKOIILo4+MD50lzbYnNT&#10;m1irX28GwfFw3otVa0rRUO0KywpGwwgEcWp1wZmCy3k7mIFwHlljaZkUvMnBatntLDDR9sVHak4+&#10;EyGEXYIKcu+rREqX5mTQDW1FHLibrQ36AOtM6hpfIdyUMo6iiTRYcGjIsaJNTun99DQKdMy8ue6u&#10;zeOQPabj7cfuDtIq1e+16zkIT63/i3/uvVYQx2FtOBOOgF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3EOar0AAADcAAAADwAAAAAAAAAAAAAAAACYAgAAZHJzL2Rvd25yZXYu&#10;eG1sUEsFBgAAAAAEAAQA9QAAAIIDAAAAAA==&#10;" path="m,l,8070e" filled="f" strokeweight=".58pt">
                                                                                                <v:path arrowok="t" o:connecttype="custom" o:connectlocs="0,2962;0,11032" o:connectangles="0,0"/>
                                                                                              </v:shape>
                                                                                              <v:group id="Group 189" o:spid="_x0000_s1105" style="position:absolute;left:11172;top:2962;width:0;height:8070" coordorigin="11172,2962" coordsize="0,8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                                                                              <v:shape id="Freeform 190" o:spid="_x0000_s1106" style="position:absolute;left:11172;top:2962;width:0;height:8070;visibility:visible;mso-wrap-style:square;v-text-anchor:top" coordsize="0,80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6Usb0A&#10;AADcAAAADwAAAGRycy9kb3ducmV2LnhtbERPuwrCMBTdBf8hXMFNUyuoVKOIILo4+MD50lzbYnNT&#10;m1irX28GwfFw3otVa0rRUO0KywpGwwgEcWp1wZmCy3k7mIFwHlljaZkUvMnBatntLDDR9sVHak4+&#10;EyGEXYIKcu+rREqX5mTQDW1FHLibrQ36AOtM6hpfIdyUMo6iiTRYcGjIsaJNTun99DQKdMy8ue6u&#10;zeOQPabj7cfuDtIq1e+16zkIT63/i3/uvVYQj8P8cCYcAbn8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6N6Usb0AAADcAAAADwAAAAAAAAAAAAAAAACYAgAAZHJzL2Rvd25yZXYu&#10;eG1sUEsFBgAAAAAEAAQA9QAAAIIDAAAAAA==&#10;" path="m,l,8070e" filled="f" strokeweight=".58pt">
                                                                                                  <v:path arrowok="t" o:connecttype="custom" o:connectlocs="0,2962;0,11032" o:connectangles="0,0"/>
                                                                                                </v:shape>
                                                                                              </v:group>
                                                                                            </v:group>
                                                                                          </v:group>
                                                                                        </v:group>
                                                                                      </v:group>
                                                                                    </v:group>
                                                                                  </v:group>
                                                                                </v:group>
                                                                              </v:group>
                                                                            </v:group>
                                                                          </v:group>
                                                                        </v:group>
                                                                      </v:group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1125220</wp:posOffset>
                </wp:positionH>
                <wp:positionV relativeFrom="page">
                  <wp:posOffset>1405255</wp:posOffset>
                </wp:positionV>
                <wp:extent cx="5915660" cy="0"/>
                <wp:effectExtent l="10795" t="14605" r="17145" b="13970"/>
                <wp:wrapNone/>
                <wp:docPr id="148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5660" cy="0"/>
                          <a:chOff x="1772" y="2213"/>
                          <a:chExt cx="9316" cy="0"/>
                        </a:xfrm>
                      </wpg:grpSpPr>
                      <wps:wsp>
                        <wps:cNvPr id="149" name="Freeform 148"/>
                        <wps:cNvSpPr>
                          <a:spLocks/>
                        </wps:cNvSpPr>
                        <wps:spPr bwMode="auto">
                          <a:xfrm>
                            <a:off x="1772" y="2213"/>
                            <a:ext cx="9316" cy="0"/>
                          </a:xfrm>
                          <a:custGeom>
                            <a:avLst/>
                            <a:gdLst>
                              <a:gd name="T0" fmla="+- 0 1772 1772"/>
                              <a:gd name="T1" fmla="*/ T0 w 9316"/>
                              <a:gd name="T2" fmla="+- 0 11087 1772"/>
                              <a:gd name="T3" fmla="*/ T2 w 931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16">
                                <a:moveTo>
                                  <a:pt x="0" y="0"/>
                                </a:moveTo>
                                <a:lnTo>
                                  <a:pt x="9315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8BF1CC" id="Group 147" o:spid="_x0000_s1026" style="position:absolute;margin-left:88.6pt;margin-top:110.65pt;width:465.8pt;height:0;z-index:-251663872;mso-position-horizontal-relative:page;mso-position-vertical-relative:page" coordorigin="1772,2213" coordsize="93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">
                <v:shape id="Freeform 148" o:spid="_x0000_s1027" style="position:absolute;left:1772;top:2213;width:9316;height:0;visibility:visible;mso-wrap-style:square;v-text-anchor:top" coordsize="93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3M8EA&#10;AADcAAAADwAAAGRycy9kb3ducmV2LnhtbERPTYvCMBC9C/6HMII3TRQRrUYRUfAgLOuunodmbIvN&#10;pDbR1v31m4UFb/N4n7Nct7YUT6p94VjDaKhAEKfOFJxp+P7aD2YgfEA2WDomDS/ysF51O0tMjGv4&#10;k56nkIkYwj5BDXkIVSKlT3Oy6IeuIo7c1dUWQ4R1Jk2NTQy3pRwrNZUWC44NOVa0zSm9nR5Ww+S4&#10;k5ePNOzO+/Y+bX4MKnW4a93vtZsFiEBteIv/3QcT50/m8PdMvEC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ktzPBAAAA3AAAAA8AAAAAAAAAAAAAAAAAmAIAAGRycy9kb3du&#10;cmV2LnhtbFBLBQYAAAAABAAEAPUAAACGAwAAAAA=&#10;" path="m,l9315,e" filled="f" strokeweight="1.54pt">
                  <v:path arrowok="t" o:connecttype="custom" o:connectlocs="0,0;9315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147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4501" w:rsidRDefault="0023529C" w:rsidP="00F445FD">
      <w:pPr>
        <w:spacing w:line="320" w:lineRule="exact"/>
        <w:ind w:right="370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          Tutorial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 w:rsidR="00640B60">
        <w:rPr>
          <w:rFonts w:ascii="Calibri" w:eastAsia="Calibri" w:hAnsi="Calibri" w:cs="Calibri"/>
          <w:b/>
          <w:sz w:val="28"/>
          <w:szCs w:val="28"/>
        </w:rPr>
        <w:t>#</w:t>
      </w:r>
      <w:r w:rsidR="00F445FD">
        <w:rPr>
          <w:rFonts w:ascii="Calibri" w:eastAsia="Calibri" w:hAnsi="Calibri" w:cs="Calibri"/>
          <w:b/>
          <w:sz w:val="28"/>
          <w:szCs w:val="28"/>
        </w:rPr>
        <w:t>6</w:t>
      </w:r>
    </w:p>
    <w:p w:rsidR="003F4501" w:rsidRDefault="003F4501">
      <w:pPr>
        <w:spacing w:before="12" w:line="280" w:lineRule="exact"/>
        <w:rPr>
          <w:sz w:val="28"/>
          <w:szCs w:val="28"/>
        </w:rPr>
      </w:pPr>
    </w:p>
    <w:p w:rsidR="003F4501" w:rsidRDefault="00640B60">
      <w:pPr>
        <w:spacing w:before="11" w:line="280" w:lineRule="exact"/>
        <w:ind w:left="8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1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 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grams?</w:t>
      </w:r>
    </w:p>
    <w:p w:rsidR="003F4501" w:rsidRDefault="003F4501">
      <w:pPr>
        <w:spacing w:before="10" w:line="240" w:lineRule="exact"/>
        <w:rPr>
          <w:sz w:val="24"/>
          <w:szCs w:val="24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proofErr w:type="gram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le</w:t>
      </w:r>
      <w:r>
        <w:rPr>
          <w:rFonts w:ascii="Consolas" w:eastAsia="Consolas" w:hAnsi="Consolas" w:cs="Consolas"/>
          <w:color w:val="000000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  <w:proofErr w:type="spellEnd"/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s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""</w:t>
      </w:r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""</w:t>
      </w:r>
    </w:p>
    <w:p w:rsidR="003F4501" w:rsidRDefault="00640B60">
      <w:pPr>
        <w:ind w:left="112" w:right="6345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e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3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spellEnd"/>
      <w:proofErr w:type="gramEnd"/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se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y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5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"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w</w:t>
      </w:r>
      <w:r>
        <w:rPr>
          <w:rFonts w:ascii="Consolas" w:eastAsia="Consolas" w:hAnsi="Consolas" w:cs="Consolas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spellEnd"/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proofErr w:type="spell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1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ByV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)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proofErr w:type="spellEnd"/>
      <w:proofErr w:type="gramEnd"/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proofErr w:type="spellEnd"/>
      <w:proofErr w:type="gramEnd"/>
      <w:r>
        <w:rPr>
          <w:rFonts w:ascii="Consolas" w:eastAsia="Consolas" w:hAnsi="Consolas" w:cs="Consolas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gramEnd"/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xt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proofErr w:type="spellEnd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1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)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1"/>
        <w:ind w:left="112" w:right="718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00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n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y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2"/>
        <w:ind w:left="112" w:right="4568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gramEnd"/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+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+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 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4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</w:p>
    <w:p w:rsidR="003F4501" w:rsidRDefault="00640B60">
      <w:pPr>
        <w:spacing w:before="1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3F4501">
      <w:pPr>
        <w:spacing w:before="2" w:line="160" w:lineRule="exact"/>
        <w:rPr>
          <w:sz w:val="16"/>
          <w:szCs w:val="16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640B60">
      <w:pPr>
        <w:spacing w:before="4" w:line="320" w:lineRule="exact"/>
        <w:ind w:left="2981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>np</w:t>
      </w:r>
      <w:r>
        <w:rPr>
          <w:rFonts w:ascii="Calibri" w:eastAsia="Calibri" w:hAnsi="Calibri" w:cs="Calibri"/>
          <w:b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sz w:val="28"/>
          <w:szCs w:val="28"/>
        </w:rPr>
        <w:t>:</w:t>
      </w:r>
    </w:p>
    <w:p w:rsidR="003F4501" w:rsidRDefault="003F4501">
      <w:pPr>
        <w:spacing w:line="200" w:lineRule="exact"/>
      </w:pPr>
    </w:p>
    <w:p w:rsidR="003F4501" w:rsidRDefault="003F4501">
      <w:pPr>
        <w:spacing w:before="4" w:line="260" w:lineRule="exact"/>
        <w:rPr>
          <w:sz w:val="26"/>
          <w:szCs w:val="26"/>
        </w:rPr>
      </w:pPr>
    </w:p>
    <w:p w:rsidR="003F4501" w:rsidRDefault="00313588">
      <w:pPr>
        <w:spacing w:before="28"/>
        <w:ind w:left="5993" w:right="3262"/>
        <w:jc w:val="center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3095625</wp:posOffset>
                </wp:positionH>
                <wp:positionV relativeFrom="paragraph">
                  <wp:posOffset>-735330</wp:posOffset>
                </wp:positionV>
                <wp:extent cx="2181225" cy="1752600"/>
                <wp:effectExtent l="9525" t="5715" r="0" b="3810"/>
                <wp:wrapNone/>
                <wp:docPr id="135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1225" cy="1752600"/>
                          <a:chOff x="4875" y="-1158"/>
                          <a:chExt cx="3435" cy="2760"/>
                        </a:xfrm>
                      </wpg:grpSpPr>
                      <pic:pic xmlns:pic="http://schemas.openxmlformats.org/drawingml/2006/picture">
                        <pic:nvPicPr>
                          <pic:cNvPr id="136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90" y="-1143"/>
                            <a:ext cx="3405" cy="27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37" name="Group 135"/>
                        <wpg:cNvGrpSpPr>
                          <a:grpSpLocks/>
                        </wpg:cNvGrpSpPr>
                        <wpg:grpSpPr bwMode="auto">
                          <a:xfrm>
                            <a:off x="4882" y="-1150"/>
                            <a:ext cx="3420" cy="2745"/>
                            <a:chOff x="4882" y="-1150"/>
                            <a:chExt cx="3420" cy="2745"/>
                          </a:xfrm>
                        </wpg:grpSpPr>
                        <wps:wsp>
                          <wps:cNvPr id="138" name="Freeform 144"/>
                          <wps:cNvSpPr>
                            <a:spLocks/>
                          </wps:cNvSpPr>
                          <wps:spPr bwMode="auto">
                            <a:xfrm>
                              <a:off x="4882" y="-1150"/>
                              <a:ext cx="3420" cy="2745"/>
                            </a:xfrm>
                            <a:custGeom>
                              <a:avLst/>
                              <a:gdLst>
                                <a:gd name="T0" fmla="+- 0 4882 4882"/>
                                <a:gd name="T1" fmla="*/ T0 w 3420"/>
                                <a:gd name="T2" fmla="+- 0 1595 -1150"/>
                                <a:gd name="T3" fmla="*/ 1595 h 2745"/>
                                <a:gd name="T4" fmla="+- 0 8302 4882"/>
                                <a:gd name="T5" fmla="*/ T4 w 3420"/>
                                <a:gd name="T6" fmla="+- 0 1595 -1150"/>
                                <a:gd name="T7" fmla="*/ 1595 h 2745"/>
                                <a:gd name="T8" fmla="+- 0 8302 4882"/>
                                <a:gd name="T9" fmla="*/ T8 w 3420"/>
                                <a:gd name="T10" fmla="+- 0 -1150 -1150"/>
                                <a:gd name="T11" fmla="*/ -1150 h 2745"/>
                                <a:gd name="T12" fmla="+- 0 4882 4882"/>
                                <a:gd name="T13" fmla="*/ T12 w 3420"/>
                                <a:gd name="T14" fmla="+- 0 -1150 -1150"/>
                                <a:gd name="T15" fmla="*/ -1150 h 2745"/>
                                <a:gd name="T16" fmla="+- 0 4882 4882"/>
                                <a:gd name="T17" fmla="*/ T16 w 3420"/>
                                <a:gd name="T18" fmla="+- 0 1595 -1150"/>
                                <a:gd name="T19" fmla="*/ 1595 h 27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20" h="2745">
                                  <a:moveTo>
                                    <a:pt x="0" y="2745"/>
                                  </a:moveTo>
                                  <a:lnTo>
                                    <a:pt x="3420" y="2745"/>
                                  </a:lnTo>
                                  <a:lnTo>
                                    <a:pt x="34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4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39" name="Group 136"/>
                          <wpg:cNvGrpSpPr>
                            <a:grpSpLocks/>
                          </wpg:cNvGrpSpPr>
                          <wpg:grpSpPr bwMode="auto">
                            <a:xfrm>
                              <a:off x="6600" y="-52"/>
                              <a:ext cx="1215" cy="360"/>
                              <a:chOff x="6600" y="-52"/>
                              <a:chExt cx="1215" cy="360"/>
                            </a:xfrm>
                          </wpg:grpSpPr>
                          <wps:wsp>
                            <wps:cNvPr id="140" name="Freeform 143"/>
                            <wps:cNvSpPr>
                              <a:spLocks/>
                            </wps:cNvSpPr>
                            <wps:spPr bwMode="auto">
                              <a:xfrm>
                                <a:off x="6600" y="-52"/>
                                <a:ext cx="1215" cy="360"/>
                              </a:xfrm>
                              <a:custGeom>
                                <a:avLst/>
                                <a:gdLst>
                                  <a:gd name="T0" fmla="+- 0 6600 6600"/>
                                  <a:gd name="T1" fmla="*/ T0 w 1215"/>
                                  <a:gd name="T2" fmla="+- 0 308 -52"/>
                                  <a:gd name="T3" fmla="*/ 308 h 360"/>
                                  <a:gd name="T4" fmla="+- 0 7815 6600"/>
                                  <a:gd name="T5" fmla="*/ T4 w 1215"/>
                                  <a:gd name="T6" fmla="+- 0 308 -52"/>
                                  <a:gd name="T7" fmla="*/ 308 h 360"/>
                                  <a:gd name="T8" fmla="+- 0 7815 6600"/>
                                  <a:gd name="T9" fmla="*/ T8 w 1215"/>
                                  <a:gd name="T10" fmla="+- 0 -52 -52"/>
                                  <a:gd name="T11" fmla="*/ -52 h 360"/>
                                  <a:gd name="T12" fmla="+- 0 6600 6600"/>
                                  <a:gd name="T13" fmla="*/ T12 w 1215"/>
                                  <a:gd name="T14" fmla="+- 0 -52 -52"/>
                                  <a:gd name="T15" fmla="*/ -52 h 360"/>
                                  <a:gd name="T16" fmla="+- 0 6600 6600"/>
                                  <a:gd name="T17" fmla="*/ T16 w 1215"/>
                                  <a:gd name="T18" fmla="+- 0 308 -52"/>
                                  <a:gd name="T19" fmla="*/ 308 h 36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1215" h="360">
                                    <a:moveTo>
                                      <a:pt x="0" y="360"/>
                                    </a:moveTo>
                                    <a:lnTo>
                                      <a:pt x="1215" y="360"/>
                                    </a:lnTo>
                                    <a:lnTo>
                                      <a:pt x="121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36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41" name="Group 1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6600" y="-52"/>
                                <a:ext cx="1215" cy="360"/>
                                <a:chOff x="6600" y="-52"/>
                                <a:chExt cx="1215" cy="360"/>
                              </a:xfrm>
                            </wpg:grpSpPr>
                            <wps:wsp>
                              <wps:cNvPr id="142" name="Freeform 1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00" y="-52"/>
                                  <a:ext cx="1215" cy="360"/>
                                </a:xfrm>
                                <a:custGeom>
                                  <a:avLst/>
                                  <a:gdLst>
                                    <a:gd name="T0" fmla="+- 0 6600 6600"/>
                                    <a:gd name="T1" fmla="*/ T0 w 1215"/>
                                    <a:gd name="T2" fmla="+- 0 308 -52"/>
                                    <a:gd name="T3" fmla="*/ 308 h 360"/>
                                    <a:gd name="T4" fmla="+- 0 7815 6600"/>
                                    <a:gd name="T5" fmla="*/ T4 w 1215"/>
                                    <a:gd name="T6" fmla="+- 0 308 -52"/>
                                    <a:gd name="T7" fmla="*/ 308 h 360"/>
                                    <a:gd name="T8" fmla="+- 0 7815 6600"/>
                                    <a:gd name="T9" fmla="*/ T8 w 1215"/>
                                    <a:gd name="T10" fmla="+- 0 -52 -52"/>
                                    <a:gd name="T11" fmla="*/ -52 h 360"/>
                                    <a:gd name="T12" fmla="+- 0 6600 6600"/>
                                    <a:gd name="T13" fmla="*/ T12 w 1215"/>
                                    <a:gd name="T14" fmla="+- 0 -52 -52"/>
                                    <a:gd name="T15" fmla="*/ -52 h 360"/>
                                    <a:gd name="T16" fmla="+- 0 6600 6600"/>
                                    <a:gd name="T17" fmla="*/ T16 w 1215"/>
                                    <a:gd name="T18" fmla="+- 0 308 -52"/>
                                    <a:gd name="T19" fmla="*/ 308 h 36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215" h="360">
                                      <a:moveTo>
                                        <a:pt x="0" y="360"/>
                                      </a:moveTo>
                                      <a:lnTo>
                                        <a:pt x="1215" y="360"/>
                                      </a:lnTo>
                                      <a:lnTo>
                                        <a:pt x="121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6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7D7D7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43" name="Group 13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145" y="1028"/>
                                  <a:ext cx="2910" cy="360"/>
                                  <a:chOff x="5145" y="1028"/>
                                  <a:chExt cx="2910" cy="360"/>
                                </a:xfrm>
                              </wpg:grpSpPr>
                              <wps:wsp>
                                <wps:cNvPr id="144" name="Freeform 14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145" y="1028"/>
                                    <a:ext cx="2910" cy="360"/>
                                  </a:xfrm>
                                  <a:custGeom>
                                    <a:avLst/>
                                    <a:gdLst>
                                      <a:gd name="T0" fmla="+- 0 5145 5145"/>
                                      <a:gd name="T1" fmla="*/ T0 w 2910"/>
                                      <a:gd name="T2" fmla="+- 0 1388 1028"/>
                                      <a:gd name="T3" fmla="*/ 1388 h 360"/>
                                      <a:gd name="T4" fmla="+- 0 8055 5145"/>
                                      <a:gd name="T5" fmla="*/ T4 w 2910"/>
                                      <a:gd name="T6" fmla="+- 0 1388 1028"/>
                                      <a:gd name="T7" fmla="*/ 1388 h 360"/>
                                      <a:gd name="T8" fmla="+- 0 8055 5145"/>
                                      <a:gd name="T9" fmla="*/ T8 w 2910"/>
                                      <a:gd name="T10" fmla="+- 0 1028 1028"/>
                                      <a:gd name="T11" fmla="*/ 1028 h 360"/>
                                      <a:gd name="T12" fmla="+- 0 5145 5145"/>
                                      <a:gd name="T13" fmla="*/ T12 w 2910"/>
                                      <a:gd name="T14" fmla="+- 0 1028 1028"/>
                                      <a:gd name="T15" fmla="*/ 1028 h 360"/>
                                      <a:gd name="T16" fmla="+- 0 5145 5145"/>
                                      <a:gd name="T17" fmla="*/ T16 w 2910"/>
                                      <a:gd name="T18" fmla="+- 0 1388 1028"/>
                                      <a:gd name="T19" fmla="*/ 1388 h 36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2910" h="360">
                                        <a:moveTo>
                                          <a:pt x="0" y="360"/>
                                        </a:moveTo>
                                        <a:lnTo>
                                          <a:pt x="2910" y="360"/>
                                        </a:lnTo>
                                        <a:lnTo>
                                          <a:pt x="2910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6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1F1F1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45" name="Group 13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145" y="1028"/>
                                    <a:ext cx="2910" cy="360"/>
                                    <a:chOff x="5145" y="1028"/>
                                    <a:chExt cx="2910" cy="360"/>
                                  </a:xfrm>
                                </wpg:grpSpPr>
                                <wps:wsp>
                                  <wps:cNvPr id="146" name="Freeform 14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145" y="1028"/>
                                      <a:ext cx="2910" cy="360"/>
                                    </a:xfrm>
                                    <a:custGeom>
                                      <a:avLst/>
                                      <a:gdLst>
                                        <a:gd name="T0" fmla="+- 0 5145 5145"/>
                                        <a:gd name="T1" fmla="*/ T0 w 2910"/>
                                        <a:gd name="T2" fmla="+- 0 1388 1028"/>
                                        <a:gd name="T3" fmla="*/ 1388 h 360"/>
                                        <a:gd name="T4" fmla="+- 0 8055 5145"/>
                                        <a:gd name="T5" fmla="*/ T4 w 2910"/>
                                        <a:gd name="T6" fmla="+- 0 1388 1028"/>
                                        <a:gd name="T7" fmla="*/ 1388 h 360"/>
                                        <a:gd name="T8" fmla="+- 0 8055 5145"/>
                                        <a:gd name="T9" fmla="*/ T8 w 2910"/>
                                        <a:gd name="T10" fmla="+- 0 1028 1028"/>
                                        <a:gd name="T11" fmla="*/ 1028 h 360"/>
                                        <a:gd name="T12" fmla="+- 0 5145 5145"/>
                                        <a:gd name="T13" fmla="*/ T12 w 2910"/>
                                        <a:gd name="T14" fmla="+- 0 1028 1028"/>
                                        <a:gd name="T15" fmla="*/ 1028 h 360"/>
                                        <a:gd name="T16" fmla="+- 0 5145 5145"/>
                                        <a:gd name="T17" fmla="*/ T16 w 2910"/>
                                        <a:gd name="T18" fmla="+- 0 1388 1028"/>
                                        <a:gd name="T19" fmla="*/ 1388 h 360"/>
                                      </a:gdLst>
                                      <a:ahLst/>
                                      <a:cxnLst>
                                        <a:cxn ang="0">
                                          <a:pos x="T1" y="T3"/>
                                        </a:cxn>
                                        <a:cxn ang="0">
                                          <a:pos x="T5" y="T7"/>
                                        </a:cxn>
                                        <a:cxn ang="0">
                                          <a:pos x="T9" y="T11"/>
                                        </a:cxn>
                                        <a:cxn ang="0">
                                          <a:pos x="T13" y="T15"/>
                                        </a:cxn>
                                        <a:cxn ang="0">
                                          <a:pos x="T17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2910" h="360">
                                          <a:moveTo>
                                            <a:pt x="0" y="360"/>
                                          </a:moveTo>
                                          <a:lnTo>
                                            <a:pt x="2910" y="360"/>
                                          </a:lnTo>
                                          <a:lnTo>
                                            <a:pt x="2910" y="0"/>
                                          </a:lnTo>
                                          <a:lnTo>
                                            <a:pt x="0" y="0"/>
                                          </a:lnTo>
                                          <a:lnTo>
                                            <a:pt x="0" y="36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F1F1F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8476D3" id="Group 134" o:spid="_x0000_s1026" style="position:absolute;margin-left:243.75pt;margin-top:-57.9pt;width:171.75pt;height:138pt;z-index:-251661824;mso-position-horizontal-relative:page" coordorigin="4875,-1158" coordsize="3435,27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5" o:spid="_x0000_s1027" type="#_x0000_t75" style="position:absolute;left:4890;top:-1143;width:3405;height:27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fgu/DAAAA3AAAAA8AAABkcnMvZG93bnJldi54bWxET01rAjEQvQv+hzCF3jSrS8VujSJCQYRa&#10;ai29DpvpZulmsiZRV3+9EQq9zeN9zmzR2UacyIfasYLRMANBXDpdc6Vg//k6mIIIEVlj45gUXCjA&#10;Yt7vzbDQ7swfdNrFSqQQDgUqMDG2hZShNGQxDF1LnLgf5y3GBH0ltcdzCreNHGfZRFqsOTUYbGll&#10;qPzdHa2C69v2aft1eJ+a5/0yH3U+X39vWKnHh275AiJSF//Ff+61TvPzCdyfSRfI+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d+C78MAAADcAAAADwAAAAAAAAAAAAAAAACf&#10;AgAAZHJzL2Rvd25yZXYueG1sUEsFBgAAAAAEAAQA9wAAAI8DAAAAAA==&#10;">
                  <v:imagedata r:id="rId9" o:title=""/>
                </v:shape>
                <v:group id="Group 135" o:spid="_x0000_s1028" style="position:absolute;left:4882;top:-1150;width:3420;height:2745" coordorigin="4882,-1150" coordsize="3420,2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144" o:spid="_x0000_s1029" style="position:absolute;left:4882;top:-1150;width:3420;height:2745;visibility:visible;mso-wrap-style:square;v-text-anchor:top" coordsize="3420,2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Vhc8MA&#10;AADcAAAADwAAAGRycy9kb3ducmV2LnhtbESPTU/CQBCG7yb8h82YcJOtYlAqCyEiiYlcQL1PumNb&#10;6c42nQXaf+8cTLjNZN6PZxarPjTmTJ3UkR3cTzIwxEX0NZcOvj63d89gJCF7bCKTg4EEVsvRzQJz&#10;Hy+8p/MhlUZDWHJ0UKXU5tZKUVFAmcSWWG8/sQuYdO1K6zu8aHho7EOWzWzAmrWhwpZeKyqOh1PQ&#10;ks2jPM1/j98fbzLfbXcyG4aAzo1v+/ULmER9uor/3e9e8adKq8/oBHb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Vhc8MAAADcAAAADwAAAAAAAAAAAAAAAACYAgAAZHJzL2Rv&#10;d25yZXYueG1sUEsFBgAAAAAEAAQA9QAAAIgDAAAAAA==&#10;" path="m,2745r3420,l3420,,,,,2745xe" filled="f">
                    <v:path arrowok="t" o:connecttype="custom" o:connectlocs="0,1595;3420,1595;3420,-1150;0,-1150;0,1595" o:connectangles="0,0,0,0,0"/>
                  </v:shape>
                  <v:group id="Group 136" o:spid="_x0000_s1030" style="position:absolute;left:6600;top:-52;width:1215;height:360" coordorigin="6600,-52" coordsize="121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  <v:shape id="Freeform 143" o:spid="_x0000_s1031" style="position:absolute;left:6600;top:-52;width:1215;height:360;visibility:visible;mso-wrap-style:square;v-text-anchor:top" coordsize="1215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Q91sUA&#10;AADcAAAADwAAAGRycy9kb3ducmV2LnhtbESPQWvCQBCF74X+h2UEL6VuGqyU6CpWEbxJ1Yu3ITsm&#10;wexsyG5N9Nc7B8HbDO/Ne9/MFr2r1ZXaUHk28DVKQBHn3lZcGDgeNp8/oEJEtlh7JgM3CrCYv7/N&#10;MLO+4z+67mOhJIRDhgbKGJtM65CX5DCMfEMs2tm3DqOsbaFti52Eu1qnSTLRDiuWhhIbWpWUX/b/&#10;zsDutj6kv6vikn6c7zGc1svwvemMGQ765RRUpD6+zM/rrRX8seDLMzKBn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tD3WxQAAANwAAAAPAAAAAAAAAAAAAAAAAJgCAABkcnMv&#10;ZG93bnJldi54bWxQSwUGAAAAAAQABAD1AAAAigMAAAAA&#10;" path="m,360r1215,l1215,,,,,360xe" stroked="f">
                      <v:path arrowok="t" o:connecttype="custom" o:connectlocs="0,308;1215,308;1215,-52;0,-52;0,308" o:connectangles="0,0,0,0,0"/>
                    </v:shape>
                    <v:group id="Group 137" o:spid="_x0000_s1032" style="position:absolute;left:6600;top:-52;width:1215;height:360" coordorigin="6600,-52" coordsize="121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    <v:shape id="Freeform 142" o:spid="_x0000_s1033" style="position:absolute;left:6600;top:-52;width:1215;height:360;visibility:visible;mso-wrap-style:square;v-text-anchor:top" coordsize="1215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RhVsMA&#10;AADcAAAADwAAAGRycy9kb3ducmV2LnhtbERP32vCMBB+H/g/hBvsZWg6kSGdUXQwKExkVkF8O5pb&#10;U9ZcSpLZ+t8bYbC3+/h+3mI12FZcyIfGsYKXSQaCuHK64VrB8fAxnoMIEVlj65gUXCnAajl6WGCu&#10;Xc97upSxFimEQ44KTIxdLmWoDFkME9cRJ+7beYsxQV9L7bFP4baV0yx7lRYbTg0GO3o3VP2Uv1bB&#10;9tR3TTibEr82n+udfy4CHwqlnh6H9RuISEP8F/+5C53mz6ZwfyZdI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6RhVsMAAADcAAAADwAAAAAAAAAAAAAAAACYAgAAZHJzL2Rv&#10;d25yZXYueG1sUEsFBgAAAAAEAAQA9QAAAIgDAAAAAA==&#10;" path="m,360r1215,l1215,,,,,360xe" filled="f" strokecolor="#d7d7d7">
                        <v:path arrowok="t" o:connecttype="custom" o:connectlocs="0,308;1215,308;1215,-52;0,-52;0,308" o:connectangles="0,0,0,0,0"/>
                      </v:shape>
                      <v:group id="Group 138" o:spid="_x0000_s1034" style="position:absolute;left:5145;top:1028;width:2910;height:360" coordorigin="5145,1028" coordsize="291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      <v:shape id="Freeform 141" o:spid="_x0000_s1035" style="position:absolute;left:5145;top:1028;width:2910;height:360;visibility:visible;mso-wrap-style:square;v-text-anchor:top" coordsize="291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5TRcIA&#10;AADcAAAADwAAAGRycy9kb3ducmV2LnhtbERPTWvCQBC9C/6HZQredFNNi0RXEaGkJyFpQXobsmMS&#10;zM6G3W2S/nu3UOhtHu9z9sfJdGIg51vLCp5XCQjiyuqWawWfH2/LLQgfkDV2lknBD3k4HuazPWba&#10;jlzQUIZaxBD2GSpoQugzKX3VkEG/sj1x5G7WGQwRulpqh2MMN51cJ8mrNNhybGiwp3ND1b38Ngqq&#10;3pnTdR3kJf8q0qvnzUsx5UotnqbTDkSgKfyL/9zvOs5PU/h9Jl4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flNFwgAAANwAAAAPAAAAAAAAAAAAAAAAAJgCAABkcnMvZG93&#10;bnJldi54bWxQSwUGAAAAAAQABAD1AAAAhwMAAAAA&#10;" path="m,360r2910,l2910,,,,,360xe" fillcolor="#f1f1f1" stroked="f">
                          <v:path arrowok="t" o:connecttype="custom" o:connectlocs="0,1388;2910,1388;2910,1028;0,1028;0,1388" o:connectangles="0,0,0,0,0"/>
                        </v:shape>
                        <v:group id="Group 139" o:spid="_x0000_s1036" style="position:absolute;left:5145;top:1028;width:2910;height:360" coordorigin="5145,1028" coordsize="291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      <v:shape id="Freeform 140" o:spid="_x0000_s1037" style="position:absolute;left:5145;top:1028;width:2910;height:360;visibility:visible;mso-wrap-style:square;v-text-anchor:top" coordsize="291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czfsEA&#10;AADcAAAADwAAAGRycy9kb3ducmV2LnhtbERPzWrCQBC+C77DMgVvummQINFVRLH0kIKNPsCQnSah&#10;2dkkuybp23cLQm/z8f3O7jCZRgzUu9qygtdVBIK4sLrmUsH9dlluQDiPrLGxTAp+yMFhP5/tMNV2&#10;5E8acl+KEMIuRQWV920qpSsqMuhWtiUO3JftDfoA+1LqHscQbhoZR1EiDdYcGips6VRR8Z0/jAI5&#10;1MO5jD/ectNlLV07nSUbr9TiZTpuQXia/L/46X7XYf46gb9nwgV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HM37BAAAA3AAAAA8AAAAAAAAAAAAAAAAAmAIAAGRycy9kb3du&#10;cmV2LnhtbFBLBQYAAAAABAAEAPUAAACGAwAAAAA=&#10;" path="m,360r2910,l2910,,,,,360xe" filled="f" strokecolor="#f1f1f1">
                            <v:path arrowok="t" o:connecttype="custom" o:connectlocs="0,1388;2910,1388;2910,1028;0,1028;0,1388" o:connectangles="0,0,0,0,0"/>
                          </v:shape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="00640B60">
        <w:rPr>
          <w:rFonts w:ascii="Calibri" w:eastAsia="Calibri" w:hAnsi="Calibri" w:cs="Calibri"/>
          <w:sz w:val="16"/>
          <w:szCs w:val="16"/>
        </w:rPr>
        <w:t>30000</w:t>
      </w: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before="2" w:line="200" w:lineRule="exact"/>
      </w:pPr>
    </w:p>
    <w:tbl>
      <w:tblPr>
        <w:tblW w:w="0" w:type="auto"/>
        <w:tblInd w:w="7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1"/>
        <w:gridCol w:w="6573"/>
      </w:tblGrid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05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before="1"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x2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x3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x4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04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x5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</w:tbl>
    <w:p w:rsidR="003F4501" w:rsidRDefault="003F4501">
      <w:pPr>
        <w:sectPr w:rsidR="003F4501" w:rsidSect="00F01CE2">
          <w:headerReference w:type="default" r:id="rId10"/>
          <w:footerReference w:type="default" r:id="rId11"/>
          <w:pgSz w:w="11920" w:h="16840"/>
          <w:pgMar w:top="1640" w:right="1200" w:bottom="280" w:left="980" w:header="749" w:footer="601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</w:sectPr>
      </w:pPr>
    </w:p>
    <w:p w:rsidR="003F4501" w:rsidRDefault="00313588">
      <w:pPr>
        <w:spacing w:line="200" w:lineRule="exac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300990</wp:posOffset>
                </wp:positionV>
                <wp:extent cx="6953250" cy="10091420"/>
                <wp:effectExtent l="8890" t="5715" r="10160" b="8890"/>
                <wp:wrapNone/>
                <wp:docPr id="126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3250" cy="10091420"/>
                          <a:chOff x="479" y="474"/>
                          <a:chExt cx="10950" cy="15892"/>
                        </a:xfrm>
                      </wpg:grpSpPr>
                      <wpg:grpSp>
                        <wpg:cNvPr id="127" name="Group 126"/>
                        <wpg:cNvGrpSpPr>
                          <a:grpSpLocks/>
                        </wpg:cNvGrpSpPr>
                        <wpg:grpSpPr bwMode="auto">
                          <a:xfrm>
                            <a:off x="490" y="485"/>
                            <a:ext cx="10929" cy="0"/>
                            <a:chOff x="490" y="485"/>
                            <a:chExt cx="10929" cy="0"/>
                          </a:xfrm>
                        </wpg:grpSpPr>
                        <wps:wsp>
                          <wps:cNvPr id="128" name="Freeform 133"/>
                          <wps:cNvSpPr>
                            <a:spLocks/>
                          </wps:cNvSpPr>
                          <wps:spPr bwMode="auto">
                            <a:xfrm>
                              <a:off x="490" y="485"/>
                              <a:ext cx="10929" cy="0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T0 w 10929"/>
                                <a:gd name="T2" fmla="+- 0 11419 490"/>
                                <a:gd name="T3" fmla="*/ T2 w 109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29">
                                  <a:moveTo>
                                    <a:pt x="0" y="0"/>
                                  </a:moveTo>
                                  <a:lnTo>
                                    <a:pt x="1092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127"/>
                          <wpg:cNvGrpSpPr>
                            <a:grpSpLocks/>
                          </wpg:cNvGrpSpPr>
                          <wpg:grpSpPr bwMode="auto">
                            <a:xfrm>
                              <a:off x="485" y="480"/>
                              <a:ext cx="0" cy="15881"/>
                              <a:chOff x="485" y="480"/>
                              <a:chExt cx="0" cy="15881"/>
                            </a:xfrm>
                          </wpg:grpSpPr>
                          <wps:wsp>
                            <wps:cNvPr id="130" name="Freeform 132"/>
                            <wps:cNvSpPr>
                              <a:spLocks/>
                            </wps:cNvSpPr>
                            <wps:spPr bwMode="auto">
                              <a:xfrm>
                                <a:off x="485" y="480"/>
                                <a:ext cx="0" cy="15881"/>
                              </a:xfrm>
                              <a:custGeom>
                                <a:avLst/>
                                <a:gdLst>
                                  <a:gd name="T0" fmla="+- 0 480 480"/>
                                  <a:gd name="T1" fmla="*/ 480 h 15881"/>
                                  <a:gd name="T2" fmla="+- 0 16361 480"/>
                                  <a:gd name="T3" fmla="*/ 16361 h 15881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15881">
                                    <a:moveTo>
                                      <a:pt x="0" y="0"/>
                                    </a:moveTo>
                                    <a:lnTo>
                                      <a:pt x="0" y="15881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31" name="Group 1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424" y="480"/>
                                <a:ext cx="0" cy="15881"/>
                                <a:chOff x="11424" y="480"/>
                                <a:chExt cx="0" cy="15881"/>
                              </a:xfrm>
                            </wpg:grpSpPr>
                            <wps:wsp>
                              <wps:cNvPr id="132" name="Freeform 1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24" y="480"/>
                                  <a:ext cx="0" cy="15881"/>
                                </a:xfrm>
                                <a:custGeom>
                                  <a:avLst/>
                                  <a:gdLst>
                                    <a:gd name="T0" fmla="+- 0 480 480"/>
                                    <a:gd name="T1" fmla="*/ 480 h 15881"/>
                                    <a:gd name="T2" fmla="+- 0 16361 480"/>
                                    <a:gd name="T3" fmla="*/ 16361 h 15881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5881">
                                      <a:moveTo>
                                        <a:pt x="0" y="0"/>
                                      </a:moveTo>
                                      <a:lnTo>
                                        <a:pt x="0" y="15881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33" name="Group 12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90" y="16356"/>
                                  <a:ext cx="10929" cy="0"/>
                                  <a:chOff x="490" y="16356"/>
                                  <a:chExt cx="10929" cy="0"/>
                                </a:xfrm>
                              </wpg:grpSpPr>
                              <wps:wsp>
                                <wps:cNvPr id="134" name="Freeform 1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0" y="16356"/>
                                    <a:ext cx="10929" cy="0"/>
                                  </a:xfrm>
                                  <a:custGeom>
                                    <a:avLst/>
                                    <a:gdLst>
                                      <a:gd name="T0" fmla="+- 0 490 490"/>
                                      <a:gd name="T1" fmla="*/ T0 w 10929"/>
                                      <a:gd name="T2" fmla="+- 0 11419 490"/>
                                      <a:gd name="T3" fmla="*/ T2 w 10929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0929">
                                        <a:moveTo>
                                          <a:pt x="0" y="0"/>
                                        </a:moveTo>
                                        <a:lnTo>
                                          <a:pt x="1092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46F27C" id="Group 125" o:spid="_x0000_s1026" style="position:absolute;margin-left:23.95pt;margin-top:23.7pt;width:547.5pt;height:794.6pt;z-index:-251656704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">
                <v:group id="Group 126" o:spid="_x0000_s1027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133" o:spid="_x0000_s1028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P5BMYA&#10;AADcAAAADwAAAGRycy9kb3ducmV2LnhtbESPT2vCQBDF7wW/wzJCb3VTD7ZGV6mi0FIq+A+vQ3ZM&#10;otnZkF1N+u07h4K3Gd6b934znXeuUndqQunZwOsgAUWceVtybuCwX7+8gwoR2WLlmQz8UoD5rPc0&#10;xdT6lrd038VcSQiHFA0UMdap1iEryGEY+JpYtLNvHEZZm1zbBlsJd5UeJslIOyxZGgqsaVlQdt3d&#10;nIHN+NS+Hcvl6fLd3hZu/bUabX6uxjz3u48JqEhdfJj/rz+t4A+FVp6RCf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P5BMYAAADcAAAADwAAAAAAAAAAAAAAAACYAgAAZHJz&#10;L2Rvd25yZXYueG1sUEsFBgAAAAAEAAQA9QAAAIsDAAAAAA==&#10;" path="m,l10929,e" filled="f" strokeweight=".58pt">
                    <v:path arrowok="t" o:connecttype="custom" o:connectlocs="0,0;10929,0" o:connectangles="0,0"/>
                  </v:shape>
                  <v:group id="Group 127" o:spid="_x0000_s1029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<v:shape id="Freeform 132" o:spid="_x0000_s103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hBbMMA&#10;AADcAAAADwAAAGRycy9kb3ducmV2LnhtbESPQWvCQBCF70L/wzKFXoLuWkUkuootFbw25uBxyI5J&#10;aHY2ZFdN/33nIPQ2w3vz3jfb/eg7dachtoEtzGcGFHEVXMu1hfJ8nK5BxYTssAtMFn4pwn73Mtli&#10;7sKDv+lepFpJCMccLTQp9bnWsWrIY5yFnli0axg8JlmHWrsBHxLuO/1uzEp7bFkaGuzps6Hqp7h5&#10;C2adjlkWsr79uDAuT4evMiuMtW+v42EDKtGY/s3P65MT/IXgyzMygd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hBbMMAAADcAAAADwAAAAAAAAAAAAAAAACYAgAAZHJzL2Rv&#10;d25yZXYueG1sUEsFBgAAAAAEAAQA9QAAAIgDAAAAAA==&#10;" path="m,l,15881e" filled="f" strokeweight=".58pt">
                      <v:path arrowok="t" o:connecttype="custom" o:connectlocs="0,480;0,16361" o:connectangles="0,0"/>
                    </v:shape>
                    <v:group id="Group 128" o:spid="_x0000_s1031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    <v:shape id="Freeform 131" o:spid="_x0000_s1032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Z6gMEA&#10;AADcAAAADwAAAGRycy9kb3ducmV2LnhtbERPTWuDQBC9B/oflgn0IslubQjBZhNsqeC1JoccB3eq&#10;EndW3K3af98tFHqbx/uc43mxvZho9J1jDU9bBYK4dqbjRsP1UmwOIHxANtg7Jg3f5OF8elgdMTNu&#10;5g+aqtCIGMI+Qw1tCEMmpa9bsui3biCO3KcbLYYIx0aaEecYbnuZKrWXFjuODS0O9NZSfa++rAZ1&#10;CEWSuGToXm+MuzJ/vyaV0vpxveQvIAIt4V/85y5NnP+cwu8z8QJ5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2eoDBAAAA3AAAAA8AAAAAAAAAAAAAAAAAmAIAAGRycy9kb3du&#10;cmV2LnhtbFBLBQYAAAAABAAEAPUAAACGAwAAAAA=&#10;" path="m,l,15881e" filled="f" strokeweight=".58pt">
                        <v:path arrowok="t" o:connecttype="custom" o:connectlocs="0,480;0,16361" o:connectangles="0,0"/>
                      </v:shape>
                      <v:group id="Group 129" o:spid="_x0000_s1033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      <v:shape id="Freeform 130" o:spid="_x0000_s1034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dl3MQA&#10;AADcAAAADwAAAGRycy9kb3ducmV2LnhtbERPTWvCQBC9C/6HZYTedGNb1Mas0kqFiihUK7kO2TFJ&#10;zc6G7GrSf98tCL3N431OsuxMJW7UuNKygvEoAkGcWV1yruDruB7OQDiPrLGyTAp+yMFy0e8lGGvb&#10;8ifdDj4XIYRdjAoK7+tYSpcVZNCNbE0cuLNtDPoAm1zqBtsQbir5GEUTabDk0FBgTauCssvhahTs&#10;X9J2eipX6fe2vb6Z9eZ9st9dlHoYdK9zEJ46/y++uz90mP/0DH/PhA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XZdzEAAAA3AAAAA8AAAAAAAAAAAAAAAAAmAIAAGRycy9k&#10;b3ducmV2LnhtbFBLBQYAAAAABAAEAPUAAACJAwAAAAA=&#10;" path="m,l10929,e" filled="f" strokeweight=".58pt">
                          <v:path arrowok="t" o:connecttype="custom" o:connectlocs="0,0;10929,0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125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4501" w:rsidRDefault="003F4501">
      <w:pPr>
        <w:spacing w:line="200" w:lineRule="exact"/>
      </w:pPr>
    </w:p>
    <w:p w:rsidR="003F4501" w:rsidRDefault="003F4501">
      <w:pPr>
        <w:spacing w:before="5" w:line="260" w:lineRule="exact"/>
        <w:rPr>
          <w:sz w:val="26"/>
          <w:szCs w:val="26"/>
        </w:rPr>
      </w:pPr>
    </w:p>
    <w:p w:rsidR="003F4501" w:rsidRDefault="00640B60">
      <w:pPr>
        <w:spacing w:before="11"/>
        <w:ind w:left="9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2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x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 xml:space="preserve">ct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 xml:space="preserve">om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ll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g 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&amp; 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sz w:val="24"/>
          <w:szCs w:val="24"/>
        </w:rPr>
        <w:t>ta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ea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 xml:space="preserve">y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e S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y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tax</w:t>
      </w:r>
    </w:p>
    <w:p w:rsidR="003F4501" w:rsidRDefault="00640B60">
      <w:pPr>
        <w:spacing w:before="45" w:line="280" w:lineRule="exact"/>
        <w:ind w:left="9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sz w:val="24"/>
          <w:szCs w:val="24"/>
        </w:rPr>
        <w:t>e E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?</w:t>
      </w:r>
    </w:p>
    <w:p w:rsidR="003F4501" w:rsidRDefault="003F4501">
      <w:pPr>
        <w:spacing w:before="2" w:line="180" w:lineRule="exact"/>
        <w:rPr>
          <w:sz w:val="18"/>
          <w:szCs w:val="18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640B60">
      <w:pPr>
        <w:spacing w:before="21"/>
        <w:ind w:left="1320"/>
        <w:rPr>
          <w:rFonts w:ascii="Consolas" w:eastAsia="Consolas" w:hAnsi="Consolas" w:cs="Consolas"/>
          <w:sz w:val="22"/>
          <w:szCs w:val="22"/>
        </w:rPr>
      </w:pPr>
      <w:r>
        <w:rPr>
          <w:rFonts w:ascii="Consolas" w:eastAsia="Consolas" w:hAnsi="Consolas" w:cs="Consolas"/>
          <w:b/>
          <w:spacing w:val="1"/>
          <w:sz w:val="22"/>
          <w:szCs w:val="22"/>
        </w:rPr>
        <w:t>a</w:t>
      </w:r>
      <w:r>
        <w:rPr>
          <w:rFonts w:ascii="Consolas" w:eastAsia="Consolas" w:hAnsi="Consolas" w:cs="Consolas"/>
          <w:b/>
          <w:sz w:val="22"/>
          <w:szCs w:val="22"/>
        </w:rPr>
        <w:t>)</w:t>
      </w:r>
    </w:p>
    <w:p w:rsidR="003F4501" w:rsidRDefault="00640B60">
      <w:pPr>
        <w:spacing w:before="29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1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313588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1982470</wp:posOffset>
                </wp:positionH>
                <wp:positionV relativeFrom="paragraph">
                  <wp:posOffset>-163195</wp:posOffset>
                </wp:positionV>
                <wp:extent cx="5115560" cy="469265"/>
                <wp:effectExtent l="1270" t="8890" r="7620" b="7620"/>
                <wp:wrapNone/>
                <wp:docPr id="110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5560" cy="469265"/>
                          <a:chOff x="3122" y="-257"/>
                          <a:chExt cx="8056" cy="739"/>
                        </a:xfrm>
                      </wpg:grpSpPr>
                      <wpg:grpSp>
                        <wpg:cNvPr id="111" name="Group 110"/>
                        <wpg:cNvGrpSpPr>
                          <a:grpSpLocks/>
                        </wpg:cNvGrpSpPr>
                        <wpg:grpSpPr bwMode="auto">
                          <a:xfrm>
                            <a:off x="3132" y="-242"/>
                            <a:ext cx="8034" cy="242"/>
                            <a:chOff x="3132" y="-242"/>
                            <a:chExt cx="8034" cy="242"/>
                          </a:xfrm>
                        </wpg:grpSpPr>
                        <wps:wsp>
                          <wps:cNvPr id="112" name="Freeform 123"/>
                          <wps:cNvSpPr>
                            <a:spLocks/>
                          </wps:cNvSpPr>
                          <wps:spPr bwMode="auto">
                            <a:xfrm>
                              <a:off x="3132" y="-242"/>
                              <a:ext cx="8034" cy="242"/>
                            </a:xfrm>
                            <a:custGeom>
                              <a:avLst/>
                              <a:gdLst>
                                <a:gd name="T0" fmla="+- 0 3132 3132"/>
                                <a:gd name="T1" fmla="*/ T0 w 8034"/>
                                <a:gd name="T2" fmla="+- 0 0 -242"/>
                                <a:gd name="T3" fmla="*/ 0 h 242"/>
                                <a:gd name="T4" fmla="+- 0 11167 3132"/>
                                <a:gd name="T5" fmla="*/ T4 w 8034"/>
                                <a:gd name="T6" fmla="+- 0 0 -242"/>
                                <a:gd name="T7" fmla="*/ 0 h 242"/>
                                <a:gd name="T8" fmla="+- 0 11167 3132"/>
                                <a:gd name="T9" fmla="*/ T8 w 8034"/>
                                <a:gd name="T10" fmla="+- 0 -242 -242"/>
                                <a:gd name="T11" fmla="*/ -242 h 242"/>
                                <a:gd name="T12" fmla="+- 0 3132 3132"/>
                                <a:gd name="T13" fmla="*/ T12 w 8034"/>
                                <a:gd name="T14" fmla="+- 0 -242 -242"/>
                                <a:gd name="T15" fmla="*/ -242 h 242"/>
                                <a:gd name="T16" fmla="+- 0 3132 3132"/>
                                <a:gd name="T17" fmla="*/ T16 w 8034"/>
                                <a:gd name="T18" fmla="+- 0 0 -242"/>
                                <a:gd name="T19" fmla="*/ 0 h 2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034" h="242">
                                  <a:moveTo>
                                    <a:pt x="0" y="242"/>
                                  </a:moveTo>
                                  <a:lnTo>
                                    <a:pt x="8035" y="242"/>
                                  </a:lnTo>
                                  <a:lnTo>
                                    <a:pt x="803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3" name="Group 111"/>
                          <wpg:cNvGrpSpPr>
                            <a:grpSpLocks/>
                          </wpg:cNvGrpSpPr>
                          <wpg:grpSpPr bwMode="auto">
                            <a:xfrm>
                              <a:off x="3132" y="-247"/>
                              <a:ext cx="8034" cy="0"/>
                              <a:chOff x="3132" y="-247"/>
                              <a:chExt cx="8034" cy="0"/>
                            </a:xfrm>
                          </wpg:grpSpPr>
                          <wps:wsp>
                            <wps:cNvPr id="114" name="Freeform 122"/>
                            <wps:cNvSpPr>
                              <a:spLocks/>
                            </wps:cNvSpPr>
                            <wps:spPr bwMode="auto">
                              <a:xfrm>
                                <a:off x="3132" y="-247"/>
                                <a:ext cx="8034" cy="0"/>
                              </a:xfrm>
                              <a:custGeom>
                                <a:avLst/>
                                <a:gdLst>
                                  <a:gd name="T0" fmla="+- 0 3132 3132"/>
                                  <a:gd name="T1" fmla="*/ T0 w 8034"/>
                                  <a:gd name="T2" fmla="+- 0 11167 3132"/>
                                  <a:gd name="T3" fmla="*/ T2 w 803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034">
                                    <a:moveTo>
                                      <a:pt x="0" y="0"/>
                                    </a:moveTo>
                                    <a:lnTo>
                                      <a:pt x="8035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15" name="Group 11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32" y="0"/>
                                <a:ext cx="8034" cy="223"/>
                                <a:chOff x="3132" y="0"/>
                                <a:chExt cx="8034" cy="223"/>
                              </a:xfrm>
                            </wpg:grpSpPr>
                            <wps:wsp>
                              <wps:cNvPr id="116" name="Freeform 1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2" y="0"/>
                                  <a:ext cx="8034" cy="223"/>
                                </a:xfrm>
                                <a:custGeom>
                                  <a:avLst/>
                                  <a:gdLst>
                                    <a:gd name="T0" fmla="+- 0 3132 3132"/>
                                    <a:gd name="T1" fmla="*/ T0 w 8034"/>
                                    <a:gd name="T2" fmla="*/ 224 h 223"/>
                                    <a:gd name="T3" fmla="+- 0 11167 3132"/>
                                    <a:gd name="T4" fmla="*/ T3 w 8034"/>
                                    <a:gd name="T5" fmla="*/ 224 h 223"/>
                                    <a:gd name="T6" fmla="+- 0 11167 3132"/>
                                    <a:gd name="T7" fmla="*/ T6 w 8034"/>
                                    <a:gd name="T8" fmla="*/ 0 h 223"/>
                                    <a:gd name="T9" fmla="+- 0 3132 3132"/>
                                    <a:gd name="T10" fmla="*/ T9 w 8034"/>
                                    <a:gd name="T11" fmla="*/ 0 h 223"/>
                                    <a:gd name="T12" fmla="+- 0 3132 3132"/>
                                    <a:gd name="T13" fmla="*/ T12 w 8034"/>
                                    <a:gd name="T14" fmla="*/ 224 h 223"/>
                                  </a:gdLst>
                                  <a:ahLst/>
                                  <a:cxnLst>
                                    <a:cxn ang="0">
                                      <a:pos x="T1" y="T2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7" y="T8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3" y="T14"/>
                                    </a:cxn>
                                  </a:cxnLst>
                                  <a:rect l="0" t="0" r="r" b="b"/>
                                  <a:pathLst>
                                    <a:path w="8034" h="223">
                                      <a:moveTo>
                                        <a:pt x="0" y="224"/>
                                      </a:moveTo>
                                      <a:lnTo>
                                        <a:pt x="8035" y="224"/>
                                      </a:lnTo>
                                      <a:lnTo>
                                        <a:pt x="803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17" name="Group 1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32" y="224"/>
                                  <a:ext cx="8034" cy="242"/>
                                  <a:chOff x="3132" y="224"/>
                                  <a:chExt cx="8034" cy="242"/>
                                </a:xfrm>
                              </wpg:grpSpPr>
                              <wps:wsp>
                                <wps:cNvPr id="118" name="Freeform 1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32" y="224"/>
                                    <a:ext cx="8034" cy="242"/>
                                  </a:xfrm>
                                  <a:custGeom>
                                    <a:avLst/>
                                    <a:gdLst>
                                      <a:gd name="T0" fmla="+- 0 3132 3132"/>
                                      <a:gd name="T1" fmla="*/ T0 w 8034"/>
                                      <a:gd name="T2" fmla="+- 0 466 224"/>
                                      <a:gd name="T3" fmla="*/ 466 h 242"/>
                                      <a:gd name="T4" fmla="+- 0 11167 3132"/>
                                      <a:gd name="T5" fmla="*/ T4 w 8034"/>
                                      <a:gd name="T6" fmla="+- 0 466 224"/>
                                      <a:gd name="T7" fmla="*/ 466 h 242"/>
                                      <a:gd name="T8" fmla="+- 0 11167 3132"/>
                                      <a:gd name="T9" fmla="*/ T8 w 8034"/>
                                      <a:gd name="T10" fmla="+- 0 224 224"/>
                                      <a:gd name="T11" fmla="*/ 224 h 242"/>
                                      <a:gd name="T12" fmla="+- 0 3132 3132"/>
                                      <a:gd name="T13" fmla="*/ T12 w 8034"/>
                                      <a:gd name="T14" fmla="+- 0 224 224"/>
                                      <a:gd name="T15" fmla="*/ 224 h 242"/>
                                      <a:gd name="T16" fmla="+- 0 3132 3132"/>
                                      <a:gd name="T17" fmla="*/ T16 w 8034"/>
                                      <a:gd name="T18" fmla="+- 0 466 224"/>
                                      <a:gd name="T19" fmla="*/ 466 h 24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034" h="242">
                                        <a:moveTo>
                                          <a:pt x="0" y="242"/>
                                        </a:moveTo>
                                        <a:lnTo>
                                          <a:pt x="8035" y="242"/>
                                        </a:lnTo>
                                        <a:lnTo>
                                          <a:pt x="803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4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1F1F1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19" name="Group 11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132" y="471"/>
                                    <a:ext cx="8034" cy="0"/>
                                    <a:chOff x="3132" y="471"/>
                                    <a:chExt cx="8034" cy="0"/>
                                  </a:xfrm>
                                </wpg:grpSpPr>
                                <wps:wsp>
                                  <wps:cNvPr id="120" name="Freeform 11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132" y="471"/>
                                      <a:ext cx="8034" cy="0"/>
                                    </a:xfrm>
                                    <a:custGeom>
                                      <a:avLst/>
                                      <a:gdLst>
                                        <a:gd name="T0" fmla="+- 0 3132 3132"/>
                                        <a:gd name="T1" fmla="*/ T0 w 8034"/>
                                        <a:gd name="T2" fmla="+- 0 11167 3132"/>
                                        <a:gd name="T3" fmla="*/ T2 w 8034"/>
                                      </a:gdLst>
                                      <a:ahLst/>
                                      <a:cxnLst>
                                        <a:cxn ang="0">
                                          <a:pos x="T1" y="0"/>
                                        </a:cxn>
                                        <a:cxn ang="0">
                                          <a:pos x="T3" y="0"/>
                                        </a:cxn>
                                      </a:cxnLst>
                                      <a:rect l="0" t="0" r="r" b="b"/>
                                      <a:pathLst>
                                        <a:path w="8034">
                                          <a:moveTo>
                                            <a:pt x="0" y="0"/>
                                          </a:moveTo>
                                          <a:lnTo>
                                            <a:pt x="8035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21" name="Group 115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128" y="-252"/>
                                      <a:ext cx="0" cy="727"/>
                                      <a:chOff x="3128" y="-252"/>
                                      <a:chExt cx="0" cy="727"/>
                                    </a:xfrm>
                                  </wpg:grpSpPr>
                                  <wps:wsp>
                                    <wps:cNvPr id="122" name="Freeform 11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128" y="-252"/>
                                        <a:ext cx="0" cy="727"/>
                                      </a:xfrm>
                                      <a:custGeom>
                                        <a:avLst/>
                                        <a:gdLst>
                                          <a:gd name="T0" fmla="+- 0 -252 -252"/>
                                          <a:gd name="T1" fmla="*/ -252 h 727"/>
                                          <a:gd name="T2" fmla="+- 0 476 -252"/>
                                          <a:gd name="T3" fmla="*/ 476 h 727"/>
                                        </a:gdLst>
                                        <a:ahLst/>
                                        <a:cxnLst>
                                          <a:cxn ang="0">
                                            <a:pos x="0" y="T1"/>
                                          </a:cxn>
                                          <a:cxn ang="0">
                                            <a:pos x="0" y="T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h="72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728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23" name="Group 116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1172" y="-252"/>
                                        <a:ext cx="0" cy="727"/>
                                        <a:chOff x="11172" y="-252"/>
                                        <a:chExt cx="0" cy="727"/>
                                      </a:xfrm>
                                    </wpg:grpSpPr>
                                    <wps:wsp>
                                      <wps:cNvPr id="124" name="Freeform 11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1172" y="-252"/>
                                          <a:ext cx="0" cy="727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-252 -252"/>
                                            <a:gd name="T1" fmla="*/ -252 h 727"/>
                                            <a:gd name="T2" fmla="+- 0 476 -252"/>
                                            <a:gd name="T3" fmla="*/ 476 h 72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727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728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600782" id="Group 109" o:spid="_x0000_s1026" style="position:absolute;margin-left:156.1pt;margin-top:-12.85pt;width:402.8pt;height:36.95pt;z-index:-251658752;mso-position-horizontal-relative:page" coordorigin="3122,-257" coordsize="8056,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">
                <v:group id="Group 110" o:spid="_x0000_s1027" style="position:absolute;left:3132;top:-242;width:8034;height:242" coordorigin="3132,-242" coordsize="803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123" o:spid="_x0000_s1028" style="position:absolute;left:3132;top:-242;width:8034;height:242;visibility:visible;mso-wrap-style:square;v-text-anchor:top" coordsize="803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cma8MA&#10;AADcAAAADwAAAGRycy9kb3ducmV2LnhtbERPS2vCQBC+F/wPywheim6SYtXUVdRSEE/1dZ9mxySY&#10;nQ3ZVVN/vSsUepuP7znTeWsqcaXGlZYVxIMIBHFmdcm5gsP+qz8G4TyyxsoyKfglB/NZ52WKqbY3&#10;3tJ153MRQtilqKDwvk6ldFlBBt3A1sSBO9nGoA+wyaVu8BbCTSWTKHqXBksODQXWtCooO+8uRsEx&#10;jzc/w2TZfrvJq1u8be6j1flTqV63XXyA8NT6f/Gfe63D/DiB5zPhAj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cma8MAAADcAAAADwAAAAAAAAAAAAAAAACYAgAAZHJzL2Rv&#10;d25yZXYueG1sUEsFBgAAAAAEAAQA9QAAAIgDAAAAAA==&#10;" path="m,242r8035,l8035,,,,,242xe" fillcolor="#f1f1f1" stroked="f">
                    <v:path arrowok="t" o:connecttype="custom" o:connectlocs="0,0;8035,0;8035,-242;0,-242;0,0" o:connectangles="0,0,0,0,0"/>
                  </v:shape>
                  <v:group id="Group 111" o:spid="_x0000_s1029" style="position:absolute;left:3132;top:-247;width:8034;height:0" coordorigin="3132,-247" coordsize="80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<v:shape id="Freeform 122" o:spid="_x0000_s1030" style="position:absolute;left:3132;top:-247;width:8034;height:0;visibility:visible;mso-wrap-style:square;v-text-anchor:top" coordsize="80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26CcIA&#10;AADcAAAADwAAAGRycy9kb3ducmV2LnhtbERPS2vCQBC+F/wPywje6kYptkmzigqCR2MLuU6z0ySa&#10;nQ3ZbR7/3i0UepuP7znpbjSN6KlztWUFq2UEgriwuuZSwefH6fkNhPPIGhvLpGAiB7vt7CnFRNuB&#10;M+qvvhQhhF2CCirv20RKV1Rk0C1tSxy4b9sZ9AF2pdQdDiHcNHIdRRtpsObQUGFLx4qK+/XHKMjj&#10;w5SN9f7rdLjE0euN8ik750ot5uP+HYSn0f+L/9xnHeavXuD3mXCB3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vboJwgAAANwAAAAPAAAAAAAAAAAAAAAAAJgCAABkcnMvZG93&#10;bnJldi54bWxQSwUGAAAAAAQABAD1AAAAhwMAAAAA&#10;" path="m,l8035,e" filled="f" strokeweight=".58pt">
                      <v:path arrowok="t" o:connecttype="custom" o:connectlocs="0,0;8035,0" o:connectangles="0,0"/>
                    </v:shape>
                    <v:group id="Group 112" o:spid="_x0000_s1031" style="position:absolute;left:3132;width:8034;height:223" coordorigin="3132" coordsize="803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    <v:shape id="Freeform 121" o:spid="_x0000_s1032" style="position:absolute;left:3132;width:8034;height:223;visibility:visible;mso-wrap-style:square;v-text-anchor:top" coordsize="80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O62cIA&#10;AADcAAAADwAAAGRycy9kb3ducmV2LnhtbERPTWvCQBC9F/wPywje6kYhoUZXCcGCB6GYVr2O2TEJ&#10;ZmdDdqvx33cLhd7m8T5ntRlMK+7Uu8aygtk0AkFcWt1wpeDr8/31DYTzyBpby6TgSQ4269HLClNt&#10;H3yge+ErEULYpaig9r5LpXRlTQbd1HbEgbva3qAPsK+k7vERwk0r51GUSIMNh4YaO8prKm/Ft1EQ&#10;FRnHyZ6z4/mw+NjGXX6JT7lSk/GQLUF4Gvy/+M+902H+LIHfZ8IF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87rZwgAAANwAAAAPAAAAAAAAAAAAAAAAAJgCAABkcnMvZG93&#10;bnJldi54bWxQSwUGAAAAAAQABAD1AAAAhwMAAAAA&#10;" path="m,224r8035,l8035,,,,,224xe" fillcolor="#f1f1f1" stroked="f">
                        <v:path arrowok="t" o:connecttype="custom" o:connectlocs="0,224;8035,224;8035,0;0,0;0,224" o:connectangles="0,0,0,0,0"/>
                      </v:shape>
                      <v:group id="Group 113" o:spid="_x0000_s1033" style="position:absolute;left:3132;top:224;width:8034;height:242" coordorigin="3132,224" coordsize="803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      <v:shape id="Freeform 120" o:spid="_x0000_s1034" style="position:absolute;left:3132;top:224;width:8034;height:242;visibility:visible;mso-wrap-style:square;v-text-anchor:top" coordsize="803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8RgcYA&#10;AADcAAAADwAAAGRycy9kb3ducmV2LnhtbESPS2/CQAyE75X6H1au1EsFm1CVR8qCKKhSxYnn3WTd&#10;JCLrjbILpP319QGpN1sznvk8nXeuVldqQ+XZQNpPQBHn3lZcGDjsP3tjUCEiW6w9k4EfCjCfPT5M&#10;MbP+xlu67mKhJIRDhgbKGJtM65CX5DD0fUMs2rdvHUZZ20LbFm8S7mo9SJKhdlixNJTY0LKk/Ly7&#10;OAPHIl2f3gYf3SZMXsLidf07Wp5Xxjw/dYt3UJG6+G++X39ZwU+FVp6RCf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V8RgcYAAADcAAAADwAAAAAAAAAAAAAAAACYAgAAZHJz&#10;L2Rvd25yZXYueG1sUEsFBgAAAAAEAAQA9QAAAIsDAAAAAA==&#10;" path="m,242r8035,l8035,,,,,242xe" fillcolor="#f1f1f1" stroked="f">
                          <v:path arrowok="t" o:connecttype="custom" o:connectlocs="0,466;8035,466;8035,224;0,224;0,466" o:connectangles="0,0,0,0,0"/>
                        </v:shape>
                        <v:group id="Group 114" o:spid="_x0000_s1035" style="position:absolute;left:3132;top:471;width:8034;height:0" coordorigin="3132,471" coordsize="80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      <v:shape id="Freeform 119" o:spid="_x0000_s1036" style="position:absolute;left:3132;top:471;width:8034;height:0;visibility:visible;mso-wrap-style:square;v-text-anchor:top" coordsize="80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p2t8MA&#10;AADcAAAADwAAAGRycy9kb3ducmV2LnhtbESPQW/CMAyF70j8h8hI3CCFwzYKAQESEkfKJvXqNabt&#10;1jhVk0H77+cDEjdb7/m9z5td7xp1py7Ung0s5gko4sLbmksDX5+n2QeoEJEtNp7JwEABdtvxaIOp&#10;9Q/O6H6NpZIQDikaqGJsU61DUZHDMPctsWg33zmMsnalth0+JNw1epkkb9phzdJQYUvHiorf658z&#10;kK8OQ9bX++/T4bJK3n8oH7Jzbsx00u/XoCL18WV+Xp+t4C8FX56RCf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p2t8MAAADcAAAADwAAAAAAAAAAAAAAAACYAgAAZHJzL2Rv&#10;d25yZXYueG1sUEsFBgAAAAAEAAQA9QAAAIgDAAAAAA==&#10;" path="m,l8035,e" filled="f" strokeweight=".58pt">
                            <v:path arrowok="t" o:connecttype="custom" o:connectlocs="0,0;8035,0" o:connectangles="0,0"/>
                          </v:shape>
                          <v:group id="Group 115" o:spid="_x0000_s1037" style="position:absolute;left:3128;top:-252;width:0;height:727" coordorigin="3128,-252" coordsize="0,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          <v:shape id="Freeform 118" o:spid="_x0000_s1038" style="position:absolute;left:3128;top:-252;width:0;height:727;visibility:visible;mso-wrap-style:square;v-text-anchor:top" coordsize="0,7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tSTb8A&#10;AADcAAAADwAAAGRycy9kb3ducmV2LnhtbERPTYvCMBC9C/6HMAvebGphdemallVX8Fpd9jw0Y1tt&#10;JqWJWv+9EQRv83ifs8wH04or9a6xrGAWxSCIS6sbrhT8HbbTLxDOI2tsLZOCOznIs/Foiam2Ny7o&#10;uveVCCHsUlRQe9+lUrqyJoMush1x4I62N+gD7Cupe7yFcNPKJI7n0mDDoaHGjtY1lef9xSio9O9i&#10;0Zj752kTn/4dzlaXoSiUmnwMP98gPA3+LX65dzrMTxJ4PhMukN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u1JNvwAAANwAAAAPAAAAAAAAAAAAAAAAAJgCAABkcnMvZG93bnJl&#10;di54bWxQSwUGAAAAAAQABAD1AAAAhAMAAAAA&#10;" path="m,l,728e" filled="f" strokeweight=".58pt">
                              <v:path arrowok="t" o:connecttype="custom" o:connectlocs="0,-252;0,476" o:connectangles="0,0"/>
                            </v:shape>
                            <v:group id="Group 116" o:spid="_x0000_s1039" style="position:absolute;left:11172;top:-252;width:0;height:727" coordorigin="11172,-252" coordsize="0,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            <v:shape id="Freeform 117" o:spid="_x0000_s1040" style="position:absolute;left:11172;top:-252;width:0;height:727;visibility:visible;mso-wrap-style:square;v-text-anchor:top" coordsize="0,7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5vor8A&#10;AADcAAAADwAAAGRycy9kb3ducmV2LnhtbERPS4vCMBC+C/6HMII3TRVf1EbxtbDXuovnoRn7sJmU&#10;Jmr99xthwdt8fM9Jtp2pxYNaV1pWMBlHIIgzq0vOFfz+fI1WIJxH1lhbJgUvcrDd9HsJxto+OaXH&#10;2ecihLCLUUHhfRNL6bKCDLqxbYgDd7WtQR9gm0vd4jOEm1pOo2ghDZYcGgps6FBQdjvfjYJcn5bL&#10;0rzm1TGqLg4n+3uXpkoNB91uDcJT5z/if/e3DvOnM3g/Ey6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Hm+ivwAAANwAAAAPAAAAAAAAAAAAAAAAAJgCAABkcnMvZG93bnJl&#10;di54bWxQSwUGAAAAAAQABAD1AAAAhAMAAAAA&#10;" path="m,l,728e" filled="f" strokeweight=".58pt">
                                <v:path arrowok="t" o:connecttype="custom" o:connectlocs="0,-252;0,476" o:connectangles="0,0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2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R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h</w:t>
      </w:r>
      <w:r w:rsidR="00640B60"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^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3F4501" w:rsidRDefault="00640B60">
      <w:pPr>
        <w:spacing w:before="3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3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2" w:line="160" w:lineRule="exact"/>
        <w:rPr>
          <w:sz w:val="16"/>
          <w:szCs w:val="16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2977"/>
        <w:gridCol w:w="3687"/>
        <w:gridCol w:w="2777"/>
      </w:tblGrid>
      <w:tr w:rsidR="003F4501">
        <w:trPr>
          <w:trHeight w:hRule="exact" w:val="355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#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 (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Sy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tax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)</w:t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orr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</w:tr>
      <w:tr w:rsidR="003F4501">
        <w:trPr>
          <w:trHeight w:hRule="exact" w:val="355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</w:tbl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before="15" w:line="280" w:lineRule="exact"/>
        <w:rPr>
          <w:sz w:val="28"/>
          <w:szCs w:val="28"/>
        </w:rPr>
      </w:pPr>
    </w:p>
    <w:p w:rsidR="003F4501" w:rsidRDefault="00640B60">
      <w:pPr>
        <w:spacing w:before="21"/>
        <w:ind w:left="1320"/>
        <w:rPr>
          <w:rFonts w:ascii="Consolas" w:eastAsia="Consolas" w:hAnsi="Consolas" w:cs="Consolas"/>
          <w:sz w:val="22"/>
          <w:szCs w:val="22"/>
        </w:rPr>
      </w:pPr>
      <w:r>
        <w:rPr>
          <w:rFonts w:ascii="Consolas" w:eastAsia="Consolas" w:hAnsi="Consolas" w:cs="Consolas"/>
          <w:b/>
          <w:spacing w:val="1"/>
          <w:sz w:val="22"/>
          <w:szCs w:val="22"/>
        </w:rPr>
        <w:t>b</w:t>
      </w:r>
      <w:r>
        <w:rPr>
          <w:rFonts w:ascii="Consolas" w:eastAsia="Consolas" w:hAnsi="Consolas" w:cs="Consolas"/>
          <w:b/>
          <w:sz w:val="22"/>
          <w:szCs w:val="22"/>
        </w:rPr>
        <w:t>)</w:t>
      </w:r>
    </w:p>
    <w:p w:rsidR="003F4501" w:rsidRDefault="00640B60">
      <w:pPr>
        <w:spacing w:before="29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proofErr w:type="gram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  <w:proofErr w:type="spellEnd"/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2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3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4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5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6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7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3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3F4501" w:rsidRDefault="00313588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1982470</wp:posOffset>
                </wp:positionH>
                <wp:positionV relativeFrom="paragraph">
                  <wp:posOffset>-1010920</wp:posOffset>
                </wp:positionV>
                <wp:extent cx="5115560" cy="2164080"/>
                <wp:effectExtent l="1270" t="1905" r="7620" b="5715"/>
                <wp:wrapNone/>
                <wp:docPr id="71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5560" cy="2164080"/>
                          <a:chOff x="3122" y="-1592"/>
                          <a:chExt cx="8056" cy="3408"/>
                        </a:xfrm>
                      </wpg:grpSpPr>
                      <wpg:grpSp>
                        <wpg:cNvPr id="72" name="Group 71"/>
                        <wpg:cNvGrpSpPr>
                          <a:grpSpLocks/>
                        </wpg:cNvGrpSpPr>
                        <wpg:grpSpPr bwMode="auto">
                          <a:xfrm>
                            <a:off x="3132" y="-1577"/>
                            <a:ext cx="8034" cy="242"/>
                            <a:chOff x="3132" y="-1577"/>
                            <a:chExt cx="8034" cy="242"/>
                          </a:xfrm>
                        </wpg:grpSpPr>
                        <wps:wsp>
                          <wps:cNvPr id="73" name="Freeform 108"/>
                          <wps:cNvSpPr>
                            <a:spLocks/>
                          </wps:cNvSpPr>
                          <wps:spPr bwMode="auto">
                            <a:xfrm>
                              <a:off x="3132" y="-1577"/>
                              <a:ext cx="8034" cy="242"/>
                            </a:xfrm>
                            <a:custGeom>
                              <a:avLst/>
                              <a:gdLst>
                                <a:gd name="T0" fmla="+- 0 3132 3132"/>
                                <a:gd name="T1" fmla="*/ T0 w 8034"/>
                                <a:gd name="T2" fmla="+- 0 -1334 -1577"/>
                                <a:gd name="T3" fmla="*/ -1334 h 242"/>
                                <a:gd name="T4" fmla="+- 0 11167 3132"/>
                                <a:gd name="T5" fmla="*/ T4 w 8034"/>
                                <a:gd name="T6" fmla="+- 0 -1334 -1577"/>
                                <a:gd name="T7" fmla="*/ -1334 h 242"/>
                                <a:gd name="T8" fmla="+- 0 11167 3132"/>
                                <a:gd name="T9" fmla="*/ T8 w 8034"/>
                                <a:gd name="T10" fmla="+- 0 -1577 -1577"/>
                                <a:gd name="T11" fmla="*/ -1577 h 242"/>
                                <a:gd name="T12" fmla="+- 0 3132 3132"/>
                                <a:gd name="T13" fmla="*/ T12 w 8034"/>
                                <a:gd name="T14" fmla="+- 0 -1577 -1577"/>
                                <a:gd name="T15" fmla="*/ -1577 h 242"/>
                                <a:gd name="T16" fmla="+- 0 3132 3132"/>
                                <a:gd name="T17" fmla="*/ T16 w 8034"/>
                                <a:gd name="T18" fmla="+- 0 -1334 -1577"/>
                                <a:gd name="T19" fmla="*/ -1334 h 2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034" h="242">
                                  <a:moveTo>
                                    <a:pt x="0" y="243"/>
                                  </a:moveTo>
                                  <a:lnTo>
                                    <a:pt x="8035" y="243"/>
                                  </a:lnTo>
                                  <a:lnTo>
                                    <a:pt x="803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4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3132" y="-1582"/>
                              <a:ext cx="8034" cy="0"/>
                              <a:chOff x="3132" y="-1582"/>
                              <a:chExt cx="8034" cy="0"/>
                            </a:xfrm>
                          </wpg:grpSpPr>
                          <wps:wsp>
                            <wps:cNvPr id="75" name="Freeform 107"/>
                            <wps:cNvSpPr>
                              <a:spLocks/>
                            </wps:cNvSpPr>
                            <wps:spPr bwMode="auto">
                              <a:xfrm>
                                <a:off x="3132" y="-1582"/>
                                <a:ext cx="8034" cy="0"/>
                              </a:xfrm>
                              <a:custGeom>
                                <a:avLst/>
                                <a:gdLst>
                                  <a:gd name="T0" fmla="+- 0 3132 3132"/>
                                  <a:gd name="T1" fmla="*/ T0 w 8034"/>
                                  <a:gd name="T2" fmla="+- 0 11167 3132"/>
                                  <a:gd name="T3" fmla="*/ T2 w 803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034">
                                    <a:moveTo>
                                      <a:pt x="0" y="0"/>
                                    </a:moveTo>
                                    <a:lnTo>
                                      <a:pt x="8035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6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32" y="-1334"/>
                                <a:ext cx="8034" cy="223"/>
                                <a:chOff x="3132" y="-1334"/>
                                <a:chExt cx="8034" cy="223"/>
                              </a:xfrm>
                            </wpg:grpSpPr>
                            <wps:wsp>
                              <wps:cNvPr id="77" name="Freeform 1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2" y="-1334"/>
                                  <a:ext cx="8034" cy="223"/>
                                </a:xfrm>
                                <a:custGeom>
                                  <a:avLst/>
                                  <a:gdLst>
                                    <a:gd name="T0" fmla="+- 0 3132 3132"/>
                                    <a:gd name="T1" fmla="*/ T0 w 8034"/>
                                    <a:gd name="T2" fmla="+- 0 -1111 -1334"/>
                                    <a:gd name="T3" fmla="*/ -1111 h 223"/>
                                    <a:gd name="T4" fmla="+- 0 11167 3132"/>
                                    <a:gd name="T5" fmla="*/ T4 w 8034"/>
                                    <a:gd name="T6" fmla="+- 0 -1111 -1334"/>
                                    <a:gd name="T7" fmla="*/ -1111 h 223"/>
                                    <a:gd name="T8" fmla="+- 0 11167 3132"/>
                                    <a:gd name="T9" fmla="*/ T8 w 8034"/>
                                    <a:gd name="T10" fmla="+- 0 -1334 -1334"/>
                                    <a:gd name="T11" fmla="*/ -1334 h 223"/>
                                    <a:gd name="T12" fmla="+- 0 3132 3132"/>
                                    <a:gd name="T13" fmla="*/ T12 w 8034"/>
                                    <a:gd name="T14" fmla="+- 0 -1334 -1334"/>
                                    <a:gd name="T15" fmla="*/ -1334 h 223"/>
                                    <a:gd name="T16" fmla="+- 0 3132 3132"/>
                                    <a:gd name="T17" fmla="*/ T16 w 8034"/>
                                    <a:gd name="T18" fmla="+- 0 -1111 -1334"/>
                                    <a:gd name="T19" fmla="*/ -1111 h 22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8034" h="223">
                                      <a:moveTo>
                                        <a:pt x="0" y="223"/>
                                      </a:moveTo>
                                      <a:lnTo>
                                        <a:pt x="8035" y="223"/>
                                      </a:lnTo>
                                      <a:lnTo>
                                        <a:pt x="803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78" name="Group 7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32" y="-1111"/>
                                  <a:ext cx="8034" cy="221"/>
                                  <a:chOff x="3132" y="-1111"/>
                                  <a:chExt cx="8034" cy="221"/>
                                </a:xfrm>
                              </wpg:grpSpPr>
                              <wps:wsp>
                                <wps:cNvPr id="79" name="Freeform 10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32" y="-1111"/>
                                    <a:ext cx="8034" cy="221"/>
                                  </a:xfrm>
                                  <a:custGeom>
                                    <a:avLst/>
                                    <a:gdLst>
                                      <a:gd name="T0" fmla="+- 0 3132 3132"/>
                                      <a:gd name="T1" fmla="*/ T0 w 8034"/>
                                      <a:gd name="T2" fmla="+- 0 -890 -1111"/>
                                      <a:gd name="T3" fmla="*/ -890 h 221"/>
                                      <a:gd name="T4" fmla="+- 0 11167 3132"/>
                                      <a:gd name="T5" fmla="*/ T4 w 8034"/>
                                      <a:gd name="T6" fmla="+- 0 -890 -1111"/>
                                      <a:gd name="T7" fmla="*/ -890 h 221"/>
                                      <a:gd name="T8" fmla="+- 0 11167 3132"/>
                                      <a:gd name="T9" fmla="*/ T8 w 8034"/>
                                      <a:gd name="T10" fmla="+- 0 -1111 -1111"/>
                                      <a:gd name="T11" fmla="*/ -1111 h 221"/>
                                      <a:gd name="T12" fmla="+- 0 3132 3132"/>
                                      <a:gd name="T13" fmla="*/ T12 w 8034"/>
                                      <a:gd name="T14" fmla="+- 0 -1111 -1111"/>
                                      <a:gd name="T15" fmla="*/ -1111 h 221"/>
                                      <a:gd name="T16" fmla="+- 0 3132 3132"/>
                                      <a:gd name="T17" fmla="*/ T16 w 8034"/>
                                      <a:gd name="T18" fmla="+- 0 -890 -1111"/>
                                      <a:gd name="T19" fmla="*/ -890 h 22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034" h="221">
                                        <a:moveTo>
                                          <a:pt x="0" y="221"/>
                                        </a:moveTo>
                                        <a:lnTo>
                                          <a:pt x="8035" y="221"/>
                                        </a:lnTo>
                                        <a:lnTo>
                                          <a:pt x="803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2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1F1F1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80" name="Group 7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132" y="-890"/>
                                    <a:ext cx="8034" cy="223"/>
                                    <a:chOff x="3132" y="-890"/>
                                    <a:chExt cx="8034" cy="223"/>
                                  </a:xfrm>
                                </wpg:grpSpPr>
                                <wps:wsp>
                                  <wps:cNvPr id="81" name="Freeform 104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132" y="-890"/>
                                      <a:ext cx="8034" cy="223"/>
                                    </a:xfrm>
                                    <a:custGeom>
                                      <a:avLst/>
                                      <a:gdLst>
                                        <a:gd name="T0" fmla="+- 0 3132 3132"/>
                                        <a:gd name="T1" fmla="*/ T0 w 8034"/>
                                        <a:gd name="T2" fmla="+- 0 -667 -890"/>
                                        <a:gd name="T3" fmla="*/ -667 h 223"/>
                                        <a:gd name="T4" fmla="+- 0 11167 3132"/>
                                        <a:gd name="T5" fmla="*/ T4 w 8034"/>
                                        <a:gd name="T6" fmla="+- 0 -667 -890"/>
                                        <a:gd name="T7" fmla="*/ -667 h 223"/>
                                        <a:gd name="T8" fmla="+- 0 11167 3132"/>
                                        <a:gd name="T9" fmla="*/ T8 w 8034"/>
                                        <a:gd name="T10" fmla="+- 0 -890 -890"/>
                                        <a:gd name="T11" fmla="*/ -890 h 223"/>
                                        <a:gd name="T12" fmla="+- 0 3132 3132"/>
                                        <a:gd name="T13" fmla="*/ T12 w 8034"/>
                                        <a:gd name="T14" fmla="+- 0 -890 -890"/>
                                        <a:gd name="T15" fmla="*/ -890 h 223"/>
                                        <a:gd name="T16" fmla="+- 0 3132 3132"/>
                                        <a:gd name="T17" fmla="*/ T16 w 8034"/>
                                        <a:gd name="T18" fmla="+- 0 -667 -890"/>
                                        <a:gd name="T19" fmla="*/ -667 h 223"/>
                                      </a:gdLst>
                                      <a:ahLst/>
                                      <a:cxnLst>
                                        <a:cxn ang="0">
                                          <a:pos x="T1" y="T3"/>
                                        </a:cxn>
                                        <a:cxn ang="0">
                                          <a:pos x="T5" y="T7"/>
                                        </a:cxn>
                                        <a:cxn ang="0">
                                          <a:pos x="T9" y="T11"/>
                                        </a:cxn>
                                        <a:cxn ang="0">
                                          <a:pos x="T13" y="T15"/>
                                        </a:cxn>
                                        <a:cxn ang="0">
                                          <a:pos x="T17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8034" h="223">
                                          <a:moveTo>
                                            <a:pt x="0" y="223"/>
                                          </a:moveTo>
                                          <a:lnTo>
                                            <a:pt x="8035" y="223"/>
                                          </a:lnTo>
                                          <a:lnTo>
                                            <a:pt x="8035" y="0"/>
                                          </a:lnTo>
                                          <a:lnTo>
                                            <a:pt x="0" y="0"/>
                                          </a:lnTo>
                                          <a:lnTo>
                                            <a:pt x="0" y="223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1F1F1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82" name="Group 7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132" y="-667"/>
                                      <a:ext cx="8034" cy="223"/>
                                      <a:chOff x="3132" y="-667"/>
                                      <a:chExt cx="8034" cy="223"/>
                                    </a:xfrm>
                                  </wpg:grpSpPr>
                                  <wps:wsp>
                                    <wps:cNvPr id="83" name="Freeform 10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132" y="-667"/>
                                        <a:ext cx="8034" cy="223"/>
                                      </a:xfrm>
                                      <a:custGeom>
                                        <a:avLst/>
                                        <a:gdLst>
                                          <a:gd name="T0" fmla="+- 0 3132 3132"/>
                                          <a:gd name="T1" fmla="*/ T0 w 8034"/>
                                          <a:gd name="T2" fmla="+- 0 -444 -667"/>
                                          <a:gd name="T3" fmla="*/ -444 h 223"/>
                                          <a:gd name="T4" fmla="+- 0 11167 3132"/>
                                          <a:gd name="T5" fmla="*/ T4 w 8034"/>
                                          <a:gd name="T6" fmla="+- 0 -444 -667"/>
                                          <a:gd name="T7" fmla="*/ -444 h 223"/>
                                          <a:gd name="T8" fmla="+- 0 11167 3132"/>
                                          <a:gd name="T9" fmla="*/ T8 w 8034"/>
                                          <a:gd name="T10" fmla="+- 0 -667 -667"/>
                                          <a:gd name="T11" fmla="*/ -667 h 223"/>
                                          <a:gd name="T12" fmla="+- 0 3132 3132"/>
                                          <a:gd name="T13" fmla="*/ T12 w 8034"/>
                                          <a:gd name="T14" fmla="+- 0 -667 -667"/>
                                          <a:gd name="T15" fmla="*/ -667 h 223"/>
                                          <a:gd name="T16" fmla="+- 0 3132 3132"/>
                                          <a:gd name="T17" fmla="*/ T16 w 8034"/>
                                          <a:gd name="T18" fmla="+- 0 -444 -667"/>
                                          <a:gd name="T19" fmla="*/ -444 h 223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  <a:cxn ang="0">
                                            <a:pos x="T13" y="T15"/>
                                          </a:cxn>
                                          <a:cxn ang="0">
                                            <a:pos x="T17" y="T1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8034" h="223">
                                            <a:moveTo>
                                              <a:pt x="0" y="223"/>
                                            </a:moveTo>
                                            <a:lnTo>
                                              <a:pt x="8035" y="223"/>
                                            </a:lnTo>
                                            <a:lnTo>
                                              <a:pt x="8035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223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1F1F1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84" name="Group 77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3132" y="-444"/>
                                        <a:ext cx="8034" cy="223"/>
                                        <a:chOff x="3132" y="-444"/>
                                        <a:chExt cx="8034" cy="223"/>
                                      </a:xfrm>
                                    </wpg:grpSpPr>
                                    <wps:wsp>
                                      <wps:cNvPr id="85" name="Freeform 10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3132" y="-444"/>
                                          <a:ext cx="8034" cy="223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3132 3132"/>
                                            <a:gd name="T1" fmla="*/ T0 w 8034"/>
                                            <a:gd name="T2" fmla="+- 0 -220 -444"/>
                                            <a:gd name="T3" fmla="*/ -220 h 223"/>
                                            <a:gd name="T4" fmla="+- 0 11167 3132"/>
                                            <a:gd name="T5" fmla="*/ T4 w 8034"/>
                                            <a:gd name="T6" fmla="+- 0 -220 -444"/>
                                            <a:gd name="T7" fmla="*/ -220 h 223"/>
                                            <a:gd name="T8" fmla="+- 0 11167 3132"/>
                                            <a:gd name="T9" fmla="*/ T8 w 8034"/>
                                            <a:gd name="T10" fmla="+- 0 -444 -444"/>
                                            <a:gd name="T11" fmla="*/ -444 h 223"/>
                                            <a:gd name="T12" fmla="+- 0 3132 3132"/>
                                            <a:gd name="T13" fmla="*/ T12 w 8034"/>
                                            <a:gd name="T14" fmla="+- 0 -444 -444"/>
                                            <a:gd name="T15" fmla="*/ -444 h 223"/>
                                            <a:gd name="T16" fmla="+- 0 3132 3132"/>
                                            <a:gd name="T17" fmla="*/ T16 w 8034"/>
                                            <a:gd name="T18" fmla="+- 0 -220 -444"/>
                                            <a:gd name="T19" fmla="*/ -220 h 22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1" y="T3"/>
                                            </a:cxn>
                                            <a:cxn ang="0">
                                              <a:pos x="T5" y="T7"/>
                                            </a:cxn>
                                            <a:cxn ang="0">
                                              <a:pos x="T9" y="T11"/>
                                            </a:cxn>
                                            <a:cxn ang="0">
                                              <a:pos x="T13" y="T15"/>
                                            </a:cxn>
                                            <a:cxn ang="0">
                                              <a:pos x="T17" y="T1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8034" h="223">
                                              <a:moveTo>
                                                <a:pt x="0" y="224"/>
                                              </a:moveTo>
                                              <a:lnTo>
                                                <a:pt x="8035" y="224"/>
                                              </a:lnTo>
                                              <a:lnTo>
                                                <a:pt x="8035" y="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  <a:lnTo>
                                                <a:pt x="0" y="224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1F1F1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86" name="Group 78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3132" y="-220"/>
                                          <a:ext cx="8034" cy="221"/>
                                          <a:chOff x="3132" y="-220"/>
                                          <a:chExt cx="8034" cy="221"/>
                                        </a:xfrm>
                                      </wpg:grpSpPr>
                                      <wps:wsp>
                                        <wps:cNvPr id="87" name="Freeform 101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3132" y="-220"/>
                                            <a:ext cx="8034" cy="221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+- 0 3132 3132"/>
                                              <a:gd name="T1" fmla="*/ T0 w 8034"/>
                                              <a:gd name="T2" fmla="+- 0 0 -220"/>
                                              <a:gd name="T3" fmla="*/ 0 h 221"/>
                                              <a:gd name="T4" fmla="+- 0 11167 3132"/>
                                              <a:gd name="T5" fmla="*/ T4 w 8034"/>
                                              <a:gd name="T6" fmla="+- 0 0 -220"/>
                                              <a:gd name="T7" fmla="*/ 0 h 221"/>
                                              <a:gd name="T8" fmla="+- 0 11167 3132"/>
                                              <a:gd name="T9" fmla="*/ T8 w 8034"/>
                                              <a:gd name="T10" fmla="+- 0 -220 -220"/>
                                              <a:gd name="T11" fmla="*/ -220 h 221"/>
                                              <a:gd name="T12" fmla="+- 0 3132 3132"/>
                                              <a:gd name="T13" fmla="*/ T12 w 8034"/>
                                              <a:gd name="T14" fmla="+- 0 -220 -220"/>
                                              <a:gd name="T15" fmla="*/ -220 h 221"/>
                                              <a:gd name="T16" fmla="+- 0 3132 3132"/>
                                              <a:gd name="T17" fmla="*/ T16 w 8034"/>
                                              <a:gd name="T18" fmla="+- 0 0 -220"/>
                                              <a:gd name="T19" fmla="*/ 0 h 221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1" y="T3"/>
                                              </a:cxn>
                                              <a:cxn ang="0">
                                                <a:pos x="T5" y="T7"/>
                                              </a:cxn>
                                              <a:cxn ang="0">
                                                <a:pos x="T9" y="T11"/>
                                              </a:cxn>
                                              <a:cxn ang="0">
                                                <a:pos x="T13" y="T15"/>
                                              </a:cxn>
                                              <a:cxn ang="0">
                                                <a:pos x="T17" y="T19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8034" h="221">
                                                <a:moveTo>
                                                  <a:pt x="0" y="220"/>
                                                </a:moveTo>
                                                <a:lnTo>
                                                  <a:pt x="8035" y="220"/>
                                                </a:lnTo>
                                                <a:lnTo>
                                                  <a:pt x="8035" y="0"/>
                                                </a:lnTo>
                                                <a:lnTo>
                                                  <a:pt x="0" y="0"/>
                                                </a:lnTo>
                                                <a:lnTo>
                                                  <a:pt x="0" y="220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F1F1F1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88" name="Group 79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3132" y="0"/>
                                            <a:ext cx="8034" cy="223"/>
                                            <a:chOff x="3132" y="0"/>
                                            <a:chExt cx="8034" cy="223"/>
                                          </a:xfrm>
                                        </wpg:grpSpPr>
                                        <wps:wsp>
                                          <wps:cNvPr id="89" name="Freeform 100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3132" y="0"/>
                                              <a:ext cx="8034" cy="223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+- 0 3132 3132"/>
                                                <a:gd name="T1" fmla="*/ T0 w 8034"/>
                                                <a:gd name="T2" fmla="*/ 224 h 223"/>
                                                <a:gd name="T3" fmla="+- 0 11167 3132"/>
                                                <a:gd name="T4" fmla="*/ T3 w 8034"/>
                                                <a:gd name="T5" fmla="*/ 224 h 223"/>
                                                <a:gd name="T6" fmla="+- 0 11167 3132"/>
                                                <a:gd name="T7" fmla="*/ T6 w 8034"/>
                                                <a:gd name="T8" fmla="*/ 0 h 223"/>
                                                <a:gd name="T9" fmla="+- 0 3132 3132"/>
                                                <a:gd name="T10" fmla="*/ T9 w 8034"/>
                                                <a:gd name="T11" fmla="*/ 0 h 223"/>
                                                <a:gd name="T12" fmla="+- 0 3132 3132"/>
                                                <a:gd name="T13" fmla="*/ T12 w 8034"/>
                                                <a:gd name="T14" fmla="*/ 224 h 223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1" y="T2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7" y="T8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3" y="T14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8034" h="223">
                                                  <a:moveTo>
                                                    <a:pt x="0" y="224"/>
                                                  </a:moveTo>
                                                  <a:lnTo>
                                                    <a:pt x="8035" y="224"/>
                                                  </a:lnTo>
                                                  <a:lnTo>
                                                    <a:pt x="8035" y="0"/>
                                                  </a:lnTo>
                                                  <a:lnTo>
                                                    <a:pt x="0" y="0"/>
                                                  </a:lnTo>
                                                  <a:lnTo>
                                                    <a:pt x="0" y="224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F1F1F1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90" name="Group 80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3132" y="224"/>
                                              <a:ext cx="8034" cy="223"/>
                                              <a:chOff x="3132" y="224"/>
                                              <a:chExt cx="8034" cy="223"/>
                                            </a:xfrm>
                                          </wpg:grpSpPr>
                                          <wps:wsp>
                                            <wps:cNvPr id="91" name="Freeform 99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3132" y="224"/>
                                                <a:ext cx="8034" cy="223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+- 0 3132 3132"/>
                                                  <a:gd name="T1" fmla="*/ T0 w 8034"/>
                                                  <a:gd name="T2" fmla="+- 0 447 224"/>
                                                  <a:gd name="T3" fmla="*/ 447 h 223"/>
                                                  <a:gd name="T4" fmla="+- 0 11167 3132"/>
                                                  <a:gd name="T5" fmla="*/ T4 w 8034"/>
                                                  <a:gd name="T6" fmla="+- 0 447 224"/>
                                                  <a:gd name="T7" fmla="*/ 447 h 223"/>
                                                  <a:gd name="T8" fmla="+- 0 11167 3132"/>
                                                  <a:gd name="T9" fmla="*/ T8 w 8034"/>
                                                  <a:gd name="T10" fmla="+- 0 224 224"/>
                                                  <a:gd name="T11" fmla="*/ 224 h 223"/>
                                                  <a:gd name="T12" fmla="+- 0 3132 3132"/>
                                                  <a:gd name="T13" fmla="*/ T12 w 8034"/>
                                                  <a:gd name="T14" fmla="+- 0 224 224"/>
                                                  <a:gd name="T15" fmla="*/ 224 h 223"/>
                                                  <a:gd name="T16" fmla="+- 0 3132 3132"/>
                                                  <a:gd name="T17" fmla="*/ T16 w 8034"/>
                                                  <a:gd name="T18" fmla="+- 0 447 224"/>
                                                  <a:gd name="T19" fmla="*/ 447 h 223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1" y="T3"/>
                                                  </a:cxn>
                                                  <a:cxn ang="0">
                                                    <a:pos x="T5" y="T7"/>
                                                  </a:cxn>
                                                  <a:cxn ang="0">
                                                    <a:pos x="T9" y="T11"/>
                                                  </a:cxn>
                                                  <a:cxn ang="0">
                                                    <a:pos x="T13" y="T15"/>
                                                  </a:cxn>
                                                  <a:cxn ang="0">
                                                    <a:pos x="T17" y="T19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w="8034" h="223">
                                                    <a:moveTo>
                                                      <a:pt x="0" y="223"/>
                                                    </a:moveTo>
                                                    <a:lnTo>
                                                      <a:pt x="8035" y="223"/>
                                                    </a:lnTo>
                                                    <a:lnTo>
                                                      <a:pt x="8035" y="0"/>
                                                    </a:lnTo>
                                                    <a:lnTo>
                                                      <a:pt x="0" y="0"/>
                                                    </a:lnTo>
                                                    <a:lnTo>
                                                      <a:pt x="0" y="223"/>
                                                    </a:ln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F1F1F1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92" name="Group 81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3132" y="447"/>
                                                <a:ext cx="8034" cy="221"/>
                                                <a:chOff x="3132" y="447"/>
                                                <a:chExt cx="8034" cy="221"/>
                                              </a:xfrm>
                                            </wpg:grpSpPr>
                                            <wps:wsp>
                                              <wps:cNvPr id="93" name="Freeform 98"/>
                                              <wps:cNvSpPr>
                                                <a:spLocks/>
                                              </wps:cNvSpPr>
                                              <wps:spPr bwMode="auto">
                                                <a:xfrm>
                                                  <a:off x="3132" y="447"/>
                                                  <a:ext cx="8034" cy="221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T0" fmla="+- 0 3132 3132"/>
                                                    <a:gd name="T1" fmla="*/ T0 w 8034"/>
                                                    <a:gd name="T2" fmla="+- 0 668 447"/>
                                                    <a:gd name="T3" fmla="*/ 668 h 221"/>
                                                    <a:gd name="T4" fmla="+- 0 11167 3132"/>
                                                    <a:gd name="T5" fmla="*/ T4 w 8034"/>
                                                    <a:gd name="T6" fmla="+- 0 668 447"/>
                                                    <a:gd name="T7" fmla="*/ 668 h 221"/>
                                                    <a:gd name="T8" fmla="+- 0 11167 3132"/>
                                                    <a:gd name="T9" fmla="*/ T8 w 8034"/>
                                                    <a:gd name="T10" fmla="+- 0 447 447"/>
                                                    <a:gd name="T11" fmla="*/ 447 h 221"/>
                                                    <a:gd name="T12" fmla="+- 0 3132 3132"/>
                                                    <a:gd name="T13" fmla="*/ T12 w 8034"/>
                                                    <a:gd name="T14" fmla="+- 0 447 447"/>
                                                    <a:gd name="T15" fmla="*/ 447 h 221"/>
                                                    <a:gd name="T16" fmla="+- 0 3132 3132"/>
                                                    <a:gd name="T17" fmla="*/ T16 w 8034"/>
                                                    <a:gd name="T18" fmla="+- 0 668 447"/>
                                                    <a:gd name="T19" fmla="*/ 668 h 221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T1" y="T3"/>
                                                    </a:cxn>
                                                    <a:cxn ang="0">
                                                      <a:pos x="T5" y="T7"/>
                                                    </a:cxn>
                                                    <a:cxn ang="0">
                                                      <a:pos x="T9" y="T11"/>
                                                    </a:cxn>
                                                    <a:cxn ang="0">
                                                      <a:pos x="T13" y="T15"/>
                                                    </a:cxn>
                                                    <a:cxn ang="0">
                                                      <a:pos x="T17" y="T19"/>
                                                    </a:cxn>
                                                  </a:cxnLst>
                                                  <a:rect l="0" t="0" r="r" b="b"/>
                                                  <a:pathLst>
                                                    <a:path w="8034" h="221">
                                                      <a:moveTo>
                                                        <a:pt x="0" y="221"/>
                                                      </a:moveTo>
                                                      <a:lnTo>
                                                        <a:pt x="8035" y="221"/>
                                                      </a:lnTo>
                                                      <a:lnTo>
                                                        <a:pt x="8035" y="0"/>
                                                      </a:lnTo>
                                                      <a:lnTo>
                                                        <a:pt x="0" y="0"/>
                                                      </a:lnTo>
                                                      <a:lnTo>
                                                        <a:pt x="0" y="221"/>
                                                      </a:lnTo>
                                                      <a:close/>
                                                    </a:path>
                                                  </a:pathLst>
                                                </a:custGeom>
                                                <a:solidFill>
                                                  <a:srgbClr val="F1F1F1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94" name="Group 82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3132" y="668"/>
                                                  <a:ext cx="8034" cy="223"/>
                                                  <a:chOff x="3132" y="668"/>
                                                  <a:chExt cx="8034" cy="223"/>
                                                </a:xfrm>
                                              </wpg:grpSpPr>
                                              <wps:wsp>
                                                <wps:cNvPr id="95" name="Freeform 97"/>
                                                <wps:cNvSpPr>
                                                  <a:spLocks/>
                                                </wps:cNvSpPr>
                                                <wps:spPr bwMode="auto">
                                                  <a:xfrm>
                                                    <a:off x="3132" y="668"/>
                                                    <a:ext cx="8034" cy="223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+- 0 3132 3132"/>
                                                      <a:gd name="T1" fmla="*/ T0 w 8034"/>
                                                      <a:gd name="T2" fmla="+- 0 891 668"/>
                                                      <a:gd name="T3" fmla="*/ 891 h 223"/>
                                                      <a:gd name="T4" fmla="+- 0 11167 3132"/>
                                                      <a:gd name="T5" fmla="*/ T4 w 8034"/>
                                                      <a:gd name="T6" fmla="+- 0 891 668"/>
                                                      <a:gd name="T7" fmla="*/ 891 h 223"/>
                                                      <a:gd name="T8" fmla="+- 0 11167 3132"/>
                                                      <a:gd name="T9" fmla="*/ T8 w 8034"/>
                                                      <a:gd name="T10" fmla="+- 0 668 668"/>
                                                      <a:gd name="T11" fmla="*/ 668 h 223"/>
                                                      <a:gd name="T12" fmla="+- 0 3132 3132"/>
                                                      <a:gd name="T13" fmla="*/ T12 w 8034"/>
                                                      <a:gd name="T14" fmla="+- 0 668 668"/>
                                                      <a:gd name="T15" fmla="*/ 668 h 223"/>
                                                      <a:gd name="T16" fmla="+- 0 3132 3132"/>
                                                      <a:gd name="T17" fmla="*/ T16 w 8034"/>
                                                      <a:gd name="T18" fmla="+- 0 891 668"/>
                                                      <a:gd name="T19" fmla="*/ 891 h 223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1" y="T3"/>
                                                      </a:cxn>
                                                      <a:cxn ang="0">
                                                        <a:pos x="T5" y="T7"/>
                                                      </a:cxn>
                                                      <a:cxn ang="0">
                                                        <a:pos x="T9" y="T11"/>
                                                      </a:cxn>
                                                      <a:cxn ang="0">
                                                        <a:pos x="T13" y="T15"/>
                                                      </a:cxn>
                                                      <a:cxn ang="0">
                                                        <a:pos x="T17" y="T19"/>
                                                      </a:cxn>
                                                    </a:cxnLst>
                                                    <a:rect l="0" t="0" r="r" b="b"/>
                                                    <a:pathLst>
                                                      <a:path w="8034" h="223">
                                                        <a:moveTo>
                                                          <a:pt x="0" y="223"/>
                                                        </a:moveTo>
                                                        <a:lnTo>
                                                          <a:pt x="8035" y="223"/>
                                                        </a:lnTo>
                                                        <a:lnTo>
                                                          <a:pt x="8035" y="0"/>
                                                        </a:lnTo>
                                                        <a:lnTo>
                                                          <a:pt x="0" y="0"/>
                                                        </a:lnTo>
                                                        <a:lnTo>
                                                          <a:pt x="0" y="223"/>
                                                        </a:ln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rgbClr val="F1F1F1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96" name="Group 83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3132" y="891"/>
                                                    <a:ext cx="8034" cy="223"/>
                                                    <a:chOff x="3132" y="891"/>
                                                    <a:chExt cx="8034" cy="223"/>
                                                  </a:xfrm>
                                                </wpg:grpSpPr>
                                                <wps:wsp>
                                                  <wps:cNvPr id="97" name="Freeform 96"/>
                                                  <wps:cNvSpPr>
                                                    <a:spLocks/>
                                                  </wps:cNvSpPr>
                                                  <wps:spPr bwMode="auto">
                                                    <a:xfrm>
                                                      <a:off x="3132" y="891"/>
                                                      <a:ext cx="8034" cy="223"/>
                                                    </a:xfrm>
                                                    <a:custGeom>
                                                      <a:avLst/>
                                                      <a:gdLst>
                                                        <a:gd name="T0" fmla="+- 0 3132 3132"/>
                                                        <a:gd name="T1" fmla="*/ T0 w 8034"/>
                                                        <a:gd name="T2" fmla="+- 0 1114 891"/>
                                                        <a:gd name="T3" fmla="*/ 1114 h 223"/>
                                                        <a:gd name="T4" fmla="+- 0 11167 3132"/>
                                                        <a:gd name="T5" fmla="*/ T4 w 8034"/>
                                                        <a:gd name="T6" fmla="+- 0 1114 891"/>
                                                        <a:gd name="T7" fmla="*/ 1114 h 223"/>
                                                        <a:gd name="T8" fmla="+- 0 11167 3132"/>
                                                        <a:gd name="T9" fmla="*/ T8 w 8034"/>
                                                        <a:gd name="T10" fmla="+- 0 891 891"/>
                                                        <a:gd name="T11" fmla="*/ 891 h 223"/>
                                                        <a:gd name="T12" fmla="+- 0 3132 3132"/>
                                                        <a:gd name="T13" fmla="*/ T12 w 8034"/>
                                                        <a:gd name="T14" fmla="+- 0 891 891"/>
                                                        <a:gd name="T15" fmla="*/ 891 h 223"/>
                                                        <a:gd name="T16" fmla="+- 0 3132 3132"/>
                                                        <a:gd name="T17" fmla="*/ T16 w 8034"/>
                                                        <a:gd name="T18" fmla="+- 0 1114 891"/>
                                                        <a:gd name="T19" fmla="*/ 1114 h 223"/>
                                                      </a:gdLst>
                                                      <a:ahLst/>
                                                      <a:cxnLst>
                                                        <a:cxn ang="0">
                                                          <a:pos x="T1" y="T3"/>
                                                        </a:cxn>
                                                        <a:cxn ang="0">
                                                          <a:pos x="T5" y="T7"/>
                                                        </a:cxn>
                                                        <a:cxn ang="0">
                                                          <a:pos x="T9" y="T11"/>
                                                        </a:cxn>
                                                        <a:cxn ang="0">
                                                          <a:pos x="T13" y="T15"/>
                                                        </a:cxn>
                                                        <a:cxn ang="0">
                                                          <a:pos x="T17" y="T19"/>
                                                        </a:cxn>
                                                      </a:cxnLst>
                                                      <a:rect l="0" t="0" r="r" b="b"/>
                                                      <a:pathLst>
                                                        <a:path w="8034" h="223">
                                                          <a:moveTo>
                                                            <a:pt x="0" y="223"/>
                                                          </a:moveTo>
                                                          <a:lnTo>
                                                            <a:pt x="8035" y="223"/>
                                                          </a:lnTo>
                                                          <a:lnTo>
                                                            <a:pt x="8035" y="0"/>
                                                          </a:lnTo>
                                                          <a:lnTo>
                                                            <a:pt x="0" y="0"/>
                                                          </a:lnTo>
                                                          <a:lnTo>
                                                            <a:pt x="0" y="223"/>
                                                          </a:lnTo>
                                                          <a:close/>
                                                        </a:path>
                                                      </a:pathLst>
                                                    </a:custGeom>
                                                    <a:solidFill>
                                                      <a:srgbClr val="F1F1F1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round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g:grpSp>
                                                  <wpg:cNvPr id="98" name="Group 84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3132" y="1114"/>
                                                      <a:ext cx="8034" cy="221"/>
                                                      <a:chOff x="3132" y="1114"/>
                                                      <a:chExt cx="8034" cy="221"/>
                                                    </a:xfrm>
                                                  </wpg:grpSpPr>
                                                  <wps:wsp>
                                                    <wps:cNvPr id="99" name="Freeform 95"/>
                                                    <wps:cNvSpPr>
                                                      <a:spLocks/>
                                                    </wps:cNvSpPr>
                                                    <wps:spPr bwMode="auto">
                                                      <a:xfrm>
                                                        <a:off x="3132" y="1114"/>
                                                        <a:ext cx="8034" cy="221"/>
                                                      </a:xfrm>
                                                      <a:custGeom>
                                                        <a:avLst/>
                                                        <a:gdLst>
                                                          <a:gd name="T0" fmla="+- 0 3132 3132"/>
                                                          <a:gd name="T1" fmla="*/ T0 w 8034"/>
                                                          <a:gd name="T2" fmla="+- 0 1335 1114"/>
                                                          <a:gd name="T3" fmla="*/ 1335 h 221"/>
                                                          <a:gd name="T4" fmla="+- 0 11167 3132"/>
                                                          <a:gd name="T5" fmla="*/ T4 w 8034"/>
                                                          <a:gd name="T6" fmla="+- 0 1335 1114"/>
                                                          <a:gd name="T7" fmla="*/ 1335 h 221"/>
                                                          <a:gd name="T8" fmla="+- 0 11167 3132"/>
                                                          <a:gd name="T9" fmla="*/ T8 w 8034"/>
                                                          <a:gd name="T10" fmla="+- 0 1114 1114"/>
                                                          <a:gd name="T11" fmla="*/ 1114 h 221"/>
                                                          <a:gd name="T12" fmla="+- 0 3132 3132"/>
                                                          <a:gd name="T13" fmla="*/ T12 w 8034"/>
                                                          <a:gd name="T14" fmla="+- 0 1114 1114"/>
                                                          <a:gd name="T15" fmla="*/ 1114 h 221"/>
                                                          <a:gd name="T16" fmla="+- 0 3132 3132"/>
                                                          <a:gd name="T17" fmla="*/ T16 w 8034"/>
                                                          <a:gd name="T18" fmla="+- 0 1335 1114"/>
                                                          <a:gd name="T19" fmla="*/ 1335 h 221"/>
                                                        </a:gdLst>
                                                        <a:ahLst/>
                                                        <a:cxnLst>
                                                          <a:cxn ang="0">
                                                            <a:pos x="T1" y="T3"/>
                                                          </a:cxn>
                                                          <a:cxn ang="0">
                                                            <a:pos x="T5" y="T7"/>
                                                          </a:cxn>
                                                          <a:cxn ang="0">
                                                            <a:pos x="T9" y="T11"/>
                                                          </a:cxn>
                                                          <a:cxn ang="0">
                                                            <a:pos x="T13" y="T15"/>
                                                          </a:cxn>
                                                          <a:cxn ang="0">
                                                            <a:pos x="T17" y="T19"/>
                                                          </a:cxn>
                                                        </a:cxnLst>
                                                        <a:rect l="0" t="0" r="r" b="b"/>
                                                        <a:pathLst>
                                                          <a:path w="8034" h="221">
                                                            <a:moveTo>
                                                              <a:pt x="0" y="221"/>
                                                            </a:moveTo>
                                                            <a:lnTo>
                                                              <a:pt x="8035" y="221"/>
                                                            </a:lnTo>
                                                            <a:lnTo>
                                                              <a:pt x="8035" y="0"/>
                                                            </a:lnTo>
                                                            <a:lnTo>
                                                              <a:pt x="0" y="0"/>
                                                            </a:lnTo>
                                                            <a:lnTo>
                                                              <a:pt x="0" y="221"/>
                                                            </a:lnTo>
                                                            <a:close/>
                                                          </a:path>
                                                        </a:pathLst>
                                                      </a:custGeom>
                                                      <a:solidFill>
                                                        <a:srgbClr val="F1F1F1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round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g:grpSp>
                                                    <wpg:cNvPr id="100" name="Group 85"/>
                                                    <wpg:cNvGrpSpPr>
                                                      <a:grpSpLocks/>
                                                    </wpg:cNvGrpSpPr>
                                                    <wpg:grpSpPr bwMode="auto">
                                                      <a:xfrm>
                                                        <a:off x="3132" y="1335"/>
                                                        <a:ext cx="8034" cy="223"/>
                                                        <a:chOff x="3132" y="1335"/>
                                                        <a:chExt cx="8034" cy="223"/>
                                                      </a:xfrm>
                                                    </wpg:grpSpPr>
                                                    <wps:wsp>
                                                      <wps:cNvPr id="101" name="Freeform 94"/>
                                                      <wps:cNvSpPr>
                                                        <a:spLocks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3132" y="1335"/>
                                                          <a:ext cx="8034" cy="223"/>
                                                        </a:xfrm>
                                                        <a:custGeom>
                                                          <a:avLst/>
                                                          <a:gdLst>
                                                            <a:gd name="T0" fmla="+- 0 3132 3132"/>
                                                            <a:gd name="T1" fmla="*/ T0 w 8034"/>
                                                            <a:gd name="T2" fmla="+- 0 1558 1335"/>
                                                            <a:gd name="T3" fmla="*/ 1558 h 223"/>
                                                            <a:gd name="T4" fmla="+- 0 11167 3132"/>
                                                            <a:gd name="T5" fmla="*/ T4 w 8034"/>
                                                            <a:gd name="T6" fmla="+- 0 1558 1335"/>
                                                            <a:gd name="T7" fmla="*/ 1558 h 223"/>
                                                            <a:gd name="T8" fmla="+- 0 11167 3132"/>
                                                            <a:gd name="T9" fmla="*/ T8 w 8034"/>
                                                            <a:gd name="T10" fmla="+- 0 1335 1335"/>
                                                            <a:gd name="T11" fmla="*/ 1335 h 223"/>
                                                            <a:gd name="T12" fmla="+- 0 3132 3132"/>
                                                            <a:gd name="T13" fmla="*/ T12 w 8034"/>
                                                            <a:gd name="T14" fmla="+- 0 1335 1335"/>
                                                            <a:gd name="T15" fmla="*/ 1335 h 223"/>
                                                            <a:gd name="T16" fmla="+- 0 3132 3132"/>
                                                            <a:gd name="T17" fmla="*/ T16 w 8034"/>
                                                            <a:gd name="T18" fmla="+- 0 1558 1335"/>
                                                            <a:gd name="T19" fmla="*/ 1558 h 223"/>
                                                          </a:gdLst>
                                                          <a:ahLst/>
                                                          <a:cxnLst>
                                                            <a:cxn ang="0">
                                                              <a:pos x="T1" y="T3"/>
                                                            </a:cxn>
                                                            <a:cxn ang="0">
                                                              <a:pos x="T5" y="T7"/>
                                                            </a:cxn>
                                                            <a:cxn ang="0">
                                                              <a:pos x="T9" y="T11"/>
                                                            </a:cxn>
                                                            <a:cxn ang="0">
                                                              <a:pos x="T13" y="T15"/>
                                                            </a:cxn>
                                                            <a:cxn ang="0">
                                                              <a:pos x="T17" y="T19"/>
                                                            </a:cxn>
                                                          </a:cxnLst>
                                                          <a:rect l="0" t="0" r="r" b="b"/>
                                                          <a:pathLst>
                                                            <a:path w="8034" h="223">
                                                              <a:moveTo>
                                                                <a:pt x="0" y="223"/>
                                                              </a:moveTo>
                                                              <a:lnTo>
                                                                <a:pt x="8035" y="223"/>
                                                              </a:lnTo>
                                                              <a:lnTo>
                                                                <a:pt x="8035" y="0"/>
                                                              </a:lnTo>
                                                              <a:lnTo>
                                                                <a:pt x="0" y="0"/>
                                                              </a:lnTo>
                                                              <a:lnTo>
                                                                <a:pt x="0" y="223"/>
                                                              </a:lnTo>
                                                              <a:close/>
                                                            </a:path>
                                                          </a:pathLst>
                                                        </a:custGeom>
                                                        <a:solidFill>
                                                          <a:srgbClr val="F1F1F1"/>
                                                        </a:solidFill>
                                                        <a:ln>
                                                          <a:noFill/>
                                                        </a:ln>
                                                        <a:extLst>
                                                          <a:ext uri="{91240B29-F687-4F45-9708-019B960494DF}">
                                                            <a14:hiddenLine xmlns:a14="http://schemas.microsoft.com/office/drawing/2010/main" w="9525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round/>
                                                              <a:headEnd/>
                                                              <a:tailEnd/>
                                                            </a14:hiddenLine>
                                                          </a:ext>
                                                        </a:extLst>
                                                      </wps:spPr>
                                                      <wps:bodyPr rot="0" vert="horz" wrap="square" lIns="91440" tIns="45720" rIns="91440" bIns="45720" anchor="t" anchorCtr="0" upright="1">
                                                        <a:noAutofit/>
                                                      </wps:bodyPr>
                                                    </wps:wsp>
                                                    <wpg:grpSp>
                                                      <wpg:cNvPr id="102" name="Group 86"/>
                                                      <wpg:cNvGrpSpPr>
                                                        <a:grpSpLocks/>
                                                      </wpg:cNvGrpSpPr>
                                                      <wpg:grpSpPr bwMode="auto">
                                                        <a:xfrm>
                                                          <a:off x="3132" y="1558"/>
                                                          <a:ext cx="8034" cy="242"/>
                                                          <a:chOff x="3132" y="1558"/>
                                                          <a:chExt cx="8034" cy="242"/>
                                                        </a:xfrm>
                                                      </wpg:grpSpPr>
                                                      <wps:wsp>
                                                        <wps:cNvPr id="103" name="Freeform 93"/>
                                                        <wps:cNvSpPr>
                                                          <a:spLocks/>
                                                        </wps:cNvSpPr>
                                                        <wps:spPr bwMode="auto">
                                                          <a:xfrm>
                                                            <a:off x="3132" y="1558"/>
                                                            <a:ext cx="8034" cy="242"/>
                                                          </a:xfrm>
                                                          <a:custGeom>
                                                            <a:avLst/>
                                                            <a:gdLst>
                                                              <a:gd name="T0" fmla="+- 0 3132 3132"/>
                                                              <a:gd name="T1" fmla="*/ T0 w 8034"/>
                                                              <a:gd name="T2" fmla="+- 0 1800 1558"/>
                                                              <a:gd name="T3" fmla="*/ 1800 h 242"/>
                                                              <a:gd name="T4" fmla="+- 0 11167 3132"/>
                                                              <a:gd name="T5" fmla="*/ T4 w 8034"/>
                                                              <a:gd name="T6" fmla="+- 0 1800 1558"/>
                                                              <a:gd name="T7" fmla="*/ 1800 h 242"/>
                                                              <a:gd name="T8" fmla="+- 0 11167 3132"/>
                                                              <a:gd name="T9" fmla="*/ T8 w 8034"/>
                                                              <a:gd name="T10" fmla="+- 0 1558 1558"/>
                                                              <a:gd name="T11" fmla="*/ 1558 h 242"/>
                                                              <a:gd name="T12" fmla="+- 0 3132 3132"/>
                                                              <a:gd name="T13" fmla="*/ T12 w 8034"/>
                                                              <a:gd name="T14" fmla="+- 0 1558 1558"/>
                                                              <a:gd name="T15" fmla="*/ 1558 h 242"/>
                                                              <a:gd name="T16" fmla="+- 0 3132 3132"/>
                                                              <a:gd name="T17" fmla="*/ T16 w 8034"/>
                                                              <a:gd name="T18" fmla="+- 0 1800 1558"/>
                                                              <a:gd name="T19" fmla="*/ 1800 h 242"/>
                                                            </a:gdLst>
                                                            <a:ahLst/>
                                                            <a:cxnLst>
                                                              <a:cxn ang="0">
                                                                <a:pos x="T1" y="T3"/>
                                                              </a:cxn>
                                                              <a:cxn ang="0">
                                                                <a:pos x="T5" y="T7"/>
                                                              </a:cxn>
                                                              <a:cxn ang="0">
                                                                <a:pos x="T9" y="T11"/>
                                                              </a:cxn>
                                                              <a:cxn ang="0">
                                                                <a:pos x="T13" y="T15"/>
                                                              </a:cxn>
                                                              <a:cxn ang="0">
                                                                <a:pos x="T17" y="T19"/>
                                                              </a:cxn>
                                                            </a:cxnLst>
                                                            <a:rect l="0" t="0" r="r" b="b"/>
                                                            <a:pathLst>
                                                              <a:path w="8034" h="242">
                                                                <a:moveTo>
                                                                  <a:pt x="0" y="242"/>
                                                                </a:moveTo>
                                                                <a:lnTo>
                                                                  <a:pt x="8035" y="242"/>
                                                                </a:lnTo>
                                                                <a:lnTo>
                                                                  <a:pt x="8035" y="0"/>
                                                                </a:lnTo>
                                                                <a:lnTo>
                                                                  <a:pt x="0" y="0"/>
                                                                </a:lnTo>
                                                                <a:lnTo>
                                                                  <a:pt x="0" y="242"/>
                                                                </a:lnTo>
                                                                <a:close/>
                                                              </a:path>
                                                            </a:pathLst>
                                                          </a:custGeom>
                                                          <a:solidFill>
                                                            <a:srgbClr val="F1F1F1"/>
                                                          </a:solidFill>
                                                          <a:ln>
                                                            <a:noFill/>
                                                          </a:ln>
                                                          <a:extLst>
                                                            <a:ext uri="{91240B29-F687-4F45-9708-019B960494DF}">
                                                              <a14:hiddenLine xmlns:a14="http://schemas.microsoft.com/office/drawing/2010/main" w="9525">
                                                                <a:solidFill>
                                                                  <a:srgbClr val="000000"/>
                                                                </a:solidFill>
                                                                <a:round/>
                                                                <a:headEnd/>
                                                                <a:tailEnd/>
                                                              </a14:hiddenLine>
                                                            </a:ext>
                                                          </a:extLst>
                                                        </wps:spPr>
                                                        <wps:bodyPr rot="0" vert="horz" wrap="square" lIns="91440" tIns="45720" rIns="91440" bIns="45720" anchor="t" anchorCtr="0" upright="1">
                                                          <a:noAutofit/>
                                                        </wps:bodyPr>
                                                      </wps:wsp>
                                                      <wpg:grpSp>
                                                        <wpg:cNvPr id="104" name="Group 87"/>
                                                        <wpg:cNvGrpSpPr>
                                                          <a:grpSpLocks/>
                                                        </wpg:cNvGrpSpPr>
                                                        <wpg:grpSpPr bwMode="auto">
                                                          <a:xfrm>
                                                            <a:off x="3132" y="1805"/>
                                                            <a:ext cx="8034" cy="0"/>
                                                            <a:chOff x="3132" y="1805"/>
                                                            <a:chExt cx="8034" cy="0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105" name="Freeform 92"/>
                                                          <wps:cNvSpPr>
                                                            <a:spLocks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3132" y="1805"/>
                                                              <a:ext cx="8034" cy="0"/>
                                                            </a:xfrm>
                                                            <a:custGeom>
                                                              <a:avLst/>
                                                              <a:gdLst>
                                                                <a:gd name="T0" fmla="+- 0 3132 3132"/>
                                                                <a:gd name="T1" fmla="*/ T0 w 8034"/>
                                                                <a:gd name="T2" fmla="+- 0 11167 3132"/>
                                                                <a:gd name="T3" fmla="*/ T2 w 8034"/>
                                                              </a:gdLst>
                                                              <a:ahLst/>
                                                              <a:cxnLst>
                                                                <a:cxn ang="0">
                                                                  <a:pos x="T1" y="0"/>
                                                                </a:cxn>
                                                                <a:cxn ang="0">
                                                                  <a:pos x="T3" y="0"/>
                                                                </a:cxn>
                                                              </a:cxnLst>
                                                              <a:rect l="0" t="0" r="r" b="b"/>
                                                              <a:pathLst>
                                                                <a:path w="8034">
                                                                  <a:moveTo>
                                                                    <a:pt x="0" y="0"/>
                                                                  </a:moveTo>
                                                                  <a:lnTo>
                                                                    <a:pt x="8035" y="0"/>
                                                                  </a:lnTo>
                                                                </a:path>
                                                              </a:pathLst>
                                                            </a:custGeom>
                                                            <a:noFill/>
                                                            <a:ln w="7367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round/>
                                                              <a:headEnd/>
                                                              <a:tailEnd/>
                                                            </a:ln>
                                                            <a:extLst>
                                                              <a:ext uri="{909E8E84-426E-40DD-AFC4-6F175D3DCCD1}">
                                                                <a14:hiddenFill xmlns:a14="http://schemas.microsoft.com/office/drawing/2010/main">
                                                                  <a:solidFill>
                                                                    <a:srgbClr val="FFFFFF"/>
                                                                  </a:solidFill>
                                                                </a14:hiddenFill>
                                                              </a:ext>
                                                            </a:extLst>
                                                          </wps:spPr>
                                                          <wps:bodyPr rot="0" vert="horz" wrap="square" lIns="91440" tIns="45720" rIns="91440" bIns="45720" anchor="t" anchorCtr="0" upright="1">
                                                            <a:noAutofit/>
                                                          </wps:bodyPr>
                                                        </wps:wsp>
                                                        <wpg:grpSp>
                                                          <wpg:cNvPr id="106" name="Group 88"/>
                                                          <wpg:cNvGrpSpPr>
                                                            <a:grpSpLocks/>
                                                          </wpg:cNvGrpSpPr>
                                                          <wpg:grpSpPr bwMode="auto">
                                                            <a:xfrm>
                                                              <a:off x="3128" y="-1586"/>
                                                              <a:ext cx="0" cy="3396"/>
                                                              <a:chOff x="3128" y="-1586"/>
                                                              <a:chExt cx="0" cy="3396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107" name="Freeform 91"/>
                                                            <wps:cNvSpPr>
                                                              <a:spLocks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3128" y="-1586"/>
                                                                <a:ext cx="0" cy="3396"/>
                                                              </a:xfrm>
                                                              <a:custGeom>
                                                                <a:avLst/>
                                                                <a:gdLst>
                                                                  <a:gd name="T0" fmla="+- 0 -1586 -1586"/>
                                                                  <a:gd name="T1" fmla="*/ -1586 h 3396"/>
                                                                  <a:gd name="T2" fmla="+- 0 1810 -1586"/>
                                                                  <a:gd name="T3" fmla="*/ 1810 h 3396"/>
                                                                </a:gdLst>
                                                                <a:ahLst/>
                                                                <a:cxnLst>
                                                                  <a:cxn ang="0">
                                                                    <a:pos x="0" y="T1"/>
                                                                  </a:cxn>
                                                                  <a:cxn ang="0">
                                                                    <a:pos x="0" y="T3"/>
                                                                  </a:cxn>
                                                                </a:cxnLst>
                                                                <a:rect l="0" t="0" r="r" b="b"/>
                                                                <a:pathLst>
                                                                  <a:path h="3396">
                                                                    <a:moveTo>
                                                                      <a:pt x="0" y="0"/>
                                                                    </a:moveTo>
                                                                    <a:lnTo>
                                                                      <a:pt x="0" y="3396"/>
                                                                    </a:lnTo>
                                                                  </a:path>
                                                                </a:pathLst>
                                                              </a:custGeom>
                                                              <a:noFill/>
                                                              <a:ln w="7366">
                                                                <a:solidFill>
                                                                  <a:srgbClr val="000000"/>
                                                                </a:solidFill>
                                                                <a:round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  <a:extLst>
                                                                <a:ext uri="{909E8E84-426E-40DD-AFC4-6F175D3DCCD1}">
                                                                  <a14:hiddenFill xmlns:a14="http://schemas.microsoft.com/office/drawing/2010/main">
                                                                    <a:solidFill>
                                                                      <a:srgbClr val="FFFFFF"/>
                                                                    </a:solidFill>
                                                                  </a14:hiddenFill>
                                                                </a:ext>
                                                              </a:extLst>
                                                            </wps:spPr>
                                                            <wps:bodyPr rot="0" vert="horz" wrap="square" lIns="91440" tIns="45720" rIns="91440" bIns="45720" anchor="t" anchorCtr="0" upright="1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g:grpSp>
                                                            <wpg:cNvPr id="108" name="Group 89"/>
                                                            <wpg:cNvGrpSpPr>
                                                              <a:grpSpLocks/>
                                                            </wpg:cNvGrpSpPr>
                                                            <wpg:grpSpPr bwMode="auto">
                                                              <a:xfrm>
                                                                <a:off x="11172" y="-1586"/>
                                                                <a:ext cx="0" cy="3396"/>
                                                                <a:chOff x="11172" y="-1586"/>
                                                                <a:chExt cx="0" cy="3396"/>
                                                              </a:xfrm>
                                                            </wpg:grpSpPr>
                                                            <wps:wsp>
                                                              <wps:cNvPr id="109" name="Freeform 90"/>
                                                              <wps:cNvSpPr>
                                                                <a:spLocks/>
                                                              </wps:cNvSpPr>
                                                              <wps:spPr bwMode="auto">
                                                                <a:xfrm>
                                                                  <a:off x="11172" y="-1586"/>
                                                                  <a:ext cx="0" cy="3396"/>
                                                                </a:xfrm>
                                                                <a:custGeom>
                                                                  <a:avLst/>
                                                                  <a:gdLst>
                                                                    <a:gd name="T0" fmla="+- 0 -1586 -1586"/>
                                                                    <a:gd name="T1" fmla="*/ -1586 h 3396"/>
                                                                    <a:gd name="T2" fmla="+- 0 1810 -1586"/>
                                                                    <a:gd name="T3" fmla="*/ 1810 h 3396"/>
                                                                  </a:gdLst>
                                                                  <a:ahLst/>
                                                                  <a:cxnLst>
                                                                    <a:cxn ang="0">
                                                                      <a:pos x="0" y="T1"/>
                                                                    </a:cxn>
                                                                    <a:cxn ang="0">
                                                                      <a:pos x="0" y="T3"/>
                                                                    </a:cxn>
                                                                  </a:cxnLst>
                                                                  <a:rect l="0" t="0" r="r" b="b"/>
                                                                  <a:pathLst>
                                                                    <a:path h="3396">
                                                                      <a:moveTo>
                                                                        <a:pt x="0" y="0"/>
                                                                      </a:moveTo>
                                                                      <a:lnTo>
                                                                        <a:pt x="0" y="3396"/>
                                                                      </a:lnTo>
                                                                    </a:path>
                                                                  </a:pathLst>
                                                                </a:custGeom>
                                                                <a:noFill/>
                                                                <a:ln w="7366">
                                                                  <a:solidFill>
                                                                    <a:srgbClr val="000000"/>
                                                                  </a:solidFill>
                                                                  <a:round/>
                                                                  <a:headEnd/>
                                                                  <a:tailEnd/>
                                                                </a:ln>
                                                                <a:extLst>
                                                                  <a:ext uri="{909E8E84-426E-40DD-AFC4-6F175D3DCCD1}">
                                                                    <a14:hiddenFill xmlns:a14="http://schemas.microsoft.com/office/drawing/2010/main">
                                                                      <a:solidFill>
                                                                        <a:srgbClr val="FFFFFF"/>
                                                                      </a:solidFill>
                                                                    </a14:hiddenFill>
                                                                  </a:ext>
                                                                </a:extLst>
                                                              </wps:spPr>
                                                              <wps:bodyPr rot="0" vert="horz" wrap="square" lIns="91440" tIns="45720" rIns="91440" bIns="45720" anchor="t" anchorCtr="0" upright="1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</wpg:grpSp>
                                                      </wpg:grpSp>
                                                    </wpg:grpSp>
                                                  </wpg:grpSp>
                                                </wpg:grpSp>
                                              </wpg:grp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8B9F2F" id="Group 70" o:spid="_x0000_s1026" style="position:absolute;margin-left:156.1pt;margin-top:-79.6pt;width:402.8pt;height:170.4pt;z-index:-251657728;mso-position-horizontal-relative:page" coordorigin="3122,-1592" coordsize="8056,3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">
                <v:group id="Group 71" o:spid="_x0000_s1027" style="position:absolute;left:3132;top:-1577;width:8034;height:242" coordorigin="3132,-1577" coordsize="803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108" o:spid="_x0000_s1028" style="position:absolute;left:3132;top:-1577;width:8034;height:242;visibility:visible;mso-wrap-style:square;v-text-anchor:top" coordsize="803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o4asYA&#10;AADbAAAADwAAAGRycy9kb3ducmV2LnhtbESPT2vCQBTE70K/w/IKvRTdGLHW1FXSlIJ4qn96f2Zf&#10;k2D2bchuY+qnd4WCx2FmfsMsVr2pRUetqywrGI8iEMS51RUXCg77z+ErCOeRNdaWScEfOVgtHwYL&#10;TLQ985a6nS9EgLBLUEHpfZNI6fKSDLqRbYiD92Nbgz7ItpC6xXOAm1rGUfQiDVYcFkpsKCspP+1+&#10;jYLvYrw5TuP3/svNn1062Vxm2elDqafHPn0D4an39/B/e60VzCZw+xJ+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o4asYAAADbAAAADwAAAAAAAAAAAAAAAACYAgAAZHJz&#10;L2Rvd25yZXYueG1sUEsFBgAAAAAEAAQA9QAAAIsDAAAAAA==&#10;" path="m,243r8035,l8035,,,,,243xe" fillcolor="#f1f1f1" stroked="f">
                    <v:path arrowok="t" o:connecttype="custom" o:connectlocs="0,-1334;8035,-1334;8035,-1577;0,-1577;0,-1334" o:connectangles="0,0,0,0,0"/>
                  </v:shape>
                  <v:group id="Group 72" o:spid="_x0000_s1029" style="position:absolute;left:3132;top:-1582;width:8034;height:0" coordorigin="3132,-1582" coordsize="80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<v:shape id="Freeform 107" o:spid="_x0000_s1030" style="position:absolute;left:3132;top:-1582;width:8034;height:0;visibility:visible;mso-wrap-style:square;v-text-anchor:top" coordsize="80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KnLMIA&#10;AADbAAAADwAAAGRycy9kb3ducmV2LnhtbESPQYvCMBSE74L/ITzBm6YKrlqNoguCR6tCr8/m2Vab&#10;l9Jktf33ZmFhj8PMfMOst62pxIsaV1pWMBlHIIgzq0vOFVwvh9EChPPIGivLpKAjB9tNv7fGWNs3&#10;J/Q6+1wECLsYFRTe17GULivIoBvbmjh4d9sY9EE2udQNvgPcVHIaRV/SYMlhocCavgvKnucfoyBd&#10;7rukLXe3w/60jOYPSrvkmCo1HLS7FQhPrf8P/7WPWsF8Br9fwg+Qm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MqcswgAAANsAAAAPAAAAAAAAAAAAAAAAAJgCAABkcnMvZG93&#10;bnJldi54bWxQSwUGAAAAAAQABAD1AAAAhwMAAAAA&#10;" path="m,l8035,e" filled="f" strokeweight=".58pt">
                      <v:path arrowok="t" o:connecttype="custom" o:connectlocs="0,0;8035,0" o:connectangles="0,0"/>
                    </v:shape>
                    <v:group id="Group 73" o:spid="_x0000_s1031" style="position:absolute;left:3132;top:-1334;width:8034;height:223" coordorigin="3132,-1334" coordsize="803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  <v:shape id="Freeform 106" o:spid="_x0000_s1032" style="position:absolute;left:3132;top:-1334;width:8034;height:223;visibility:visible;mso-wrap-style:square;v-text-anchor:top" coordsize="80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Wo+MUA&#10;AADbAAAADwAAAGRycy9kb3ducmV2LnhtbESPQWvCQBSE70L/w/IK3nTTQrSmbkIIFTwIxbTV6zP7&#10;moRm34bsqvHfdwsFj8PMfMOss9F04kKDay0reJpHIIgrq1uuFXx+bGYvIJxH1thZJgU3cpClD5M1&#10;JtpeeU+X0tciQNglqKDxvk+kdFVDBt3c9sTB+7aDQR/kUEs94DXATSefo2ghDbYcFhrsqWio+inP&#10;RkFU5hwvdpx/Hfer97e4L07xoVBq+jjmryA8jf4e/m9vtYLlE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Naj4xQAAANsAAAAPAAAAAAAAAAAAAAAAAJgCAABkcnMv&#10;ZG93bnJldi54bWxQSwUGAAAAAAQABAD1AAAAigMAAAAA&#10;" path="m,223r8035,l8035,,,,,223xe" fillcolor="#f1f1f1" stroked="f">
                        <v:path arrowok="t" o:connecttype="custom" o:connectlocs="0,-1111;8035,-1111;8035,-1334;0,-1334;0,-1111" o:connectangles="0,0,0,0,0"/>
                      </v:shape>
                      <v:group id="Group 74" o:spid="_x0000_s1033" style="position:absolute;left:3132;top:-1111;width:8034;height:221" coordorigin="3132,-1111" coordsize="803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    <v:shape id="Freeform 105" o:spid="_x0000_s1034" style="position:absolute;left:3132;top:-1111;width:8034;height:221;visibility:visible;mso-wrap-style:square;v-text-anchor:top" coordsize="803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zHgsMA&#10;AADbAAAADwAAAGRycy9kb3ducmV2LnhtbESPzWrCQBSF90LfYbiCO52kYtXUUVppsDsxunB5ydwm&#10;0cydkJma9O07guDycH4+zmrTm1rcqHWVZQXxJAJBnFtdcaHgdEzHCxDOI2usLZOCP3KwWb8MVpho&#10;2/GBbpkvRBhhl6CC0vsmkdLlJRl0E9sQB+/HtgZ9kG0hdYtdGDe1fI2iN2mw4kAosaFtSfk1+zUB&#10;svi8pMftJZt96d1+1vn4PE1jpUbD/uMdhKfeP8OP9rdWMF/C/Uv4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zHgsMAAADbAAAADwAAAAAAAAAAAAAAAACYAgAAZHJzL2Rv&#10;d25yZXYueG1sUEsFBgAAAAAEAAQA9QAAAIgDAAAAAA==&#10;" path="m,221r8035,l8035,,,,,221xe" fillcolor="#f1f1f1" stroked="f">
                          <v:path arrowok="t" o:connecttype="custom" o:connectlocs="0,-890;8035,-890;8035,-1111;0,-1111;0,-890" o:connectangles="0,0,0,0,0"/>
                        </v:shape>
                        <v:group id="Group 75" o:spid="_x0000_s1035" style="position:absolute;left:3132;top:-890;width:8034;height:223" coordorigin="3132,-890" coordsize="803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    <v:shape id="Freeform 104" o:spid="_x0000_s1036" style="position:absolute;left:3132;top:-890;width:8034;height:223;visibility:visible;mso-wrap-style:square;v-text-anchor:top" coordsize="80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XlMMQA&#10;AADbAAAADwAAAGRycy9kb3ducmV2LnhtbESPT2vCQBTE74LfYXmCt7qxENHUVUKw0IMgxj+9vmZf&#10;k2D2bchuNX57Vyh4HGbmN8xy3ZtGXKlztWUF00kEgriwuuZSwfHw+TYH4TyyxsYyKbiTg/VqOFhi&#10;ou2N93TNfSkChF2CCirv20RKV1Rk0E1sSxy8X9sZ9EF2pdQd3gLcNPI9imbSYM1hocKWsoqKS/5n&#10;FER5yvFsy+npe7/YbeI2+4nPmVLjUZ9+gPDU+1f4v/2lFcyn8PwSf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F5TDEAAAA2wAAAA8AAAAAAAAAAAAAAAAAmAIAAGRycy9k&#10;b3ducmV2LnhtbFBLBQYAAAAABAAEAPUAAACJAwAAAAA=&#10;" path="m,223r8035,l8035,,,,,223xe" fillcolor="#f1f1f1" stroked="f">
                            <v:path arrowok="t" o:connecttype="custom" o:connectlocs="0,-667;8035,-667;8035,-890;0,-890;0,-667" o:connectangles="0,0,0,0,0"/>
                          </v:shape>
                          <v:group id="Group 76" o:spid="_x0000_s1037" style="position:absolute;left:3132;top:-667;width:8034;height:223" coordorigin="3132,-667" coordsize="803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        <v:shape id="Freeform 103" o:spid="_x0000_s1038" style="position:absolute;left:3132;top:-667;width:8034;height:223;visibility:visible;mso-wrap-style:square;v-text-anchor:top" coordsize="80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ve3MUA&#10;AADbAAAADwAAAGRycy9kb3ducmV2LnhtbESPQWvCQBSE7wX/w/IEb3WjErExGwmhhR4KxWj1+sy+&#10;JqHZtyG71fTfdwsFj8PMfMOku9F04kqDay0rWMwjEMSV1S3XCo6Hl8cNCOeRNXaWScEPOdhlk4cU&#10;E21vvKdr6WsRIOwSVNB43ydSuqohg25ue+LgfdrBoA9yqKUe8BbgppPLKFpLgy2HhQZ7Khqqvspv&#10;oyAqc47Xb5x/nPdP789xX1ziU6HUbDrmWxCeRn8P/7dftYLNCv6+hB8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297cxQAAANsAAAAPAAAAAAAAAAAAAAAAAJgCAABkcnMv&#10;ZG93bnJldi54bWxQSwUGAAAAAAQABAD1AAAAigMAAAAA&#10;" path="m,223r8035,l8035,,,,,223xe" fillcolor="#f1f1f1" stroked="f">
                              <v:path arrowok="t" o:connecttype="custom" o:connectlocs="0,-444;8035,-444;8035,-667;0,-667;0,-444" o:connectangles="0,0,0,0,0"/>
                            </v:shape>
                            <v:group id="Group 77" o:spid="_x0000_s1039" style="position:absolute;left:3132;top:-444;width:8034;height:223" coordorigin="3132,-444" coordsize="803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        <v:shape id="Freeform 102" o:spid="_x0000_s1040" style="position:absolute;left:3132;top:-444;width:8034;height:223;visibility:visible;mso-wrap-style:square;v-text-anchor:top" coordsize="80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7jM8QA&#10;AADbAAAADwAAAGRycy9kb3ducmV2LnhtbESPQWvCQBSE70L/w/IK3ppNhYiNrhJChR6EYrR6fWaf&#10;STD7NmS3mv57Vyh4HGbmG2axGkwrrtS7xrKC9ygGQVxa3XClYL9bv81AOI+ssbVMCv7IwWr5Mlpg&#10;qu2Nt3QtfCUChF2KCmrvu1RKV9Zk0EW2Iw7e2fYGfZB9JXWPtwA3rZzE8VQabDgs1NhRXlN5KX6N&#10;grjIOJluOPs5bj++P5MuPyWHXKnx65DNQXga/DP83/7SCmYJPL6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+4zPEAAAA2wAAAA8AAAAAAAAAAAAAAAAAmAIAAGRycy9k&#10;b3ducmV2LnhtbFBLBQYAAAAABAAEAPUAAACJAwAAAAA=&#10;" path="m,224r8035,l8035,,,,,224xe" fillcolor="#f1f1f1" stroked="f">
                                <v:path arrowok="t" o:connecttype="custom" o:connectlocs="0,-220;8035,-220;8035,-444;0,-444;0,-220" o:connectangles="0,0,0,0,0"/>
                              </v:shape>
                              <v:group id="Group 78" o:spid="_x0000_s1041" style="position:absolute;left:3132;top:-220;width:8034;height:221" coordorigin="3132,-220" coordsize="803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            <v:shape id="Freeform 101" o:spid="_x0000_s1042" style="position:absolute;left:3132;top:-220;width:8034;height:221;visibility:visible;mso-wrap-style:square;v-text-anchor:top" coordsize="803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qGTMQA&#10;AADbAAAADwAAAGRycy9kb3ducmV2LnhtbESPS2vCQBSF90L/w3AL3dVJWqwhzSgqDe1OjC66vGSu&#10;eZi5EzJTk/77TkFweTiPj5OtJ9OJKw2usawgnkcgiEurG64UnI75cwLCeWSNnWVS8EsO1quHWYap&#10;tiMf6Fr4SoQRdikqqL3vUyldWZNBN7c9cfDOdjDogxwqqQccw7jp5EsUvUmDDQdCjT3taiovxY8J&#10;kGTb5sddWyw+9Od+Mfr4+zWPlXp6nDbvIDxN/h6+tb+0gmQJ/1/CD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qhkzEAAAA2wAAAA8AAAAAAAAAAAAAAAAAmAIAAGRycy9k&#10;b3ducmV2LnhtbFBLBQYAAAAABAAEAPUAAACJAwAAAAA=&#10;" path="m,220r8035,l8035,,,,,220xe" fillcolor="#f1f1f1" stroked="f">
                                  <v:path arrowok="t" o:connecttype="custom" o:connectlocs="0,0;8035,0;8035,-220;0,-220;0,0" o:connectangles="0,0,0,0,0"/>
                                </v:shape>
                                <v:group id="Group 79" o:spid="_x0000_s1043" style="position:absolute;left:3132;width:8034;height:223" coordorigin="3132" coordsize="803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            <v:shape id="Freeform 100" o:spid="_x0000_s1044" style="position:absolute;left:3132;width:8034;height:223;visibility:visible;mso-wrap-style:square;v-text-anchor:top" coordsize="80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PpNsQA&#10;AADbAAAADwAAAGRycy9kb3ducmV2LnhtbESPT2vCQBTE7wW/w/KE3nRjIaLRVUKw4KFQjP+uz+wz&#10;CWbfhuyq6bfvFoQeh5n5DbNc96YRD+pcbVnBZByBIC6srrlUcNh/jmYgnEfW2FgmBT/kYL0avC0x&#10;0fbJO3rkvhQBwi5BBZX3bSKlKyoy6Ma2JQ7e1XYGfZBdKXWHzwA3jfyIoqk0WHNYqLClrKLilt+N&#10;gihPOZ5+cXo87+bfm7jNLvEpU+p92KcLEJ56/x9+tbdawWwOf1/C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z6TbEAAAA2wAAAA8AAAAAAAAAAAAAAAAAmAIAAGRycy9k&#10;b3ducmV2LnhtbFBLBQYAAAAABAAEAPUAAACJAwAAAAA=&#10;" path="m,224r8035,l8035,,,,,224xe" fillcolor="#f1f1f1" stroked="f">
                                    <v:path arrowok="t" o:connecttype="custom" o:connectlocs="0,224;8035,224;8035,0;0,0;0,224" o:connectangles="0,0,0,0,0"/>
                                  </v:shape>
                                  <v:group id="Group 80" o:spid="_x0000_s1045" style="position:absolute;left:3132;top:224;width:8034;height:223" coordorigin="3132,224" coordsize="803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            <v:shape id="Freeform 99" o:spid="_x0000_s1046" style="position:absolute;left:3132;top:224;width:8034;height:223;visibility:visible;mso-wrap-style:square;v-text-anchor:top" coordsize="80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xz7cQA&#10;AADbAAAADwAAAGRycy9kb3ducmV2LnhtbESPT2vCQBTE70K/w/IK3nRjIaLRVUKo4EEoxn/XZ/Y1&#10;Cc2+DdlV47fvFgoeh5n5DbNc96YRd+pcbVnBZByBIC6srrlUcDxsRjMQziNrbCyTgic5WK/eBktM&#10;tH3wnu65L0WAsEtQQeV9m0jpiooMurFtiYP3bTuDPsiulLrDR4CbRn5E0VQarDksVNhSVlHxk9+M&#10;gihPOZ7uOD1d9vOvz7jNrvE5U2r43qcLEJ56/wr/t7dawXwCf1/C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cc+3EAAAA2wAAAA8AAAAAAAAAAAAAAAAAmAIAAGRycy9k&#10;b3ducmV2LnhtbFBLBQYAAAAABAAEAPUAAACJAwAAAAA=&#10;" path="m,223r8035,l8035,,,,,223xe" fillcolor="#f1f1f1" stroked="f">
                                      <v:path arrowok="t" o:connecttype="custom" o:connectlocs="0,447;8035,447;8035,224;0,224;0,447" o:connectangles="0,0,0,0,0"/>
                                    </v:shape>
                                    <v:group id="Group 81" o:spid="_x0000_s1047" style="position:absolute;left:3132;top:447;width:8034;height:221" coordorigin="3132,447" coordsize="803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                  <v:shape id="Freeform 98" o:spid="_x0000_s1048" style="position:absolute;left:3132;top:447;width:8034;height:221;visibility:visible;mso-wrap-style:square;v-text-anchor:top" coordsize="803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gWksMA&#10;AADbAAAADwAAAGRycy9kb3ducmV2LnhtbESPS2vCQBSF9wX/w3AFd3USxaKpE1Ex2F1pdNHlJXOb&#10;RzN3QmY08d93CoUuD+fxcba70bTiTr2rLSuI5xEI4sLqmksF10v2vAbhPLLG1jIpeJCDXTp52mKi&#10;7cAfdM99KcIIuwQVVN53iZSuqMigm9uOOHhftjfog+xLqXscwrhp5SKKXqTBmgOhwo6OFRXf+c0E&#10;yPrQZJdjk69O+vy+Gnz8ucxipWbTcf8KwtPo/8N/7TetYLOE3y/hB8j0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gWksMAAADbAAAADwAAAAAAAAAAAAAAAACYAgAAZHJzL2Rv&#10;d25yZXYueG1sUEsFBgAAAAAEAAQA9QAAAIgDAAAAAA==&#10;" path="m,221r8035,l8035,,,,,221xe" fillcolor="#f1f1f1" stroked="f">
                                        <v:path arrowok="t" o:connecttype="custom" o:connectlocs="0,668;8035,668;8035,447;0,447;0,668" o:connectangles="0,0,0,0,0"/>
                                      </v:shape>
                                      <v:group id="Group 82" o:spid="_x0000_s1049" style="position:absolute;left:3132;top:668;width:8034;height:223" coordorigin="3132,668" coordsize="803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                    <v:shape id="Freeform 97" o:spid="_x0000_s1050" style="position:absolute;left:3132;top:668;width:8034;height:223;visibility:visible;mso-wrap-style:square;v-text-anchor:top" coordsize="80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d17sMA&#10;AADbAAAADwAAAGRycy9kb3ducmV2LnhtbESPQWvCQBSE70L/w/IK3nRjIaLRVUKo4EEoRluvz+wz&#10;CWbfhuyq8d93CwWPw8x8wyzXvWnEnTpXW1YwGUcgiAuray4VHA+b0QyE88gaG8uk4EkO1qu3wRIT&#10;bR+8p3vuSxEg7BJUUHnfJlK6oiKDbmxb4uBdbGfQB9mVUnf4CHDTyI8omkqDNYeFClvKKiqu+c0o&#10;iPKU4+mO0+/Tfv71GbfZOf7JlBq+9+kChKfev8L/7a1WMI/h70v4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d17sMAAADbAAAADwAAAAAAAAAAAAAAAACYAgAAZHJzL2Rv&#10;d25yZXYueG1sUEsFBgAAAAAEAAQA9QAAAIgDAAAAAA==&#10;" path="m,223r8035,l8035,,,,,223xe" fillcolor="#f1f1f1" stroked="f">
                                          <v:path arrowok="t" o:connecttype="custom" o:connectlocs="0,891;8035,891;8035,668;0,668;0,891" o:connectangles="0,0,0,0,0"/>
                                        </v:shape>
                                        <v:group id="Group 83" o:spid="_x0000_s1051" style="position:absolute;left:3132;top:891;width:8034;height:223" coordorigin="3132,891" coordsize="803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                      <v:shape id="Freeform 96" o:spid="_x0000_s1052" style="position:absolute;left:3132;top:891;width:8034;height:223;visibility:visible;mso-wrap-style:square;v-text-anchor:top" coordsize="80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lOAsQA&#10;AADbAAAADwAAAGRycy9kb3ducmV2LnhtbESPT4vCMBTE78J+h/CEvWnqQnWtRilFwYMgdv9dn82z&#10;LTYvpclq99tvBMHjMDO/YZbr3jTiSp2rLSuYjCMQxIXVNZcKPj+2o3cQziNrbCyTgj9ysF69DJaY&#10;aHvjI11zX4oAYZeggsr7NpHSFRUZdGPbEgfvbDuDPsiulLrDW4CbRr5F0VQarDksVNhSVlFxyX+N&#10;gihPOZ7uOf36Oc4Pm7jNTvF3ptTrsE8XIDz1/hl+tHdawXwG9y/hB8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5TgLEAAAA2wAAAA8AAAAAAAAAAAAAAAAAmAIAAGRycy9k&#10;b3ducmV2LnhtbFBLBQYAAAAABAAEAPUAAACJAwAAAAA=&#10;" path="m,223r8035,l8035,,,,,223xe" fillcolor="#f1f1f1" stroked="f">
                                            <v:path arrowok="t" o:connecttype="custom" o:connectlocs="0,1114;8035,1114;8035,891;0,891;0,1114" o:connectangles="0,0,0,0,0"/>
                                          </v:shape>
                                          <v:group id="Group 84" o:spid="_x0000_s1053" style="position:absolute;left:3132;top:1114;width:8034;height:221" coordorigin="3132,1114" coordsize="803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                        <v:shape id="Freeform 95" o:spid="_x0000_s1054" style="position:absolute;left:3132;top:1114;width:8034;height:221;visibility:visible;mso-wrap-style:square;v-text-anchor:top" coordsize="803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AheMMA&#10;AADbAAAADwAAAGRycy9kb3ducmV2LnhtbESPS2vCQBSF90L/w3AL3ekkLYrGjNJKQ7sTowuXl8w1&#10;j2buhMzUpP++IwguD+fxcdLtaFpxpd7VlhXEswgEcWF1zaWC0zGbLkE4j6yxtUwK/sjBdvM0STHR&#10;duADXXNfijDCLkEFlfddIqUrKjLoZrYjDt7F9gZ9kH0pdY9DGDetfI2ihTRYcyBU2NGuouIn/zUB&#10;svxosuOuyeef+ms/H3x8fstipV6ex/c1CE+jf4Tv7W+tYLWC25fwA+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AheMMAAADbAAAADwAAAAAAAAAAAAAAAACYAgAAZHJzL2Rv&#10;d25yZXYueG1sUEsFBgAAAAAEAAQA9QAAAIgDAAAAAA==&#10;" path="m,221r8035,l8035,,,,,221xe" fillcolor="#f1f1f1" stroked="f">
                                              <v:path arrowok="t" o:connecttype="custom" o:connectlocs="0,1335;8035,1335;8035,1114;0,1114;0,1335" o:connectangles="0,0,0,0,0"/>
                                            </v:shape>
                                            <v:group id="Group 85" o:spid="_x0000_s1055" style="position:absolute;left:3132;top:1335;width:8034;height:223" coordorigin="3132,1335" coordsize="803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                        <v:shape id="Freeform 94" o:spid="_x0000_s1056" style="position:absolute;left:3132;top:1335;width:8034;height:223;visibility:visible;mso-wrap-style:square;v-text-anchor:top" coordsize="80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O0cMIA&#10;AADcAAAADwAAAGRycy9kb3ducmV2LnhtbERPS2vCQBC+F/oflin0VnctRGp0lRAq9FAoxtd1zI5J&#10;MDsbsqum/74rCL3Nx/ec+XKwrbhS7xvHGsYjBYK4dKbhSsN2s3r7AOEDssHWMWn4JQ/LxfPTHFPj&#10;brymaxEqEUPYp6ihDqFLpfRlTRb9yHXEkTu53mKIsK+k6fEWw20r35WaSIsNx4YaO8prKs/FxWpQ&#10;RcbJ5Juz3WE9/flMuvyY7HOtX1+GbAYi0BD+xQ/3l4nz1Rjuz8QL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w7RwwgAAANwAAAAPAAAAAAAAAAAAAAAAAJgCAABkcnMvZG93&#10;bnJldi54bWxQSwUGAAAAAAQABAD1AAAAhwMAAAAA&#10;" path="m,223r8035,l8035,,,,,223xe" fillcolor="#f1f1f1" stroked="f">
                                                <v:path arrowok="t" o:connecttype="custom" o:connectlocs="0,1558;8035,1558;8035,1335;0,1335;0,1558" o:connectangles="0,0,0,0,0"/>
                                              </v:shape>
                                              <v:group id="Group 86" o:spid="_x0000_s1057" style="position:absolute;left:3132;top:1558;width:8034;height:242" coordorigin="3132,1558" coordsize="803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                        <v:shape id="Freeform 93" o:spid="_x0000_s1058" style="position:absolute;left:3132;top:1558;width:8034;height:242;visibility:visible;mso-wrap-style:square;v-text-anchor:top" coordsize="803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IVLcIA&#10;AADcAAAADwAAAGRycy9kb3ducmV2LnhtbERPS4vCMBC+C/sfwizsRTRV8bFdo7iKIJ583meb2bbY&#10;TEoTtfrrjSB4m4/vOeNpbQpxocrllhV02hEI4sTqnFMFh/2yNQLhPLLGwjIpuJGD6eSjMcZY2ytv&#10;6bLzqQgh7GJUkHlfxlK6JCODrm1L4sD928qgD7BKpa7wGsJNIbtRNJAGcw4NGZY0zyg57c5GwTHt&#10;rP/63d96476bbtZb34fz00Kpr8969gPCU+3f4pd7pcP8qAfPZ8IFcvI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IhUtwgAAANwAAAAPAAAAAAAAAAAAAAAAAJgCAABkcnMvZG93&#10;bnJldi54bWxQSwUGAAAAAAQABAD1AAAAhwMAAAAA&#10;" path="m,242r8035,l8035,,,,,242xe" fillcolor="#f1f1f1" stroked="f">
                                                  <v:path arrowok="t" o:connecttype="custom" o:connectlocs="0,1800;8035,1800;8035,1558;0,1558;0,1800" o:connectangles="0,0,0,0,0"/>
                                                </v:shape>
                                                <v:group id="Group 87" o:spid="_x0000_s1059" style="position:absolute;left:3132;top:1805;width:8034;height:0" coordorigin="3132,1805" coordsize="80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                            <v:shape id="Freeform 92" o:spid="_x0000_s1060" style="position:absolute;left:3132;top:1805;width:8034;height:0;visibility:visible;mso-wrap-style:square;v-text-anchor:top" coordsize="80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22K8MA&#10;AADcAAAADwAAAGRycy9kb3ducmV2LnhtbERPTWuDQBC9F/oflgn01qwJpgSbTWgbBMFDicnF2+BO&#10;VerOWner5t9nA4Xe5vE+Z3eYTSdGGlxrWcFqGYEgrqxuuVZwOafPWxDOI2vsLJOCKzk47B8fdpho&#10;O/GJxsLXIoSwS1BB432fSOmqhgy6pe2JA/dlB4M+wKGWesAphJtOrqPoRRpsOTQ02NNHQ9V38WsU&#10;fJq4PL6ffuYiLuO8y+I6zfWk1NNifnsF4Wn2/+I/d6bD/GgD92fCBXJ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22K8MAAADcAAAADwAAAAAAAAAAAAAAAACYAgAAZHJzL2Rv&#10;d25yZXYueG1sUEsFBgAAAAAEAAQA9QAAAIgDAAAAAA==&#10;" path="m,l8035,e" filled="f" strokeweight=".20464mm">
                                                    <v:path arrowok="t" o:connecttype="custom" o:connectlocs="0,0;8035,0" o:connectangles="0,0"/>
                                                  </v:shape>
                                                  <v:group id="Group 88" o:spid="_x0000_s1061" style="position:absolute;left:3128;top:-1586;width:0;height:3396" coordorigin="3128,-1586" coordsize="0,3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                              <v:shape id="Freeform 91" o:spid="_x0000_s1062" style="position:absolute;left:3128;top:-1586;width:0;height:3396;visibility:visible;mso-wrap-style:square;v-text-anchor:top" coordsize="0,3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DF8IA&#10;AADcAAAADwAAAGRycy9kb3ducmV2LnhtbERPzWoCMRC+C32HMIXeNKsHldUotigtKGKtDzBsxt3F&#10;zSQkqbvt0xtB8DYf3+/Ml51pxJV8qC0rGA4yEMSF1TWXCk4/m/4URIjIGhvLpOCPAiwXL7055tq2&#10;/E3XYyxFCuGQo4IqRpdLGYqKDIaBdcSJO1tvMCboS6k9tincNHKUZWNpsObUUKGjj4qKy/HXKNh9&#10;bupy25rhyrl/Pz7Ibr/evSv19tqtZiAidfEpfri/dJqfTeD+TLpAL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6gMXwgAAANwAAAAPAAAAAAAAAAAAAAAAAJgCAABkcnMvZG93&#10;bnJldi54bWxQSwUGAAAAAAQABAD1AAAAhwMAAAAA&#10;" path="m,l,3396e" filled="f" strokeweight=".58pt">
                                                      <v:path arrowok="t" o:connecttype="custom" o:connectlocs="0,-1586;0,1810" o:connectangles="0,0"/>
                                                    </v:shape>
                                                    <v:group id="Group 89" o:spid="_x0000_s1063" style="position:absolute;left:11172;top:-1586;width:0;height:3396" coordorigin="11172,-1586" coordsize="0,3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                                <v:shape id="Freeform 90" o:spid="_x0000_s1064" style="position:absolute;left:11172;top:-1586;width:0;height:3396;visibility:visible;mso-wrap-style:square;v-text-anchor:top" coordsize="0,3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ky/sIA&#10;AADcAAAADwAAAGRycy9kb3ducmV2LnhtbERPzWoCMRC+C32HMIXeNKsH0dUotigtKGKtDzBsxt3F&#10;zSQkqbvt0xtB8DYf3+/Ml51pxJV8qC0rGA4yEMSF1TWXCk4/m/4ERIjIGhvLpOCPAiwXL7055tq2&#10;/E3XYyxFCuGQo4IqRpdLGYqKDIaBdcSJO1tvMCboS6k9tincNHKUZWNpsObUUKGjj4qKy/HXKNh9&#10;bupy25rhyrl/Pz7Ibr/evSv19tqtZiAidfEpfri/dJqfTeH+TLpAL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OTL+wgAAANwAAAAPAAAAAAAAAAAAAAAAAJgCAABkcnMvZG93&#10;bnJldi54bWxQSwUGAAAAAAQABAD1AAAAhwMAAAAA&#10;" path="m,l,3396e" filled="f" strokeweight=".58pt">
                                                        <v:path arrowok="t" o:connecttype="custom" o:connectlocs="0,-1586;0,1810" o:connectangles="0,0"/>
                                                      </v:shape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8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E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d</w:t>
      </w:r>
      <w:r w:rsidR="00640B60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9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0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12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4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= 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C00000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ul</w:t>
      </w:r>
      <w:r>
        <w:rPr>
          <w:rFonts w:ascii="Consolas" w:eastAsia="Consolas" w:hAnsi="Consolas" w:cs="Consolas"/>
          <w:color w:val="C00000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q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C00000"/>
          <w:sz w:val="19"/>
          <w:szCs w:val="19"/>
        </w:rPr>
        <w:t>s</w:t>
      </w:r>
      <w:r>
        <w:rPr>
          <w:rFonts w:ascii="Consolas" w:eastAsia="Consolas" w:hAnsi="Consolas" w:cs="Consolas"/>
          <w:color w:val="C00000"/>
          <w:spacing w:val="-6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z w:val="19"/>
          <w:szCs w:val="19"/>
        </w:rPr>
        <w:t>o</w:t>
      </w:r>
      <w:r>
        <w:rPr>
          <w:rFonts w:ascii="Consolas" w:eastAsia="Consolas" w:hAnsi="Consolas" w:cs="Consolas"/>
          <w:color w:val="C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z w:val="19"/>
          <w:szCs w:val="19"/>
        </w:rPr>
        <w:t>"</w:t>
      </w:r>
      <w:proofErr w:type="gramEnd"/>
      <w:r>
        <w:rPr>
          <w:rFonts w:ascii="Consolas" w:eastAsia="Consolas" w:hAnsi="Consolas" w:cs="Consolas"/>
          <w:color w:val="C00000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(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7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3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/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(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^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5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</w:p>
    <w:p w:rsidR="003F4501" w:rsidRDefault="00640B60">
      <w:pPr>
        <w:spacing w:before="3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6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3F4501">
      <w:pPr>
        <w:spacing w:before="3" w:line="120" w:lineRule="exact"/>
        <w:rPr>
          <w:sz w:val="13"/>
          <w:szCs w:val="13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4"/>
        <w:gridCol w:w="2924"/>
        <w:gridCol w:w="3404"/>
        <w:gridCol w:w="3202"/>
      </w:tblGrid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#</w:t>
            </w:r>
          </w:p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n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 (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Sy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tax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)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orr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</w:tr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</w:tbl>
    <w:p w:rsidR="003F4501" w:rsidRDefault="003F4501">
      <w:pPr>
        <w:sectPr w:rsidR="003F4501" w:rsidSect="00F01CE2">
          <w:pgSz w:w="11920" w:h="16840"/>
          <w:pgMar w:top="1640" w:right="560" w:bottom="280" w:left="840" w:header="749" w:footer="601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  <w:bookmarkStart w:id="0" w:name="_GoBack"/>
      <w:bookmarkEnd w:id="0"/>
    </w:p>
    <w:p w:rsidR="003F4501" w:rsidRDefault="00313588">
      <w:pPr>
        <w:spacing w:line="200" w:lineRule="exac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300990</wp:posOffset>
                </wp:positionV>
                <wp:extent cx="6953250" cy="10091420"/>
                <wp:effectExtent l="8890" t="5715" r="10160" b="8890"/>
                <wp:wrapNone/>
                <wp:docPr id="62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3250" cy="10091420"/>
                          <a:chOff x="479" y="474"/>
                          <a:chExt cx="10950" cy="15892"/>
                        </a:xfrm>
                      </wpg:grpSpPr>
                      <wpg:grpSp>
                        <wpg:cNvPr id="63" name="Group 62"/>
                        <wpg:cNvGrpSpPr>
                          <a:grpSpLocks/>
                        </wpg:cNvGrpSpPr>
                        <wpg:grpSpPr bwMode="auto">
                          <a:xfrm>
                            <a:off x="490" y="485"/>
                            <a:ext cx="10929" cy="0"/>
                            <a:chOff x="490" y="485"/>
                            <a:chExt cx="10929" cy="0"/>
                          </a:xfrm>
                        </wpg:grpSpPr>
                        <wps:wsp>
                          <wps:cNvPr id="64" name="Freeform 69"/>
                          <wps:cNvSpPr>
                            <a:spLocks/>
                          </wps:cNvSpPr>
                          <wps:spPr bwMode="auto">
                            <a:xfrm>
                              <a:off x="490" y="485"/>
                              <a:ext cx="10929" cy="0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T0 w 10929"/>
                                <a:gd name="T2" fmla="+- 0 11419 490"/>
                                <a:gd name="T3" fmla="*/ T2 w 109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29">
                                  <a:moveTo>
                                    <a:pt x="0" y="0"/>
                                  </a:moveTo>
                                  <a:lnTo>
                                    <a:pt x="1092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5" name="Group 63"/>
                          <wpg:cNvGrpSpPr>
                            <a:grpSpLocks/>
                          </wpg:cNvGrpSpPr>
                          <wpg:grpSpPr bwMode="auto">
                            <a:xfrm>
                              <a:off x="485" y="480"/>
                              <a:ext cx="0" cy="15881"/>
                              <a:chOff x="485" y="480"/>
                              <a:chExt cx="0" cy="15881"/>
                            </a:xfrm>
                          </wpg:grpSpPr>
                          <wps:wsp>
                            <wps:cNvPr id="66" name="Freeform 68"/>
                            <wps:cNvSpPr>
                              <a:spLocks/>
                            </wps:cNvSpPr>
                            <wps:spPr bwMode="auto">
                              <a:xfrm>
                                <a:off x="485" y="480"/>
                                <a:ext cx="0" cy="15881"/>
                              </a:xfrm>
                              <a:custGeom>
                                <a:avLst/>
                                <a:gdLst>
                                  <a:gd name="T0" fmla="+- 0 480 480"/>
                                  <a:gd name="T1" fmla="*/ 480 h 15881"/>
                                  <a:gd name="T2" fmla="+- 0 16361 480"/>
                                  <a:gd name="T3" fmla="*/ 16361 h 15881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15881">
                                    <a:moveTo>
                                      <a:pt x="0" y="0"/>
                                    </a:moveTo>
                                    <a:lnTo>
                                      <a:pt x="0" y="15881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7" name="Group 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424" y="480"/>
                                <a:ext cx="0" cy="15881"/>
                                <a:chOff x="11424" y="480"/>
                                <a:chExt cx="0" cy="15881"/>
                              </a:xfrm>
                            </wpg:grpSpPr>
                            <wps:wsp>
                              <wps:cNvPr id="68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24" y="480"/>
                                  <a:ext cx="0" cy="15881"/>
                                </a:xfrm>
                                <a:custGeom>
                                  <a:avLst/>
                                  <a:gdLst>
                                    <a:gd name="T0" fmla="+- 0 480 480"/>
                                    <a:gd name="T1" fmla="*/ 480 h 15881"/>
                                    <a:gd name="T2" fmla="+- 0 16361 480"/>
                                    <a:gd name="T3" fmla="*/ 16361 h 15881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5881">
                                      <a:moveTo>
                                        <a:pt x="0" y="0"/>
                                      </a:moveTo>
                                      <a:lnTo>
                                        <a:pt x="0" y="15881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69" name="Group 6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90" y="16356"/>
                                  <a:ext cx="10929" cy="0"/>
                                  <a:chOff x="490" y="16356"/>
                                  <a:chExt cx="10929" cy="0"/>
                                </a:xfrm>
                              </wpg:grpSpPr>
                              <wps:wsp>
                                <wps:cNvPr id="70" name="Freeform 6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0" y="16356"/>
                                    <a:ext cx="10929" cy="0"/>
                                  </a:xfrm>
                                  <a:custGeom>
                                    <a:avLst/>
                                    <a:gdLst>
                                      <a:gd name="T0" fmla="+- 0 490 490"/>
                                      <a:gd name="T1" fmla="*/ T0 w 10929"/>
                                      <a:gd name="T2" fmla="+- 0 11419 490"/>
                                      <a:gd name="T3" fmla="*/ T2 w 10929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0929">
                                        <a:moveTo>
                                          <a:pt x="0" y="0"/>
                                        </a:moveTo>
                                        <a:lnTo>
                                          <a:pt x="1092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EAAA45" id="Group 61" o:spid="_x0000_s1026" style="position:absolute;margin-left:23.95pt;margin-top:23.7pt;width:547.5pt;height:794.6pt;z-index:-251652608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">
                <v:group id="Group 62" o:spid="_x0000_s1027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69" o:spid="_x0000_s1028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dEOcUA&#10;AADbAAAADwAAAGRycy9kb3ducmV2LnhtbESP3WrCQBSE7wt9h+UUvKubFok1dRWVCooo1B+8PWRP&#10;k9Ts2ZBdTXx7VxC8HGbmG2Y4bk0pLlS7wrKCj24Egji1uuBMwX43f/8C4TyyxtIyKbiSg/Ho9WWI&#10;ibYN/9Jl6zMRIOwSVJB7XyVSujQng65rK+Lg/dnaoA+yzqSusQlwU8rPKIqlwYLDQo4VzXJKT9uz&#10;UbAZHJv+oZgd/1fNeWrmy594sz4p1XlrJ98gPLX+GX60F1pB3IP7l/AD5Og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R0Q5xQAAANsAAAAPAAAAAAAAAAAAAAAAAJgCAABkcnMv&#10;ZG93bnJldi54bWxQSwUGAAAAAAQABAD1AAAAigMAAAAA&#10;" path="m,l10929,e" filled="f" strokeweight=".58pt">
                    <v:path arrowok="t" o:connecttype="custom" o:connectlocs="0,0;10929,0" o:connectangles="0,0"/>
                  </v:shape>
                  <v:group id="Group 63" o:spid="_x0000_s1029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<v:shape id="Freeform 68" o:spid="_x0000_s103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CBkcIA&#10;AADbAAAADwAAAGRycy9kb3ducmV2LnhtbESPQWvCQBSE74X+h+UVvATdVUoI0VWsGPDaNAePj+wz&#10;CWbfhuzWxH/fLRR6HGbmG2Z3mG0vHjT6zrGG9UqBIK6d6bjRUH0VywyED8gGe8ek4UkeDvvXlx3m&#10;xk38SY8yNCJC2OeooQ1hyKX0dUsW/coNxNG7udFiiHJspBlxinDby41SqbTYcVxocaBTS/W9/LYa&#10;VBaKJHHJ0H1cGd8vx3OVlErrxdt83IIINIf/8F/7YjSkKfx+iT9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YIGRwgAAANsAAAAPAAAAAAAAAAAAAAAAAJgCAABkcnMvZG93&#10;bnJldi54bWxQSwUGAAAAAAQABAD1AAAAhwMAAAAA&#10;" path="m,l,15881e" filled="f" strokeweight=".58pt">
                      <v:path arrowok="t" o:connecttype="custom" o:connectlocs="0,480;0,16361" o:connectangles="0,0"/>
                    </v:shape>
                    <v:group id="Group 64" o:spid="_x0000_s1031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  <v:shape id="Freeform 67" o:spid="_x0000_s1032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OweLsA&#10;AADbAAAADwAAAGRycy9kb3ducmV2LnhtbERPvQrCMBDeBd8hnOBSNFFEpBpFRcHV6uB4NGdbbC6l&#10;iVrf3gyC48f3v9p0thYvan3lWMNkrEAQ585UXGi4Xo6jBQgfkA3WjknDhzxs1v3eClPj3nymVxYK&#10;EUPYp6ihDKFJpfR5SRb92DXEkbu71mKIsC2kafEdw20tp0rNpcWKY0OJDe1Lyh/Z02pQi3BMEpc0&#10;1e7GODttD9ckU1oPB912CSJQF/7in/tkNMzj2Pgl/gC5/g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SzsHi7AAAA2wAAAA8AAAAAAAAAAAAAAAAAmAIAAGRycy9kb3ducmV2Lnht&#10;bFBLBQYAAAAABAAEAPUAAACAAwAAAAA=&#10;" path="m,l,15881e" filled="f" strokeweight=".58pt">
                        <v:path arrowok="t" o:connecttype="custom" o:connectlocs="0,480;0,16361" o:connectangles="0,0"/>
                      </v:shape>
                      <v:group id="Group 65" o:spid="_x0000_s1033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  <v:shape id="Freeform 66" o:spid="_x0000_s1034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XU58EA&#10;AADbAAAADwAAAGRycy9kb3ducmV2LnhtbERPy4rCMBTdC/5DuII7TXXho2MUFQVlUNCZwe2lubbV&#10;5qY00Xb+3iwEl4fzni0aU4gnVS63rGDQj0AQJ1bnnCr4/dn2JiCcR9ZYWCYF/+RgMW+3ZhhrW/OJ&#10;nmefihDCLkYFmfdlLKVLMjLo+rYkDtzVVgZ9gFUqdYV1CDeFHEbRSBrMOTRkWNI6o+R+fhgFx+ml&#10;Hv/l68vtu36szHa/GR0Pd6W6nWb5BcJT4z/it3unFYzD+vAl/AA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l1OfBAAAA2wAAAA8AAAAAAAAAAAAAAAAAmAIAAGRycy9kb3du&#10;cmV2LnhtbFBLBQYAAAAABAAEAPUAAACGAwAAAAA=&#10;" path="m,l10929,e" filled="f" strokeweight=".58pt">
                          <v:path arrowok="t" o:connecttype="custom" o:connectlocs="0,0;10929,0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22572290" wp14:editId="03D5BDD1">
                <wp:simplePos x="0" y="0"/>
                <wp:positionH relativeFrom="page">
                  <wp:posOffset>1068070</wp:posOffset>
                </wp:positionH>
                <wp:positionV relativeFrom="page">
                  <wp:posOffset>2418080</wp:posOffset>
                </wp:positionV>
                <wp:extent cx="6029960" cy="3295015"/>
                <wp:effectExtent l="1270" t="8255" r="7620" b="1905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9960" cy="3295015"/>
                          <a:chOff x="1682" y="3808"/>
                          <a:chExt cx="9496" cy="5189"/>
                        </a:xfrm>
                      </wpg:grpSpPr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1692" y="3824"/>
                            <a:ext cx="9474" cy="242"/>
                            <a:chOff x="1692" y="3824"/>
                            <a:chExt cx="9474" cy="242"/>
                          </a:xfrm>
                        </wpg:grpSpPr>
                        <wps:wsp>
                          <wps:cNvPr id="6" name="Freeform 58"/>
                          <wps:cNvSpPr>
                            <a:spLocks/>
                          </wps:cNvSpPr>
                          <wps:spPr bwMode="auto">
                            <a:xfrm>
                              <a:off x="1692" y="3824"/>
                              <a:ext cx="9474" cy="242"/>
                            </a:xfrm>
                            <a:custGeom>
                              <a:avLst/>
                              <a:gdLst>
                                <a:gd name="T0" fmla="+- 0 1692 1692"/>
                                <a:gd name="T1" fmla="*/ T0 w 9474"/>
                                <a:gd name="T2" fmla="+- 0 4066 3824"/>
                                <a:gd name="T3" fmla="*/ 4066 h 242"/>
                                <a:gd name="T4" fmla="+- 0 11167 1692"/>
                                <a:gd name="T5" fmla="*/ T4 w 9474"/>
                                <a:gd name="T6" fmla="+- 0 4066 3824"/>
                                <a:gd name="T7" fmla="*/ 4066 h 242"/>
                                <a:gd name="T8" fmla="+- 0 11167 1692"/>
                                <a:gd name="T9" fmla="*/ T8 w 9474"/>
                                <a:gd name="T10" fmla="+- 0 3824 3824"/>
                                <a:gd name="T11" fmla="*/ 3824 h 242"/>
                                <a:gd name="T12" fmla="+- 0 1692 1692"/>
                                <a:gd name="T13" fmla="*/ T12 w 9474"/>
                                <a:gd name="T14" fmla="+- 0 3824 3824"/>
                                <a:gd name="T15" fmla="*/ 3824 h 242"/>
                                <a:gd name="T16" fmla="+- 0 1692 1692"/>
                                <a:gd name="T17" fmla="*/ T16 w 9474"/>
                                <a:gd name="T18" fmla="+- 0 4066 3824"/>
                                <a:gd name="T19" fmla="*/ 4066 h 2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74" h="242">
                                  <a:moveTo>
                                    <a:pt x="0" y="242"/>
                                  </a:moveTo>
                                  <a:lnTo>
                                    <a:pt x="9475" y="242"/>
                                  </a:lnTo>
                                  <a:lnTo>
                                    <a:pt x="947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692" y="3819"/>
                              <a:ext cx="9474" cy="0"/>
                              <a:chOff x="1692" y="3819"/>
                              <a:chExt cx="9474" cy="0"/>
                            </a:xfrm>
                          </wpg:grpSpPr>
                          <wps:wsp>
                            <wps:cNvPr id="8" name="Freeform 57"/>
                            <wps:cNvSpPr>
                              <a:spLocks/>
                            </wps:cNvSpPr>
                            <wps:spPr bwMode="auto">
                              <a:xfrm>
                                <a:off x="1692" y="3819"/>
                                <a:ext cx="9474" cy="0"/>
                              </a:xfrm>
                              <a:custGeom>
                                <a:avLst/>
                                <a:gdLst>
                                  <a:gd name="T0" fmla="+- 0 1692 1692"/>
                                  <a:gd name="T1" fmla="*/ T0 w 9474"/>
                                  <a:gd name="T2" fmla="+- 0 11167 1692"/>
                                  <a:gd name="T3" fmla="*/ T2 w 947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474">
                                    <a:moveTo>
                                      <a:pt x="0" y="0"/>
                                    </a:moveTo>
                                    <a:lnTo>
                                      <a:pt x="9475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9" name="Group 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92" y="4066"/>
                                <a:ext cx="9474" cy="223"/>
                                <a:chOff x="1692" y="4066"/>
                                <a:chExt cx="9474" cy="223"/>
                              </a:xfrm>
                            </wpg:grpSpPr>
                            <wps:wsp>
                              <wps:cNvPr id="10" name="Freeform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92" y="4066"/>
                                  <a:ext cx="9474" cy="223"/>
                                </a:xfrm>
                                <a:custGeom>
                                  <a:avLst/>
                                  <a:gdLst>
                                    <a:gd name="T0" fmla="+- 0 1692 1692"/>
                                    <a:gd name="T1" fmla="*/ T0 w 9474"/>
                                    <a:gd name="T2" fmla="+- 0 4289 4066"/>
                                    <a:gd name="T3" fmla="*/ 4289 h 223"/>
                                    <a:gd name="T4" fmla="+- 0 11167 1692"/>
                                    <a:gd name="T5" fmla="*/ T4 w 9474"/>
                                    <a:gd name="T6" fmla="+- 0 4289 4066"/>
                                    <a:gd name="T7" fmla="*/ 4289 h 223"/>
                                    <a:gd name="T8" fmla="+- 0 11167 1692"/>
                                    <a:gd name="T9" fmla="*/ T8 w 9474"/>
                                    <a:gd name="T10" fmla="+- 0 4066 4066"/>
                                    <a:gd name="T11" fmla="*/ 4066 h 223"/>
                                    <a:gd name="T12" fmla="+- 0 1692 1692"/>
                                    <a:gd name="T13" fmla="*/ T12 w 9474"/>
                                    <a:gd name="T14" fmla="+- 0 4066 4066"/>
                                    <a:gd name="T15" fmla="*/ 4066 h 223"/>
                                    <a:gd name="T16" fmla="+- 0 1692 1692"/>
                                    <a:gd name="T17" fmla="*/ T16 w 9474"/>
                                    <a:gd name="T18" fmla="+- 0 4289 4066"/>
                                    <a:gd name="T19" fmla="*/ 4289 h 22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474" h="223">
                                      <a:moveTo>
                                        <a:pt x="0" y="223"/>
                                      </a:moveTo>
                                      <a:lnTo>
                                        <a:pt x="9475" y="223"/>
                                      </a:lnTo>
                                      <a:lnTo>
                                        <a:pt x="94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1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92" y="4289"/>
                                  <a:ext cx="9474" cy="221"/>
                                  <a:chOff x="1692" y="4289"/>
                                  <a:chExt cx="9474" cy="221"/>
                                </a:xfrm>
                              </wpg:grpSpPr>
                              <wps:wsp>
                                <wps:cNvPr id="12" name="Freeform 5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92" y="4289"/>
                                    <a:ext cx="9474" cy="221"/>
                                  </a:xfrm>
                                  <a:custGeom>
                                    <a:avLst/>
                                    <a:gdLst>
                                      <a:gd name="T0" fmla="+- 0 1692 1692"/>
                                      <a:gd name="T1" fmla="*/ T0 w 9474"/>
                                      <a:gd name="T2" fmla="+- 0 4510 4289"/>
                                      <a:gd name="T3" fmla="*/ 4510 h 221"/>
                                      <a:gd name="T4" fmla="+- 0 11167 1692"/>
                                      <a:gd name="T5" fmla="*/ T4 w 9474"/>
                                      <a:gd name="T6" fmla="+- 0 4510 4289"/>
                                      <a:gd name="T7" fmla="*/ 4510 h 221"/>
                                      <a:gd name="T8" fmla="+- 0 11167 1692"/>
                                      <a:gd name="T9" fmla="*/ T8 w 9474"/>
                                      <a:gd name="T10" fmla="+- 0 4289 4289"/>
                                      <a:gd name="T11" fmla="*/ 4289 h 221"/>
                                      <a:gd name="T12" fmla="+- 0 1692 1692"/>
                                      <a:gd name="T13" fmla="*/ T12 w 9474"/>
                                      <a:gd name="T14" fmla="+- 0 4289 4289"/>
                                      <a:gd name="T15" fmla="*/ 4289 h 221"/>
                                      <a:gd name="T16" fmla="+- 0 1692 1692"/>
                                      <a:gd name="T17" fmla="*/ T16 w 9474"/>
                                      <a:gd name="T18" fmla="+- 0 4510 4289"/>
                                      <a:gd name="T19" fmla="*/ 4510 h 22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9474" h="221">
                                        <a:moveTo>
                                          <a:pt x="0" y="221"/>
                                        </a:moveTo>
                                        <a:lnTo>
                                          <a:pt x="9475" y="221"/>
                                        </a:lnTo>
                                        <a:lnTo>
                                          <a:pt x="9475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2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1F1F1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3" name="Group 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92" y="4510"/>
                                    <a:ext cx="9474" cy="223"/>
                                    <a:chOff x="1692" y="4510"/>
                                    <a:chExt cx="9474" cy="223"/>
                                  </a:xfrm>
                                </wpg:grpSpPr>
                                <wps:wsp>
                                  <wps:cNvPr id="14" name="Freeform 54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692" y="4510"/>
                                      <a:ext cx="9474" cy="223"/>
                                    </a:xfrm>
                                    <a:custGeom>
                                      <a:avLst/>
                                      <a:gdLst>
                                        <a:gd name="T0" fmla="+- 0 1692 1692"/>
                                        <a:gd name="T1" fmla="*/ T0 w 9474"/>
                                        <a:gd name="T2" fmla="+- 0 4733 4510"/>
                                        <a:gd name="T3" fmla="*/ 4733 h 223"/>
                                        <a:gd name="T4" fmla="+- 0 11167 1692"/>
                                        <a:gd name="T5" fmla="*/ T4 w 9474"/>
                                        <a:gd name="T6" fmla="+- 0 4733 4510"/>
                                        <a:gd name="T7" fmla="*/ 4733 h 223"/>
                                        <a:gd name="T8" fmla="+- 0 11167 1692"/>
                                        <a:gd name="T9" fmla="*/ T8 w 9474"/>
                                        <a:gd name="T10" fmla="+- 0 4510 4510"/>
                                        <a:gd name="T11" fmla="*/ 4510 h 223"/>
                                        <a:gd name="T12" fmla="+- 0 1692 1692"/>
                                        <a:gd name="T13" fmla="*/ T12 w 9474"/>
                                        <a:gd name="T14" fmla="+- 0 4510 4510"/>
                                        <a:gd name="T15" fmla="*/ 4510 h 223"/>
                                        <a:gd name="T16" fmla="+- 0 1692 1692"/>
                                        <a:gd name="T17" fmla="*/ T16 w 9474"/>
                                        <a:gd name="T18" fmla="+- 0 4733 4510"/>
                                        <a:gd name="T19" fmla="*/ 4733 h 223"/>
                                      </a:gdLst>
                                      <a:ahLst/>
                                      <a:cxnLst>
                                        <a:cxn ang="0">
                                          <a:pos x="T1" y="T3"/>
                                        </a:cxn>
                                        <a:cxn ang="0">
                                          <a:pos x="T5" y="T7"/>
                                        </a:cxn>
                                        <a:cxn ang="0">
                                          <a:pos x="T9" y="T11"/>
                                        </a:cxn>
                                        <a:cxn ang="0">
                                          <a:pos x="T13" y="T15"/>
                                        </a:cxn>
                                        <a:cxn ang="0">
                                          <a:pos x="T17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9474" h="223">
                                          <a:moveTo>
                                            <a:pt x="0" y="223"/>
                                          </a:moveTo>
                                          <a:lnTo>
                                            <a:pt x="9475" y="223"/>
                                          </a:lnTo>
                                          <a:lnTo>
                                            <a:pt x="9475" y="0"/>
                                          </a:lnTo>
                                          <a:lnTo>
                                            <a:pt x="0" y="0"/>
                                          </a:lnTo>
                                          <a:lnTo>
                                            <a:pt x="0" y="223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1F1F1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5" name="Group 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692" y="4733"/>
                                      <a:ext cx="9474" cy="224"/>
                                      <a:chOff x="1692" y="4733"/>
                                      <a:chExt cx="9474" cy="224"/>
                                    </a:xfrm>
                                  </wpg:grpSpPr>
                                  <wps:wsp>
                                    <wps:cNvPr id="16" name="Freeform 5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692" y="4733"/>
                                        <a:ext cx="9474" cy="224"/>
                                      </a:xfrm>
                                      <a:custGeom>
                                        <a:avLst/>
                                        <a:gdLst>
                                          <a:gd name="T0" fmla="+- 0 1692 1692"/>
                                          <a:gd name="T1" fmla="*/ T0 w 9474"/>
                                          <a:gd name="T2" fmla="+- 0 4957 4733"/>
                                          <a:gd name="T3" fmla="*/ 4957 h 224"/>
                                          <a:gd name="T4" fmla="+- 0 11167 1692"/>
                                          <a:gd name="T5" fmla="*/ T4 w 9474"/>
                                          <a:gd name="T6" fmla="+- 0 4957 4733"/>
                                          <a:gd name="T7" fmla="*/ 4957 h 224"/>
                                          <a:gd name="T8" fmla="+- 0 11167 1692"/>
                                          <a:gd name="T9" fmla="*/ T8 w 9474"/>
                                          <a:gd name="T10" fmla="+- 0 4733 4733"/>
                                          <a:gd name="T11" fmla="*/ 4733 h 224"/>
                                          <a:gd name="T12" fmla="+- 0 1692 1692"/>
                                          <a:gd name="T13" fmla="*/ T12 w 9474"/>
                                          <a:gd name="T14" fmla="+- 0 4733 4733"/>
                                          <a:gd name="T15" fmla="*/ 4733 h 224"/>
                                          <a:gd name="T16" fmla="+- 0 1692 1692"/>
                                          <a:gd name="T17" fmla="*/ T16 w 9474"/>
                                          <a:gd name="T18" fmla="+- 0 4957 4733"/>
                                          <a:gd name="T19" fmla="*/ 4957 h 224"/>
                                        </a:gdLst>
                                        <a:ahLst/>
                                        <a:cxnLst>
                                          <a:cxn ang="0">
                                            <a:pos x="T1" y="T3"/>
                                          </a:cxn>
                                          <a:cxn ang="0">
                                            <a:pos x="T5" y="T7"/>
                                          </a:cxn>
                                          <a:cxn ang="0">
                                            <a:pos x="T9" y="T11"/>
                                          </a:cxn>
                                          <a:cxn ang="0">
                                            <a:pos x="T13" y="T15"/>
                                          </a:cxn>
                                          <a:cxn ang="0">
                                            <a:pos x="T17" y="T1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9474" h="224">
                                            <a:moveTo>
                                              <a:pt x="0" y="224"/>
                                            </a:moveTo>
                                            <a:lnTo>
                                              <a:pt x="9475" y="224"/>
                                            </a:lnTo>
                                            <a:lnTo>
                                              <a:pt x="9475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224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1F1F1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7" name="Group 1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692" y="4957"/>
                                        <a:ext cx="9474" cy="221"/>
                                        <a:chOff x="1692" y="4957"/>
                                        <a:chExt cx="9474" cy="221"/>
                                      </a:xfrm>
                                    </wpg:grpSpPr>
                                    <wps:wsp>
                                      <wps:cNvPr id="18" name="Freeform 5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692" y="4957"/>
                                          <a:ext cx="9474" cy="221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1692 1692"/>
                                            <a:gd name="T1" fmla="*/ T0 w 9474"/>
                                            <a:gd name="T2" fmla="+- 0 5178 4957"/>
                                            <a:gd name="T3" fmla="*/ 5178 h 221"/>
                                            <a:gd name="T4" fmla="+- 0 11167 1692"/>
                                            <a:gd name="T5" fmla="*/ T4 w 9474"/>
                                            <a:gd name="T6" fmla="+- 0 5178 4957"/>
                                            <a:gd name="T7" fmla="*/ 5178 h 221"/>
                                            <a:gd name="T8" fmla="+- 0 11167 1692"/>
                                            <a:gd name="T9" fmla="*/ T8 w 9474"/>
                                            <a:gd name="T10" fmla="+- 0 4957 4957"/>
                                            <a:gd name="T11" fmla="*/ 4957 h 221"/>
                                            <a:gd name="T12" fmla="+- 0 1692 1692"/>
                                            <a:gd name="T13" fmla="*/ T12 w 9474"/>
                                            <a:gd name="T14" fmla="+- 0 4957 4957"/>
                                            <a:gd name="T15" fmla="*/ 4957 h 221"/>
                                            <a:gd name="T16" fmla="+- 0 1692 1692"/>
                                            <a:gd name="T17" fmla="*/ T16 w 9474"/>
                                            <a:gd name="T18" fmla="+- 0 5178 4957"/>
                                            <a:gd name="T19" fmla="*/ 5178 h 22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1" y="T3"/>
                                            </a:cxn>
                                            <a:cxn ang="0">
                                              <a:pos x="T5" y="T7"/>
                                            </a:cxn>
                                            <a:cxn ang="0">
                                              <a:pos x="T9" y="T11"/>
                                            </a:cxn>
                                            <a:cxn ang="0">
                                              <a:pos x="T13" y="T15"/>
                                            </a:cxn>
                                            <a:cxn ang="0">
                                              <a:pos x="T17" y="T1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9474" h="221">
                                              <a:moveTo>
                                                <a:pt x="0" y="221"/>
                                              </a:moveTo>
                                              <a:lnTo>
                                                <a:pt x="9475" y="221"/>
                                              </a:lnTo>
                                              <a:lnTo>
                                                <a:pt x="9475" y="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  <a:lnTo>
                                                <a:pt x="0" y="221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1F1F1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19" name="Group 11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692" y="5178"/>
                                          <a:ext cx="9474" cy="223"/>
                                          <a:chOff x="1692" y="5178"/>
                                          <a:chExt cx="9474" cy="223"/>
                                        </a:xfrm>
                                      </wpg:grpSpPr>
                                      <wps:wsp>
                                        <wps:cNvPr id="20" name="Freeform 51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1692" y="5178"/>
                                            <a:ext cx="9474" cy="223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+- 0 1692 1692"/>
                                              <a:gd name="T1" fmla="*/ T0 w 9474"/>
                                              <a:gd name="T2" fmla="+- 0 5401 5178"/>
                                              <a:gd name="T3" fmla="*/ 5401 h 223"/>
                                              <a:gd name="T4" fmla="+- 0 11167 1692"/>
                                              <a:gd name="T5" fmla="*/ T4 w 9474"/>
                                              <a:gd name="T6" fmla="+- 0 5401 5178"/>
                                              <a:gd name="T7" fmla="*/ 5401 h 223"/>
                                              <a:gd name="T8" fmla="+- 0 11167 1692"/>
                                              <a:gd name="T9" fmla="*/ T8 w 9474"/>
                                              <a:gd name="T10" fmla="+- 0 5178 5178"/>
                                              <a:gd name="T11" fmla="*/ 5178 h 223"/>
                                              <a:gd name="T12" fmla="+- 0 1692 1692"/>
                                              <a:gd name="T13" fmla="*/ T12 w 9474"/>
                                              <a:gd name="T14" fmla="+- 0 5178 5178"/>
                                              <a:gd name="T15" fmla="*/ 5178 h 223"/>
                                              <a:gd name="T16" fmla="+- 0 1692 1692"/>
                                              <a:gd name="T17" fmla="*/ T16 w 9474"/>
                                              <a:gd name="T18" fmla="+- 0 5401 5178"/>
                                              <a:gd name="T19" fmla="*/ 5401 h 223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1" y="T3"/>
                                              </a:cxn>
                                              <a:cxn ang="0">
                                                <a:pos x="T5" y="T7"/>
                                              </a:cxn>
                                              <a:cxn ang="0">
                                                <a:pos x="T9" y="T11"/>
                                              </a:cxn>
                                              <a:cxn ang="0">
                                                <a:pos x="T13" y="T15"/>
                                              </a:cxn>
                                              <a:cxn ang="0">
                                                <a:pos x="T17" y="T19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9474" h="223">
                                                <a:moveTo>
                                                  <a:pt x="0" y="223"/>
                                                </a:moveTo>
                                                <a:lnTo>
                                                  <a:pt x="9475" y="223"/>
                                                </a:lnTo>
                                                <a:lnTo>
                                                  <a:pt x="9475" y="0"/>
                                                </a:lnTo>
                                                <a:lnTo>
                                                  <a:pt x="0" y="0"/>
                                                </a:lnTo>
                                                <a:lnTo>
                                                  <a:pt x="0" y="223"/>
                                                </a:ln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F1F1F1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21" name="Group 12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692" y="5401"/>
                                            <a:ext cx="9474" cy="223"/>
                                            <a:chOff x="1692" y="5401"/>
                                            <a:chExt cx="9474" cy="223"/>
                                          </a:xfrm>
                                        </wpg:grpSpPr>
                                        <wps:wsp>
                                          <wps:cNvPr id="22" name="Freeform 50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1692" y="5401"/>
                                              <a:ext cx="9474" cy="223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+- 0 1692 1692"/>
                                                <a:gd name="T1" fmla="*/ T0 w 9474"/>
                                                <a:gd name="T2" fmla="+- 0 5624 5401"/>
                                                <a:gd name="T3" fmla="*/ 5624 h 223"/>
                                                <a:gd name="T4" fmla="+- 0 11167 1692"/>
                                                <a:gd name="T5" fmla="*/ T4 w 9474"/>
                                                <a:gd name="T6" fmla="+- 0 5624 5401"/>
                                                <a:gd name="T7" fmla="*/ 5624 h 223"/>
                                                <a:gd name="T8" fmla="+- 0 11167 1692"/>
                                                <a:gd name="T9" fmla="*/ T8 w 9474"/>
                                                <a:gd name="T10" fmla="+- 0 5401 5401"/>
                                                <a:gd name="T11" fmla="*/ 5401 h 223"/>
                                                <a:gd name="T12" fmla="+- 0 1692 1692"/>
                                                <a:gd name="T13" fmla="*/ T12 w 9474"/>
                                                <a:gd name="T14" fmla="+- 0 5401 5401"/>
                                                <a:gd name="T15" fmla="*/ 5401 h 223"/>
                                                <a:gd name="T16" fmla="+- 0 1692 1692"/>
                                                <a:gd name="T17" fmla="*/ T16 w 9474"/>
                                                <a:gd name="T18" fmla="+- 0 5624 5401"/>
                                                <a:gd name="T19" fmla="*/ 5624 h 223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1" y="T3"/>
                                                </a:cxn>
                                                <a:cxn ang="0">
                                                  <a:pos x="T5" y="T7"/>
                                                </a:cxn>
                                                <a:cxn ang="0">
                                                  <a:pos x="T9" y="T11"/>
                                                </a:cxn>
                                                <a:cxn ang="0">
                                                  <a:pos x="T13" y="T15"/>
                                                </a:cxn>
                                                <a:cxn ang="0">
                                                  <a:pos x="T17" y="T19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9474" h="223">
                                                  <a:moveTo>
                                                    <a:pt x="0" y="223"/>
                                                  </a:moveTo>
                                                  <a:lnTo>
                                                    <a:pt x="9475" y="223"/>
                                                  </a:lnTo>
                                                  <a:lnTo>
                                                    <a:pt x="9475" y="0"/>
                                                  </a:lnTo>
                                                  <a:lnTo>
                                                    <a:pt x="0" y="0"/>
                                                  </a:lnTo>
                                                  <a:lnTo>
                                                    <a:pt x="0" y="223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F1F1F1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23" name="Group 13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692" y="5624"/>
                                              <a:ext cx="9474" cy="221"/>
                                              <a:chOff x="1692" y="5624"/>
                                              <a:chExt cx="9474" cy="221"/>
                                            </a:xfrm>
                                          </wpg:grpSpPr>
                                          <wps:wsp>
                                            <wps:cNvPr id="24" name="Freeform 49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1692" y="5624"/>
                                                <a:ext cx="9474" cy="221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+- 0 1692 1692"/>
                                                  <a:gd name="T1" fmla="*/ T0 w 9474"/>
                                                  <a:gd name="T2" fmla="+- 0 5845 5624"/>
                                                  <a:gd name="T3" fmla="*/ 5845 h 221"/>
                                                  <a:gd name="T4" fmla="+- 0 11167 1692"/>
                                                  <a:gd name="T5" fmla="*/ T4 w 9474"/>
                                                  <a:gd name="T6" fmla="+- 0 5845 5624"/>
                                                  <a:gd name="T7" fmla="*/ 5845 h 221"/>
                                                  <a:gd name="T8" fmla="+- 0 11167 1692"/>
                                                  <a:gd name="T9" fmla="*/ T8 w 9474"/>
                                                  <a:gd name="T10" fmla="+- 0 5624 5624"/>
                                                  <a:gd name="T11" fmla="*/ 5624 h 221"/>
                                                  <a:gd name="T12" fmla="+- 0 1692 1692"/>
                                                  <a:gd name="T13" fmla="*/ T12 w 9474"/>
                                                  <a:gd name="T14" fmla="+- 0 5624 5624"/>
                                                  <a:gd name="T15" fmla="*/ 5624 h 221"/>
                                                  <a:gd name="T16" fmla="+- 0 1692 1692"/>
                                                  <a:gd name="T17" fmla="*/ T16 w 9474"/>
                                                  <a:gd name="T18" fmla="+- 0 5845 5624"/>
                                                  <a:gd name="T19" fmla="*/ 5845 h 221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1" y="T3"/>
                                                  </a:cxn>
                                                  <a:cxn ang="0">
                                                    <a:pos x="T5" y="T7"/>
                                                  </a:cxn>
                                                  <a:cxn ang="0">
                                                    <a:pos x="T9" y="T11"/>
                                                  </a:cxn>
                                                  <a:cxn ang="0">
                                                    <a:pos x="T13" y="T15"/>
                                                  </a:cxn>
                                                  <a:cxn ang="0">
                                                    <a:pos x="T17" y="T19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w="9474" h="221">
                                                    <a:moveTo>
                                                      <a:pt x="0" y="221"/>
                                                    </a:moveTo>
                                                    <a:lnTo>
                                                      <a:pt x="9475" y="221"/>
                                                    </a:lnTo>
                                                    <a:lnTo>
                                                      <a:pt x="9475" y="0"/>
                                                    </a:lnTo>
                                                    <a:lnTo>
                                                      <a:pt x="0" y="0"/>
                                                    </a:lnTo>
                                                    <a:lnTo>
                                                      <a:pt x="0" y="221"/>
                                                    </a:ln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F1F1F1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25" name="Group 14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692" y="5845"/>
                                                <a:ext cx="9474" cy="223"/>
                                                <a:chOff x="1692" y="5845"/>
                                                <a:chExt cx="9474" cy="223"/>
                                              </a:xfrm>
                                            </wpg:grpSpPr>
                                            <wps:wsp>
                                              <wps:cNvPr id="26" name="Freeform 48"/>
                                              <wps:cNvSpPr>
                                                <a:spLocks/>
                                              </wps:cNvSpPr>
                                              <wps:spPr bwMode="auto">
                                                <a:xfrm>
                                                  <a:off x="1692" y="5845"/>
                                                  <a:ext cx="9474" cy="223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T0" fmla="+- 0 1692 1692"/>
                                                    <a:gd name="T1" fmla="*/ T0 w 9474"/>
                                                    <a:gd name="T2" fmla="+- 0 6068 5845"/>
                                                    <a:gd name="T3" fmla="*/ 6068 h 223"/>
                                                    <a:gd name="T4" fmla="+- 0 11167 1692"/>
                                                    <a:gd name="T5" fmla="*/ T4 w 9474"/>
                                                    <a:gd name="T6" fmla="+- 0 6068 5845"/>
                                                    <a:gd name="T7" fmla="*/ 6068 h 223"/>
                                                    <a:gd name="T8" fmla="+- 0 11167 1692"/>
                                                    <a:gd name="T9" fmla="*/ T8 w 9474"/>
                                                    <a:gd name="T10" fmla="+- 0 5845 5845"/>
                                                    <a:gd name="T11" fmla="*/ 5845 h 223"/>
                                                    <a:gd name="T12" fmla="+- 0 1692 1692"/>
                                                    <a:gd name="T13" fmla="*/ T12 w 9474"/>
                                                    <a:gd name="T14" fmla="+- 0 5845 5845"/>
                                                    <a:gd name="T15" fmla="*/ 5845 h 223"/>
                                                    <a:gd name="T16" fmla="+- 0 1692 1692"/>
                                                    <a:gd name="T17" fmla="*/ T16 w 9474"/>
                                                    <a:gd name="T18" fmla="+- 0 6068 5845"/>
                                                    <a:gd name="T19" fmla="*/ 6068 h 223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T1" y="T3"/>
                                                    </a:cxn>
                                                    <a:cxn ang="0">
                                                      <a:pos x="T5" y="T7"/>
                                                    </a:cxn>
                                                    <a:cxn ang="0">
                                                      <a:pos x="T9" y="T11"/>
                                                    </a:cxn>
                                                    <a:cxn ang="0">
                                                      <a:pos x="T13" y="T15"/>
                                                    </a:cxn>
                                                    <a:cxn ang="0">
                                                      <a:pos x="T17" y="T19"/>
                                                    </a:cxn>
                                                  </a:cxnLst>
                                                  <a:rect l="0" t="0" r="r" b="b"/>
                                                  <a:pathLst>
                                                    <a:path w="9474" h="223">
                                                      <a:moveTo>
                                                        <a:pt x="0" y="223"/>
                                                      </a:moveTo>
                                                      <a:lnTo>
                                                        <a:pt x="9475" y="223"/>
                                                      </a:lnTo>
                                                      <a:lnTo>
                                                        <a:pt x="9475" y="0"/>
                                                      </a:lnTo>
                                                      <a:lnTo>
                                                        <a:pt x="0" y="0"/>
                                                      </a:lnTo>
                                                      <a:lnTo>
                                                        <a:pt x="0" y="223"/>
                                                      </a:lnTo>
                                                      <a:close/>
                                                    </a:path>
                                                  </a:pathLst>
                                                </a:custGeom>
                                                <a:solidFill>
                                                  <a:srgbClr val="F1F1F1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27" name="Group 15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692" y="6068"/>
                                                  <a:ext cx="9474" cy="223"/>
                                                  <a:chOff x="1692" y="6068"/>
                                                  <a:chExt cx="9474" cy="223"/>
                                                </a:xfrm>
                                              </wpg:grpSpPr>
                                              <wps:wsp>
                                                <wps:cNvPr id="28" name="Freeform 47"/>
                                                <wps:cNvSpPr>
                                                  <a:spLocks/>
                                                </wps:cNvSpPr>
                                                <wps:spPr bwMode="auto">
                                                  <a:xfrm>
                                                    <a:off x="1692" y="6068"/>
                                                    <a:ext cx="9474" cy="223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+- 0 1692 1692"/>
                                                      <a:gd name="T1" fmla="*/ T0 w 9474"/>
                                                      <a:gd name="T2" fmla="+- 0 6291 6068"/>
                                                      <a:gd name="T3" fmla="*/ 6291 h 223"/>
                                                      <a:gd name="T4" fmla="+- 0 11167 1692"/>
                                                      <a:gd name="T5" fmla="*/ T4 w 9474"/>
                                                      <a:gd name="T6" fmla="+- 0 6291 6068"/>
                                                      <a:gd name="T7" fmla="*/ 6291 h 223"/>
                                                      <a:gd name="T8" fmla="+- 0 11167 1692"/>
                                                      <a:gd name="T9" fmla="*/ T8 w 9474"/>
                                                      <a:gd name="T10" fmla="+- 0 6068 6068"/>
                                                      <a:gd name="T11" fmla="*/ 6068 h 223"/>
                                                      <a:gd name="T12" fmla="+- 0 1692 1692"/>
                                                      <a:gd name="T13" fmla="*/ T12 w 9474"/>
                                                      <a:gd name="T14" fmla="+- 0 6068 6068"/>
                                                      <a:gd name="T15" fmla="*/ 6068 h 223"/>
                                                      <a:gd name="T16" fmla="+- 0 1692 1692"/>
                                                      <a:gd name="T17" fmla="*/ T16 w 9474"/>
                                                      <a:gd name="T18" fmla="+- 0 6291 6068"/>
                                                      <a:gd name="T19" fmla="*/ 6291 h 223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1" y="T3"/>
                                                      </a:cxn>
                                                      <a:cxn ang="0">
                                                        <a:pos x="T5" y="T7"/>
                                                      </a:cxn>
                                                      <a:cxn ang="0">
                                                        <a:pos x="T9" y="T11"/>
                                                      </a:cxn>
                                                      <a:cxn ang="0">
                                                        <a:pos x="T13" y="T15"/>
                                                      </a:cxn>
                                                      <a:cxn ang="0">
                                                        <a:pos x="T17" y="T19"/>
                                                      </a:cxn>
                                                    </a:cxnLst>
                                                    <a:rect l="0" t="0" r="r" b="b"/>
                                                    <a:pathLst>
                                                      <a:path w="9474" h="223">
                                                        <a:moveTo>
                                                          <a:pt x="0" y="223"/>
                                                        </a:moveTo>
                                                        <a:lnTo>
                                                          <a:pt x="9475" y="223"/>
                                                        </a:lnTo>
                                                        <a:lnTo>
                                                          <a:pt x="9475" y="0"/>
                                                        </a:lnTo>
                                                        <a:lnTo>
                                                          <a:pt x="0" y="0"/>
                                                        </a:lnTo>
                                                        <a:lnTo>
                                                          <a:pt x="0" y="223"/>
                                                        </a:ln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rgbClr val="F1F1F1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29" name="Group 16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692" y="6291"/>
                                                    <a:ext cx="9474" cy="223"/>
                                                    <a:chOff x="1692" y="6291"/>
                                                    <a:chExt cx="9474" cy="223"/>
                                                  </a:xfrm>
                                                </wpg:grpSpPr>
                                                <wps:wsp>
                                                  <wps:cNvPr id="30" name="Freeform 46"/>
                                                  <wps:cNvSpPr>
                                                    <a:spLocks/>
                                                  </wps:cNvSpPr>
                                                  <wps:spPr bwMode="auto">
                                                    <a:xfrm>
                                                      <a:off x="1692" y="6291"/>
                                                      <a:ext cx="9474" cy="223"/>
                                                    </a:xfrm>
                                                    <a:custGeom>
                                                      <a:avLst/>
                                                      <a:gdLst>
                                                        <a:gd name="T0" fmla="+- 0 1692 1692"/>
                                                        <a:gd name="T1" fmla="*/ T0 w 9474"/>
                                                        <a:gd name="T2" fmla="+- 0 6515 6291"/>
                                                        <a:gd name="T3" fmla="*/ 6515 h 223"/>
                                                        <a:gd name="T4" fmla="+- 0 11167 1692"/>
                                                        <a:gd name="T5" fmla="*/ T4 w 9474"/>
                                                        <a:gd name="T6" fmla="+- 0 6515 6291"/>
                                                        <a:gd name="T7" fmla="*/ 6515 h 223"/>
                                                        <a:gd name="T8" fmla="+- 0 11167 1692"/>
                                                        <a:gd name="T9" fmla="*/ T8 w 9474"/>
                                                        <a:gd name="T10" fmla="+- 0 6291 6291"/>
                                                        <a:gd name="T11" fmla="*/ 6291 h 223"/>
                                                        <a:gd name="T12" fmla="+- 0 1692 1692"/>
                                                        <a:gd name="T13" fmla="*/ T12 w 9474"/>
                                                        <a:gd name="T14" fmla="+- 0 6291 6291"/>
                                                        <a:gd name="T15" fmla="*/ 6291 h 223"/>
                                                        <a:gd name="T16" fmla="+- 0 1692 1692"/>
                                                        <a:gd name="T17" fmla="*/ T16 w 9474"/>
                                                        <a:gd name="T18" fmla="+- 0 6515 6291"/>
                                                        <a:gd name="T19" fmla="*/ 6515 h 223"/>
                                                      </a:gdLst>
                                                      <a:ahLst/>
                                                      <a:cxnLst>
                                                        <a:cxn ang="0">
                                                          <a:pos x="T1" y="T3"/>
                                                        </a:cxn>
                                                        <a:cxn ang="0">
                                                          <a:pos x="T5" y="T7"/>
                                                        </a:cxn>
                                                        <a:cxn ang="0">
                                                          <a:pos x="T9" y="T11"/>
                                                        </a:cxn>
                                                        <a:cxn ang="0">
                                                          <a:pos x="T13" y="T15"/>
                                                        </a:cxn>
                                                        <a:cxn ang="0">
                                                          <a:pos x="T17" y="T19"/>
                                                        </a:cxn>
                                                      </a:cxnLst>
                                                      <a:rect l="0" t="0" r="r" b="b"/>
                                                      <a:pathLst>
                                                        <a:path w="9474" h="223">
                                                          <a:moveTo>
                                                            <a:pt x="0" y="224"/>
                                                          </a:moveTo>
                                                          <a:lnTo>
                                                            <a:pt x="9475" y="224"/>
                                                          </a:lnTo>
                                                          <a:lnTo>
                                                            <a:pt x="9475" y="0"/>
                                                          </a:lnTo>
                                                          <a:lnTo>
                                                            <a:pt x="0" y="0"/>
                                                          </a:lnTo>
                                                          <a:lnTo>
                                                            <a:pt x="0" y="224"/>
                                                          </a:lnTo>
                                                          <a:close/>
                                                        </a:path>
                                                      </a:pathLst>
                                                    </a:custGeom>
                                                    <a:solidFill>
                                                      <a:srgbClr val="F1F1F1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round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g:grpSp>
                                                  <wpg:cNvPr id="31" name="Group 17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692" y="6515"/>
                                                      <a:ext cx="9474" cy="221"/>
                                                      <a:chOff x="1692" y="6515"/>
                                                      <a:chExt cx="9474" cy="221"/>
                                                    </a:xfrm>
                                                  </wpg:grpSpPr>
                                                  <wps:wsp>
                                                    <wps:cNvPr id="32" name="Freeform 45"/>
                                                    <wps:cNvSpPr>
                                                      <a:spLocks/>
                                                    </wps:cNvSpPr>
                                                    <wps:spPr bwMode="auto">
                                                      <a:xfrm>
                                                        <a:off x="1692" y="6515"/>
                                                        <a:ext cx="9474" cy="221"/>
                                                      </a:xfrm>
                                                      <a:custGeom>
                                                        <a:avLst/>
                                                        <a:gdLst>
                                                          <a:gd name="T0" fmla="+- 0 1692 1692"/>
                                                          <a:gd name="T1" fmla="*/ T0 w 9474"/>
                                                          <a:gd name="T2" fmla="+- 0 6735 6515"/>
                                                          <a:gd name="T3" fmla="*/ 6735 h 221"/>
                                                          <a:gd name="T4" fmla="+- 0 11167 1692"/>
                                                          <a:gd name="T5" fmla="*/ T4 w 9474"/>
                                                          <a:gd name="T6" fmla="+- 0 6735 6515"/>
                                                          <a:gd name="T7" fmla="*/ 6735 h 221"/>
                                                          <a:gd name="T8" fmla="+- 0 11167 1692"/>
                                                          <a:gd name="T9" fmla="*/ T8 w 9474"/>
                                                          <a:gd name="T10" fmla="+- 0 6515 6515"/>
                                                          <a:gd name="T11" fmla="*/ 6515 h 221"/>
                                                          <a:gd name="T12" fmla="+- 0 1692 1692"/>
                                                          <a:gd name="T13" fmla="*/ T12 w 9474"/>
                                                          <a:gd name="T14" fmla="+- 0 6515 6515"/>
                                                          <a:gd name="T15" fmla="*/ 6515 h 221"/>
                                                          <a:gd name="T16" fmla="+- 0 1692 1692"/>
                                                          <a:gd name="T17" fmla="*/ T16 w 9474"/>
                                                          <a:gd name="T18" fmla="+- 0 6735 6515"/>
                                                          <a:gd name="T19" fmla="*/ 6735 h 221"/>
                                                        </a:gdLst>
                                                        <a:ahLst/>
                                                        <a:cxnLst>
                                                          <a:cxn ang="0">
                                                            <a:pos x="T1" y="T3"/>
                                                          </a:cxn>
                                                          <a:cxn ang="0">
                                                            <a:pos x="T5" y="T7"/>
                                                          </a:cxn>
                                                          <a:cxn ang="0">
                                                            <a:pos x="T9" y="T11"/>
                                                          </a:cxn>
                                                          <a:cxn ang="0">
                                                            <a:pos x="T13" y="T15"/>
                                                          </a:cxn>
                                                          <a:cxn ang="0">
                                                            <a:pos x="T17" y="T19"/>
                                                          </a:cxn>
                                                        </a:cxnLst>
                                                        <a:rect l="0" t="0" r="r" b="b"/>
                                                        <a:pathLst>
                                                          <a:path w="9474" h="221">
                                                            <a:moveTo>
                                                              <a:pt x="0" y="220"/>
                                                            </a:moveTo>
                                                            <a:lnTo>
                                                              <a:pt x="9475" y="220"/>
                                                            </a:lnTo>
                                                            <a:lnTo>
                                                              <a:pt x="9475" y="0"/>
                                                            </a:lnTo>
                                                            <a:lnTo>
                                                              <a:pt x="0" y="0"/>
                                                            </a:lnTo>
                                                            <a:lnTo>
                                                              <a:pt x="0" y="220"/>
                                                            </a:lnTo>
                                                            <a:close/>
                                                          </a:path>
                                                        </a:pathLst>
                                                      </a:custGeom>
                                                      <a:solidFill>
                                                        <a:srgbClr val="F1F1F1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round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g:grpSp>
                                                    <wpg:cNvPr id="33" name="Group 18"/>
                                                    <wpg:cNvGrpSpPr>
                                                      <a:grpSpLocks/>
                                                    </wpg:cNvGrpSpPr>
                                                    <wpg:grpSpPr bwMode="auto">
                                                      <a:xfrm>
                                                        <a:off x="1692" y="6735"/>
                                                        <a:ext cx="9474" cy="223"/>
                                                        <a:chOff x="1692" y="6735"/>
                                                        <a:chExt cx="9474" cy="223"/>
                                                      </a:xfrm>
                                                    </wpg:grpSpPr>
                                                    <wps:wsp>
                                                      <wps:cNvPr id="34" name="Freeform 44"/>
                                                      <wps:cNvSpPr>
                                                        <a:spLocks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1692" y="6735"/>
                                                          <a:ext cx="9474" cy="223"/>
                                                        </a:xfrm>
                                                        <a:custGeom>
                                                          <a:avLst/>
                                                          <a:gdLst>
                                                            <a:gd name="T0" fmla="+- 0 1692 1692"/>
                                                            <a:gd name="T1" fmla="*/ T0 w 9474"/>
                                                            <a:gd name="T2" fmla="+- 0 6959 6735"/>
                                                            <a:gd name="T3" fmla="*/ 6959 h 223"/>
                                                            <a:gd name="T4" fmla="+- 0 11167 1692"/>
                                                            <a:gd name="T5" fmla="*/ T4 w 9474"/>
                                                            <a:gd name="T6" fmla="+- 0 6959 6735"/>
                                                            <a:gd name="T7" fmla="*/ 6959 h 223"/>
                                                            <a:gd name="T8" fmla="+- 0 11167 1692"/>
                                                            <a:gd name="T9" fmla="*/ T8 w 9474"/>
                                                            <a:gd name="T10" fmla="+- 0 6735 6735"/>
                                                            <a:gd name="T11" fmla="*/ 6735 h 223"/>
                                                            <a:gd name="T12" fmla="+- 0 1692 1692"/>
                                                            <a:gd name="T13" fmla="*/ T12 w 9474"/>
                                                            <a:gd name="T14" fmla="+- 0 6735 6735"/>
                                                            <a:gd name="T15" fmla="*/ 6735 h 223"/>
                                                            <a:gd name="T16" fmla="+- 0 1692 1692"/>
                                                            <a:gd name="T17" fmla="*/ T16 w 9474"/>
                                                            <a:gd name="T18" fmla="+- 0 6959 6735"/>
                                                            <a:gd name="T19" fmla="*/ 6959 h 223"/>
                                                          </a:gdLst>
                                                          <a:ahLst/>
                                                          <a:cxnLst>
                                                            <a:cxn ang="0">
                                                              <a:pos x="T1" y="T3"/>
                                                            </a:cxn>
                                                            <a:cxn ang="0">
                                                              <a:pos x="T5" y="T7"/>
                                                            </a:cxn>
                                                            <a:cxn ang="0">
                                                              <a:pos x="T9" y="T11"/>
                                                            </a:cxn>
                                                            <a:cxn ang="0">
                                                              <a:pos x="T13" y="T15"/>
                                                            </a:cxn>
                                                            <a:cxn ang="0">
                                                              <a:pos x="T17" y="T19"/>
                                                            </a:cxn>
                                                          </a:cxnLst>
                                                          <a:rect l="0" t="0" r="r" b="b"/>
                                                          <a:pathLst>
                                                            <a:path w="9474" h="223">
                                                              <a:moveTo>
                                                                <a:pt x="0" y="224"/>
                                                              </a:moveTo>
                                                              <a:lnTo>
                                                                <a:pt x="9475" y="224"/>
                                                              </a:lnTo>
                                                              <a:lnTo>
                                                                <a:pt x="9475" y="0"/>
                                                              </a:lnTo>
                                                              <a:lnTo>
                                                                <a:pt x="0" y="0"/>
                                                              </a:lnTo>
                                                              <a:lnTo>
                                                                <a:pt x="0" y="224"/>
                                                              </a:lnTo>
                                                              <a:close/>
                                                            </a:path>
                                                          </a:pathLst>
                                                        </a:custGeom>
                                                        <a:solidFill>
                                                          <a:srgbClr val="F1F1F1"/>
                                                        </a:solidFill>
                                                        <a:ln>
                                                          <a:noFill/>
                                                        </a:ln>
                                                        <a:extLst>
                                                          <a:ext uri="{91240B29-F687-4F45-9708-019B960494DF}">
                                                            <a14:hiddenLine xmlns:a14="http://schemas.microsoft.com/office/drawing/2010/main" w="9525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round/>
                                                              <a:headEnd/>
                                                              <a:tailEnd/>
                                                            </a14:hiddenLine>
                                                          </a:ext>
                                                        </a:extLst>
                                                      </wps:spPr>
                                                      <wps:bodyPr rot="0" vert="horz" wrap="square" lIns="91440" tIns="45720" rIns="91440" bIns="45720" anchor="t" anchorCtr="0" upright="1">
                                                        <a:noAutofit/>
                                                      </wps:bodyPr>
                                                    </wps:wsp>
                                                    <wpg:grpSp>
                                                      <wpg:cNvPr id="35" name="Group 19"/>
                                                      <wpg:cNvGrpSpPr>
                                                        <a:grpSpLocks/>
                                                      </wpg:cNvGrpSpPr>
                                                      <wpg:grpSpPr bwMode="auto">
                                                        <a:xfrm>
                                                          <a:off x="1692" y="6959"/>
                                                          <a:ext cx="9474" cy="223"/>
                                                          <a:chOff x="1692" y="6959"/>
                                                          <a:chExt cx="9474" cy="223"/>
                                                        </a:xfrm>
                                                      </wpg:grpSpPr>
                                                      <wps:wsp>
                                                        <wps:cNvPr id="36" name="Freeform 43"/>
                                                        <wps:cNvSpPr>
                                                          <a:spLocks/>
                                                        </wps:cNvSpPr>
                                                        <wps:spPr bwMode="auto">
                                                          <a:xfrm>
                                                            <a:off x="1692" y="6959"/>
                                                            <a:ext cx="9474" cy="223"/>
                                                          </a:xfrm>
                                                          <a:custGeom>
                                                            <a:avLst/>
                                                            <a:gdLst>
                                                              <a:gd name="T0" fmla="+- 0 1692 1692"/>
                                                              <a:gd name="T1" fmla="*/ T0 w 9474"/>
                                                              <a:gd name="T2" fmla="+- 0 7182 6959"/>
                                                              <a:gd name="T3" fmla="*/ 7182 h 223"/>
                                                              <a:gd name="T4" fmla="+- 0 11167 1692"/>
                                                              <a:gd name="T5" fmla="*/ T4 w 9474"/>
                                                              <a:gd name="T6" fmla="+- 0 7182 6959"/>
                                                              <a:gd name="T7" fmla="*/ 7182 h 223"/>
                                                              <a:gd name="T8" fmla="+- 0 11167 1692"/>
                                                              <a:gd name="T9" fmla="*/ T8 w 9474"/>
                                                              <a:gd name="T10" fmla="+- 0 6959 6959"/>
                                                              <a:gd name="T11" fmla="*/ 6959 h 223"/>
                                                              <a:gd name="T12" fmla="+- 0 1692 1692"/>
                                                              <a:gd name="T13" fmla="*/ T12 w 9474"/>
                                                              <a:gd name="T14" fmla="+- 0 6959 6959"/>
                                                              <a:gd name="T15" fmla="*/ 6959 h 223"/>
                                                              <a:gd name="T16" fmla="+- 0 1692 1692"/>
                                                              <a:gd name="T17" fmla="*/ T16 w 9474"/>
                                                              <a:gd name="T18" fmla="+- 0 7182 6959"/>
                                                              <a:gd name="T19" fmla="*/ 7182 h 223"/>
                                                            </a:gdLst>
                                                            <a:ahLst/>
                                                            <a:cxnLst>
                                                              <a:cxn ang="0">
                                                                <a:pos x="T1" y="T3"/>
                                                              </a:cxn>
                                                              <a:cxn ang="0">
                                                                <a:pos x="T5" y="T7"/>
                                                              </a:cxn>
                                                              <a:cxn ang="0">
                                                                <a:pos x="T9" y="T11"/>
                                                              </a:cxn>
                                                              <a:cxn ang="0">
                                                                <a:pos x="T13" y="T15"/>
                                                              </a:cxn>
                                                              <a:cxn ang="0">
                                                                <a:pos x="T17" y="T19"/>
                                                              </a:cxn>
                                                            </a:cxnLst>
                                                            <a:rect l="0" t="0" r="r" b="b"/>
                                                            <a:pathLst>
                                                              <a:path w="9474" h="223">
                                                                <a:moveTo>
                                                                  <a:pt x="0" y="223"/>
                                                                </a:moveTo>
                                                                <a:lnTo>
                                                                  <a:pt x="9475" y="223"/>
                                                                </a:lnTo>
                                                                <a:lnTo>
                                                                  <a:pt x="9475" y="0"/>
                                                                </a:lnTo>
                                                                <a:lnTo>
                                                                  <a:pt x="0" y="0"/>
                                                                </a:lnTo>
                                                                <a:lnTo>
                                                                  <a:pt x="0" y="223"/>
                                                                </a:lnTo>
                                                                <a:close/>
                                                              </a:path>
                                                            </a:pathLst>
                                                          </a:custGeom>
                                                          <a:solidFill>
                                                            <a:srgbClr val="F1F1F1"/>
                                                          </a:solidFill>
                                                          <a:ln>
                                                            <a:noFill/>
                                                          </a:ln>
                                                          <a:extLst>
                                                            <a:ext uri="{91240B29-F687-4F45-9708-019B960494DF}">
                                                              <a14:hiddenLine xmlns:a14="http://schemas.microsoft.com/office/drawing/2010/main" w="9525">
                                                                <a:solidFill>
                                                                  <a:srgbClr val="000000"/>
                                                                </a:solidFill>
                                                                <a:round/>
                                                                <a:headEnd/>
                                                                <a:tailEnd/>
                                                              </a14:hiddenLine>
                                                            </a:ext>
                                                          </a:extLst>
                                                        </wps:spPr>
                                                        <wps:bodyPr rot="0" vert="horz" wrap="square" lIns="91440" tIns="45720" rIns="91440" bIns="45720" anchor="t" anchorCtr="0" upright="1">
                                                          <a:noAutofit/>
                                                        </wps:bodyPr>
                                                      </wps:wsp>
                                                      <wpg:grpSp>
                                                        <wpg:cNvPr id="37" name="Group 20"/>
                                                        <wpg:cNvGrpSpPr>
                                                          <a:grpSpLocks/>
                                                        </wpg:cNvGrpSpPr>
                                                        <wpg:grpSpPr bwMode="auto">
                                                          <a:xfrm>
                                                            <a:off x="1692" y="7182"/>
                                                            <a:ext cx="9474" cy="221"/>
                                                            <a:chOff x="1692" y="7182"/>
                                                            <a:chExt cx="9474" cy="221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38" name="Freeform 42"/>
                                                          <wps:cNvSpPr>
                                                            <a:spLocks/>
                                                          </wps:cNvSpPr>
                                                          <wps:spPr bwMode="auto">
                                                            <a:xfrm>
                                                              <a:off x="1692" y="7182"/>
                                                              <a:ext cx="9474" cy="221"/>
                                                            </a:xfrm>
                                                            <a:custGeom>
                                                              <a:avLst/>
                                                              <a:gdLst>
                                                                <a:gd name="T0" fmla="+- 0 1692 1692"/>
                                                                <a:gd name="T1" fmla="*/ T0 w 9474"/>
                                                                <a:gd name="T2" fmla="+- 0 7403 7182"/>
                                                                <a:gd name="T3" fmla="*/ 7403 h 221"/>
                                                                <a:gd name="T4" fmla="+- 0 11167 1692"/>
                                                                <a:gd name="T5" fmla="*/ T4 w 9474"/>
                                                                <a:gd name="T6" fmla="+- 0 7403 7182"/>
                                                                <a:gd name="T7" fmla="*/ 7403 h 221"/>
                                                                <a:gd name="T8" fmla="+- 0 11167 1692"/>
                                                                <a:gd name="T9" fmla="*/ T8 w 9474"/>
                                                                <a:gd name="T10" fmla="+- 0 7182 7182"/>
                                                                <a:gd name="T11" fmla="*/ 7182 h 221"/>
                                                                <a:gd name="T12" fmla="+- 0 1692 1692"/>
                                                                <a:gd name="T13" fmla="*/ T12 w 9474"/>
                                                                <a:gd name="T14" fmla="+- 0 7182 7182"/>
                                                                <a:gd name="T15" fmla="*/ 7182 h 221"/>
                                                                <a:gd name="T16" fmla="+- 0 1692 1692"/>
                                                                <a:gd name="T17" fmla="*/ T16 w 9474"/>
                                                                <a:gd name="T18" fmla="+- 0 7403 7182"/>
                                                                <a:gd name="T19" fmla="*/ 7403 h 221"/>
                                                              </a:gdLst>
                                                              <a:ahLst/>
                                                              <a:cxnLst>
                                                                <a:cxn ang="0">
                                                                  <a:pos x="T1" y="T3"/>
                                                                </a:cxn>
                                                                <a:cxn ang="0">
                                                                  <a:pos x="T5" y="T7"/>
                                                                </a:cxn>
                                                                <a:cxn ang="0">
                                                                  <a:pos x="T9" y="T11"/>
                                                                </a:cxn>
                                                                <a:cxn ang="0">
                                                                  <a:pos x="T13" y="T15"/>
                                                                </a:cxn>
                                                                <a:cxn ang="0">
                                                                  <a:pos x="T17" y="T19"/>
                                                                </a:cxn>
                                                              </a:cxnLst>
                                                              <a:rect l="0" t="0" r="r" b="b"/>
                                                              <a:pathLst>
                                                                <a:path w="9474" h="221">
                                                                  <a:moveTo>
                                                                    <a:pt x="0" y="221"/>
                                                                  </a:moveTo>
                                                                  <a:lnTo>
                                                                    <a:pt x="9475" y="221"/>
                                                                  </a:lnTo>
                                                                  <a:lnTo>
                                                                    <a:pt x="9475" y="0"/>
                                                                  </a:lnTo>
                                                                  <a:lnTo>
                                                                    <a:pt x="0" y="0"/>
                                                                  </a:lnTo>
                                                                  <a:lnTo>
                                                                    <a:pt x="0" y="221"/>
                                                                  </a:lnTo>
                                                                  <a:close/>
                                                                </a:path>
                                                              </a:pathLst>
                                                            </a:custGeom>
                                                            <a:solidFill>
                                                              <a:srgbClr val="F1F1F1"/>
                                                            </a:solidFill>
                                                            <a:ln>
                                                              <a:noFill/>
                                                            </a:ln>
                                                            <a:extLst>
                                                              <a:ext uri="{91240B29-F687-4F45-9708-019B960494DF}">
                                                                <a14:hiddenLine xmlns:a14="http://schemas.microsoft.com/office/drawing/2010/main" w="9525">
                                                                  <a:solidFill>
                                                                    <a:srgbClr val="000000"/>
                                                                  </a:solidFill>
                                                                  <a:round/>
                                                                  <a:headEnd/>
                                                                  <a:tailEnd/>
                                                                </a14:hiddenLine>
                                                              </a:ext>
                                                            </a:extLst>
                                                          </wps:spPr>
                                                          <wps:bodyPr rot="0" vert="horz" wrap="square" lIns="91440" tIns="45720" rIns="91440" bIns="45720" anchor="t" anchorCtr="0" upright="1">
                                                            <a:noAutofit/>
                                                          </wps:bodyPr>
                                                        </wps:wsp>
                                                        <wpg:grpSp>
                                                          <wpg:cNvPr id="39" name="Group 21"/>
                                                          <wpg:cNvGrpSpPr>
                                                            <a:grpSpLocks/>
                                                          </wpg:cNvGrpSpPr>
                                                          <wpg:grpSpPr bwMode="auto">
                                                            <a:xfrm>
                                                              <a:off x="1692" y="7403"/>
                                                              <a:ext cx="9474" cy="223"/>
                                                              <a:chOff x="1692" y="7403"/>
                                                              <a:chExt cx="9474" cy="223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40" name="Freeform 41"/>
                                                            <wps:cNvSpPr>
                                                              <a:spLocks/>
                                                            </wps:cNvSpPr>
                                                            <wps:spPr bwMode="auto">
                                                              <a:xfrm>
                                                                <a:off x="1692" y="7403"/>
                                                                <a:ext cx="9474" cy="223"/>
                                                              </a:xfrm>
                                                              <a:custGeom>
                                                                <a:avLst/>
                                                                <a:gdLst>
                                                                  <a:gd name="T0" fmla="+- 0 1692 1692"/>
                                                                  <a:gd name="T1" fmla="*/ T0 w 9474"/>
                                                                  <a:gd name="T2" fmla="+- 0 7626 7403"/>
                                                                  <a:gd name="T3" fmla="*/ 7626 h 223"/>
                                                                  <a:gd name="T4" fmla="+- 0 11167 1692"/>
                                                                  <a:gd name="T5" fmla="*/ T4 w 9474"/>
                                                                  <a:gd name="T6" fmla="+- 0 7626 7403"/>
                                                                  <a:gd name="T7" fmla="*/ 7626 h 223"/>
                                                                  <a:gd name="T8" fmla="+- 0 11167 1692"/>
                                                                  <a:gd name="T9" fmla="*/ T8 w 9474"/>
                                                                  <a:gd name="T10" fmla="+- 0 7403 7403"/>
                                                                  <a:gd name="T11" fmla="*/ 7403 h 223"/>
                                                                  <a:gd name="T12" fmla="+- 0 1692 1692"/>
                                                                  <a:gd name="T13" fmla="*/ T12 w 9474"/>
                                                                  <a:gd name="T14" fmla="+- 0 7403 7403"/>
                                                                  <a:gd name="T15" fmla="*/ 7403 h 223"/>
                                                                  <a:gd name="T16" fmla="+- 0 1692 1692"/>
                                                                  <a:gd name="T17" fmla="*/ T16 w 9474"/>
                                                                  <a:gd name="T18" fmla="+- 0 7626 7403"/>
                                                                  <a:gd name="T19" fmla="*/ 7626 h 223"/>
                                                                </a:gdLst>
                                                                <a:ahLst/>
                                                                <a:cxnLst>
                                                                  <a:cxn ang="0">
                                                                    <a:pos x="T1" y="T3"/>
                                                                  </a:cxn>
                                                                  <a:cxn ang="0">
                                                                    <a:pos x="T5" y="T7"/>
                                                                  </a:cxn>
                                                                  <a:cxn ang="0">
                                                                    <a:pos x="T9" y="T11"/>
                                                                  </a:cxn>
                                                                  <a:cxn ang="0">
                                                                    <a:pos x="T13" y="T15"/>
                                                                  </a:cxn>
                                                                  <a:cxn ang="0">
                                                                    <a:pos x="T17" y="T19"/>
                                                                  </a:cxn>
                                                                </a:cxnLst>
                                                                <a:rect l="0" t="0" r="r" b="b"/>
                                                                <a:pathLst>
                                                                  <a:path w="9474" h="223">
                                                                    <a:moveTo>
                                                                      <a:pt x="0" y="223"/>
                                                                    </a:moveTo>
                                                                    <a:lnTo>
                                                                      <a:pt x="9475" y="223"/>
                                                                    </a:lnTo>
                                                                    <a:lnTo>
                                                                      <a:pt x="9475" y="0"/>
                                                                    </a:lnTo>
                                                                    <a:lnTo>
                                                                      <a:pt x="0" y="0"/>
                                                                    </a:lnTo>
                                                                    <a:lnTo>
                                                                      <a:pt x="0" y="223"/>
                                                                    </a:lnTo>
                                                                    <a:close/>
                                                                  </a:path>
                                                                </a:pathLst>
                                                              </a:custGeom>
                                                              <a:solidFill>
                                                                <a:srgbClr val="F1F1F1"/>
                                                              </a:solidFill>
                                                              <a:ln>
                                                                <a:noFill/>
                                                              </a:ln>
                                                              <a:extLst>
                                                                <a:ext uri="{91240B29-F687-4F45-9708-019B960494DF}">
                                                                  <a14:hiddenLine xmlns:a14="http://schemas.microsoft.com/office/drawing/2010/main" w="9525">
                                                                    <a:solidFill>
                                                                      <a:srgbClr val="000000"/>
                                                                    </a:solidFill>
                                                                    <a:round/>
                                                                    <a:headEnd/>
                                                                    <a:tailEnd/>
                                                                  </a14:hiddenLine>
                                                                </a:ext>
                                                              </a:extLst>
                                                            </wps:spPr>
                                                            <wps:bodyPr rot="0" vert="horz" wrap="square" lIns="91440" tIns="45720" rIns="91440" bIns="45720" anchor="t" anchorCtr="0" upright="1"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g:grpSp>
                                                            <wpg:cNvPr id="41" name="Group 22"/>
                                                            <wpg:cNvGrpSpPr>
                                                              <a:grpSpLocks/>
                                                            </wpg:cNvGrpSpPr>
                                                            <wpg:grpSpPr bwMode="auto">
                                                              <a:xfrm>
                                                                <a:off x="1692" y="7626"/>
                                                                <a:ext cx="9474" cy="223"/>
                                                                <a:chOff x="1692" y="7626"/>
                                                                <a:chExt cx="9474" cy="223"/>
                                                              </a:xfrm>
                                                            </wpg:grpSpPr>
                                                            <wps:wsp>
                                                              <wps:cNvPr id="42" name="Freeform 40"/>
                                                              <wps:cNvSpPr>
                                                                <a:spLocks/>
                                                              </wps:cNvSpPr>
                                                              <wps:spPr bwMode="auto">
                                                                <a:xfrm>
                                                                  <a:off x="1692" y="7626"/>
                                                                  <a:ext cx="9474" cy="223"/>
                                                                </a:xfrm>
                                                                <a:custGeom>
                                                                  <a:avLst/>
                                                                  <a:gdLst>
                                                                    <a:gd name="T0" fmla="+- 0 1692 1692"/>
                                                                    <a:gd name="T1" fmla="*/ T0 w 9474"/>
                                                                    <a:gd name="T2" fmla="+- 0 7849 7626"/>
                                                                    <a:gd name="T3" fmla="*/ 7849 h 223"/>
                                                                    <a:gd name="T4" fmla="+- 0 11167 1692"/>
                                                                    <a:gd name="T5" fmla="*/ T4 w 9474"/>
                                                                    <a:gd name="T6" fmla="+- 0 7849 7626"/>
                                                                    <a:gd name="T7" fmla="*/ 7849 h 223"/>
                                                                    <a:gd name="T8" fmla="+- 0 11167 1692"/>
                                                                    <a:gd name="T9" fmla="*/ T8 w 9474"/>
                                                                    <a:gd name="T10" fmla="+- 0 7626 7626"/>
                                                                    <a:gd name="T11" fmla="*/ 7626 h 223"/>
                                                                    <a:gd name="T12" fmla="+- 0 1692 1692"/>
                                                                    <a:gd name="T13" fmla="*/ T12 w 9474"/>
                                                                    <a:gd name="T14" fmla="+- 0 7626 7626"/>
                                                                    <a:gd name="T15" fmla="*/ 7626 h 223"/>
                                                                    <a:gd name="T16" fmla="+- 0 1692 1692"/>
                                                                    <a:gd name="T17" fmla="*/ T16 w 9474"/>
                                                                    <a:gd name="T18" fmla="+- 0 7849 7626"/>
                                                                    <a:gd name="T19" fmla="*/ 7849 h 223"/>
                                                                  </a:gdLst>
                                                                  <a:ahLst/>
                                                                  <a:cxnLst>
                                                                    <a:cxn ang="0">
                                                                      <a:pos x="T1" y="T3"/>
                                                                    </a:cxn>
                                                                    <a:cxn ang="0">
                                                                      <a:pos x="T5" y="T7"/>
                                                                    </a:cxn>
                                                                    <a:cxn ang="0">
                                                                      <a:pos x="T9" y="T11"/>
                                                                    </a:cxn>
                                                                    <a:cxn ang="0">
                                                                      <a:pos x="T13" y="T15"/>
                                                                    </a:cxn>
                                                                    <a:cxn ang="0">
                                                                      <a:pos x="T17" y="T19"/>
                                                                    </a:cxn>
                                                                  </a:cxnLst>
                                                                  <a:rect l="0" t="0" r="r" b="b"/>
                                                                  <a:pathLst>
                                                                    <a:path w="9474" h="223">
                                                                      <a:moveTo>
                                                                        <a:pt x="0" y="223"/>
                                                                      </a:moveTo>
                                                                      <a:lnTo>
                                                                        <a:pt x="9475" y="223"/>
                                                                      </a:lnTo>
                                                                      <a:lnTo>
                                                                        <a:pt x="9475" y="0"/>
                                                                      </a:lnTo>
                                                                      <a:lnTo>
                                                                        <a:pt x="0" y="0"/>
                                                                      </a:lnTo>
                                                                      <a:lnTo>
                                                                        <a:pt x="0" y="223"/>
                                                                      </a:lnTo>
                                                                      <a:close/>
                                                                    </a:path>
                                                                  </a:pathLst>
                                                                </a:custGeom>
                                                                <a:solidFill>
                                                                  <a:srgbClr val="F1F1F1"/>
                                                                </a:solidFill>
                                                                <a:ln>
                                                                  <a:noFill/>
                                                                </a:ln>
                                                                <a:extLst>
                                                                  <a:ext uri="{91240B29-F687-4F45-9708-019B960494DF}">
                                                                    <a14:hiddenLine xmlns:a14="http://schemas.microsoft.com/office/drawing/2010/main" w="9525">
                                                                      <a:solidFill>
                                                                        <a:srgbClr val="000000"/>
                                                                      </a:solidFill>
                                                                      <a:round/>
                                                                      <a:headEnd/>
                                                                      <a:tailEnd/>
                                                                    </a14:hiddenLine>
                                                                  </a:ext>
                                                                </a:extLst>
                                                              </wps:spPr>
                                                              <wps:bodyPr rot="0" vert="horz" wrap="square" lIns="91440" tIns="45720" rIns="91440" bIns="45720" anchor="t" anchorCtr="0" upright="1"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g:grpSp>
                                                              <wpg:cNvPr id="43" name="Group 23"/>
                                                              <wpg:cNvGrpSpPr>
                                                                <a:grpSpLocks/>
                                                              </wpg:cNvGrpSpPr>
                                                              <wpg:grpSpPr bwMode="auto">
                                                                <a:xfrm>
                                                                  <a:off x="1692" y="7849"/>
                                                                  <a:ext cx="9474" cy="221"/>
                                                                  <a:chOff x="1692" y="7849"/>
                                                                  <a:chExt cx="9474" cy="221"/>
                                                                </a:xfrm>
                                                              </wpg:grpSpPr>
                                                              <wps:wsp>
                                                                <wps:cNvPr id="44" name="Freeform 39"/>
                                                                <wps:cNvSpPr>
                                                                  <a:spLocks/>
                                                                </wps:cNvSpPr>
                                                                <wps:spPr bwMode="auto">
                                                                  <a:xfrm>
                                                                    <a:off x="1692" y="7849"/>
                                                                    <a:ext cx="9474" cy="221"/>
                                                                  </a:xfrm>
                                                                  <a:custGeom>
                                                                    <a:avLst/>
                                                                    <a:gdLst>
                                                                      <a:gd name="T0" fmla="+- 0 1692 1692"/>
                                                                      <a:gd name="T1" fmla="*/ T0 w 9474"/>
                                                                      <a:gd name="T2" fmla="+- 0 8070 7849"/>
                                                                      <a:gd name="T3" fmla="*/ 8070 h 221"/>
                                                                      <a:gd name="T4" fmla="+- 0 11167 1692"/>
                                                                      <a:gd name="T5" fmla="*/ T4 w 9474"/>
                                                                      <a:gd name="T6" fmla="+- 0 8070 7849"/>
                                                                      <a:gd name="T7" fmla="*/ 8070 h 221"/>
                                                                      <a:gd name="T8" fmla="+- 0 11167 1692"/>
                                                                      <a:gd name="T9" fmla="*/ T8 w 9474"/>
                                                                      <a:gd name="T10" fmla="+- 0 7849 7849"/>
                                                                      <a:gd name="T11" fmla="*/ 7849 h 221"/>
                                                                      <a:gd name="T12" fmla="+- 0 1692 1692"/>
                                                                      <a:gd name="T13" fmla="*/ T12 w 9474"/>
                                                                      <a:gd name="T14" fmla="+- 0 7849 7849"/>
                                                                      <a:gd name="T15" fmla="*/ 7849 h 221"/>
                                                                      <a:gd name="T16" fmla="+- 0 1692 1692"/>
                                                                      <a:gd name="T17" fmla="*/ T16 w 9474"/>
                                                                      <a:gd name="T18" fmla="+- 0 8070 7849"/>
                                                                      <a:gd name="T19" fmla="*/ 8070 h 221"/>
                                                                    </a:gdLst>
                                                                    <a:ahLst/>
                                                                    <a:cxnLst>
                                                                      <a:cxn ang="0">
                                                                        <a:pos x="T1" y="T3"/>
                                                                      </a:cxn>
                                                                      <a:cxn ang="0">
                                                                        <a:pos x="T5" y="T7"/>
                                                                      </a:cxn>
                                                                      <a:cxn ang="0">
                                                                        <a:pos x="T9" y="T11"/>
                                                                      </a:cxn>
                                                                      <a:cxn ang="0">
                                                                        <a:pos x="T13" y="T15"/>
                                                                      </a:cxn>
                                                                      <a:cxn ang="0">
                                                                        <a:pos x="T17" y="T19"/>
                                                                      </a:cxn>
                                                                    </a:cxnLst>
                                                                    <a:rect l="0" t="0" r="r" b="b"/>
                                                                    <a:pathLst>
                                                                      <a:path w="9474" h="221">
                                                                        <a:moveTo>
                                                                          <a:pt x="0" y="221"/>
                                                                        </a:moveTo>
                                                                        <a:lnTo>
                                                                          <a:pt x="9475" y="221"/>
                                                                        </a:lnTo>
                                                                        <a:lnTo>
                                                                          <a:pt x="9475" y="0"/>
                                                                        </a:lnTo>
                                                                        <a:lnTo>
                                                                          <a:pt x="0" y="0"/>
                                                                        </a:lnTo>
                                                                        <a:lnTo>
                                                                          <a:pt x="0" y="221"/>
                                                                        </a:lnTo>
                                                                        <a:close/>
                                                                      </a:path>
                                                                    </a:pathLst>
                                                                  </a:custGeom>
                                                                  <a:solidFill>
                                                                    <a:srgbClr val="F1F1F1"/>
                                                                  </a:solidFill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  <a:extLst>
                                                                    <a:ext uri="{91240B29-F687-4F45-9708-019B960494DF}">
                                                                      <a14:hiddenLine xmlns:a14="http://schemas.microsoft.com/office/drawing/2010/main" w="9525">
                                                                        <a:solidFill>
                                                                          <a:srgbClr val="000000"/>
                                                                        </a:solidFill>
                                                                        <a:round/>
                                                                        <a:headEnd/>
                                                                        <a:tailEnd/>
                                                                      </a14:hiddenLine>
                                                                    </a:ext>
                                                                  </a:extLst>
                                                                </wps:spPr>
                                                                <wps:bodyPr rot="0" vert="horz" wrap="square" lIns="91440" tIns="45720" rIns="91440" bIns="45720" anchor="t" anchorCtr="0" upright="1"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g:grpSp>
                                                                <wpg:cNvPr id="45" name="Group 24"/>
                                                                <wpg:cNvGrpSpPr>
                                                                  <a:grpSpLocks/>
                                                                </wpg:cNvGrpSpPr>
                                                                <wpg:grpSpPr bwMode="auto">
                                                                  <a:xfrm>
                                                                    <a:off x="1692" y="8070"/>
                                                                    <a:ext cx="9474" cy="223"/>
                                                                    <a:chOff x="1692" y="8070"/>
                                                                    <a:chExt cx="9474" cy="223"/>
                                                                  </a:xfrm>
                                                                </wpg:grpSpPr>
                                                                <wps:wsp>
                                                                  <wps:cNvPr id="46" name="Freeform 38"/>
                                                                  <wps:cNvSpPr>
                                                                    <a:spLocks/>
                                                                  </wps:cNvSpPr>
                                                                  <wps:spPr bwMode="auto">
                                                                    <a:xfrm>
                                                                      <a:off x="1692" y="8070"/>
                                                                      <a:ext cx="9474" cy="223"/>
                                                                    </a:xfrm>
                                                                    <a:custGeom>
                                                                      <a:avLst/>
                                                                      <a:gdLst>
                                                                        <a:gd name="T0" fmla="+- 0 1692 1692"/>
                                                                        <a:gd name="T1" fmla="*/ T0 w 9474"/>
                                                                        <a:gd name="T2" fmla="+- 0 8293 8070"/>
                                                                        <a:gd name="T3" fmla="*/ 8293 h 223"/>
                                                                        <a:gd name="T4" fmla="+- 0 11167 1692"/>
                                                                        <a:gd name="T5" fmla="*/ T4 w 9474"/>
                                                                        <a:gd name="T6" fmla="+- 0 8293 8070"/>
                                                                        <a:gd name="T7" fmla="*/ 8293 h 223"/>
                                                                        <a:gd name="T8" fmla="+- 0 11167 1692"/>
                                                                        <a:gd name="T9" fmla="*/ T8 w 9474"/>
                                                                        <a:gd name="T10" fmla="+- 0 8070 8070"/>
                                                                        <a:gd name="T11" fmla="*/ 8070 h 223"/>
                                                                        <a:gd name="T12" fmla="+- 0 1692 1692"/>
                                                                        <a:gd name="T13" fmla="*/ T12 w 9474"/>
                                                                        <a:gd name="T14" fmla="+- 0 8070 8070"/>
                                                                        <a:gd name="T15" fmla="*/ 8070 h 223"/>
                                                                        <a:gd name="T16" fmla="+- 0 1692 1692"/>
                                                                        <a:gd name="T17" fmla="*/ T16 w 9474"/>
                                                                        <a:gd name="T18" fmla="+- 0 8293 8070"/>
                                                                        <a:gd name="T19" fmla="*/ 8293 h 223"/>
                                                                      </a:gdLst>
                                                                      <a:ahLst/>
                                                                      <a:cxnLst>
                                                                        <a:cxn ang="0">
                                                                          <a:pos x="T1" y="T3"/>
                                                                        </a:cxn>
                                                                        <a:cxn ang="0">
                                                                          <a:pos x="T5" y="T7"/>
                                                                        </a:cxn>
                                                                        <a:cxn ang="0">
                                                                          <a:pos x="T9" y="T11"/>
                                                                        </a:cxn>
                                                                        <a:cxn ang="0">
                                                                          <a:pos x="T13" y="T15"/>
                                                                        </a:cxn>
                                                                        <a:cxn ang="0">
                                                                          <a:pos x="T17" y="T19"/>
                                                                        </a:cxn>
                                                                      </a:cxnLst>
                                                                      <a:rect l="0" t="0" r="r" b="b"/>
                                                                      <a:pathLst>
                                                                        <a:path w="9474" h="223">
                                                                          <a:moveTo>
                                                                            <a:pt x="0" y="223"/>
                                                                          </a:moveTo>
                                                                          <a:lnTo>
                                                                            <a:pt x="9475" y="223"/>
                                                                          </a:lnTo>
                                                                          <a:lnTo>
                                                                            <a:pt x="9475" y="0"/>
                                                                          </a:lnTo>
                                                                          <a:lnTo>
                                                                            <a:pt x="0" y="0"/>
                                                                          </a:lnTo>
                                                                          <a:lnTo>
                                                                            <a:pt x="0" y="223"/>
                                                                          </a:lnTo>
                                                                          <a:close/>
                                                                        </a:path>
                                                                      </a:pathLst>
                                                                    </a:custGeom>
                                                                    <a:solidFill>
                                                                      <a:srgbClr val="F1F1F1"/>
                                                                    </a:solidFill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  <a:extLst>
                                                                      <a:ext uri="{91240B29-F687-4F45-9708-019B960494DF}">
                                                                        <a14:hiddenLine xmlns:a14="http://schemas.microsoft.com/office/drawing/2010/main" w="9525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round/>
                                                                          <a:headEnd/>
                                                                          <a:tailEnd/>
                                                                        </a14:hiddenLine>
                                                                      </a:ext>
                                                                    </a:extLst>
                                                                  </wps:spPr>
                                                                  <wps:bodyPr rot="0" vert="horz" wrap="square" lIns="91440" tIns="45720" rIns="91440" bIns="45720" anchor="t" anchorCtr="0" upright="1"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g:grpSp>
                                                                  <wpg:cNvPr id="47" name="Group 25"/>
                                                                  <wpg:cNvGrpSpPr>
                                                                    <a:grpSpLocks/>
                                                                  </wpg:cNvGrpSpPr>
                                                                  <wpg:grpSpPr bwMode="auto">
                                                                    <a:xfrm>
                                                                      <a:off x="1692" y="8293"/>
                                                                      <a:ext cx="9474" cy="223"/>
                                                                      <a:chOff x="1692" y="8293"/>
                                                                      <a:chExt cx="9474" cy="223"/>
                                                                    </a:xfrm>
                                                                  </wpg:grpSpPr>
                                                                  <wps:wsp>
                                                                    <wps:cNvPr id="48" name="Freeform 37"/>
                                                                    <wps:cNvSpPr>
                                                                      <a:spLocks/>
                                                                    </wps:cNvSpPr>
                                                                    <wps:spPr bwMode="auto">
                                                                      <a:xfrm>
                                                                        <a:off x="1692" y="8293"/>
                                                                        <a:ext cx="9474" cy="223"/>
                                                                      </a:xfrm>
                                                                      <a:custGeom>
                                                                        <a:avLst/>
                                                                        <a:gdLst>
                                                                          <a:gd name="T0" fmla="+- 0 1692 1692"/>
                                                                          <a:gd name="T1" fmla="*/ T0 w 9474"/>
                                                                          <a:gd name="T2" fmla="+- 0 8517 8293"/>
                                                                          <a:gd name="T3" fmla="*/ 8517 h 223"/>
                                                                          <a:gd name="T4" fmla="+- 0 11167 1692"/>
                                                                          <a:gd name="T5" fmla="*/ T4 w 9474"/>
                                                                          <a:gd name="T6" fmla="+- 0 8517 8293"/>
                                                                          <a:gd name="T7" fmla="*/ 8517 h 223"/>
                                                                          <a:gd name="T8" fmla="+- 0 11167 1692"/>
                                                                          <a:gd name="T9" fmla="*/ T8 w 9474"/>
                                                                          <a:gd name="T10" fmla="+- 0 8293 8293"/>
                                                                          <a:gd name="T11" fmla="*/ 8293 h 223"/>
                                                                          <a:gd name="T12" fmla="+- 0 1692 1692"/>
                                                                          <a:gd name="T13" fmla="*/ T12 w 9474"/>
                                                                          <a:gd name="T14" fmla="+- 0 8293 8293"/>
                                                                          <a:gd name="T15" fmla="*/ 8293 h 223"/>
                                                                          <a:gd name="T16" fmla="+- 0 1692 1692"/>
                                                                          <a:gd name="T17" fmla="*/ T16 w 9474"/>
                                                                          <a:gd name="T18" fmla="+- 0 8517 8293"/>
                                                                          <a:gd name="T19" fmla="*/ 8517 h 223"/>
                                                                        </a:gdLst>
                                                                        <a:ahLst/>
                                                                        <a:cxnLst>
                                                                          <a:cxn ang="0">
                                                                            <a:pos x="T1" y="T3"/>
                                                                          </a:cxn>
                                                                          <a:cxn ang="0">
                                                                            <a:pos x="T5" y="T7"/>
                                                                          </a:cxn>
                                                                          <a:cxn ang="0">
                                                                            <a:pos x="T9" y="T11"/>
                                                                          </a:cxn>
                                                                          <a:cxn ang="0">
                                                                            <a:pos x="T13" y="T15"/>
                                                                          </a:cxn>
                                                                          <a:cxn ang="0">
                                                                            <a:pos x="T17" y="T19"/>
                                                                          </a:cxn>
                                                                        </a:cxnLst>
                                                                        <a:rect l="0" t="0" r="r" b="b"/>
                                                                        <a:pathLst>
                                                                          <a:path w="9474" h="223">
                                                                            <a:moveTo>
                                                                              <a:pt x="0" y="224"/>
                                                                            </a:moveTo>
                                                                            <a:lnTo>
                                                                              <a:pt x="9475" y="224"/>
                                                                            </a:lnTo>
                                                                            <a:lnTo>
                                                                              <a:pt x="9475" y="0"/>
                                                                            </a:lnTo>
                                                                            <a:lnTo>
                                                                              <a:pt x="0" y="0"/>
                                                                            </a:lnTo>
                                                                            <a:lnTo>
                                                                              <a:pt x="0" y="224"/>
                                                                            </a:lnTo>
                                                                            <a:close/>
                                                                          </a:path>
                                                                        </a:pathLst>
                                                                      </a:custGeom>
                                                                      <a:solidFill>
                                                                        <a:srgbClr val="F1F1F1"/>
                                                                      </a:solidFill>
                                                                      <a:ln>
                                                                        <a:noFill/>
                                                                      </a:ln>
                                                                      <a:extLst>
                                                                        <a:ext uri="{91240B29-F687-4F45-9708-019B960494DF}">
                                                                          <a14:hiddenLine xmlns:a14="http://schemas.microsoft.com/office/drawing/2010/main" w="9525">
                                                                            <a:solidFill>
                                                                              <a:srgbClr val="000000"/>
                                                                            </a:solidFill>
                                                                            <a:round/>
                                                                            <a:headEnd/>
                                                                            <a:tailEnd/>
                                                                          </a14:hiddenLine>
                                                                        </a:ext>
                                                                      </a:extLst>
                                                                    </wps:spPr>
                                                                    <wps:bodyPr rot="0" vert="horz" wrap="square" lIns="91440" tIns="45720" rIns="91440" bIns="45720" anchor="t" anchorCtr="0" upright="1"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g:grpSp>
                                                                    <wpg:cNvPr id="49" name="Group 26"/>
                                                                    <wpg:cNvGrpSpPr>
                                                                      <a:grpSpLocks/>
                                                                    </wpg:cNvGrpSpPr>
                                                                    <wpg:grpSpPr bwMode="auto">
                                                                      <a:xfrm>
                                                                        <a:off x="1692" y="8517"/>
                                                                        <a:ext cx="9474" cy="221"/>
                                                                        <a:chOff x="1692" y="8517"/>
                                                                        <a:chExt cx="9474" cy="221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50" name="Freeform 36"/>
                                                                      <wps:cNvSpPr>
                                                                        <a:spLocks/>
                                                                      </wps:cNvSpPr>
                                                                      <wps:spPr bwMode="auto">
                                                                        <a:xfrm>
                                                                          <a:off x="1692" y="8517"/>
                                                                          <a:ext cx="9474" cy="221"/>
                                                                        </a:xfrm>
                                                                        <a:custGeom>
                                                                          <a:avLst/>
                                                                          <a:gdLst>
                                                                            <a:gd name="T0" fmla="+- 0 1692 1692"/>
                                                                            <a:gd name="T1" fmla="*/ T0 w 9474"/>
                                                                            <a:gd name="T2" fmla="+- 0 8737 8517"/>
                                                                            <a:gd name="T3" fmla="*/ 8737 h 221"/>
                                                                            <a:gd name="T4" fmla="+- 0 11167 1692"/>
                                                                            <a:gd name="T5" fmla="*/ T4 w 9474"/>
                                                                            <a:gd name="T6" fmla="+- 0 8737 8517"/>
                                                                            <a:gd name="T7" fmla="*/ 8737 h 221"/>
                                                                            <a:gd name="T8" fmla="+- 0 11167 1692"/>
                                                                            <a:gd name="T9" fmla="*/ T8 w 9474"/>
                                                                            <a:gd name="T10" fmla="+- 0 8517 8517"/>
                                                                            <a:gd name="T11" fmla="*/ 8517 h 221"/>
                                                                            <a:gd name="T12" fmla="+- 0 1692 1692"/>
                                                                            <a:gd name="T13" fmla="*/ T12 w 9474"/>
                                                                            <a:gd name="T14" fmla="+- 0 8517 8517"/>
                                                                            <a:gd name="T15" fmla="*/ 8517 h 221"/>
                                                                            <a:gd name="T16" fmla="+- 0 1692 1692"/>
                                                                            <a:gd name="T17" fmla="*/ T16 w 9474"/>
                                                                            <a:gd name="T18" fmla="+- 0 8737 8517"/>
                                                                            <a:gd name="T19" fmla="*/ 8737 h 221"/>
                                                                          </a:gdLst>
                                                                          <a:ahLst/>
                                                                          <a:cxnLst>
                                                                            <a:cxn ang="0">
                                                                              <a:pos x="T1" y="T3"/>
                                                                            </a:cxn>
                                                                            <a:cxn ang="0">
                                                                              <a:pos x="T5" y="T7"/>
                                                                            </a:cxn>
                                                                            <a:cxn ang="0">
                                                                              <a:pos x="T9" y="T11"/>
                                                                            </a:cxn>
                                                                            <a:cxn ang="0">
                                                                              <a:pos x="T13" y="T15"/>
                                                                            </a:cxn>
                                                                            <a:cxn ang="0">
                                                                              <a:pos x="T17" y="T19"/>
                                                                            </a:cxn>
                                                                          </a:cxnLst>
                                                                          <a:rect l="0" t="0" r="r" b="b"/>
                                                                          <a:pathLst>
                                                                            <a:path w="9474" h="221">
                                                                              <a:moveTo>
                                                                                <a:pt x="0" y="220"/>
                                                                              </a:moveTo>
                                                                              <a:lnTo>
                                                                                <a:pt x="9475" y="220"/>
                                                                              </a:lnTo>
                                                                              <a:lnTo>
                                                                                <a:pt x="9475" y="0"/>
                                                                              </a:lnTo>
                                                                              <a:lnTo>
                                                                                <a:pt x="0" y="0"/>
                                                                              </a:lnTo>
                                                                              <a:lnTo>
                                                                                <a:pt x="0" y="220"/>
                                                                              </a:lnTo>
                                                                              <a:close/>
                                                                            </a:path>
                                                                          </a:pathLst>
                                                                        </a:custGeom>
                                                                        <a:solidFill>
                                                                          <a:srgbClr val="F1F1F1"/>
                                                                        </a:solidFill>
                                                                        <a:ln>
                                                                          <a:noFill/>
                                                                        </a:ln>
                                                                        <a:extLst>
                                                                          <a:ext uri="{91240B29-F687-4F45-9708-019B960494DF}">
                                                                            <a14:hiddenLine xmlns:a14="http://schemas.microsoft.com/office/drawing/2010/main" w="9525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round/>
                                                                              <a:headEnd/>
                                                                              <a:tailEnd/>
                                                                            </a14:hiddenLine>
                                                                          </a:ext>
                                                                        </a:extLst>
                                                                      </wps:spPr>
                                                                      <wps:bodyPr rot="0" vert="horz" wrap="square" lIns="91440" tIns="45720" rIns="91440" bIns="45720" anchor="t" anchorCtr="0" upright="1">
                                                                        <a:noAutofit/>
                                                                      </wps:bodyPr>
                                                                    </wps:wsp>
                                                                    <wpg:grpSp>
                                                                      <wpg:cNvPr id="51" name="Group 27"/>
                                                                      <wpg:cNvGrpSpPr>
                                                                        <a:grpSpLocks/>
                                                                      </wpg:cNvGrpSpPr>
                                                                      <wpg:grpSpPr bwMode="auto">
                                                                        <a:xfrm>
                                                                          <a:off x="1692" y="8737"/>
                                                                          <a:ext cx="9474" cy="245"/>
                                                                          <a:chOff x="1692" y="8737"/>
                                                                          <a:chExt cx="9474" cy="245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52" name="Freeform 35"/>
                                                                        <wps:cNvSpPr>
                                                                          <a:spLocks/>
                                                                        </wps:cNvSpPr>
                                                                        <wps:spPr bwMode="auto">
                                                                          <a:xfrm>
                                                                            <a:off x="1692" y="8737"/>
                                                                            <a:ext cx="9474" cy="245"/>
                                                                          </a:xfrm>
                                                                          <a:custGeom>
                                                                            <a:avLst/>
                                                                            <a:gdLst>
                                                                              <a:gd name="T0" fmla="+- 0 1692 1692"/>
                                                                              <a:gd name="T1" fmla="*/ T0 w 9474"/>
                                                                              <a:gd name="T2" fmla="+- 0 8982 8737"/>
                                                                              <a:gd name="T3" fmla="*/ 8982 h 245"/>
                                                                              <a:gd name="T4" fmla="+- 0 11167 1692"/>
                                                                              <a:gd name="T5" fmla="*/ T4 w 9474"/>
                                                                              <a:gd name="T6" fmla="+- 0 8982 8737"/>
                                                                              <a:gd name="T7" fmla="*/ 8982 h 245"/>
                                                                              <a:gd name="T8" fmla="+- 0 11167 1692"/>
                                                                              <a:gd name="T9" fmla="*/ T8 w 9474"/>
                                                                              <a:gd name="T10" fmla="+- 0 8737 8737"/>
                                                                              <a:gd name="T11" fmla="*/ 8737 h 245"/>
                                                                              <a:gd name="T12" fmla="+- 0 1692 1692"/>
                                                                              <a:gd name="T13" fmla="*/ T12 w 9474"/>
                                                                              <a:gd name="T14" fmla="+- 0 8737 8737"/>
                                                                              <a:gd name="T15" fmla="*/ 8737 h 245"/>
                                                                              <a:gd name="T16" fmla="+- 0 1692 1692"/>
                                                                              <a:gd name="T17" fmla="*/ T16 w 9474"/>
                                                                              <a:gd name="T18" fmla="+- 0 8982 8737"/>
                                                                              <a:gd name="T19" fmla="*/ 8982 h 245"/>
                                                                            </a:gdLst>
                                                                            <a:ahLst/>
                                                                            <a:cxnLst>
                                                                              <a:cxn ang="0">
                                                                                <a:pos x="T1" y="T3"/>
                                                                              </a:cxn>
                                                                              <a:cxn ang="0">
                                                                                <a:pos x="T5" y="T7"/>
                                                                              </a:cxn>
                                                                              <a:cxn ang="0">
                                                                                <a:pos x="T9" y="T11"/>
                                                                              </a:cxn>
                                                                              <a:cxn ang="0">
                                                                                <a:pos x="T13" y="T15"/>
                                                                              </a:cxn>
                                                                              <a:cxn ang="0">
                                                                                <a:pos x="T17" y="T19"/>
                                                                              </a:cxn>
                                                                            </a:cxnLst>
                                                                            <a:rect l="0" t="0" r="r" b="b"/>
                                                                            <a:pathLst>
                                                                              <a:path w="9474" h="245">
                                                                                <a:moveTo>
                                                                                  <a:pt x="0" y="245"/>
                                                                                </a:moveTo>
                                                                                <a:lnTo>
                                                                                  <a:pt x="9475" y="245"/>
                                                                                </a:lnTo>
                                                                                <a:lnTo>
                                                                                  <a:pt x="9475" y="0"/>
                                                                                </a:lnTo>
                                                                                <a:lnTo>
                                                                                  <a:pt x="0" y="0"/>
                                                                                </a:lnTo>
                                                                                <a:lnTo>
                                                                                  <a:pt x="0" y="245"/>
                                                                                </a:lnTo>
                                                                                <a:close/>
                                                                              </a:path>
                                                                            </a:pathLst>
                                                                          </a:custGeom>
                                                                          <a:solidFill>
                                                                            <a:srgbClr val="F1F1F1"/>
                                                                          </a:solidFill>
                                                                          <a:ln>
                                                                            <a:noFill/>
                                                                          </a:ln>
                                                                          <a:extLst>
                                                                            <a:ext uri="{91240B29-F687-4F45-9708-019B960494DF}">
                                                                              <a14:hiddenLine xmlns:a14="http://schemas.microsoft.com/office/drawing/2010/main" w="9525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round/>
                                                                                <a:headEnd/>
                                                                                <a:tailEnd/>
                                                                              </a14:hiddenLine>
                                                                            </a:ext>
                                                                          </a:extLst>
                                                                        </wps:spPr>
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<a:noAutofit/>
                                                                        </wps:bodyPr>
                                                                      </wps:wsp>
                                                                      <wpg:grpSp>
                                                                        <wpg:cNvPr id="53" name="Group 28"/>
                                                                        <wpg:cNvGrpSpPr>
                                                                          <a:grpSpLocks/>
                                                                        </wpg:cNvGrpSpPr>
                                                                        <wpg:grpSpPr bwMode="auto">
                                                                          <a:xfrm>
                                                                            <a:off x="1692" y="8987"/>
                                                                            <a:ext cx="9474" cy="0"/>
                                                                            <a:chOff x="1692" y="8987"/>
                                                                            <a:chExt cx="9474" cy="0"/>
                                                                          </a:xfrm>
                                                                        </wpg:grpSpPr>
                                                                        <wps:wsp>
                                                                          <wps:cNvPr id="54" name="Freeform 34"/>
                                                                          <wps:cNvSpPr>
                                                                            <a:spLocks/>
                                                                          </wps:cNvSpPr>
                                                                          <wps:spPr bwMode="auto">
                                                                            <a:xfrm>
                                                                              <a:off x="1692" y="8987"/>
                                                                              <a:ext cx="9474" cy="0"/>
                                                                            </a:xfrm>
                                                                            <a:custGeom>
                                                                              <a:avLst/>
                                                                              <a:gdLst>
                                                                                <a:gd name="T0" fmla="+- 0 1692 1692"/>
                                                                                <a:gd name="T1" fmla="*/ T0 w 9474"/>
                                                                                <a:gd name="T2" fmla="+- 0 11167 1692"/>
                                                                                <a:gd name="T3" fmla="*/ T2 w 9474"/>
                                                                              </a:gdLst>
                                                                              <a:ahLst/>
                                                                              <a:cxnLst>
                                                                                <a:cxn ang="0">
                                                                                  <a:pos x="T1" y="0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T3" y="0"/>
                                                                                </a:cxn>
                                                                              </a:cxnLst>
                                                                              <a:rect l="0" t="0" r="r" b="b"/>
                                                                              <a:pathLst>
                                                                                <a:path w="9474">
                                                                                  <a:moveTo>
                                                                                    <a:pt x="0" y="0"/>
                                                                                  </a:moveTo>
                                                                                  <a:lnTo>
                                                                                    <a:pt x="9475" y="0"/>
                                                                                  </a:lnTo>
                                                                                </a:path>
                                                                              </a:pathLst>
                                                                            </a:custGeom>
                                                                            <a:noFill/>
                                                                            <a:ln w="7366">
                                                                              <a:solidFill>
                                                                                <a:srgbClr val="000000"/>
                                                                              </a:solidFill>
                                                                              <a:round/>
                                                                              <a:headEnd/>
                                                                              <a:tailEnd/>
                                                                            </a:ln>
                                                                            <a:extLst>
                                                                              <a:ext uri="{909E8E84-426E-40DD-AFC4-6F175D3DCCD1}">
                                                                                <a14:hiddenFill xmlns:a14="http://schemas.microsoft.com/office/drawing/2010/main">
                                                                                  <a:solidFill>
                                                                                    <a:srgbClr val="FFFFFF"/>
                                                                                  </a:solidFill>
                                                                                </a14:hiddenFill>
                                                                              </a:ext>
                                                                            </a:extLst>
                                                                          </wps:spPr>
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  <wpg:grpSp>
                                                                          <wpg:cNvPr id="55" name="Group 29"/>
                                                                          <wpg:cNvGrpSpPr>
                                                                            <a:grpSpLocks/>
                                                                          </wpg:cNvGrpSpPr>
                                                                          <wpg:grpSpPr bwMode="auto">
                                                                            <a:xfrm>
                                                                              <a:off x="1688" y="3814"/>
                                                                              <a:ext cx="0" cy="5178"/>
                                                                              <a:chOff x="1688" y="3814"/>
                                                                              <a:chExt cx="0" cy="5178"/>
                                                                            </a:xfrm>
                                                                          </wpg:grpSpPr>
                                                                          <wps:wsp>
                                                                            <wps:cNvPr id="56" name="Freeform 33"/>
                                                                            <wps:cNvSpPr>
                                                                              <a:spLocks/>
                                                                            </wps:cNvSpPr>
                                                                            <wps:spPr bwMode="auto">
                                                                              <a:xfrm>
                                                                                <a:off x="1688" y="3814"/>
                                                                                <a:ext cx="0" cy="5178"/>
                                                                              </a:xfrm>
                                                                              <a:custGeom>
                                                                                <a:avLst/>
                                                                                <a:gdLst>
                                                                                  <a:gd name="T0" fmla="+- 0 3814 3814"/>
                                                                                  <a:gd name="T1" fmla="*/ 3814 h 5178"/>
                                                                                  <a:gd name="T2" fmla="+- 0 8992 3814"/>
                                                                                  <a:gd name="T3" fmla="*/ 8992 h 5178"/>
                                                                                </a:gdLst>
                                                                                <a:ahLst/>
                                                                                <a:cxnLst>
                                                                                  <a:cxn ang="0">
                                                                                    <a:pos x="0" y="T1"/>
                                                                                  </a:cxn>
                                                                                  <a:cxn ang="0">
                                                                                    <a:pos x="0" y="T3"/>
                                                                                  </a:cxn>
                                                                                </a:cxnLst>
                                                                                <a:rect l="0" t="0" r="r" b="b"/>
                                                                                <a:pathLst>
                                                                                  <a:path h="5178">
                                                                                    <a:moveTo>
                                                                                      <a:pt x="0" y="0"/>
                                                                                    </a:moveTo>
                                                                                    <a:lnTo>
                                                                                      <a:pt x="0" y="5178"/>
                                                                                    </a:lnTo>
                                                                                  </a:path>
                                                                                </a:pathLst>
                                                                              </a:custGeom>
                                                                              <a:noFill/>
                                                                              <a:ln w="7366">
                                                                                <a:solidFill>
                                                                                  <a:srgbClr val="000000"/>
                                                                                </a:solidFill>
                                                                                <a:round/>
                                                                                <a:headEnd/>
                                                                                <a:tailEnd/>
                                                                              </a:ln>
                                                                              <a:extLst>
                                                                                <a:ext uri="{909E8E84-426E-40DD-AFC4-6F175D3DCCD1}">
                                                                                  <a14:hiddenFill xmlns:a14="http://schemas.microsoft.com/office/drawing/2010/main">
                                                                                    <a:solidFill>
                                                                                      <a:srgbClr val="FFFFFF"/>
                                                                                    </a:solidFill>
                                                                                  </a14:hiddenFill>
                                                                                </a:ext>
                                                                              </a:extLst>
                                                                            </wps:spPr>
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<a:noAutofit/>
                                                                            </wps:bodyPr>
                                                                          </wps:wsp>
                                                                          <wpg:grpSp>
                                                                            <wpg:cNvPr id="57" name="Group 30"/>
                                                                            <wpg:cNvGrpSpPr>
                                                                              <a:grpSpLocks/>
                                                                            </wpg:cNvGrpSpPr>
                                                                            <wpg:grpSpPr bwMode="auto">
                                                                              <a:xfrm>
                                                                                <a:off x="11172" y="3814"/>
                                                                                <a:ext cx="0" cy="5178"/>
                                                                                <a:chOff x="11172" y="3814"/>
                                                                                <a:chExt cx="0" cy="5178"/>
                                                                              </a:xfrm>
                                                                            </wpg:grpSpPr>
                                                                            <wps:wsp>
                                                                              <wps:cNvPr id="58" name="Freeform 32"/>
                                                                              <wps:cNvSpPr>
                                                                                <a:spLocks/>
                                                                              </wps:cNvSpPr>
                                                                              <wps:spPr bwMode="auto">
                                                                                <a:xfrm>
                                                                                  <a:off x="11172" y="3814"/>
                                                                                  <a:ext cx="0" cy="5178"/>
                                                                                </a:xfrm>
                                                                                <a:custGeom>
                                                                                  <a:avLst/>
                                                                                  <a:gdLst>
                                                                                    <a:gd name="T0" fmla="+- 0 3814 3814"/>
                                                                                    <a:gd name="T1" fmla="*/ 3814 h 5178"/>
                                                                                    <a:gd name="T2" fmla="+- 0 8992 3814"/>
                                                                                    <a:gd name="T3" fmla="*/ 8992 h 5178"/>
                                                                                  </a:gdLst>
                                                                                  <a:ahLst/>
                                                                                  <a:cxnLst>
                                                                                    <a:cxn ang="0">
                                                                                      <a:pos x="0" y="T1"/>
                                                                                    </a:cxn>
                                                                                    <a:cxn ang="0">
                                                                                      <a:pos x="0" y="T3"/>
                                                                                    </a:cxn>
                                                                                  </a:cxnLst>
                                                                                  <a:rect l="0" t="0" r="r" b="b"/>
                                                                                  <a:pathLst>
                                                                                    <a:path h="5178">
                                                                                      <a:moveTo>
                                                                                        <a:pt x="0" y="0"/>
                                                                                      </a:moveTo>
                                                                                      <a:lnTo>
                                                                                        <a:pt x="0" y="5178"/>
                                                                                      </a:lnTo>
                                                                                    </a:path>
                                                                                  </a:pathLst>
                                                                                </a:custGeom>
                                                                                <a:noFill/>
                                                                                <a:ln w="7366">
                                                                                  <a:solidFill>
                                                                                    <a:srgbClr val="000000"/>
                                                                                  </a:solidFill>
                                                                                  <a:round/>
                                                                                  <a:headEnd/>
                                                                                  <a:tailEnd/>
                                                                                </a:ln>
                                                                                <a:extLst>
                                                                                  <a:ext uri="{909E8E84-426E-40DD-AFC4-6F175D3DCCD1}">
                                                                                    <a14:hiddenFill xmlns:a14="http://schemas.microsoft.com/office/drawing/2010/main">
                                                                                      <a:solidFill>
                                                                                        <a:srgbClr val="FFFFFF"/>
                                                                                      </a:solidFill>
                                                                                    </a14:hiddenFill>
                                                                                  </a:ext>
                                                                                </a:extLst>
                                                                              </wps:spPr>
                                                                              <wps:bodyPr rot="0" vert="horz" wrap="square" lIns="91440" tIns="45720" rIns="91440" bIns="45720" anchor="t" anchorCtr="0" upright="1">
                                                                                <a:noAutofit/>
                                                                              </wps:bodyPr>
                                                                            </wps:wsp>
                                                                            <pic:pic xmlns:pic="http://schemas.openxmlformats.org/drawingml/2006/picture">
                                                                              <pic:nvPicPr>
                                                                                <pic:cNvPr id="59" name="Picture 31"/>
                                                                                <pic:cNvPicPr>
                                                                                  <a:picLocks noChangeAspect="1" noChangeArrowheads="1"/>
                                                                                </pic:cNvPicPr>
                                                                              </pic:nvPicPr>
                                                                              <pic:blipFill>
                                                                                <a:blip r:embed="rId12">
                                                                                  <a:extLst>
                                                                                    <a:ext uri="{28A0092B-C50C-407E-A947-70E740481C1C}">
                                                                                      <a14:useLocalDpi xmlns:a14="http://schemas.microsoft.com/office/drawing/2010/main" val="0"/>
                                                                                    </a:ext>
                                                                                  </a:extLst>
                                                                                </a:blip>
                                                                                <a:srcRect/>
                                                                                <a:stretch>
                                                                                  <a:fillRect/>
                                                                                </a:stretch>
                                                                              </pic:blipFill>
                                                                              <pic:spPr bwMode="auto">
                                                                                <a:xfrm>
                                                                                  <a:off x="6615" y="3943"/>
                                                                                  <a:ext cx="3378" cy="2130"/>
                                                                                </a:xfrm>
                                                                                <a:prstGeom prst="rect">
                                                                                  <a:avLst/>
                                                                                </a:prstGeom>
                                                                                <a:noFill/>
                                                                                <a:extLst>
                                                                                  <a:ext uri="{909E8E84-426E-40DD-AFC4-6F175D3DCCD1}">
                                                                                    <a14:hiddenFill xmlns:a14="http://schemas.microsoft.com/office/drawing/2010/main">
                                                                                      <a:solidFill>
                                                                                        <a:srgbClr val="FFFFFF"/>
                                                                                      </a:solidFill>
                                                                                    </a14:hiddenFill>
                                                                                  </a:ext>
                                                                                </a:extLst>
                                                                              </pic:spPr>
                                                                            </pic:pic>
                                                                          </wpg:grpSp>
                                                                        </wpg:grpSp>
                                                                      </wpg:grpSp>
                                                                    </wpg:grpSp>
                                                                  </wpg:grpSp>
                                                                </wpg:grpSp>
                                                              </wpg:grpSp>
                                                            </wpg:grpSp>
                                                          </wpg:grpSp>
                                                        </wpg:grpSp>
                                                      </wpg:grpSp>
                                                    </wpg:grpSp>
                                                  </wpg:grpSp>
                                                </wpg:grpSp>
                                              </wpg:grp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50097A" id="Group 3" o:spid="_x0000_s1026" style="position:absolute;margin-left:84.1pt;margin-top:190.4pt;width:474.8pt;height:259.45pt;z-index:-251654656;mso-position-horizontal-relative:page;mso-position-vertical-relative:page" coordorigin="1682,3808" coordsize="9496,51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">
                <v:group id="Group 4" o:spid="_x0000_s1027" style="position:absolute;left:1692;top:3824;width:9474;height:242" coordorigin="1692,3824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58" o:spid="_x0000_s1028" style="position:absolute;left:1692;top:3824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SvssIA&#10;AADaAAAADwAAAGRycy9kb3ducmV2LnhtbESPwWrDMBBE74X8g9hALyaRbKgJTpQQTAK51jWF3hZr&#10;Y7u1VsZSEvfvq0Khx2Fm3jC7w2wHcafJ9441pGsFgrhxpudWQ/12Xm1A+IBscHBMGr7Jw2G/eNph&#10;YdyDX+lehVZECPsCNXQhjIWUvunIol+7kTh6VzdZDFFOrTQTPiLcDjJTKpcWe44LHY5UdtR8VTer&#10;4fNYZ5krNypJTurlo65sesV3rZ+X83ELItAc/sN/7YvRkMPvlXgD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dK+ywgAAANoAAAAPAAAAAAAAAAAAAAAAAJgCAABkcnMvZG93&#10;bnJldi54bWxQSwUGAAAAAAQABAD1AAAAhwMAAAAA&#10;" path="m,242r9475,l9475,,,,,242xe" fillcolor="#f1f1f1" stroked="f">
                    <v:path arrowok="t" o:connecttype="custom" o:connectlocs="0,4066;9475,4066;9475,3824;0,3824;0,4066" o:connectangles="0,0,0,0,0"/>
                  </v:shape>
                  <v:group id="Group 5" o:spid="_x0000_s1029" style="position:absolute;left:1692;top:3819;width:9474;height:0" coordorigin="1692,3819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shape id="Freeform 57" o:spid="_x0000_s1030" style="position:absolute;left:1692;top:3819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xNYsEA&#10;AADaAAAADwAAAGRycy9kb3ducmV2LnhtbERPTYvCMBC9L/gfwgheZE0VXKRrFBFFETxYXWVvQzO2&#10;xWZSmqjVX28OgsfH+x5PG1OKG9WusKyg34tAEKdWF5wpOOyX3yMQziNrLC2Tggc5mE5aX2OMtb3z&#10;jm6Jz0QIYRejgtz7KpbSpTkZdD1bEQfubGuDPsA6k7rGewg3pRxE0Y80WHBoyLGieU7pJbkaBb67&#10;mR/kqrs9Ls5//+nTrHbJ8KRUp93MfkF4avxH/HavtYKwNVwJN0B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MTWLBAAAA2gAAAA8AAAAAAAAAAAAAAAAAmAIAAGRycy9kb3du&#10;cmV2LnhtbFBLBQYAAAAABAAEAPUAAACGAwAAAAA=&#10;" path="m,l9475,e" filled="f" strokeweight=".58pt">
                      <v:path arrowok="t" o:connecttype="custom" o:connectlocs="0,0;9475,0" o:connectangles="0,0"/>
                    </v:shape>
                    <v:group id="Group 6" o:spid="_x0000_s1031" style="position:absolute;left:1692;top:4066;width:9474;height:223" coordorigin="1692,406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<v:shape id="Freeform 56" o:spid="_x0000_s1032" style="position:absolute;left:1692;top:406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MUPsQA&#10;AADbAAAADwAAAGRycy9kb3ducmV2LnhtbESPQWvCQBCF7wX/wzIFb3UTRZHUVYoQ6kEPtfXgbciO&#10;ydLsbMhuNf575yD0NsN78943q83gW3WlPrrABvJJBoq4CtZxbeDnu3xbgooJ2WIbmAzcKcJmPXpZ&#10;YWHDjb/oeky1khCOBRpoUuoKrWPVkMc4CR2xaJfQe0yy9rW2Pd4k3Ld6mmUL7dGxNDTY0bah6vf4&#10;5w0s3XbvOp6V5f10+ZyfD7mjRW7M+HX4eAeVaEj/5uf1zgq+0MsvMoBe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TFD7EAAAA2wAAAA8AAAAAAAAAAAAAAAAAmAIAAGRycy9k&#10;b3ducmV2LnhtbFBLBQYAAAAABAAEAPUAAACJAwAAAAA=&#10;" path="m,223r9475,l9475,,,,,223xe" fillcolor="#f1f1f1" stroked="f">
                        <v:path arrowok="t" o:connecttype="custom" o:connectlocs="0,4289;9475,4289;9475,4066;0,4066;0,4289" o:connectangles="0,0,0,0,0"/>
                      </v:shape>
                      <v:group id="Group 7" o:spid="_x0000_s1033" style="position:absolute;left:1692;top:4289;width:9474;height:221" coordorigin="1692,428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<v:shape id="Freeform 55" o:spid="_x0000_s1034" style="position:absolute;left:1692;top:428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rCLsIA&#10;AADbAAAADwAAAGRycy9kb3ducmV2LnhtbERPTWvCQBC9F/wPywi91U08tCa6BhG0vRXTYq5DdsxG&#10;s7Mhu9W0v74rFHqbx/ucVTHaTlxp8K1jBeksAUFcO91yo+DzY/e0AOEDssbOMSn4Jg/FevKwwly7&#10;Gx/oWoZGxBD2OSowIfS5lL42ZNHPXE8cuZMbLIYIh0bqAW8x3HZyniTP0mLLscFgT1tD9aX8sgqq&#10;83uaZMfX6mfx0ul9dhplKY1Sj9NxswQRaAz/4j/3m47z53D/JR4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ysIuwgAAANsAAAAPAAAAAAAAAAAAAAAAAJgCAABkcnMvZG93&#10;bnJldi54bWxQSwUGAAAAAAQABAD1AAAAhwMAAAAA&#10;" path="m,221r9475,l9475,,,,,221xe" fillcolor="#f1f1f1" stroked="f">
                          <v:path arrowok="t" o:connecttype="custom" o:connectlocs="0,4510;9475,4510;9475,4289;0,4289;0,4510" o:connectangles="0,0,0,0,0"/>
                        </v:shape>
                        <v:group id="Group 8" o:spid="_x0000_s1035" style="position:absolute;left:1692;top:4510;width:9474;height:223" coordorigin="1692,451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  <v:shape id="Freeform 54" o:spid="_x0000_s1036" style="position:absolute;left:1692;top:451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gSPcEA&#10;AADbAAAADwAAAGRycy9kb3ducmV2LnhtbERPS4vCMBC+C/sfwizsTdPuqkg1yiIUPejBxx72NjRj&#10;G2wmpYla/70RBG/z8T1ntuhsLa7UeuNYQTpIQBAXThsuFRwPeX8CwgdkjbVjUnAnD4v5R2+GmXY3&#10;3tF1H0oRQ9hnqKAKocmk9EVFFv3ANcSRO7nWYoiwLaVu8RbDbS2/k2QsLRqODRU2tKyoOO8vVsHE&#10;LDem4Z88v/+dVqP/bWponCr19dn9TkEE6sJb/HKvdZw/hO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oEj3BAAAA2wAAAA8AAAAAAAAAAAAAAAAAmAIAAGRycy9kb3du&#10;cmV2LnhtbFBLBQYAAAAABAAEAPUAAACGAwAAAAA=&#10;" path="m,223r9475,l9475,,,,,223xe" fillcolor="#f1f1f1" stroked="f">
                            <v:path arrowok="t" o:connecttype="custom" o:connectlocs="0,4733;9475,4733;9475,4510;0,4510;0,4733" o:connectangles="0,0,0,0,0"/>
                          </v:shape>
                          <v:group id="Group 9" o:spid="_x0000_s1037" style="position:absolute;left:1692;top:4733;width:9474;height:224" coordorigin="1692,4733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  <v:shape id="Freeform 53" o:spid="_x0000_s1038" style="position:absolute;left:1692;top:4733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L7+sEA&#10;AADbAAAADwAAAGRycy9kb3ducmV2LnhtbERPPWvDMBDdC/0P4grdGtmhmNaJYtJSl6xJOmS8WBfZ&#10;2DoZS47df18FAt3u8T5vXcy2E1cafONYQbpIQBBXTjdsFPwcy5c3ED4ga+wck4Jf8lBsHh/WmGs3&#10;8Z6uh2BEDGGfo4I6hD6X0lc1WfQL1xNH7uIGiyHCwUg94BTDbSeXSZJJiw3Hhhp7+qypag+jVfCh&#10;v5uTSb+mS9uZ5WuLY3l+H5V6fpq3KxCB5vAvvrt3Os7P4PZLPE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y+/rBAAAA2wAAAA8AAAAAAAAAAAAAAAAAmAIAAGRycy9kb3du&#10;cmV2LnhtbFBLBQYAAAAABAAEAPUAAACGAwAAAAA=&#10;" path="m,224r9475,l9475,,,,,224xe" fillcolor="#f1f1f1" stroked="f">
                              <v:path arrowok="t" o:connecttype="custom" o:connectlocs="0,4957;9475,4957;9475,4733;0,4733;0,4957" o:connectangles="0,0,0,0,0"/>
                            </v:shape>
                            <v:group id="Group 10" o:spid="_x0000_s1039" style="position:absolute;left:1692;top:4957;width:9474;height:221" coordorigin="1692,4957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      <v:shape id="Freeform 52" o:spid="_x0000_s1040" style="position:absolute;left:1692;top:4957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L1xMQA&#10;AADbAAAADwAAAGRycy9kb3ducmV2LnhtbESPQW/CMAyF70j7D5GRdoOUHRjtCAhN2thtWkHjajWm&#10;KTRO1WTQ7dfPByRutt7ze5+X68G36kJ9bAIbmE0zUMRVsA3XBva7t8kCVEzIFtvAZOCXIqxXD6Ml&#10;FjZc+YsuZaqVhHAs0IBLqSu0jpUjj3EaOmLRjqH3mGTta217vEq4b/VTls21x4alwWFHr46qc/nj&#10;DRxOn7Ms/94e/hbPrX3Pj4MutTPmcTxsXkAlGtLdfLv+sIIvsPKLDK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i9cTEAAAA2wAAAA8AAAAAAAAAAAAAAAAAmAIAAGRycy9k&#10;b3ducmV2LnhtbFBLBQYAAAAABAAEAPUAAACJAwAAAAA=&#10;" path="m,221r9475,l9475,,,,,221xe" fillcolor="#f1f1f1" stroked="f">
                                <v:path arrowok="t" o:connecttype="custom" o:connectlocs="0,5178;9475,5178;9475,4957;0,4957;0,5178" o:connectangles="0,0,0,0,0"/>
                              </v:shape>
                              <v:group id="Group 11" o:spid="_x0000_s1041" style="position:absolute;left:1692;top:5178;width:9474;height:223" coordorigin="1692,517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      <v:shape id="Freeform 51" o:spid="_x0000_s1042" style="position:absolute;left:1692;top:517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/eg8EA&#10;AADbAAAADwAAAGRycy9kb3ducmV2LnhtbERPz2vCMBS+D/wfwhO8zbSViXRGkULRgztMt8Nuj+bZ&#10;BpuX0sS2/vfLYbDjx/d7u59sKwbqvXGsIF0mIIgrpw3XCr6u5esGhA/IGlvHpOBJHva72csWc+1G&#10;/qThEmoRQ9jnqKAJocul9FVDFv3SdcSRu7neYoiwr6XucYzhtpVZkqylRcOxocGOioaq++VhFWxM&#10;cTYdr8ry+X07vv18pIbWqVKL+XR4BxFoCv/iP/dJK8ji+vgl/g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8/3oPBAAAA2wAAAA8AAAAAAAAAAAAAAAAAmAIAAGRycy9kb3du&#10;cmV2LnhtbFBLBQYAAAAABAAEAPUAAACGAwAAAAA=&#10;" path="m,223r9475,l9475,,,,,223xe" fillcolor="#f1f1f1" stroked="f">
                                  <v:path arrowok="t" o:connecttype="custom" o:connectlocs="0,5401;9475,5401;9475,5178;0,5178;0,5401" o:connectangles="0,0,0,0,0"/>
                                </v:shape>
                                <v:group id="Group 12" o:spid="_x0000_s1043" style="position:absolute;left:1692;top:5401;width:9474;height:223" coordorigin="1692,540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      <v:shape id="Freeform 50" o:spid="_x0000_s1044" style="position:absolute;left:1692;top:540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Hlb8MA&#10;AADbAAAADwAAAGRycy9kb3ducmV2LnhtbESPT4vCMBTE78J+h/CEvWnaLopUo4hQ9LAe/LOHvT2a&#10;ZxtsXkqT1frtN4LgcZiZ3zCLVW8bcaPOG8cK0nECgrh02nCl4HwqRjMQPiBrbByTggd5WC0/BgvM&#10;tbvzgW7HUIkIYZ+jgjqENpfSlzVZ9GPXEkfv4jqLIcqukrrDe4TbRmZJMpUWDceFGlva1FRej39W&#10;wcxsvk3LX0Xx+LlsJ7/71NA0Vepz2K/nIAL14R1+tXdaQZbB80v8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Hlb8MAAADbAAAADwAAAAAAAAAAAAAAAACYAgAAZHJzL2Rv&#10;d25yZXYueG1sUEsFBgAAAAAEAAQA9QAAAIgDAAAAAA==&#10;" path="m,223r9475,l9475,,,,,223xe" fillcolor="#f1f1f1" stroked="f">
                                    <v:path arrowok="t" o:connecttype="custom" o:connectlocs="0,5624;9475,5624;9475,5401;0,5401;0,5624" o:connectangles="0,0,0,0,0"/>
                                  </v:shape>
                                  <v:group id="Group 13" o:spid="_x0000_s1045" style="position:absolute;left:1692;top:5624;width:9474;height:221" coordorigin="1692,5624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          <v:shape id="Freeform 49" o:spid="_x0000_s1046" style="position:absolute;left:1692;top:5624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M1fMMA&#10;AADbAAAADwAAAGRycy9kb3ducmV2LnhtbESPQWvCQBSE7wX/w/IEb3WjlDZGVxGh1Vsxil4f2Wc2&#10;mn0bsluN/fVdoeBxmJlvmNmis7W4UusrxwpGwwQEceF0xaWC/e7zNQXhA7LG2jEpuJOHxbz3MsNM&#10;uxtv6ZqHUkQI+wwVmBCaTEpfGLLoh64hjt7JtRZDlG0pdYu3CLe1HCfJu7RYcVww2NDKUHHJf6yC&#10;4/l7lEwO6+Nv+lHrr8mpk7k0Sg363XIKIlAXnuH/9kYrGL/B40v8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M1fMMAAADbAAAADwAAAAAAAAAAAAAAAACYAgAAZHJzL2Rv&#10;d25yZXYueG1sUEsFBgAAAAAEAAQA9QAAAIgDAAAAAA==&#10;" path="m,221r9475,l9475,,,,,221xe" fillcolor="#f1f1f1" stroked="f">
                                      <v:path arrowok="t" o:connecttype="custom" o:connectlocs="0,5845;9475,5845;9475,5624;0,5624;0,5845" o:connectangles="0,0,0,0,0"/>
                                    </v:shape>
                                    <v:group id="Group 14" o:spid="_x0000_s1047" style="position:absolute;left:1692;top:5845;width:9474;height:223" coordorigin="1692,5845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            <v:shape id="Freeform 48" o:spid="_x0000_s1048" style="position:absolute;left:1692;top:5845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rjbMMA&#10;AADbAAAADwAAAGRycy9kb3ducmV2LnhtbESPT4vCMBTE78J+h/CEvWlaF4tUo4hQ9LAe/LOHvT2a&#10;ZxtsXkqT1frtN4LgcZiZ3zCLVW8bcaPOG8cK0nECgrh02nCl4HwqRjMQPiBrbByTggd5WC0/BgvM&#10;tbvzgW7HUIkIYZ+jgjqENpfSlzVZ9GPXEkfv4jqLIcqukrrDe4TbRk6SJJMWDceFGlva1FRej39W&#10;wcxsvk3LX0Xx+Llsp7/71FCWKvU57NdzEIH68A6/2jutYJLB80v8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5rjbMMAAADbAAAADwAAAAAAAAAAAAAAAACYAgAAZHJzL2Rv&#10;d25yZXYueG1sUEsFBgAAAAAEAAQA9QAAAIgDAAAAAA==&#10;" path="m,223r9475,l9475,,,,,223xe" fillcolor="#f1f1f1" stroked="f">
                                        <v:path arrowok="t" o:connecttype="custom" o:connectlocs="0,6068;9475,6068;9475,5845;0,5845;0,6068" o:connectangles="0,0,0,0,0"/>
                                      </v:shape>
                                      <v:group id="Group 15" o:spid="_x0000_s1049" style="position:absolute;left:1692;top:6068;width:9474;height:223" coordorigin="1692,606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              <v:shape id="Freeform 47" o:spid="_x0000_s1050" style="position:absolute;left:1692;top:606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nShcEA&#10;AADbAAAADwAAAGRycy9kb3ducmV2LnhtbERPz2vCMBS+D/wfwhO8zbSViXRGkULRgztMt8Nuj+bZ&#10;BpuX0sS2/vfLYbDjx/d7u59sKwbqvXGsIF0mIIgrpw3XCr6u5esGhA/IGlvHpOBJHva72csWc+1G&#10;/qThEmoRQ9jnqKAJocul9FVDFv3SdcSRu7neYoiwr6XucYzhtpVZkqylRcOxocGOioaq++VhFWxM&#10;cTYdr8ry+X07vv18pIbWqVKL+XR4BxFoCv/iP/dJK8ji2Pgl/g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J0oXBAAAA2wAAAA8AAAAAAAAAAAAAAAAAmAIAAGRycy9kb3du&#10;cmV2LnhtbFBLBQYAAAAABAAEAPUAAACGAwAAAAA=&#10;" path="m,223r9475,l9475,,,,,223xe" fillcolor="#f1f1f1" stroked="f">
                                          <v:path arrowok="t" o:connecttype="custom" o:connectlocs="0,6291;9475,6291;9475,6068;0,6068;0,6291" o:connectangles="0,0,0,0,0"/>
                                        </v:shape>
                                        <v:group id="Group 16" o:spid="_x0000_s1051" style="position:absolute;left:1692;top:6291;width:9474;height:223" coordorigin="1692,629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                  <v:shape id="Freeform 46" o:spid="_x0000_s1052" style="position:absolute;left:1692;top:629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ZIXsAA&#10;AADbAAAADwAAAGRycy9kb3ducmV2LnhtbERPTYvCMBC9C/6HMII3TbuiSNe0iFB2D3pQdw97G5qx&#10;DTaT0mS1/ntzEDw+3vemGGwrbtR741hBOk9AEFdOG64V/JzL2RqED8gaW8ek4EEeinw82mCm3Z2P&#10;dDuFWsQQ9hkqaELoMil91ZBFP3cdceQurrcYIuxrqXu8x3Dbyo8kWUmLhmNDgx3tGqqup3+rYG12&#10;e9Pxoiwfv5ev5d8hNbRKlZpOhu0niEBDeItf7m+tYBHXxy/xB8j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ZIXsAAAADbAAAADwAAAAAAAAAAAAAAAACYAgAAZHJzL2Rvd25y&#10;ZXYueG1sUEsFBgAAAAAEAAQA9QAAAIUDAAAAAA==&#10;" path="m,224r9475,l9475,,,,,224xe" fillcolor="#f1f1f1" stroked="f">
                                            <v:path arrowok="t" o:connecttype="custom" o:connectlocs="0,6515;9475,6515;9475,6291;0,6291;0,6515" o:connectangles="0,0,0,0,0"/>
                                          </v:shape>
                                          <v:group id="Group 17" o:spid="_x0000_s1053" style="position:absolute;left:1692;top:6515;width:9474;height:221" coordorigin="1692,6515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                    <v:shape id="Freeform 45" o:spid="_x0000_s1054" style="position:absolute;left:1692;top:6515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+eTsMA&#10;AADbAAAADwAAAGRycy9kb3ducmV2LnhtbESPQWvCQBSE7wX/w/IEb3WjhTZGVxGh1Vsxil4f2Wc2&#10;mn0bsluN/fVdoeBxmJlvmNmis7W4UusrxwpGwwQEceF0xaWC/e7zNQXhA7LG2jEpuJOHxbz3MsNM&#10;uxtv6ZqHUkQI+wwVmBCaTEpfGLLoh64hjt7JtRZDlG0pdYu3CLe1HCfJu7RYcVww2NDKUHHJf6yC&#10;4/l7lEwO6+Nv+lHrr8mpk7k0Sg363XIKIlAXnuH/9kYreBvD40v8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+eTsMAAADbAAAADwAAAAAAAAAAAAAAAACYAgAAZHJzL2Rv&#10;d25yZXYueG1sUEsFBgAAAAAEAAQA9QAAAIgDAAAAAA==&#10;" path="m,220r9475,l9475,,,,,220xe" fillcolor="#f1f1f1" stroked="f">
                                              <v:path arrowok="t" o:connecttype="custom" o:connectlocs="0,6735;9475,6735;9475,6515;0,6515;0,6735" o:connectangles="0,0,0,0,0"/>
                                            </v:shape>
                                            <v:group id="Group 18" o:spid="_x0000_s1055" style="position:absolute;left:1692;top:6735;width:9474;height:223" coordorigin="1692,6735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                      <v:shape id="Freeform 44" o:spid="_x0000_s1056" style="position:absolute;left:1692;top:6735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1OXcUA&#10;AADbAAAADwAAAGRycy9kb3ducmV2LnhtbESPzWrDMBCE74W8g9hCbo3sug3BjWyCwSSH9tD8HHpb&#10;rI0taq2MpSbO20eFQo/DzHzDrMvJ9uJCozeOFaSLBARx47ThVsHxUD+tQPiArLF3TApu5KEsZg9r&#10;zLW78idd9qEVEcI+RwVdCEMupW86sugXbiCO3tmNFkOUYyv1iNcIt718TpKltGg4LnQ4UNVR873/&#10;sQpWpno3A2d1fTudt69fH6mhZarU/HHavIEINIX/8F97pxVkL/D7Jf4AW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3U5dxQAAANsAAAAPAAAAAAAAAAAAAAAAAJgCAABkcnMv&#10;ZG93bnJldi54bWxQSwUGAAAAAAQABAD1AAAAigMAAAAA&#10;" path="m,224r9475,l9475,,,,,224xe" fillcolor="#f1f1f1" stroked="f">
                                                <v:path arrowok="t" o:connecttype="custom" o:connectlocs="0,6959;9475,6959;9475,6735;0,6735;0,6959" o:connectangles="0,0,0,0,0"/>
                                              </v:shape>
                                              <v:group id="Group 19" o:spid="_x0000_s1057" style="position:absolute;left:1692;top:6959;width:9474;height:223" coordorigin="1692,695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                        <v:shape id="Freeform 43" o:spid="_x0000_s1058" style="position:absolute;left:1692;top:695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N1scMA&#10;AADbAAAADwAAAGRycy9kb3ducmV2LnhtbESPT4vCMBTE78J+h/CEvWnaFYtUo4hQ3MN68M8e9vZo&#10;nm2weSlN1PrtN4LgcZiZ3zCLVW8bcaPOG8cK0nECgrh02nCl4HQsRjMQPiBrbByTggd5WC0/BgvM&#10;tbvznm6HUIkIYZ+jgjqENpfSlzVZ9GPXEkfv7DqLIcqukrrDe4TbRn4lSSYtGo4LNba0qam8HK5W&#10;wcxsfkzLk6J4/J63079daihLlfoc9us5iEB9eIdf7W+tYJLB80v8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N1scMAAADbAAAADwAAAAAAAAAAAAAAAACYAgAAZHJzL2Rv&#10;d25yZXYueG1sUEsFBgAAAAAEAAQA9QAAAIgDAAAAAA==&#10;" path="m,223r9475,l9475,,,,,223xe" fillcolor="#f1f1f1" stroked="f">
                                                  <v:path arrowok="t" o:connecttype="custom" o:connectlocs="0,7182;9475,7182;9475,6959;0,6959;0,7182" o:connectangles="0,0,0,0,0"/>
                                                </v:shape>
                                                <v:group id="Group 20" o:spid="_x0000_s1059" style="position:absolute;left:1692;top:7182;width:9474;height:221" coordorigin="1692,7182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                            <v:shape id="Freeform 42" o:spid="_x0000_s1060" style="position:absolute;left:1692;top:7182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eppMAA&#10;AADbAAAADwAAAGRycy9kb3ducmV2LnhtbERPy4rCMBTdC/MP4Q7MTlNnwEc1iggzuhOr6PbSXJtq&#10;c1OajFa/3iwEl4fzns5bW4krNb50rKDfS0AQ506XXCjY7367IxA+IGusHJOCO3mYzz46U0y1u/GW&#10;rlkoRAxhn6ICE0KdSulzQxZ9z9XEkTu5xmKIsCmkbvAWw20lv5NkIC2WHBsM1rQ0lF+yf6vgeN70&#10;k/FhdXyMhpX+G59amUmj1Ndnu5iACNSGt/jlXmsFP3Fs/BJ/gJ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JeppMAAAADbAAAADwAAAAAAAAAAAAAAAACYAgAAZHJzL2Rvd25y&#10;ZXYueG1sUEsFBgAAAAAEAAQA9QAAAIUDAAAAAA==&#10;" path="m,221r9475,l9475,,,,,221xe" fillcolor="#f1f1f1" stroked="f">
                                                    <v:path arrowok="t" o:connecttype="custom" o:connectlocs="0,7403;9475,7403;9475,7182;0,7182;0,7403" o:connectangles="0,0,0,0,0"/>
                                                  </v:shape>
                                                  <v:group id="Group 21" o:spid="_x0000_s1061" style="position:absolute;left:1692;top:7403;width:9474;height:223" coordorigin="1692,740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                            <v:shape id="Freeform 41" o:spid="_x0000_s1062" style="position:absolute;left:1692;top:740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A7I8AA&#10;AADbAAAADwAAAGRycy9kb3ducmV2LnhtbERPy4rCMBTdD/gP4QruxrSjI1KNIkLRhS7Gx8Ldpbm2&#10;weamNBmtf28WgsvDec+Xna3FnVpvHCtIhwkI4sJpw6WC0zH/noLwAVlj7ZgUPMnDctH7mmOm3YP/&#10;6H4IpYgh7DNUUIXQZFL6oiKLfuga4shdXWsxRNiWUrf4iOG2lj9JMpEWDceGChtaV1TcDv9WwdSs&#10;d6bhUZ4/z9fN72WfGpqkSg363WoGIlAXPuK3e6sVjOP6+CX+AL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uA7I8AAAADbAAAADwAAAAAAAAAAAAAAAACYAgAAZHJzL2Rvd25y&#10;ZXYueG1sUEsFBgAAAAAEAAQA9QAAAIUDAAAAAA==&#10;" path="m,223r9475,l9475,,,,,223xe" fillcolor="#f1f1f1" stroked="f">
                                                      <v:path arrowok="t" o:connecttype="custom" o:connectlocs="0,7626;9475,7626;9475,7403;0,7403;0,7626" o:connectangles="0,0,0,0,0"/>
                                                    </v:shape>
                                                    <v:group id="Group 22" o:spid="_x0000_s1063" style="position:absolute;left:1692;top:7626;width:9474;height:223" coordorigin="1692,762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                                <v:shape id="Freeform 40" o:spid="_x0000_s1064" style="position:absolute;left:1692;top:762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4Az8UA&#10;AADbAAAADwAAAGRycy9kb3ducmV2LnhtbESPzWrDMBCE74W8g9hCbo1spw3BjWyCwTSH9tD8HHpb&#10;rI0taq2MpSbO20eFQo/DzHzDbMrJ9uJCozeOFaSLBARx47ThVsHxUD+tQfiArLF3TApu5KEsZg8b&#10;zLW78idd9qEVEcI+RwVdCEMupW86sugXbiCO3tmNFkOUYyv1iNcIt73MkmQlLRqOCx0OVHXUfO9/&#10;rIK1qd7NwMu6vp3Oby9fH6mhVarU/HHavoIINIX/8F97pxU8Z/D7Jf4AW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fgDPxQAAANsAAAAPAAAAAAAAAAAAAAAAAJgCAABkcnMv&#10;ZG93bnJldi54bWxQSwUGAAAAAAQABAD1AAAAigMAAAAA&#10;" path="m,223r9475,l9475,,,,,223xe" fillcolor="#f1f1f1" stroked="f">
                                                        <v:path arrowok="t" o:connecttype="custom" o:connectlocs="0,7849;9475,7849;9475,7626;0,7626;0,7849" o:connectangles="0,0,0,0,0"/>
                                                      </v:shape>
                                                      <v:group id="Group 23" o:spid="_x0000_s1065" style="position:absolute;left:1692;top:7849;width:9474;height:221" coordorigin="1692,784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                                <v:shape id="Freeform 39" o:spid="_x0000_s1066" style="position:absolute;left:1692;top:784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zQ3MQA&#10;AADbAAAADwAAAGRycy9kb3ducmV2LnhtbESPQWvCQBSE74L/YXlCb7qxBKupq5RCrbfSKPX6yD6z&#10;0ezbkF1j9Nd3CwWPw8x8wyzXva1FR62vHCuYThIQxIXTFZcK9ruP8RyED8gaa8ek4EYe1qvhYImZ&#10;dlf+pi4PpYgQ9hkqMCE0mZS+MGTRT1xDHL2jay2GKNtS6havEW5r+ZwkM2mx4rhgsKF3Q8U5v1gF&#10;h9PXNFn8fB7u85dabxbHXubSKPU06t9eQQTqwyP8395qBWkKf1/i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c0NzEAAAA2wAAAA8AAAAAAAAAAAAAAAAAmAIAAGRycy9k&#10;b3ducmV2LnhtbFBLBQYAAAAABAAEAPUAAACJAwAAAAA=&#10;" path="m,221r9475,l9475,,,,,221xe" fillcolor="#f1f1f1" stroked="f">
                                                          <v:path arrowok="t" o:connecttype="custom" o:connectlocs="0,8070;9475,8070;9475,7849;0,7849;0,8070" o:connectangles="0,0,0,0,0"/>
                                                        </v:shape>
                                                        <v:group id="Group 24" o:spid="_x0000_s1067" style="position:absolute;left:1692;top:8070;width:9474;height:223" coordorigin="1692,807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                                  <v:shape id="Freeform 38" o:spid="_x0000_s1068" style="position:absolute;left:1692;top:807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UGzMQA&#10;AADbAAAADwAAAGRycy9kb3ducmV2LnhtbESPQWvCQBSE74L/YXmCN91Ea5A0q4gQ2kM9aNtDb4/s&#10;S7I0+zZktxr/fVco9DjMzDdMsR9tJ640eONYQbpMQBBXThtuFHy8l4stCB+QNXaOScGdPOx300mB&#10;uXY3PtP1EhoRIexzVNCG0OdS+qoli37peuLo1W6wGKIcGqkHvEW47eQqSTJp0XBcaLGnY0vV9+XH&#10;Ktia45vpeV2W98/6ZfN1Sg1lqVLz2Xh4BhFoDP/hv/arVvCUweNL/AFy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FBszEAAAA2wAAAA8AAAAAAAAAAAAAAAAAmAIAAGRycy9k&#10;b3ducmV2LnhtbFBLBQYAAAAABAAEAPUAAACJAwAAAAA=&#10;" path="m,223r9475,l9475,,,,,223xe" fillcolor="#f1f1f1" stroked="f">
                                                            <v:path arrowok="t" o:connecttype="custom" o:connectlocs="0,8293;9475,8293;9475,8070;0,8070;0,8293" o:connectangles="0,0,0,0,0"/>
                                                          </v:shape>
                                                          <v:group id="Group 25" o:spid="_x0000_s1069" style="position:absolute;left:1692;top:8293;width:9474;height:223" coordorigin="1692,829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                                      <v:shape id="Freeform 37" o:spid="_x0000_s1070" style="position:absolute;left:1692;top:829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Y3JcAA&#10;AADbAAAADwAAAGRycy9kb3ducmV2LnhtbERPy4rCMBTdD/gP4QruxrSjI1KNIkLRhS7Gx8Ldpbm2&#10;weamNBmtf28WgsvDec+Xna3FnVpvHCtIhwkI4sJpw6WC0zH/noLwAVlj7ZgUPMnDctH7mmOm3YP/&#10;6H4IpYgh7DNUUIXQZFL6oiKLfuga4shdXWsxRNiWUrf4iOG2lj9JMpEWDceGChtaV1TcDv9WwdSs&#10;d6bhUZ4/z9fN72WfGpqkSg363WoGIlAXPuK3e6sVjOPY+CX+AL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JY3JcAAAADbAAAADwAAAAAAAAAAAAAAAACYAgAAZHJzL2Rvd25y&#10;ZXYueG1sUEsFBgAAAAAEAAQA9QAAAIUDAAAAAA==&#10;" path="m,224r9475,l9475,,,,,224xe" fillcolor="#f1f1f1" stroked="f">
                                                              <v:path arrowok="t" o:connecttype="custom" o:connectlocs="0,8517;9475,8517;9475,8293;0,8293;0,8517" o:connectangles="0,0,0,0,0"/>
                                                            </v:shape>
                                                            <v:group id="Group 26" o:spid="_x0000_s1071" style="position:absolute;left:1692;top:8517;width:9474;height:221" coordorigin="1692,8517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                                      <v:shape id="Freeform 36" o:spid="_x0000_s1072" style="position:absolute;left:1692;top:8517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5AAsAA&#10;AADbAAAADwAAAGRycy9kb3ducmV2LnhtbERPy4rCMBTdC/MP4Q7MTlMHxkc1iggzuhOr6PbSXJtq&#10;c1OajFa/3iwEl4fzns5bW4krNb50rKDfS0AQ506XXCjY7367IxA+IGusHJOCO3mYzz46U0y1u/GW&#10;rlkoRAxhn6ICE0KdSulzQxZ9z9XEkTu5xmKIsCmkbvAWw20lv5NkIC2WHBsM1rQ0lF+yf6vgeN70&#10;k/FhdXyMhpX+G59amUmj1Ndnu5iACNSGt/jlXmsFP3F9/BJ/gJ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5AAsAAAADbAAAADwAAAAAAAAAAAAAAAACYAgAAZHJzL2Rvd25y&#10;ZXYueG1sUEsFBgAAAAAEAAQA9QAAAIUDAAAAAA==&#10;" path="m,220r9475,l9475,,,,,220xe" fillcolor="#f1f1f1" stroked="f">
                                                                <v:path arrowok="t" o:connecttype="custom" o:connectlocs="0,8737;9475,8737;9475,8517;0,8517;0,8737" o:connectangles="0,0,0,0,0"/>
                                                              </v:shape>
                                                              <v:group id="Group 27" o:spid="_x0000_s1073" style="position:absolute;left:1692;top:8737;width:9474;height:245" coordorigin="1692,8737" coordsize="9474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                                        <v:shape id="Freeform 35" o:spid="_x0000_s1074" style="position:absolute;left:1692;top:8737;width:9474;height:245;visibility:visible;mso-wrap-style:square;v-text-anchor:top" coordsize="9474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kCoMUA&#10;AADbAAAADwAAAGRycy9kb3ducmV2LnhtbESPQWsCMRSE70L/Q3iFXkSziq1la5SiCIKXaoX1+Lp5&#10;3SxNXpZNqqu/3hQKHoeZ+YaZLTpnxYnaUHtWMBpmIIhLr2uuFBw+14NXECEia7SeScGFAizmD70Z&#10;5tqfeUenfaxEgnDIUYGJscmlDKUhh2HoG+LkffvWYUyyraRu8Zzgzspxlr1IhzWnBYMNLQ2VP/tf&#10;pyDoZVFMrtdtPx4/jN3S12Vlp0o9PXbvbyAidfEe/m9vtILnMfx9S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yQKgxQAAANsAAAAPAAAAAAAAAAAAAAAAAJgCAABkcnMv&#10;ZG93bnJldi54bWxQSwUGAAAAAAQABAD1AAAAigMAAAAA&#10;" path="m,245r9475,l9475,,,,,245xe" fillcolor="#f1f1f1" stroked="f">
                                                                  <v:path arrowok="t" o:connecttype="custom" o:connectlocs="0,8982;9475,8982;9475,8737;0,8737;0,8982" o:connectangles="0,0,0,0,0"/>
                                                                </v:shape>
                                                                <v:group id="Group 28" o:spid="_x0000_s1075" style="position:absolute;left:1692;top:8987;width:9474;height:0" coordorigin="1692,8987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                                          <v:shape id="Freeform 34" o:spid="_x0000_s1076" style="position:absolute;left:1692;top:8987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Zx7scA&#10;AADbAAAADwAAAGRycy9kb3ducmV2LnhtbESPW2vCQBSE3wv+h+UU+iK6aakiaVYpoiiFPhgvpW+H&#10;7MkFs2dDdtW0v94VBB+HmfmGSWadqcWZWldZVvA6jEAQZ1ZXXCjYbZeDCQjnkTXWlknBHzmYTXtP&#10;CcbaXnhD59QXIkDYxaig9L6JpXRZSQbd0DbEwctta9AH2RZSt3gJcFPLtygaS4MVh4USG5qXlB3T&#10;k1Hg+1/znVz1vw+LfP+b/ZvVJh39KPXy3H1+gPDU+Uf43l5rBaN3uH0JP0B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2ce7HAAAA2wAAAA8AAAAAAAAAAAAAAAAAmAIAAGRy&#10;cy9kb3ducmV2LnhtbFBLBQYAAAAABAAEAPUAAACMAwAAAAA=&#10;" path="m,l9475,e" filled="f" strokeweight=".58pt">
                                                                    <v:path arrowok="t" o:connecttype="custom" o:connectlocs="0,0;9475,0" o:connectangles="0,0"/>
                                                                  </v:shape>
                                                                  <v:group id="Group 29" o:spid="_x0000_s1077" style="position:absolute;left:1688;top:3814;width:0;height:5178" coordorigin="1688,3814" coordsize="0,51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                                            <v:shape id="Freeform 33" o:spid="_x0000_s1078" style="position:absolute;left:1688;top:3814;width:0;height:5178;visibility:visible;mso-wrap-style:square;v-text-anchor:top" coordsize="0,5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iLrMUA&#10;AADbAAAADwAAAGRycy9kb3ducmV2LnhtbESPW2vCQBSE34X+h+UIfRHdtNCgqav0grQgKF7w+ZA9&#10;TWKzZ5fsauK/dwXBx2FmvmGm887U4kyNrywreBklIIhzqysuFOx3i+EYhA/IGmvLpOBCHuazp94U&#10;M21b3tB5GwoRIewzVFCG4DIpfV6SQT+yjjh6f7YxGKJsCqkbbCPc1PI1SVJpsOK4UKKjr5Ly/+3J&#10;KKjdz+l7dVy6z8mlXdj1eJDKAyn13O8+3kEE6sIjfG//agVvKdy+xB8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+IusxQAAANsAAAAPAAAAAAAAAAAAAAAAAJgCAABkcnMv&#10;ZG93bnJldi54bWxQSwUGAAAAAAQABAD1AAAAigMAAAAA&#10;" path="m,l,5178e" filled="f" strokeweight=".58pt">
                                                                      <v:path arrowok="t" o:connecttype="custom" o:connectlocs="0,3814;0,8992" o:connectangles="0,0"/>
                                                                    </v:shape>
                                                                    <v:group id="Group 30" o:spid="_x0000_s1079" style="position:absolute;left:11172;top:3814;width:0;height:5178" coordorigin="11172,3814" coordsize="0,51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                                                  <v:shape id="Freeform 32" o:spid="_x0000_s1080" style="position:absolute;left:11172;top:3814;width:0;height:5178;visibility:visible;mso-wrap-style:square;v-text-anchor:top" coordsize="0,5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u6RcEA&#10;AADbAAAADwAAAGRycy9kb3ducmV2LnhtbERPXWvCMBR9H/gfwhV8GTNVULQaZVNEQVB0Y8+X5tpW&#10;m5vQRFv/vXkY7PFwvufL1lTiQbUvLSsY9BMQxJnVJecKfr43HxMQPiBrrCyTgid5WC46b3NMtW34&#10;RI9zyEUMYZ+igiIEl0rps4IM+r51xJG72NpgiLDOpa6xieGmksMkGUuDJceGAh2tCspu57tRULnt&#10;fX247t3X9Nls7HHyPpa/pFSv237OQARqw7/4z73TCkZxbPwSf4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8rukXBAAAA2wAAAA8AAAAAAAAAAAAAAAAAmAIAAGRycy9kb3du&#10;cmV2LnhtbFBLBQYAAAAABAAEAPUAAACGAwAAAAA=&#10;" path="m,l,5178e" filled="f" strokeweight=".58pt">
                                                                        <v:path arrowok="t" o:connecttype="custom" o:connectlocs="0,3814;0,8992" o:connectangles="0,0"/>
                                                                      </v:shape>
                                                                      <v:shape id="Picture 31" o:spid="_x0000_s1081" type="#_x0000_t75" style="position:absolute;left:6615;top:3943;width:3378;height:2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ZIPnEAAAA2wAAAA8AAABkcnMvZG93bnJldi54bWxEj0FrAjEUhO8F/0N4Qi9Fsy1d0dUopUWo&#10;x6oI3h6b52Zx87JN4u723zeFgsdhZr5hVpvBNqIjH2rHCp6nGQji0umaKwXHw3YyBxEissbGMSn4&#10;oQCb9ehhhYV2PX9Rt4+VSBAOBSowMbaFlKE0ZDFMXUucvIvzFmOSvpLaY5/gtpEvWTaTFmtOCwZb&#10;ejdUXvc3q6C62dOs717Nxznfhqf8e4fe7pR6HA9vSxCRhngP/7c/tYJ8AX9f0g+Q6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uZIPnEAAAA2wAAAA8AAAAAAAAAAAAAAAAA&#10;nwIAAGRycy9kb3ducmV2LnhtbFBLBQYAAAAABAAEAPcAAACQAwAAAAA=&#10;">
                                                                        <v:imagedata r:id="rId13" o:title=""/>
                                                                      </v:shape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800" behindDoc="1" locked="0" layoutInCell="1" allowOverlap="1" wp14:anchorId="39DFA3B0" wp14:editId="53976995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4501" w:rsidRDefault="003F4501">
      <w:pPr>
        <w:spacing w:line="200" w:lineRule="exact"/>
      </w:pPr>
    </w:p>
    <w:p w:rsidR="003F4501" w:rsidRDefault="003F4501">
      <w:pPr>
        <w:spacing w:before="19" w:line="220" w:lineRule="exact"/>
        <w:rPr>
          <w:sz w:val="22"/>
          <w:szCs w:val="22"/>
        </w:rPr>
      </w:pPr>
    </w:p>
    <w:p w:rsidR="003F4501" w:rsidRDefault="00640B60">
      <w:pPr>
        <w:spacing w:before="11" w:line="359" w:lineRule="auto"/>
        <w:ind w:left="120" w:right="6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b/>
          <w:sz w:val="24"/>
          <w:szCs w:val="24"/>
        </w:rPr>
        <w:t>v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ll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g</w:t>
      </w:r>
      <w:r>
        <w:rPr>
          <w:rFonts w:ascii="Calibri" w:eastAsia="Calibri" w:hAnsi="Calibri" w:cs="Calibri"/>
          <w:b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pro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m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nt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thr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(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fu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or</w:t>
      </w:r>
      <w:r>
        <w:rPr>
          <w:rFonts w:ascii="Calibri" w:eastAsia="Calibri" w:hAnsi="Calibri" w:cs="Calibri"/>
          <w:b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ub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) (o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–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tw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fo</w:t>
      </w:r>
      <w:r>
        <w:rPr>
          <w:rFonts w:ascii="Calibri" w:eastAsia="Calibri" w:hAnsi="Calibri" w:cs="Calibri"/>
          <w:b/>
          <w:sz w:val="24"/>
          <w:szCs w:val="24"/>
        </w:rPr>
        <w:t xml:space="preserve">r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ro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ss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–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 xml:space="preserve">r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di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ay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utp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sz w:val="24"/>
          <w:szCs w:val="24"/>
        </w:rPr>
        <w:t>)</w:t>
      </w:r>
    </w:p>
    <w:p w:rsidR="003F4501" w:rsidRDefault="003F4501">
      <w:pPr>
        <w:spacing w:before="7" w:line="100" w:lineRule="exact"/>
        <w:rPr>
          <w:sz w:val="11"/>
          <w:szCs w:val="11"/>
        </w:rPr>
      </w:pPr>
    </w:p>
    <w:p w:rsidR="003F4501" w:rsidRDefault="00640B60">
      <w:pPr>
        <w:spacing w:line="260" w:lineRule="exact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Ori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al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</w:p>
    <w:p w:rsidR="003F4501" w:rsidRDefault="003F4501">
      <w:pPr>
        <w:spacing w:before="5" w:line="260" w:lineRule="exact"/>
        <w:rPr>
          <w:sz w:val="26"/>
          <w:szCs w:val="26"/>
        </w:rPr>
      </w:pPr>
    </w:p>
    <w:p w:rsidR="003F4501" w:rsidRDefault="00640B60">
      <w:pPr>
        <w:spacing w:before="25" w:line="220" w:lineRule="exact"/>
        <w:ind w:left="120" w:right="568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proofErr w:type="gram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  <w:proofErr w:type="spellEnd"/>
    </w:p>
    <w:p w:rsidR="003F4501" w:rsidRDefault="003F4501">
      <w:pPr>
        <w:spacing w:before="9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</w:p>
    <w:p w:rsidR="003F4501" w:rsidRDefault="00640B60">
      <w:pPr>
        <w:spacing w:before="1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ng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7</w:t>
      </w:r>
      <w:r>
        <w:rPr>
          <w:rFonts w:ascii="Consolas" w:eastAsia="Consolas" w:hAnsi="Consolas" w:cs="Consolas"/>
          <w:color w:val="000000"/>
          <w:sz w:val="19"/>
          <w:szCs w:val="19"/>
        </w:rPr>
        <w:t>4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ind w:left="120" w:right="6516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proofErr w:type="spellEnd"/>
      <w:proofErr w:type="gramEnd"/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9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5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line="220" w:lineRule="exact"/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proofErr w:type="gram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</w:p>
    <w:p w:rsidR="003F4501" w:rsidRDefault="00640B60">
      <w:pPr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ind w:left="120" w:right="5679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proofErr w:type="gram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933634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3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line="220" w:lineRule="exact"/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proofErr w:type="gram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</w:p>
    <w:p w:rsidR="003F4501" w:rsidRDefault="00640B60">
      <w:pPr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before="2"/>
        <w:ind w:left="120" w:right="5574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proofErr w:type="gram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1"/>
        <w:ind w:left="120" w:right="5574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proofErr w:type="gram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</w:p>
    <w:p w:rsidR="003F4501" w:rsidRDefault="003F4501">
      <w:pPr>
        <w:spacing w:before="5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4" w:line="120" w:lineRule="exact"/>
        <w:rPr>
          <w:sz w:val="12"/>
          <w:szCs w:val="12"/>
        </w:rPr>
      </w:pPr>
    </w:p>
    <w:p w:rsidR="00AA1EEA" w:rsidRDefault="00AA1EEA">
      <w:pPr>
        <w:spacing w:before="4" w:line="120" w:lineRule="exact"/>
        <w:rPr>
          <w:sz w:val="12"/>
          <w:szCs w:val="12"/>
        </w:rPr>
      </w:pPr>
    </w:p>
    <w:p w:rsidR="00AA1EEA" w:rsidRDefault="00AA1EEA">
      <w:pPr>
        <w:spacing w:before="4" w:line="120" w:lineRule="exact"/>
        <w:rPr>
          <w:sz w:val="12"/>
          <w:szCs w:val="12"/>
        </w:rPr>
      </w:pPr>
    </w:p>
    <w:p w:rsidR="003F4501" w:rsidRPr="00AA1EEA" w:rsidRDefault="00640B60">
      <w:pPr>
        <w:spacing w:before="16"/>
        <w:ind w:left="120"/>
        <w:rPr>
          <w:rFonts w:ascii="Calibri" w:eastAsia="Calibri" w:hAnsi="Calibri" w:cs="Calibri"/>
          <w:b/>
          <w:bCs/>
          <w:sz w:val="22"/>
          <w:szCs w:val="22"/>
        </w:rPr>
      </w:pPr>
      <w:r w:rsidRPr="00AA1EEA">
        <w:rPr>
          <w:rFonts w:ascii="Calibri" w:eastAsia="Calibri" w:hAnsi="Calibri" w:cs="Calibri"/>
          <w:b/>
          <w:bCs/>
          <w:sz w:val="22"/>
          <w:szCs w:val="22"/>
        </w:rPr>
        <w:t>C</w:t>
      </w:r>
      <w:r w:rsidRPr="00AA1EEA">
        <w:rPr>
          <w:rFonts w:ascii="Calibri" w:eastAsia="Calibri" w:hAnsi="Calibri" w:cs="Calibri"/>
          <w:b/>
          <w:bCs/>
          <w:spacing w:val="1"/>
          <w:sz w:val="22"/>
          <w:szCs w:val="22"/>
        </w:rPr>
        <w:t>o</w:t>
      </w:r>
      <w:r w:rsidRPr="00AA1EEA">
        <w:rPr>
          <w:rFonts w:ascii="Calibri" w:eastAsia="Calibri" w:hAnsi="Calibri" w:cs="Calibri"/>
          <w:b/>
          <w:bCs/>
          <w:spacing w:val="-1"/>
          <w:sz w:val="22"/>
          <w:szCs w:val="22"/>
        </w:rPr>
        <w:t>d</w:t>
      </w:r>
      <w:r w:rsidRPr="00AA1EEA">
        <w:rPr>
          <w:rFonts w:ascii="Calibri" w:eastAsia="Calibri" w:hAnsi="Calibri" w:cs="Calibri"/>
          <w:b/>
          <w:bCs/>
          <w:sz w:val="22"/>
          <w:szCs w:val="22"/>
        </w:rPr>
        <w:t>e</w:t>
      </w:r>
      <w:r w:rsidRPr="00AA1EEA">
        <w:rPr>
          <w:rFonts w:ascii="Calibri" w:eastAsia="Calibri" w:hAnsi="Calibri" w:cs="Calibri"/>
          <w:b/>
          <w:bCs/>
          <w:spacing w:val="1"/>
          <w:sz w:val="22"/>
          <w:szCs w:val="22"/>
        </w:rPr>
        <w:t xml:space="preserve"> </w:t>
      </w:r>
      <w:r w:rsidRPr="00AA1EEA">
        <w:rPr>
          <w:rFonts w:ascii="Calibri" w:eastAsia="Calibri" w:hAnsi="Calibri" w:cs="Calibri"/>
          <w:b/>
          <w:bCs/>
          <w:sz w:val="22"/>
          <w:szCs w:val="22"/>
        </w:rPr>
        <w:t>a</w:t>
      </w:r>
      <w:r w:rsidRPr="00AA1EEA">
        <w:rPr>
          <w:rFonts w:ascii="Calibri" w:eastAsia="Calibri" w:hAnsi="Calibri" w:cs="Calibri"/>
          <w:b/>
          <w:bCs/>
          <w:spacing w:val="-3"/>
          <w:sz w:val="22"/>
          <w:szCs w:val="22"/>
        </w:rPr>
        <w:t>f</w:t>
      </w:r>
      <w:r w:rsidRPr="00AA1EEA">
        <w:rPr>
          <w:rFonts w:ascii="Calibri" w:eastAsia="Calibri" w:hAnsi="Calibri" w:cs="Calibri"/>
          <w:b/>
          <w:bCs/>
          <w:sz w:val="22"/>
          <w:szCs w:val="22"/>
        </w:rPr>
        <w:t>t</w:t>
      </w:r>
      <w:r w:rsidRPr="00AA1EEA">
        <w:rPr>
          <w:rFonts w:ascii="Calibri" w:eastAsia="Calibri" w:hAnsi="Calibri" w:cs="Calibri"/>
          <w:b/>
          <w:bCs/>
          <w:spacing w:val="1"/>
          <w:sz w:val="22"/>
          <w:szCs w:val="22"/>
        </w:rPr>
        <w:t>e</w:t>
      </w:r>
      <w:r w:rsidRPr="00AA1EEA">
        <w:rPr>
          <w:rFonts w:ascii="Calibri" w:eastAsia="Calibri" w:hAnsi="Calibri" w:cs="Calibri"/>
          <w:b/>
          <w:bCs/>
          <w:sz w:val="22"/>
          <w:szCs w:val="22"/>
        </w:rPr>
        <w:t>r</w:t>
      </w:r>
      <w:r w:rsidRPr="00AA1EEA">
        <w:rPr>
          <w:rFonts w:ascii="Calibri" w:eastAsia="Calibri" w:hAnsi="Calibri" w:cs="Calibri"/>
          <w:b/>
          <w:bCs/>
          <w:spacing w:val="1"/>
          <w:sz w:val="22"/>
          <w:szCs w:val="22"/>
        </w:rPr>
        <w:t xml:space="preserve"> </w:t>
      </w:r>
      <w:r w:rsidRPr="00AA1EEA">
        <w:rPr>
          <w:rFonts w:ascii="Calibri" w:eastAsia="Calibri" w:hAnsi="Calibri" w:cs="Calibri"/>
          <w:b/>
          <w:bCs/>
          <w:spacing w:val="-1"/>
          <w:sz w:val="22"/>
          <w:szCs w:val="22"/>
        </w:rPr>
        <w:t>b</w:t>
      </w:r>
      <w:r w:rsidRPr="00AA1EEA">
        <w:rPr>
          <w:rFonts w:ascii="Calibri" w:eastAsia="Calibri" w:hAnsi="Calibri" w:cs="Calibri"/>
          <w:b/>
          <w:bCs/>
          <w:spacing w:val="-3"/>
          <w:sz w:val="22"/>
          <w:szCs w:val="22"/>
        </w:rPr>
        <w:t>r</w:t>
      </w:r>
      <w:r w:rsidRPr="00AA1EEA">
        <w:rPr>
          <w:rFonts w:ascii="Calibri" w:eastAsia="Calibri" w:hAnsi="Calibri" w:cs="Calibri"/>
          <w:b/>
          <w:bCs/>
          <w:spacing w:val="1"/>
          <w:sz w:val="22"/>
          <w:szCs w:val="22"/>
        </w:rPr>
        <w:t>e</w:t>
      </w:r>
      <w:r w:rsidRPr="00AA1EEA">
        <w:rPr>
          <w:rFonts w:ascii="Calibri" w:eastAsia="Calibri" w:hAnsi="Calibri" w:cs="Calibri"/>
          <w:b/>
          <w:bCs/>
          <w:sz w:val="22"/>
          <w:szCs w:val="22"/>
        </w:rPr>
        <w:t>aki</w:t>
      </w:r>
      <w:r w:rsidRPr="00AA1EEA">
        <w:rPr>
          <w:rFonts w:ascii="Calibri" w:eastAsia="Calibri" w:hAnsi="Calibri" w:cs="Calibri"/>
          <w:b/>
          <w:bCs/>
          <w:spacing w:val="-1"/>
          <w:sz w:val="22"/>
          <w:szCs w:val="22"/>
        </w:rPr>
        <w:t>n</w:t>
      </w:r>
      <w:r w:rsidRPr="00AA1EEA">
        <w:rPr>
          <w:rFonts w:ascii="Calibri" w:eastAsia="Calibri" w:hAnsi="Calibri" w:cs="Calibri"/>
          <w:b/>
          <w:bCs/>
          <w:sz w:val="22"/>
          <w:szCs w:val="22"/>
        </w:rPr>
        <w:t>g it</w:t>
      </w:r>
      <w:r w:rsidRPr="00AA1EEA">
        <w:rPr>
          <w:rFonts w:ascii="Calibri" w:eastAsia="Calibri" w:hAnsi="Calibri" w:cs="Calibri"/>
          <w:b/>
          <w:bCs/>
          <w:spacing w:val="-1"/>
          <w:sz w:val="22"/>
          <w:szCs w:val="22"/>
        </w:rPr>
        <w:t xml:space="preserve"> </w:t>
      </w:r>
      <w:r w:rsidRPr="00AA1EEA">
        <w:rPr>
          <w:rFonts w:ascii="Calibri" w:eastAsia="Calibri" w:hAnsi="Calibri" w:cs="Calibri"/>
          <w:b/>
          <w:bCs/>
          <w:sz w:val="22"/>
          <w:szCs w:val="22"/>
        </w:rPr>
        <w:t xml:space="preserve">to </w:t>
      </w:r>
      <w:r w:rsidRPr="00AA1EEA">
        <w:rPr>
          <w:rFonts w:ascii="Calibri" w:eastAsia="Calibri" w:hAnsi="Calibri" w:cs="Calibri"/>
          <w:b/>
          <w:bCs/>
          <w:spacing w:val="-1"/>
          <w:sz w:val="22"/>
          <w:szCs w:val="22"/>
        </w:rPr>
        <w:t>p</w:t>
      </w:r>
      <w:r w:rsidRPr="00AA1EEA">
        <w:rPr>
          <w:rFonts w:ascii="Calibri" w:eastAsia="Calibri" w:hAnsi="Calibri" w:cs="Calibri"/>
          <w:b/>
          <w:bCs/>
          <w:spacing w:val="-3"/>
          <w:sz w:val="22"/>
          <w:szCs w:val="22"/>
        </w:rPr>
        <w:t>r</w:t>
      </w:r>
      <w:r w:rsidRPr="00AA1EEA">
        <w:rPr>
          <w:rFonts w:ascii="Calibri" w:eastAsia="Calibri" w:hAnsi="Calibri" w:cs="Calibri"/>
          <w:b/>
          <w:bCs/>
          <w:spacing w:val="1"/>
          <w:sz w:val="22"/>
          <w:szCs w:val="22"/>
        </w:rPr>
        <w:t>o</w:t>
      </w:r>
      <w:r w:rsidRPr="00AA1EEA">
        <w:rPr>
          <w:rFonts w:ascii="Calibri" w:eastAsia="Calibri" w:hAnsi="Calibri" w:cs="Calibri"/>
          <w:b/>
          <w:bCs/>
          <w:sz w:val="22"/>
          <w:szCs w:val="22"/>
        </w:rPr>
        <w:t>c</w:t>
      </w:r>
      <w:r w:rsidRPr="00AA1EEA">
        <w:rPr>
          <w:rFonts w:ascii="Calibri" w:eastAsia="Calibri" w:hAnsi="Calibri" w:cs="Calibri"/>
          <w:b/>
          <w:bCs/>
          <w:spacing w:val="1"/>
          <w:sz w:val="22"/>
          <w:szCs w:val="22"/>
        </w:rPr>
        <w:t>e</w:t>
      </w:r>
      <w:r w:rsidRPr="00AA1EEA">
        <w:rPr>
          <w:rFonts w:ascii="Calibri" w:eastAsia="Calibri" w:hAnsi="Calibri" w:cs="Calibri"/>
          <w:b/>
          <w:bCs/>
          <w:spacing w:val="-1"/>
          <w:sz w:val="22"/>
          <w:szCs w:val="22"/>
        </w:rPr>
        <w:t>du</w:t>
      </w:r>
      <w:r w:rsidRPr="00AA1EEA">
        <w:rPr>
          <w:rFonts w:ascii="Calibri" w:eastAsia="Calibri" w:hAnsi="Calibri" w:cs="Calibri"/>
          <w:b/>
          <w:bCs/>
          <w:sz w:val="22"/>
          <w:szCs w:val="22"/>
        </w:rPr>
        <w:t>r</w:t>
      </w:r>
      <w:r w:rsidRPr="00AA1EEA">
        <w:rPr>
          <w:rFonts w:ascii="Calibri" w:eastAsia="Calibri" w:hAnsi="Calibri" w:cs="Calibri"/>
          <w:b/>
          <w:bCs/>
          <w:spacing w:val="-2"/>
          <w:sz w:val="22"/>
          <w:szCs w:val="22"/>
        </w:rPr>
        <w:t>e</w:t>
      </w:r>
      <w:r w:rsidRPr="00AA1EEA">
        <w:rPr>
          <w:rFonts w:ascii="Calibri" w:eastAsia="Calibri" w:hAnsi="Calibri" w:cs="Calibri"/>
          <w:b/>
          <w:bCs/>
          <w:sz w:val="22"/>
          <w:szCs w:val="22"/>
        </w:rPr>
        <w:t>s:</w:t>
      </w: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AA1EEA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10F311BD" wp14:editId="57FC4963">
                <wp:simplePos x="0" y="0"/>
                <wp:positionH relativeFrom="page">
                  <wp:posOffset>1028700</wp:posOffset>
                </wp:positionH>
                <wp:positionV relativeFrom="page">
                  <wp:posOffset>6190615</wp:posOffset>
                </wp:positionV>
                <wp:extent cx="5419725" cy="3733800"/>
                <wp:effectExtent l="0" t="0" r="28575" b="19050"/>
                <wp:wrapNone/>
                <wp:docPr id="60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9725" cy="3733800"/>
                          <a:chOff x="1620" y="9983"/>
                          <a:chExt cx="8535" cy="5880"/>
                        </a:xfrm>
                      </wpg:grpSpPr>
                      <wps:wsp>
                        <wps:cNvPr id="61" name="Freeform 60"/>
                        <wps:cNvSpPr>
                          <a:spLocks/>
                        </wps:cNvSpPr>
                        <wps:spPr bwMode="auto">
                          <a:xfrm>
                            <a:off x="1620" y="9983"/>
                            <a:ext cx="8535" cy="5880"/>
                          </a:xfrm>
                          <a:custGeom>
                            <a:avLst/>
                            <a:gdLst>
                              <a:gd name="T0" fmla="+- 0 1620 1620"/>
                              <a:gd name="T1" fmla="*/ T0 w 8535"/>
                              <a:gd name="T2" fmla="+- 0 15863 9983"/>
                              <a:gd name="T3" fmla="*/ 15863 h 5880"/>
                              <a:gd name="T4" fmla="+- 0 10155 1620"/>
                              <a:gd name="T5" fmla="*/ T4 w 8535"/>
                              <a:gd name="T6" fmla="+- 0 15863 9983"/>
                              <a:gd name="T7" fmla="*/ 15863 h 5880"/>
                              <a:gd name="T8" fmla="+- 0 10155 1620"/>
                              <a:gd name="T9" fmla="*/ T8 w 8535"/>
                              <a:gd name="T10" fmla="+- 0 9983 9983"/>
                              <a:gd name="T11" fmla="*/ 9983 h 5880"/>
                              <a:gd name="T12" fmla="+- 0 1620 1620"/>
                              <a:gd name="T13" fmla="*/ T12 w 8535"/>
                              <a:gd name="T14" fmla="+- 0 9983 9983"/>
                              <a:gd name="T15" fmla="*/ 9983 h 5880"/>
                              <a:gd name="T16" fmla="+- 0 1620 1620"/>
                              <a:gd name="T17" fmla="*/ T16 w 8535"/>
                              <a:gd name="T18" fmla="+- 0 15863 9983"/>
                              <a:gd name="T19" fmla="*/ 15863 h 58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535" h="5880">
                                <a:moveTo>
                                  <a:pt x="0" y="5880"/>
                                </a:moveTo>
                                <a:lnTo>
                                  <a:pt x="8535" y="5880"/>
                                </a:lnTo>
                                <a:lnTo>
                                  <a:pt x="85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8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AAF146" id="Group 59" o:spid="_x0000_s1026" style="position:absolute;margin-left:81pt;margin-top:487.45pt;width:426.75pt;height:294pt;z-index:-251653632;mso-position-horizontal-relative:page;mso-position-vertical-relative:page" coordorigin="1620,9983" coordsize="8535,5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">
                <v:shape id="Freeform 60" o:spid="_x0000_s1027" style="position:absolute;left:1620;top:9983;width:8535;height:5880;visibility:visible;mso-wrap-style:square;v-text-anchor:top" coordsize="8535,5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bhsQA&#10;AADbAAAADwAAAGRycy9kb3ducmV2LnhtbESPQYvCMBSE78L+h/AWvMiaquhKNYosLIjgwerB46N5&#10;NsXmpdtka/33RhA8DjPzDbNcd7YSLTW+dKxgNExAEOdOl1woOB1/v+YgfEDWWDkmBXfysF599JaY&#10;anfjA7VZKESEsE9RgQmhTqX0uSGLfuhq4uhdXGMxRNkUUjd4i3BbyXGSzKTFkuOCwZp+DOXX7N8q&#10;2P59Xyszac+DeZD7zXGyy9x0p1T/s9ssQATqwjv8am+1gtkInl/i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24bEAAAA2wAAAA8AAAAAAAAAAAAAAAAAmAIAAGRycy9k&#10;b3ducmV2LnhtbFBLBQYAAAAABAAEAPUAAACJAwAAAAA=&#10;" path="m,5880r8535,l8535,,,,,5880xe" filled="f">
                  <v:path arrowok="t" o:connecttype="custom" o:connectlocs="0,15863;8535,15863;8535,9983;0,9983;0,15863" o:connectangles="0,0,0,0,0"/>
                </v:shape>
                <w10:wrap anchorx="page" anchory="page"/>
              </v:group>
            </w:pict>
          </mc:Fallback>
        </mc:AlternateContent>
      </w: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21A07" w:rsidRDefault="00521A07" w:rsidP="0023529C">
      <w:pPr>
        <w:spacing w:before="16"/>
        <w:rPr>
          <w:rFonts w:ascii="Calibri" w:eastAsia="Calibri" w:hAnsi="Calibri" w:cs="Calibri"/>
          <w:sz w:val="22"/>
          <w:szCs w:val="22"/>
        </w:rPr>
      </w:pPr>
    </w:p>
    <w:sectPr w:rsidR="00521A07" w:rsidSect="00F01CE2">
      <w:pgSz w:w="11920" w:h="16840"/>
      <w:pgMar w:top="1640" w:right="740" w:bottom="280" w:left="1680" w:header="749" w:footer="60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C46" w:rsidRDefault="006F5C46">
      <w:r>
        <w:separator/>
      </w:r>
    </w:p>
  </w:endnote>
  <w:endnote w:type="continuationSeparator" w:id="0">
    <w:p w:rsidR="006F5C46" w:rsidRDefault="006F5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37425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504433" w:rsidRDefault="0050443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1EE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1EE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F4501" w:rsidRDefault="003F4501">
    <w:pPr>
      <w:spacing w:line="20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C46" w:rsidRDefault="006F5C46">
      <w:r>
        <w:separator/>
      </w:r>
    </w:p>
  </w:footnote>
  <w:footnote w:type="continuationSeparator" w:id="0">
    <w:p w:rsidR="006F5C46" w:rsidRDefault="006F5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501" w:rsidRDefault="00313588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2388870</wp:posOffset>
              </wp:positionH>
              <wp:positionV relativeFrom="page">
                <wp:posOffset>461010</wp:posOffset>
              </wp:positionV>
              <wp:extent cx="3248025" cy="678180"/>
              <wp:effectExtent l="0" t="0" r="952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8025" cy="678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4501" w:rsidRDefault="00640B60">
                          <w:pPr>
                            <w:spacing w:line="240" w:lineRule="exact"/>
                            <w:ind w:left="1114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Ki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Sa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Un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  <w:sz w:val="22"/>
                              <w:szCs w:val="22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ers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2"/>
                              <w:szCs w:val="22"/>
                            </w:rPr>
                            <w:t>ty</w:t>
                          </w:r>
                        </w:p>
                        <w:p w:rsidR="003F4501" w:rsidRDefault="00640B60">
                          <w:pPr>
                            <w:ind w:left="-20" w:right="-20"/>
                            <w:jc w:val="center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lla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f 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pp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 xml:space="preserve">lied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2"/>
                              <w:szCs w:val="22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tu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ies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mm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un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2"/>
                              <w:szCs w:val="22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y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2"/>
                              <w:szCs w:val="22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er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2"/>
                              <w:szCs w:val="22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ce</w:t>
                          </w:r>
                        </w:p>
                        <w:p w:rsidR="003F4501" w:rsidRDefault="00504433">
                          <w:pPr>
                            <w:ind w:left="1507" w:right="1504"/>
                            <w:jc w:val="center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su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2"/>
                              <w:szCs w:val="22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hint="cs"/>
                              <w:sz w:val="22"/>
                              <w:szCs w:val="22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Programming</w:t>
                          </w:r>
                        </w:p>
                        <w:p w:rsidR="00504433" w:rsidRDefault="00504433">
                          <w:pPr>
                            <w:ind w:left="1507" w:right="1504"/>
                            <w:jc w:val="center"/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88.1pt;margin-top:36.3pt;width:255.75pt;height:53.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" filled="f" stroked="f">
              <v:textbox inset="0,0,0,0">
                <w:txbxContent>
                  <w:p w:rsidR="003F4501" w:rsidRDefault="00640B60">
                    <w:pPr>
                      <w:spacing w:line="240" w:lineRule="exact"/>
                      <w:ind w:left="1114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Ki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Sa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Un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  <w:sz w:val="22"/>
                        <w:szCs w:val="22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ers</w:t>
                    </w: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2"/>
                        <w:szCs w:val="22"/>
                      </w:rPr>
                      <w:t>ty</w:t>
                    </w:r>
                  </w:p>
                  <w:p w:rsidR="003F4501" w:rsidRDefault="00640B60">
                    <w:pPr>
                      <w:ind w:left="-20" w:right="-20"/>
                      <w:jc w:val="center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lla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f A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pp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 xml:space="preserve">lied 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22"/>
                        <w:szCs w:val="22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tu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ies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mm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un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22"/>
                        <w:szCs w:val="22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y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22"/>
                        <w:szCs w:val="22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er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2"/>
                        <w:szCs w:val="22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ce</w:t>
                    </w:r>
                  </w:p>
                  <w:p w:rsidR="003F4501" w:rsidRDefault="00504433">
                    <w:pPr>
                      <w:ind w:left="1507" w:right="1504"/>
                      <w:jc w:val="center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su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2"/>
                        <w:szCs w:val="22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l</w:t>
                    </w:r>
                    <w:r>
                      <w:rPr>
                        <w:rFonts w:ascii="Calibri" w:eastAsia="Calibri" w:hAnsi="Calibri" w:hint="cs"/>
                        <w:sz w:val="22"/>
                        <w:szCs w:val="22"/>
                        <w:rtl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Programming</w:t>
                    </w:r>
                  </w:p>
                  <w:p w:rsidR="00504433" w:rsidRDefault="00504433">
                    <w:pPr>
                      <w:ind w:left="1507" w:right="1504"/>
                      <w:jc w:val="center"/>
                      <w:rPr>
                        <w:rFonts w:ascii="Calibri" w:eastAsia="Calibri" w:hAnsi="Calibri" w:cs="Calibri"/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6B6174"/>
    <w:multiLevelType w:val="multilevel"/>
    <w:tmpl w:val="C5BE8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501"/>
    <w:rsid w:val="0023529C"/>
    <w:rsid w:val="00313588"/>
    <w:rsid w:val="003F4501"/>
    <w:rsid w:val="00462601"/>
    <w:rsid w:val="00504433"/>
    <w:rsid w:val="00521A07"/>
    <w:rsid w:val="005F554C"/>
    <w:rsid w:val="00640B60"/>
    <w:rsid w:val="006627AF"/>
    <w:rsid w:val="006F5C46"/>
    <w:rsid w:val="00733A3F"/>
    <w:rsid w:val="007367D8"/>
    <w:rsid w:val="007806BA"/>
    <w:rsid w:val="00793139"/>
    <w:rsid w:val="00AA1EEA"/>
    <w:rsid w:val="00AF441D"/>
    <w:rsid w:val="00BD70E4"/>
    <w:rsid w:val="00D00A14"/>
    <w:rsid w:val="00F01CE2"/>
    <w:rsid w:val="00F40B90"/>
    <w:rsid w:val="00F4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8B29F8C-A880-49A1-B38E-E9CE30E1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A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A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135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3588"/>
  </w:style>
  <w:style w:type="paragraph" w:styleId="Footer">
    <w:name w:val="footer"/>
    <w:basedOn w:val="Normal"/>
    <w:link w:val="FooterChar"/>
    <w:uiPriority w:val="99"/>
    <w:unhideWhenUsed/>
    <w:rsid w:val="003135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Ashwaq</cp:lastModifiedBy>
  <cp:revision>5</cp:revision>
  <dcterms:created xsi:type="dcterms:W3CDTF">2015-11-02T22:32:00Z</dcterms:created>
  <dcterms:modified xsi:type="dcterms:W3CDTF">2015-11-02T22:49:00Z</dcterms:modified>
</cp:coreProperties>
</file>