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760" w:rsidRDefault="00846760">
      <w:pPr>
        <w:spacing w:before="5" w:line="160" w:lineRule="exact"/>
        <w:rPr>
          <w:sz w:val="17"/>
          <w:szCs w:val="17"/>
        </w:rPr>
      </w:pPr>
    </w:p>
    <w:p w:rsidR="00846760" w:rsidRDefault="0069085B" w:rsidP="0069085B">
      <w:pPr>
        <w:spacing w:before="4" w:line="320" w:lineRule="exact"/>
        <w:ind w:right="428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Tutorial</w:t>
      </w:r>
      <w:r w:rsidR="00511C49"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 w:rsidR="00511C49">
        <w:rPr>
          <w:rFonts w:ascii="Calibri" w:eastAsia="Calibri" w:hAnsi="Calibri" w:cs="Calibri"/>
          <w:b/>
          <w:sz w:val="28"/>
          <w:szCs w:val="28"/>
        </w:rPr>
        <w:t>#</w:t>
      </w:r>
      <w:r w:rsidR="00511C49">
        <w:rPr>
          <w:rFonts w:ascii="Calibri" w:eastAsia="Calibri" w:hAnsi="Calibri" w:cs="Calibri"/>
          <w:b/>
          <w:spacing w:val="-2"/>
          <w:sz w:val="28"/>
          <w:szCs w:val="28"/>
        </w:rPr>
        <w:t xml:space="preserve"> </w:t>
      </w:r>
      <w:r w:rsidR="00511C49">
        <w:rPr>
          <w:rFonts w:ascii="Calibri" w:eastAsia="Calibri" w:hAnsi="Calibri" w:cs="Calibri"/>
          <w:b/>
          <w:sz w:val="28"/>
          <w:szCs w:val="28"/>
        </w:rPr>
        <w:t>5</w:t>
      </w:r>
    </w:p>
    <w:p w:rsidR="00846760" w:rsidRDefault="00846760">
      <w:pPr>
        <w:spacing w:before="12" w:line="280" w:lineRule="exact"/>
        <w:rPr>
          <w:sz w:val="28"/>
          <w:szCs w:val="28"/>
        </w:rPr>
      </w:pPr>
    </w:p>
    <w:p w:rsidR="00846760" w:rsidRDefault="007F2FA5">
      <w:pPr>
        <w:spacing w:before="11" w:line="280" w:lineRule="exact"/>
        <w:ind w:left="22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w:pict>
          <v:group id="Group 262" o:spid="_x0000_s1026" style="position:absolute;left:0;text-align:left;margin-left:88.6pt;margin-top:-10.1pt;width:465.8pt;height:0;z-index:-251665920;mso-position-horizontal-relative:page" coordorigin="1772,-202" coordsize="93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">
            <v:shape id="Freeform 263" o:spid="_x0000_s1027" style="position:absolute;left:1772;top:-202;width:9316;height:0;visibility:visible;mso-wrap-style:square;v-text-anchor:top" coordsize="93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lscMA&#10;AADcAAAADwAAAGRycy9kb3ducmV2LnhtbESPQYvCMBSE7wv+h/CEva2JImWpRhFR8LAguur50Tzb&#10;YvNSm2jr/vqNIHgcZuYbZjrvbCXu1PjSsYbhQIEgzpwpOddw+F1/fYPwAdlg5Zg0PMjDfNb7mGJq&#10;XMs7uu9DLiKEfYoaihDqVEqfFWTRD1xNHL2zayyGKJtcmgbbCLeVHCmVSIslx4UCa1oWlF32N6th&#10;/LOSp20WVsd1d03aP4NKba5af/a7xQREoC68w6/2xmgYJWN4nolH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UlscMAAADcAAAADwAAAAAAAAAAAAAAAACYAgAAZHJzL2Rv&#10;d25yZXYueG1sUEsFBgAAAAAEAAQA9QAAAIgDAAAAAA==&#10;" path="m,l9315,e" filled="f" strokeweight="1.54pt">
              <v:path arrowok="t" o:connecttype="custom" o:connectlocs="0,0;9315,0" o:connectangles="0,0"/>
            </v:shape>
            <w10:wrap anchorx="page"/>
          </v:group>
        </w:pic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 w:rsidR="00511C49"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 w:rsidR="00511C49">
        <w:rPr>
          <w:rFonts w:ascii="Calibri" w:eastAsia="Calibri" w:hAnsi="Calibri" w:cs="Calibri"/>
          <w:b/>
          <w:sz w:val="24"/>
          <w:szCs w:val="24"/>
        </w:rPr>
        <w:t>s</w: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 w:rsidR="00511C49"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 w:rsidR="00511C49">
        <w:rPr>
          <w:rFonts w:ascii="Calibri" w:eastAsia="Calibri" w:hAnsi="Calibri" w:cs="Calibri"/>
          <w:b/>
          <w:sz w:val="24"/>
          <w:szCs w:val="24"/>
        </w:rPr>
        <w:t>#</w:t>
      </w:r>
      <w:r w:rsidR="00511C49">
        <w:rPr>
          <w:rFonts w:ascii="Calibri" w:eastAsia="Calibri" w:hAnsi="Calibri" w:cs="Calibri"/>
          <w:b/>
          <w:spacing w:val="-1"/>
          <w:sz w:val="24"/>
          <w:szCs w:val="24"/>
        </w:rPr>
        <w:t>1</w:t>
      </w:r>
      <w:r w:rsidR="00511C49">
        <w:rPr>
          <w:rFonts w:ascii="Calibri" w:eastAsia="Calibri" w:hAnsi="Calibri" w:cs="Calibri"/>
          <w:b/>
          <w:sz w:val="24"/>
          <w:szCs w:val="24"/>
        </w:rPr>
        <w:t>:</w:t>
      </w:r>
      <w:r w:rsidR="00511C49"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2"/>
          <w:sz w:val="24"/>
          <w:szCs w:val="24"/>
        </w:rPr>
        <w:t>T</w:t>
      </w:r>
      <w:r w:rsidR="00511C49">
        <w:rPr>
          <w:rFonts w:ascii="Calibri" w:eastAsia="Calibri" w:hAnsi="Calibri" w:cs="Calibri"/>
          <w:sz w:val="24"/>
          <w:szCs w:val="24"/>
        </w:rPr>
        <w:t>ra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11C49">
        <w:rPr>
          <w:rFonts w:ascii="Calibri" w:eastAsia="Calibri" w:hAnsi="Calibri" w:cs="Calibri"/>
          <w:sz w:val="24"/>
          <w:szCs w:val="24"/>
        </w:rPr>
        <w:t>e</w:t>
      </w:r>
      <w:r w:rsidR="00511C49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h</w:t>
      </w:r>
      <w:r w:rsidR="00511C49">
        <w:rPr>
          <w:rFonts w:ascii="Calibri" w:eastAsia="Calibri" w:hAnsi="Calibri" w:cs="Calibri"/>
          <w:sz w:val="24"/>
          <w:szCs w:val="24"/>
        </w:rPr>
        <w:t xml:space="preserve">e 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f</w:t>
      </w:r>
      <w:r w:rsidR="00511C49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511C49">
        <w:rPr>
          <w:rFonts w:ascii="Calibri" w:eastAsia="Calibri" w:hAnsi="Calibri" w:cs="Calibri"/>
          <w:sz w:val="24"/>
          <w:szCs w:val="24"/>
        </w:rPr>
        <w:t>ll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o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511C49">
        <w:rPr>
          <w:rFonts w:ascii="Calibri" w:eastAsia="Calibri" w:hAnsi="Calibri" w:cs="Calibri"/>
          <w:sz w:val="24"/>
          <w:szCs w:val="24"/>
        </w:rPr>
        <w:t>i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n</w:t>
      </w:r>
      <w:r w:rsidR="00511C49">
        <w:rPr>
          <w:rFonts w:ascii="Calibri" w:eastAsia="Calibri" w:hAnsi="Calibri" w:cs="Calibri"/>
          <w:sz w:val="24"/>
          <w:szCs w:val="24"/>
        </w:rPr>
        <w:t>g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od</w:t>
      </w:r>
      <w:r w:rsidR="00511C49">
        <w:rPr>
          <w:rFonts w:ascii="Calibri" w:eastAsia="Calibri" w:hAnsi="Calibri" w:cs="Calibri"/>
          <w:sz w:val="24"/>
          <w:szCs w:val="24"/>
        </w:rPr>
        <w:t>e</w:t>
      </w:r>
    </w:p>
    <w:p w:rsidR="00846760" w:rsidRDefault="00846760">
      <w:pPr>
        <w:spacing w:before="10" w:line="200" w:lineRule="exact"/>
        <w:sectPr w:rsidR="00846760">
          <w:headerReference w:type="default" r:id="rId8"/>
          <w:footerReference w:type="default" r:id="rId9"/>
          <w:pgSz w:w="11920" w:h="16840"/>
          <w:pgMar w:top="1600" w:right="620" w:bottom="280" w:left="1580" w:header="749" w:footer="601" w:gutter="0"/>
          <w:pgNumType w:start="1"/>
          <w:cols w:space="720"/>
        </w:sectPr>
      </w:pPr>
    </w:p>
    <w:p w:rsidR="00846760" w:rsidRDefault="00511C49">
      <w:pPr>
        <w:spacing w:before="29"/>
        <w:jc w:val="right"/>
        <w:rPr>
          <w:sz w:val="24"/>
          <w:szCs w:val="24"/>
        </w:rPr>
      </w:pPr>
      <w:r>
        <w:rPr>
          <w:b/>
          <w:spacing w:val="-1"/>
          <w:sz w:val="24"/>
          <w:szCs w:val="24"/>
        </w:rPr>
        <w:lastRenderedPageBreak/>
        <w:t>(</w:t>
      </w:r>
      <w:r>
        <w:rPr>
          <w:b/>
          <w:sz w:val="24"/>
          <w:szCs w:val="24"/>
        </w:rPr>
        <w:t>a)</w:t>
      </w:r>
    </w:p>
    <w:p w:rsidR="00846760" w:rsidRDefault="00511C49">
      <w:pPr>
        <w:spacing w:before="5" w:line="100" w:lineRule="exact"/>
        <w:rPr>
          <w:sz w:val="10"/>
          <w:szCs w:val="10"/>
        </w:rPr>
      </w:pPr>
      <w:r>
        <w:br w:type="column"/>
      </w:r>
    </w:p>
    <w:p w:rsidR="00846760" w:rsidRDefault="00846760">
      <w:pPr>
        <w:spacing w:line="200" w:lineRule="exact"/>
      </w:pPr>
    </w:p>
    <w:p w:rsidR="00846760" w:rsidRDefault="00511C49" w:rsidP="00E52E93">
      <w:pPr>
        <w:spacing w:line="260" w:lineRule="exact"/>
        <w:rPr>
          <w:sz w:val="24"/>
          <w:szCs w:val="24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num="2" w:space="720" w:equalWidth="0">
            <w:col w:w="860" w:space="80"/>
            <w:col w:w="8780"/>
          </w:cols>
        </w:sectPr>
      </w:pPr>
      <w:r>
        <w:rPr>
          <w:spacing w:val="-3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 xml:space="preserve">nput 1     </w:t>
      </w:r>
      <w:r w:rsidR="000F44A0">
        <w:rPr>
          <w:position w:val="-1"/>
          <w:sz w:val="24"/>
          <w:szCs w:val="24"/>
        </w:rPr>
        <w:tab/>
      </w:r>
      <w:r w:rsidR="000F44A0">
        <w:rPr>
          <w:position w:val="-1"/>
          <w:sz w:val="24"/>
          <w:szCs w:val="24"/>
        </w:rPr>
        <w:tab/>
      </w:r>
      <w:r w:rsidR="000F44A0">
        <w:rPr>
          <w:position w:val="-1"/>
          <w:sz w:val="24"/>
          <w:szCs w:val="24"/>
        </w:rPr>
        <w:tab/>
      </w:r>
      <w:r w:rsidR="000F44A0">
        <w:rPr>
          <w:position w:val="-1"/>
          <w:sz w:val="24"/>
          <w:szCs w:val="24"/>
        </w:rPr>
        <w:tab/>
      </w:r>
      <w:r w:rsidR="000F44A0">
        <w:rPr>
          <w:position w:val="-1"/>
          <w:sz w:val="24"/>
          <w:szCs w:val="24"/>
        </w:rPr>
        <w:tab/>
      </w:r>
      <w:r w:rsidR="000F44A0">
        <w:rPr>
          <w:position w:val="-1"/>
          <w:sz w:val="24"/>
          <w:szCs w:val="24"/>
        </w:rPr>
        <w:tab/>
        <w:t>Input 2</w:t>
      </w:r>
      <w:r>
        <w:rPr>
          <w:position w:val="-1"/>
          <w:sz w:val="24"/>
          <w:szCs w:val="24"/>
        </w:rPr>
        <w:t xml:space="preserve">                                                                              </w:t>
      </w:r>
      <w:r>
        <w:rPr>
          <w:spacing w:val="37"/>
          <w:position w:val="-1"/>
          <w:sz w:val="24"/>
          <w:szCs w:val="24"/>
        </w:rPr>
        <w:t xml:space="preserve"> </w:t>
      </w:r>
    </w:p>
    <w:p w:rsidR="00846760" w:rsidRDefault="007F2FA5">
      <w:pPr>
        <w:spacing w:before="9"/>
        <w:ind w:left="655"/>
      </w:pPr>
      <w:r>
        <w:rPr>
          <w:noProof/>
        </w:rPr>
        <w:lastRenderedPageBreak/>
        <w:pict>
          <v:group id="Group 253" o:spid="_x0000_s1278" style="position:absolute;left:0;text-align:left;margin-left:23.95pt;margin-top:23.7pt;width:547.5pt;height:794.6pt;z-index:-251662848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">
            <v:group id="Group 254" o:spid="_x0000_s1279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<v:shape id="Freeform 261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Pa7McA&#10;AADcAAAADwAAAGRycy9kb3ducmV2LnhtbESP3WrCQBSE74W+w3IKvdNNA42aukoVhZai4E/x9pA9&#10;TdJkz4bsatK37xYEL4eZ+YaZLXpTiyu1rrSs4HkUgSDOrC45V3A6boYTEM4ja6wtk4JfcrCYPwxm&#10;mGrb8Z6uB5+LAGGXooLC+yaV0mUFGXQj2xAH79u2Bn2QbS51i12Am1rGUZRIgyWHhQIbWhWUVYeL&#10;UbCbnrvxV7k6/3x2l6XZfKyT3bZS6umxf3sF4an39/Ct/a4VxC8J/J8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9z2uz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255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<v:shape id="Freeform 260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TJtr8A&#10;AADcAAAADwAAAGRycy9kb3ducmV2LnhtbERPTYvCMBC9C/sfwizspayJoovUpqKygldrD3scmtm2&#10;2ExKE7X+e3MQPD7ed7YZbSduNPjWsYbZVIEgrpxpudZQng/fKxA+IBvsHJOGB3nY5B+TDFPj7nyi&#10;WxFqEUPYp6ihCaFPpfRVQxb91PXEkft3g8UQ4VBLM+A9httOzpX6kRZbjg0N9rRvqLoUV6tBrcIh&#10;SVzSt7s/xsVx+1smhdL663PcrkEEGsNb/HIfjYb5Mq6NZ+IRkP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JMm2vwAAANwAAAAPAAAAAAAAAAAAAAAAAJgCAABkcnMvZG93bnJl&#10;di54bWxQSwUGAAAAAAQABAD1AAAAhAMAAAAA&#10;" path="m,l,15881e" filled="f" strokeweight=".58pt">
                  <v:path arrowok="t" o:connecttype="custom" o:connectlocs="0,480;0,16361" o:connectangles="0,0"/>
                </v:shape>
                <v:group id="Group 256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<v:shape id="Freeform 259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4PDbwA&#10;AADcAAAADwAAAGRycy9kb3ducmV2LnhtbERPvQrCMBDeBd8hnOBSNFFEpBpFRcHV6uB4NGdbbC6l&#10;iVrf3gyC48f3v9p0thYvan3lWMNkrEAQ585UXGi4Xo6jBQgfkA3WjknDhzxs1v3eClPj3nymVxYK&#10;EUPYp6ihDKFJpfR5SRb92DXEkbu71mKIsC2kafEdw20tp0rNpcWKY0OJDe1Lyh/Z02pQi3BMEpc0&#10;1e7GODttD9ckU1oPB912CSJQF/7in/tkNEzncX48E4+AXH8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Pg8NvAAAANwAAAAPAAAAAAAAAAAAAAAAAJgCAABkcnMvZG93bnJldi54&#10;bWxQSwUGAAAAAAQABAD1AAAAgQMAAAAA&#10;" path="m,l,15881e" filled="f" strokeweight=".58pt">
                    <v:path arrowok="t" o:connecttype="custom" o:connectlocs="0,480;0,16361" o:connectangles="0,0"/>
                  </v:shape>
                  <v:group id="Group 257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    <v:shape id="Freeform 258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QWUsYA&#10;AADcAAAADwAAAGRycy9kb3ducmV2LnhtbESPQWvCQBSE7wX/w/KE3urGHNKaugkqFRSpUG3x+si+&#10;JtHs25BdTfrv3UKhx2FmvmHm+WAacaPO1ZYVTCcRCOLC6ppLBZ/H9dMLCOeRNTaWScEPOciz0cMc&#10;U217/qDbwZciQNilqKDyvk2ldEVFBt3EtsTB+7adQR9kV0rdYR/gppFxFCXSYM1hocKWVhUVl8PV&#10;KNjPTv3zV706nXf9dWnW27dk/35R6nE8LF5BeBr8f/ivvdEK4iSG3zPhCMj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QWUsYAAADcAAAADwAAAAAAAAAAAAAAAACYAgAAZHJz&#10;L2Rvd25yZXYueG1sUEsFBgAAAAAEAAQA9QAAAIsDAAAAAA=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253" name="Pictur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A0627">
        <w:rPr>
          <w:noProof/>
        </w:rPr>
        <w:drawing>
          <wp:inline distT="0" distB="0" distL="0" distR="0">
            <wp:extent cx="2047875" cy="876300"/>
            <wp:effectExtent l="0" t="0" r="9525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44A0">
        <w:t xml:space="preserve">                      </w:t>
      </w:r>
      <w:r w:rsidR="000F44A0">
        <w:rPr>
          <w:noProof/>
        </w:rPr>
        <w:drawing>
          <wp:inline distT="0" distB="0" distL="0" distR="0" wp14:anchorId="18567065" wp14:editId="472296E0">
            <wp:extent cx="2057400" cy="8763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10" w:line="140" w:lineRule="exact"/>
        <w:rPr>
          <w:sz w:val="15"/>
          <w:szCs w:val="15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</w:p>
    <w:p w:rsidR="00846760" w:rsidRDefault="00511C49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1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511C49">
      <w:pPr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proofErr w:type="gramEnd"/>
      <w:r>
        <w:rPr>
          <w:rFonts w:ascii="Consolas" w:eastAsia="Consolas" w:hAnsi="Consolas" w:cs="Consolas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ng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18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on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proofErr w:type="gramEnd"/>
      <w:r>
        <w:rPr>
          <w:rFonts w:ascii="Consolas" w:eastAsia="Consolas" w:hAnsi="Consolas" w:cs="Consolas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in</w:t>
      </w:r>
      <w:r>
        <w:rPr>
          <w:rFonts w:ascii="Consolas" w:eastAsia="Consolas" w:hAnsi="Consolas" w:cs="Consolas"/>
          <w:spacing w:val="-1"/>
          <w:sz w:val="19"/>
          <w:szCs w:val="19"/>
        </w:rPr>
        <w:t>g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pacing w:val="-1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+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7F2FA5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w:pict>
          <v:group id="Group 204" o:spid="_x0000_s1269" style="position:absolute;left:0;text-align:left;margin-left:84.1pt;margin-top:-100.55pt;width:474.8pt;height:214.9pt;z-index:-251664896;mso-position-horizontal-relative:page" coordorigin="1682,-2011" coordsize="9496,4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">
            <v:group id="Group 205" o:spid="_x0000_s1270" style="position:absolute;left:1692;top:-1995;width:9474;height:242" coordorigin="1692,-1995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<v:shape id="Freeform 250" o:spid="_x0000_s1277" style="position:absolute;left:1692;top:-1995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fascMA&#10;AADcAAAADwAAAGRycy9kb3ducmV2LnhtbERPy2rCQBTdC/7DcAvdmYmRiqQZpYiRdlWMFtrdJXOb&#10;hGbuhMzk0b/vLAouD+edHWbTipF611hWsI5iEMSl1Q1XCm7XfLUD4TyyxtYyKfglB4f9cpFhqu3E&#10;FxoLX4kQwi5FBbX3XSqlK2sy6CLbEQfu2/YGfYB9JXWPUwg3rUzieCsNNhwaauzoWFP5UwxGwXmw&#10;yfC5GbcfUr659fvXKW+fTko9PswvzyA8zf4u/ne/agVJHNaGM+EI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fascMAAADcAAAADwAAAAAAAAAAAAAAAACYAgAAZHJzL2Rv&#10;d25yZXYueG1sUEsFBgAAAAAEAAQA9QAAAIgDAAAAAA==&#10;" path="m,242r9475,l9475,,,,,242xe" fillcolor="#edebe0" stroked="f">
                <v:path arrowok="t" o:connecttype="custom" o:connectlocs="0,-1753;9475,-1753;9475,-1995;0,-1995;0,-1753" o:connectangles="0,0,0,0,0"/>
              </v:shape>
              <v:group id="Group 206" o:spid="_x0000_s1271" style="position:absolute;left:1692;top:-2000;width:9474;height:0" coordorigin="1692,-2000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<v:shape id="Freeform 249" o:spid="_x0000_s1276" style="position:absolute;left:1692;top:-2000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Ft8MA&#10;AADcAAAADwAAAGRycy9kb3ducmV2LnhtbERPTYvCMBC9C/sfwizsRTRVUJZqFJFdFMGD3ap4G5qx&#10;LTaT0mS1+uvNQfD4eN/TeWsqcaXGlZYVDPoRCOLM6pJzBenfb+8bhPPIGivLpOBODuazj84UY21v&#10;vKNr4nMRQtjFqKDwvo6ldFlBBl3f1sSBO9vGoA+wyaVu8BbCTSWHUTSWBksODQXWtCwouyT/RoHv&#10;bpapXHW3h5/z/pQ9zGqXjI5KfX22iwkIT61/i1/utVYwHIT54Uw4An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GFt8MAAADcAAAADwAAAAAAAAAAAAAAAACYAgAAZHJzL2Rv&#10;d25yZXYueG1sUEsFBgAAAAAEAAQA9QAAAIgDAAAAAA==&#10;" path="m,l9475,e" filled="f" strokeweight=".58pt">
                  <v:path arrowok="t" o:connecttype="custom" o:connectlocs="0,0;9475,0" o:connectangles="0,0"/>
                </v:shape>
                <v:group id="Group 207" o:spid="_x0000_s1272" style="position:absolute;left:1692;top:-1753;width:9474;height:223" coordorigin="1692,-175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shape id="Freeform 248" o:spid="_x0000_s1275" style="position:absolute;left:1692;top:-175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uQ08QA&#10;AADcAAAADwAAAGRycy9kb3ducmV2LnhtbESPQWvCQBSE7wX/w/IK3uomEYKkriIFiydBW9oeH9ln&#10;Npp9m+6uMf77bqHQ4zAz3zDL9Wg7MZAPrWMF+SwDQVw73XKj4P1t+7QAESKyxs4xKbhTgPVq8rDE&#10;SrsbH2g4xkYkCIcKFZgY+0rKUBuyGGauJ07eyXmLMUnfSO3xluC2k0WWldJiy2nBYE8vhurL8WoV&#10;lH5+jsNnvhj25vu1+Npb35UfSk0fx80ziEhj/A//tXdaQZEX8HsmHQ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LkNPEAAAA3AAAAA8AAAAAAAAAAAAAAAAAmAIAAGRycy9k&#10;b3ducmV2LnhtbFBLBQYAAAAABAAEAPUAAACJAwAAAAA=&#10;" path="m,223r9475,l9475,,,,,223xe" fillcolor="#edebe0" stroked="f">
                    <v:path arrowok="t" o:connecttype="custom" o:connectlocs="0,-1530;9475,-1530;9475,-1753;0,-1753;0,-1530" o:connectangles="0,0,0,0,0"/>
                  </v:shape>
                  <v:group id="Group 208" o:spid="_x0000_s1273" style="position:absolute;left:1692;top:-1530;width:9474;height:223" coordorigin="1692,-153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  <v:shape id="Freeform 247" o:spid="_x0000_s1274" style="position:absolute;left:1692;top:-153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6tPMQA&#10;AADcAAAADwAAAGRycy9kb3ducmV2LnhtbESPQUvDQBSE74L/YXlCb3aTVEKJ3QQRFE+F1qIeH9nX&#10;bGr2bdxd0/Tfu4LgcZiZb5hNM9tBTORD71hBvsxAELdO99wpOLw+3a5BhIiscXBMCi4UoKmvrzZY&#10;aXfmHU372IkE4VChAhPjWEkZWkMWw9KNxMk7Om8xJuk7qT2eE9wOssiyUlrsOS0YHOnRUPu5/7YK&#10;Sr86xek9X09b8/VcfGytH8o3pRY388M9iEhz/A//tV+0giK/g98z6QjI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urTzEAAAA3AAAAA8AAAAAAAAAAAAAAAAAmAIAAGRycy9k&#10;b3ducmV2LnhtbFBLBQYAAAAABAAEAPUAAACJAwAAAAA=&#10;" path="m,224r9475,l9475,,,,,224xe" fillcolor="#edebe0" stroked="f">
                      <v:path arrowok="t" o:connecttype="custom" o:connectlocs="0,-1306;9475,-1306;9475,-1530;0,-1530;0,-1306" o:connectangles="0,0,0,0,0"/>
                    </v:shape>
                    <v:group id="Group 209" o:spid="_x0000_s1035" style="position:absolute;left:1692;top:-1306;width:9474;height:221" coordorigin="1692,-130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<v:shape id="Freeform 246" o:spid="_x0000_s1036" style="position:absolute;left:1692;top:-130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ccX8MA&#10;AADcAAAADwAAAGRycy9kb3ducmV2LnhtbESPUUvDQBCE3wX/w7GCb/bSiqHEXksRRB+C0lZ8XnJr&#10;LjS3F7Jrm/57TxB8HGbmG2a1mWJvTjRKl9jBfFaAIW6S77h18HF4vluCEUX22CcmBxcS2Kyvr1ZY&#10;+XTmHZ322poMYanQQVAdKmulCRRRZmkgzt5XGiNqlmNr/YjnDI+9XRRFaSN2nBcCDvQUqDnuv6OD&#10;+qW4Ly+1f//UOrzpYScqD+Lc7c20fQSjNOl/+K/96h0s5iX8nslHw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ccX8MAAADcAAAADwAAAAAAAAAAAAAAAACYAgAAZHJzL2Rv&#10;d25yZXYueG1sUEsFBgAAAAAEAAQA9QAAAIgDAAAAAA==&#10;" path="m,220r9475,l9475,,,,,220xe" fillcolor="#edebe0" stroked="f">
                        <v:path arrowok="t" o:connecttype="custom" o:connectlocs="0,-1086;9475,-1086;9475,-1306;0,-1306;0,-1086" o:connectangles="0,0,0,0,0"/>
                      </v:shape>
                      <v:group id="Group 210" o:spid="_x0000_s1037" style="position:absolute;left:1692;top:-1086;width:9474;height:223" coordorigin="1692,-10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      <v:shape id="Freeform 245" o:spid="_x0000_s1038" style="position:absolute;left:1692;top:-10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OnOcEA&#10;AADcAAAADwAAAGRycy9kb3ducmV2LnhtbERPz2vCMBS+C/4P4QneNG2FIp1RxmDiSVCH2/HRvDXd&#10;mpcuibX775eDsOPH93uzG20nBvKhdawgX2YgiGunW24UvF1eF2sQISJr7ByTgl8KsNtOJxustLvz&#10;iYZzbEQK4VChAhNjX0kZakMWw9L1xIn7dN5iTNA3Unu8p3DbySLLSmmx5dRgsKcXQ/X3+WYVlH71&#10;FYf3fD0czc+++Dha35VXpeaz8fkJRKQx/osf7oNWUORpbTqTjo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jpznBAAAA3AAAAA8AAAAAAAAAAAAAAAAAmAIAAGRycy9kb3du&#10;cmV2LnhtbFBLBQYAAAAABAAEAPUAAACGAwAAAAA=&#10;" path="m,224r9475,l9475,,,,,224xe" fillcolor="#edebe0" stroked="f">
                          <v:path arrowok="t" o:connecttype="custom" o:connectlocs="0,-862;9475,-862;9475,-1086;0,-1086;0,-862" o:connectangles="0,0,0,0,0"/>
                        </v:shape>
                        <v:group id="Group 211" o:spid="_x0000_s1039" style="position:absolute;left:1692;top:-862;width:9474;height:223" coordorigin="1692,-86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        <v:shape id="Freeform 244" o:spid="_x0000_s1040" style="position:absolute;left:1692;top:-86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lhgsEA&#10;AADcAAAADwAAAGRycy9kb3ducmV2LnhtbERPz2vCMBS+D/wfwhN2m6kdFKlGEcGxkzA31OOjeTbV&#10;5qUmWa3/vTkMdvz4fi9Wg21FTz40jhVMJxkI4srphmsFP9/btxmIEJE1to5JwYMCrJajlwWW2t35&#10;i/p9rEUK4VCiAhNjV0oZKkMWw8R1xIk7O28xJuhrqT3eU7htZZ5lhbTYcGow2NHGUHXd/1oFhX+/&#10;xP44nfU7c/vITzvr2+Kg1Ot4WM9BRBriv/jP/akV5Hman86kI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5YYLBAAAA3AAAAA8AAAAAAAAAAAAAAAAAmAIAAGRycy9kb3du&#10;cmV2LnhtbFBLBQYAAAAABAAEAPUAAACGAwAAAAA=&#10;" path="m,223r9475,l9475,,,,,223xe" fillcolor="#edebe0" stroked="f">
                            <v:path arrowok="t" o:connecttype="custom" o:connectlocs="0,-639;9475,-639;9475,-862;0,-862;0,-639" o:connectangles="0,0,0,0,0"/>
                          </v:shape>
                          <v:group id="Group 212" o:spid="_x0000_s1041" style="position:absolute;left:1692;top:-639;width:9474;height:223" coordorigin="1692,-63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          <v:shape id="Freeform 243" o:spid="_x0000_s1042" style="position:absolute;left:1692;top:-63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absQA&#10;AADcAAAADwAAAGRycy9kb3ducmV2LnhtbESPUUvDMBSF3wf+h3AF37a0Ecqoy4oIik8D51AfL81d&#10;09nc1CR29d8bQdjj4ZzzHc6mmd0gJgqx96yhXBUgiFtveu40HF4fl2sQMSEbHDyThh+K0GyvFhus&#10;jT/zC0371IkM4VijBpvSWEsZW0sO48qPxNk7+uAwZRk6aQKeM9wNUhVFJR32nBcsjvRgqf3cfzsN&#10;Vbg9pem9XE87+/WkPnYuDNWb1jfX8/0diERzuoT/289Gg1IK/s7kI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nWm7EAAAA3AAAAA8AAAAAAAAAAAAAAAAAmAIAAGRycy9k&#10;b3ducmV2LnhtbFBLBQYAAAAABAAEAPUAAACJAwAAAAA=&#10;" path="m,223r9475,l9475,,,,,223xe" fillcolor="#edebe0" stroked="f">
                              <v:path arrowok="t" o:connecttype="custom" o:connectlocs="0,-416;9475,-416;9475,-639;0,-639;0,-416" o:connectangles="0,0,0,0,0"/>
                            </v:shape>
                            <v:group id="Group 213" o:spid="_x0000_s1043" style="position:absolute;left:1692;top:-416;width:9474;height:221" coordorigin="1692,-41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            <v:shape id="Freeform 242" o:spid="_x0000_s1044" style="position:absolute;left:1692;top:-41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tDsMA&#10;AADcAAAADwAAAGRycy9kb3ducmV2LnhtbESPX0vDQBDE3wW/w7GCb/Zi1CJpr0UE0Yeg9A8+L7lt&#10;LpjbC9m1Tb+9Jwg+DjPzG2a5nmJvjjRKl9jB7awAQ9wk33HrYL97uXkEI4rssU9MDs4ksF5dXiyx&#10;8unEGzputTUZwlKhg6A6VNZKEyiizNJAnL1DGiNqlmNr/YinDI+9LYtibiN2nBcCDvQcqPnafkcH&#10;9WtxNz/X/uNT6/Cuu42oPIhz11fT0wKM0qT/4b/2m3dQlvfweyYfAbv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XtDsMAAADcAAAADwAAAAAAAAAAAAAAAACYAgAAZHJzL2Rv&#10;d25yZXYueG1sUEsFBgAAAAAEAAQA9QAAAIgDAAAAAA==&#10;" path="m,221r9475,l9475,,,,,221xe" fillcolor="#edebe0" stroked="f">
                                <v:path arrowok="t" o:connecttype="custom" o:connectlocs="0,-195;9475,-195;9475,-416;0,-416;0,-195" o:connectangles="0,0,0,0,0"/>
                              </v:shape>
                              <v:group id="Group 214" o:spid="_x0000_s1045" style="position:absolute;left:1692;top:-195;width:9474;height:223" coordorigin="1692,-19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              <v:shape id="Freeform 241" o:spid="_x0000_s1046" style="position:absolute;left:1692;top:-19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xcbcQA&#10;AADcAAAADwAAAGRycy9kb3ducmV2LnhtbESPQWvCQBSE74L/YXlCb2ZjCkFSVymCpSehVtoeH9ln&#10;Njb7Nt3dxvTfu0LB4zAz3zCrzWg7MZAPrWMFiywHQVw73XKj4Pi+my9BhIissXNMCv4owGY9nayw&#10;0u7CbzQcYiMShEOFCkyMfSVlqA1ZDJnriZN3ct5iTNI3Unu8JLjtZJHnpbTYclow2NPWUP19+LUK&#10;Sv94jsPnYjnszc9L8bW3vis/lHqYjc9PICKN8R7+b79qBUVRwu1MOgJ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cXG3EAAAA3AAAAA8AAAAAAAAAAAAAAAAAmAIAAGRycy9k&#10;b3ducmV2LnhtbFBLBQYAAAAABAAEAPUAAACJAwAAAAA=&#10;" path="m,223r9475,l9475,,,,,223xe" fillcolor="#edebe0" stroked="f">
                                  <v:path arrowok="t" o:connecttype="custom" o:connectlocs="0,28;9475,28;9475,-195;0,-195;0,28" o:connectangles="0,0,0,0,0"/>
                                </v:shape>
                                <v:group id="Group 215" o:spid="_x0000_s1047" style="position:absolute;left:1692;top:28;width:9474;height:223" coordorigin="1692,2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                <v:shape id="Freeform 240" o:spid="_x0000_s1048" style="position:absolute;left:1692;top:2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9thMEA&#10;AADcAAAADwAAAGRycy9kb3ducmV2LnhtbERPz2vCMBS+D/wfwhN2m6kdFKlGEcGxkzA31OOjeTbV&#10;5qUmWa3/vTkMdvz4fi9Wg21FTz40jhVMJxkI4srphmsFP9/btxmIEJE1to5JwYMCrJajlwWW2t35&#10;i/p9rEUK4VCiAhNjV0oZKkMWw8R1xIk7O28xJuhrqT3eU7htZZ5lhbTYcGow2NHGUHXd/1oFhX+/&#10;xP44nfU7c/vITzvr2+Kg1Ot4WM9BRBriv/jP/akV5Hlam86kI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PbYTBAAAA3AAAAA8AAAAAAAAAAAAAAAAAmAIAAGRycy9kb3du&#10;cmV2LnhtbFBLBQYAAAAABAAEAPUAAACGAwAAAAA=&#10;" path="m,223r9475,l9475,,,,,223xe" fillcolor="#edebe0" stroked="f">
                                    <v:path arrowok="t" o:connecttype="custom" o:connectlocs="0,251;9475,251;9475,28;0,28;0,251" o:connectangles="0,0,0,0,0"/>
                                  </v:shape>
                                  <v:group id="Group 216" o:spid="_x0000_s1049" style="position:absolute;left:1692;top:251;width:9474;height:221" coordorigin="1692,25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                  <v:shape id="Freeform 239" o:spid="_x0000_s1050" style="position:absolute;left:1692;top:25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d90MAA&#10;AADcAAAADwAAAGRycy9kb3ducmV2LnhtbERPTWvCQBC9F/wPywi91U2VSkldpQjSHkKLWnoesmM2&#10;mJ0NmanGf989FHp8vO/VZoydudAgbWIHj7MCDHGdfMuNg6/j7uEZjCiyxy4xObiRwGY9uVth6dOV&#10;93Q5aGNyCEuJDoJqX1ordaCIMks9ceZOaYioGQ6N9QNec3js7LwoljZiy7khYE/bQPX58BMdVG/F&#10;Ynmr/Oe3VuFDj3tReRLn7qfj6wsYpVH/xX/ud+9gvsjz85l8BOz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d90MAAAADcAAAADwAAAAAAAAAAAAAAAACYAgAAZHJzL2Rvd25y&#10;ZXYueG1sUEsFBgAAAAAEAAQA9QAAAIUDAAAAAA==&#10;" path="m,221r9475,l9475,,,,,221xe" fillcolor="#edebe0" stroked="f">
                                      <v:path arrowok="t" o:connecttype="custom" o:connectlocs="0,472;9475,472;9475,251;0,251;0,472" o:connectangles="0,0,0,0,0"/>
                                    </v:shape>
                                    <v:group id="Group 217" o:spid="_x0000_s1051" style="position:absolute;left:1692;top:472;width:9474;height:224" coordorigin="1692,472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                    <v:shape id="Freeform 238" o:spid="_x0000_s1052" style="position:absolute;left:1692;top:472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wSrMUA&#10;AADcAAAADwAAAGRycy9kb3ducmV2LnhtbESPQWsCMRSE7wX/Q3iCt5p1BSmrUVQU2kuL1oPeHpvn&#10;7mLysmzSuO2vN4VCj8PMfMMsVr01IlLnG8cKJuMMBHHpdMOVgtPn/vkFhA/IGo1jUvBNHlbLwdMC&#10;C+3ufKB4DJVIEPYFKqhDaAspfVmTRT92LXHyrq6zGJLsKqk7vCe4NTLPspm02HBaqLGlbU3l7fhl&#10;FfzEuLWby3n/dogfcre++XdjvFKjYb+egwjUh//wX/tVK8inOfyeSUd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rBKsxQAAANwAAAAPAAAAAAAAAAAAAAAAAJgCAABkcnMv&#10;ZG93bnJldi54bWxQSwUGAAAAAAQABAD1AAAAigMAAAAA&#10;" path="m,224r9475,l9475,,,,,224xe" fillcolor="#edebe0" stroked="f">
                                        <v:path arrowok="t" o:connecttype="custom" o:connectlocs="0,696;9475,696;9475,472;0,472;0,696" o:connectangles="0,0,0,0,0"/>
                                      </v:shape>
                                      <v:group id="Group 218" o:spid="_x0000_s1053" style="position:absolute;left:1692;top:696;width:9474;height:223" coordorigin="1692,69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                      <v:shape id="Freeform 237" o:spid="_x0000_s1054" style="position:absolute;left:1692;top:69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vxXMUA&#10;AADcAAAADwAAAGRycy9kb3ducmV2LnhtbESPQWsCMRSE7wX/Q3iCt5p1LYtsjSKCxZNQW6rHx+Z1&#10;s+3mZU3SdfvvG0HocZiZb5jlerCt6MmHxrGC2TQDQVw53XCt4P1t97gAESKyxtYxKfilAOvV6GGJ&#10;pXZXfqX+GGuRIBxKVGBi7EopQ2XIYpi6jjh5n85bjEn6WmqP1wS3rcyzrJAWG04LBjvaGqq+jz9W&#10;QeHnX7E/zRb9wVxe8vPB+rb4UGoyHjbPICIN8T98b++1gnz+BL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/FcxQAAANwAAAAPAAAAAAAAAAAAAAAAAJgCAABkcnMv&#10;ZG93bnJldi54bWxQSwUGAAAAAAQABAD1AAAAigMAAAAA&#10;" path="m,223r9475,l9475,,,,,223xe" fillcolor="#edebe0" stroked="f">
                                          <v:path arrowok="t" o:connecttype="custom" o:connectlocs="0,919;9475,919;9475,696;0,696;0,919" o:connectangles="0,0,0,0,0"/>
                                        </v:shape>
                                        <v:group id="Group 219" o:spid="_x0000_s1055" style="position:absolute;left:1692;top:919;width:9474;height:221" coordorigin="1692,91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qSB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b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vqSBcQAAADcAAAA&#10;DwAAAAAAAAAAAAAAAACqAgAAZHJzL2Rvd25yZXYueG1sUEsFBgAAAAAEAAQA+gAAAJsDAAAAAA==&#10;">
                                          <v:shape id="Freeform 236" o:spid="_x0000_s1056" style="position:absolute;left:1692;top:91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JAP8MA&#10;AADcAAAADwAAAGRycy9kb3ducmV2LnhtbESPUUvDQBCE3wX/w7GCb/Zii6HEXksRRB+C0lZ8XnJr&#10;LjS3F7Jrm/57TxB8HGbmG2a1mWJvTjRKl9jB/awAQ9wk33Hr4OPwfLcEI4rssU9MDi4ksFlfX62w&#10;8unMOzrttTUZwlKhg6A6VNZKEyiizNJAnL2vNEbULMfW+hHPGR57Oy+K0kbsOC8EHOgpUHPcf0cH&#10;9UuxKC+1f//UOrzpYScqD+Lc7c20fQSjNOl/+K/96h3MFyX8nslHw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JAP8MAAADcAAAADwAAAAAAAAAAAAAAAACYAgAAZHJzL2Rv&#10;d25yZXYueG1sUEsFBgAAAAAEAAQA9QAAAIgDAAAAAA==&#10;" path="m,221r9475,l9475,,,,,221xe" fillcolor="#edebe0" stroked="f">
                                            <v:path arrowok="t" o:connecttype="custom" o:connectlocs="0,1140;9475,1140;9475,919;0,919;0,1140" o:connectangles="0,0,0,0,0"/>
                                          </v:shape>
                                          <v:group id="Group 220" o:spid="_x0000_s1057" style="position:absolute;left:1692;top:1140;width:9474;height:223" coordorigin="1692,114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                          <v:shape id="Freeform 235" o:spid="_x0000_s1058" style="position:absolute;left:1692;top:114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b7WcEA&#10;AADcAAAADwAAAGRycy9kb3ducmV2LnhtbERPz2vCMBS+D/wfwhO8zdQKRapRRHB4EnRj8/honk21&#10;eemSWLv/fjkMdvz4fq82g21FTz40jhXMphkI4srphmsFH+/71wWIEJE1to5JwQ8F2KxHLysstXvy&#10;ifpzrEUK4VCiAhNjV0oZKkMWw9R1xIm7Om8xJuhrqT0+U7htZZ5lhbTYcGow2NHOUHU/P6yCws9v&#10;sf+aLfqj+X7LL0fr2+JTqcl42C5BRBriv/jPfdAK8nlam86kI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W+1nBAAAA3AAAAA8AAAAAAAAAAAAAAAAAmAIAAGRycy9kb3du&#10;cmV2LnhtbFBLBQYAAAAABAAEAPUAAACGAwAAAAA=&#10;" path="m,223r9475,l9475,,,,,223xe" fillcolor="#edebe0" stroked="f">
                                              <v:path arrowok="t" o:connecttype="custom" o:connectlocs="0,1363;9475,1363;9475,1140;0,1140;0,1363" o:connectangles="0,0,0,0,0"/>
                                            </v:shape>
                                            <v:group id="Group 221" o:spid="_x0000_s1059" style="position:absolute;left:1692;top:1363;width:9474;height:223" coordorigin="1692,136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                                <v:shape id="Freeform 234" o:spid="_x0000_s1060" style="position:absolute;left:1692;top:136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aEIsEA&#10;AADcAAAADwAAAGRycy9kb3ducmV2LnhtbERPz2vCMBS+D/wfwhN2m6l1FKlGEWHDkzA3psdH82yq&#10;zUuXZLX7781B2PHj+71cD7YVPfnQOFYwnWQgiCunG64VfH2+vcxBhIissXVMCv4owHo1elpiqd2N&#10;P6g/xFqkEA4lKjAxdqWUoTJkMUxcR5y4s/MWY4K+ltrjLYXbVuZZVkiLDacGgx1tDVXXw69VUPjZ&#10;JfbH6bzfm5/3/LS3vi2+lXoeD5sFiEhD/Bc/3DutIH9N89OZdAT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mhCLBAAAA3AAAAA8AAAAAAAAAAAAAAAAAmAIAAGRycy9kb3du&#10;cmV2LnhtbFBLBQYAAAAABAAEAPUAAACGAwAAAAA=&#10;" path="m,223r9475,l9475,,,,,223xe" fillcolor="#edebe0" stroked="f">
                                                <v:path arrowok="t" o:connecttype="custom" o:connectlocs="0,1586;9475,1586;9475,1363;0,1363;0,1586" o:connectangles="0,0,0,0,0"/>
                                              </v:shape>
                                              <v:group id="Group 222" o:spid="_x0000_s1061" style="position:absolute;left:1692;top:1586;width:9474;height:223" coordorigin="1692,15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                              <v:shape id="Freeform 233" o:spid="_x0000_s1062" style="position:absolute;left:1692;top:15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i/zsQA&#10;AADcAAAADwAAAGRycy9kb3ducmV2LnhtbESPQWsCMRSE7wX/Q3hCbzXrtiyyNYoILZ4ErWiPj83r&#10;ZuvmZU3iuv77plDocZiZb5j5crCt6MmHxrGC6SQDQVw53XCt4PDx9jQDESKyxtYxKbhTgOVi9DDH&#10;Ursb76jfx1okCIcSFZgYu1LKUBmyGCauI07el/MWY5K+ltrjLcFtK/MsK6TFhtOCwY7Whqrz/moV&#10;FP75O/an6azfmst7/rm1vi2OSj2Oh9UriEhD/A//tTdaQf6Sw++Zd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4v87EAAAA3AAAAA8AAAAAAAAAAAAAAAAAmAIAAGRycy9k&#10;b3ducmV2LnhtbFBLBQYAAAAABAAEAPUAAACJAwAAAAA=&#10;" path="m,223r9475,l9475,,,,,223xe" fillcolor="#edebe0" stroked="f">
                                                  <v:path arrowok="t" o:connecttype="custom" o:connectlocs="0,1809;9475,1809;9475,1586;0,1586;0,1809" o:connectangles="0,0,0,0,0"/>
                                                </v:shape>
                                                <v:group id="Group 223" o:spid="_x0000_s1063" style="position:absolute;left:1692;top:1809;width:9474;height:221" coordorigin="1692,180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                                <v:shape id="Freeform 232" o:spid="_x0000_s1064" style="position:absolute;left:1692;top:180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oIrsMA&#10;AADcAAAADwAAAGRycy9kb3ducmV2LnhtbESPUUvDQBCE3wX/w7EF3+yltRaJvRYRxD4Epa34vOTW&#10;XDC3F7Jrm/77niD4OMzMN8xqM8bOHGmQNrGD2bQAQ1wn33Lj4OPwcvsARhTZY5eYHJxJYLO+vlph&#10;6dOJd3Tca2MyhKVEB0G1L62VOlBEmaaeOHtfaYioWQ6N9QOeMjx2dl4USxux5bwQsKfnQPX3/ic6&#10;qF6Lu+W58u+fWoU3PexE5V6cu5mMT49glEb9D/+1t97BfLGA3zP5CN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oIrsMAAADcAAAADwAAAAAAAAAAAAAAAACYAgAAZHJzL2Rv&#10;d25yZXYueG1sUEsFBgAAAAAEAAQA9QAAAIgDAAAAAA==&#10;" path="m,221r9475,l9475,,,,,221xe" fillcolor="#edebe0" stroked="f">
                                                    <v:path arrowok="t" o:connecttype="custom" o:connectlocs="0,2030;9475,2030;9475,1809;0,1809;0,2030" o:connectangles="0,0,0,0,0"/>
                                                  </v:shape>
                                                  <v:group id="Group 224" o:spid="_x0000_s1065" style="position:absolute;left:1692;top:2030;width:9474;height:242" coordorigin="1692,2030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                                  <v:shape id="Freeform 231" o:spid="_x0000_s1066" style="position:absolute;left:1692;top:2030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5SmMUA&#10;AADcAAAADwAAAGRycy9kb3ducmV2LnhtbESPQWvCQBSE70L/w/IK3nRjrKHEbKQULe1Jaivo7ZF9&#10;TUKzb0N2E9N/3xUEj8PMfMNkm9E0YqDO1ZYVLOYRCOLC6ppLBd9fu9kzCOeRNTaWScEfOdjkD5MM&#10;U20v/EnDwZciQNilqKDyvk2ldEVFBt3ctsTB+7GdQR9kV0rd4SXATSPjKEqkwZrDQoUtvVZU/B56&#10;o+Ctt3F/Wg7JUcoPt9ift7tmtVVq+ji+rEF4Gv09fGu/awXxUwLXM+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3lKYxQAAANwAAAAPAAAAAAAAAAAAAAAAAJgCAABkcnMv&#10;ZG93bnJldi54bWxQSwUGAAAAAAQABAD1AAAAigMAAAAA&#10;" path="m,242r9475,l9475,,,,,242xe" fillcolor="#edebe0" stroked="f">
                                                      <v:path arrowok="t" o:connecttype="custom" o:connectlocs="0,2272;9475,2272;9475,2030;0,2030;0,2272" o:connectangles="0,0,0,0,0"/>
                                                    </v:shape>
                                                    <v:group id="Group 225" o:spid="_x0000_s1067" style="position:absolute;left:1692;top:2277;width:9474;height:0" coordorigin="1692,227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                                    <v:shape id="Freeform 230" o:spid="_x0000_s1068" style="position:absolute;left:1692;top:227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SmrMMA&#10;AADcAAAADwAAAGRycy9kb3ducmV2LnhtbERPTYvCMBC9C/6HMIIXWdMVFalGEVlxETxY3V28Dc3Y&#10;FptJabJa/fXmIHh8vO/ZojGluFLtCssKPvsRCOLU6oIzBcfD+mMCwnlkjaVlUnAnB4t5uzXDWNsb&#10;7+ma+EyEEHYxKsi9r2IpXZqTQde3FXHgzrY26AOsM6lrvIVwU8pBFI2lwYJDQ44VrXJKL8m/UeB7&#10;29VRbnq736/zzyl9mM0+Gf0p1e00yykIT41/i1/ub61gMAxrw5lwBO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SmrMMAAADcAAAADwAAAAAAAAAAAAAAAACYAgAAZHJzL2Rv&#10;d25yZXYueG1sUEsFBgAAAAAEAAQA9QAAAIgDAAAAAA==&#10;" path="m,l9475,e" filled="f" strokeweight=".58pt">
                                                        <v:path arrowok="t" o:connecttype="custom" o:connectlocs="0,0;9475,0" o:connectangles="0,0"/>
                                                      </v:shape>
                                                      <v:group id="Group 226" o:spid="_x0000_s1069" style="position:absolute;left:1688;top:-2005;width:0;height:4287" coordorigin="1688,-2005" coordsize="0,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                                      <v:shape id="Freeform 229" o:spid="_x0000_s1070" style="position:absolute;left:1688;top:-2005;width:0;height:4287;visibility:visible;mso-wrap-style:square;v-text-anchor:top" coordsize="0,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i0nMQA&#10;AADcAAAADwAAAGRycy9kb3ducmV2LnhtbERPy2rCQBTdC/2H4Ra6EZ1oUTTNRDRQsQuhPtr1JXOb&#10;pM3cSTOjSf/eWQhdHs47WfWmFldqXWVZwWQcgSDOra64UHA+vY4WIJxH1lhbJgV/5GCVPgwSjLXt&#10;+EDXoy9ECGEXo4LS+yaW0uUlGXRj2xAH7su2Bn2AbSF1i10IN7WcRtFcGqw4NJTYUFZS/nO8GAUX&#10;/f2+fP6c/24mdvi2/dhn205mSj099usXEJ56/y++u3dawXQW5ocz4Qj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otJzEAAAA3AAAAA8AAAAAAAAAAAAAAAAAmAIAAGRycy9k&#10;b3ducmV2LnhtbFBLBQYAAAAABAAEAPUAAACJAwAAAAA=&#10;" path="m,l,4287e" filled="f" strokeweight=".58pt">
                                                          <v:path arrowok="t" o:connecttype="custom" o:connectlocs="0,-2005;0,2282" o:connectangles="0,0"/>
                                                        </v:shape>
                                                        <v:group id="Group 227" o:spid="_x0000_s1071" style="position:absolute;left:11172;top:-2005;width:0;height:4287" coordorigin="11172,-2005" coordsize="0,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                                            <v:shape id="Freeform 228" o:spid="_x0000_s1072" style="position:absolute;left:11172;top:-2005;width:0;height:4287;visibility:visible;mso-wrap-style:square;v-text-anchor:top" coordsize="0,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aPcMcA&#10;AADcAAAADwAAAGRycy9kb3ducmV2LnhtbESPQWvCQBSE70L/w/KEXkrdGKnU6Co2UKmHgtrq+ZF9&#10;JqnZt2l2Nem/d4WCx2FmvmFmi85U4kKNKy0rGA4iEMSZ1SXnCr6/3p9fQTiPrLGyTAr+yMFi/tCb&#10;YaJty1u67HwuAoRdggoK7+tESpcVZNANbE0cvKNtDPogm1zqBtsAN5WMo2gsDZYcFgqsKS0oO+3O&#10;RsFZ/2wmo8P4921on9ar/We6amWq1GO/W05BeOr8Pfzf/tAK4pcYbmfCEZ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2j3DHAAAA3AAAAA8AAAAAAAAAAAAAAAAAmAIAAGRy&#10;cy9kb3ducmV2LnhtbFBLBQYAAAAABAAEAPUAAACMAwAAAAA=&#10;" path="m,l,4287e" filled="f" strokeweight=".58pt">
                                                            <v:path arrowok="t" o:connecttype="custom" o:connectlocs="0,-2005;0,2282" o:connectangles="0,0"/>
                                                          </v:shape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f</w:t>
      </w:r>
      <w:r w:rsidR="00511C49"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fi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 w:rsidR="00511C49"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=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 w:rsidR="00511C49"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8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q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>,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</w:p>
    <w:p w:rsidR="00846760" w:rsidRDefault="00511C49">
      <w:pPr>
        <w:spacing w:line="220" w:lineRule="exact"/>
        <w:ind w:left="18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473" w:right="2354" w:firstLine="418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7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</w:p>
    <w:p w:rsidR="00846760" w:rsidRDefault="00846760">
      <w:pPr>
        <w:spacing w:before="1" w:line="120" w:lineRule="exact"/>
        <w:rPr>
          <w:sz w:val="12"/>
          <w:szCs w:val="12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spacing w:before="16" w:line="260" w:lineRule="exact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</w:p>
    <w:p w:rsidR="00846760" w:rsidRDefault="00846760">
      <w:pPr>
        <w:spacing w:before="19" w:line="220" w:lineRule="exact"/>
        <w:rPr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1844"/>
        <w:gridCol w:w="1843"/>
        <w:gridCol w:w="5396"/>
      </w:tblGrid>
      <w:tr w:rsidR="00846760">
        <w:trPr>
          <w:trHeight w:hRule="exact" w:val="281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28" w:right="128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469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er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33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2428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846760">
        <w:trPr>
          <w:trHeight w:hRule="exact" w:val="279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846760" w:rsidRDefault="00846760">
      <w:pPr>
        <w:spacing w:line="200" w:lineRule="exact"/>
      </w:pPr>
    </w:p>
    <w:p w:rsidR="00D302B6" w:rsidRDefault="00D302B6" w:rsidP="00D302B6">
      <w:pPr>
        <w:spacing w:before="16" w:line="260" w:lineRule="exact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2</w:t>
      </w:r>
    </w:p>
    <w:p w:rsidR="00D302B6" w:rsidRDefault="00D302B6" w:rsidP="00D302B6">
      <w:pPr>
        <w:spacing w:before="19" w:line="220" w:lineRule="exact"/>
        <w:rPr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1844"/>
        <w:gridCol w:w="1843"/>
        <w:gridCol w:w="5396"/>
      </w:tblGrid>
      <w:tr w:rsidR="00D302B6" w:rsidTr="00A02F25">
        <w:trPr>
          <w:trHeight w:hRule="exact" w:val="281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128" w:right="128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469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er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33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2428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D302B6" w:rsidTr="00A02F25">
        <w:trPr>
          <w:trHeight w:hRule="exact" w:val="279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</w:tbl>
    <w:p w:rsidR="00D302B6" w:rsidRDefault="00D302B6" w:rsidP="00D302B6">
      <w:pPr>
        <w:spacing w:before="15" w:line="220" w:lineRule="exact"/>
        <w:rPr>
          <w:sz w:val="22"/>
          <w:szCs w:val="22"/>
        </w:rPr>
      </w:pPr>
    </w:p>
    <w:p w:rsidR="00846760" w:rsidRDefault="00846760">
      <w:pPr>
        <w:spacing w:before="15" w:line="220" w:lineRule="exact"/>
        <w:rPr>
          <w:sz w:val="22"/>
          <w:szCs w:val="22"/>
        </w:rPr>
      </w:pPr>
    </w:p>
    <w:p w:rsidR="00846760" w:rsidRDefault="00846760">
      <w:p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</w:p>
    <w:p w:rsidR="00846760" w:rsidRDefault="00846760">
      <w:pPr>
        <w:spacing w:before="9" w:line="160" w:lineRule="exact"/>
        <w:rPr>
          <w:sz w:val="16"/>
          <w:szCs w:val="16"/>
        </w:rPr>
      </w:pPr>
    </w:p>
    <w:p w:rsidR="00846760" w:rsidRDefault="00511C49">
      <w:pPr>
        <w:ind w:left="580" w:right="-56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)</w:t>
      </w:r>
    </w:p>
    <w:p w:rsidR="00846760" w:rsidRDefault="00511C49">
      <w:pPr>
        <w:spacing w:line="200" w:lineRule="exact"/>
      </w:pPr>
      <w:r>
        <w:br w:type="column"/>
      </w:r>
    </w:p>
    <w:p w:rsidR="00846760" w:rsidRDefault="00846760">
      <w:pPr>
        <w:spacing w:before="12" w:line="240" w:lineRule="exact"/>
        <w:rPr>
          <w:sz w:val="24"/>
          <w:szCs w:val="24"/>
        </w:rPr>
      </w:pPr>
    </w:p>
    <w:p w:rsidR="00846760" w:rsidRDefault="008A0627">
      <w:pPr>
        <w:ind w:left="2128"/>
      </w:pPr>
      <w:r>
        <w:rPr>
          <w:noProof/>
        </w:rPr>
        <w:drawing>
          <wp:inline distT="0" distB="0" distL="0" distR="0">
            <wp:extent cx="2133600" cy="1800225"/>
            <wp:effectExtent l="0" t="0" r="0" b="952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11" w:line="260" w:lineRule="exact"/>
        <w:rPr>
          <w:sz w:val="26"/>
          <w:szCs w:val="26"/>
        </w:rPr>
      </w:pP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x</w:t>
      </w:r>
      <w:proofErr w:type="spellEnd"/>
      <w:r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color w:val="000000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</w:p>
    <w:p w:rsidR="00846760" w:rsidRDefault="00511C49">
      <w:pPr>
        <w:spacing w:line="220" w:lineRule="exact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  <w:sectPr w:rsidR="00846760">
          <w:pgSz w:w="11920" w:h="16840"/>
          <w:pgMar w:top="1600" w:right="620" w:bottom="280" w:left="1580" w:header="749" w:footer="601" w:gutter="0"/>
          <w:cols w:num="2" w:space="720" w:equalWidth="0">
            <w:col w:w="874" w:space="181"/>
            <w:col w:w="8665"/>
          </w:cols>
        </w:sect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x</w:t>
      </w:r>
      <w:proofErr w:type="spellEnd"/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846760" w:rsidRDefault="00511C49">
      <w:pPr>
        <w:spacing w:line="220" w:lineRule="exact"/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 xml:space="preserve"> +</w:t>
      </w:r>
      <w:r>
        <w:rPr>
          <w:rFonts w:ascii="Consolas" w:eastAsia="Consolas" w:hAnsi="Consolas" w:cs="Consolas"/>
          <w:sz w:val="19"/>
          <w:szCs w:val="19"/>
        </w:rPr>
        <w:t>= 1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4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7F2FA5">
      <w:pPr>
        <w:spacing w:line="220" w:lineRule="exact"/>
        <w:ind w:left="1891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w:pict>
          <v:group id="Group 154" o:spid="_x0000_s1222" style="position:absolute;left:0;text-align:left;margin-left:84.1pt;margin-top:-112.95pt;width:474.8pt;height:230.4pt;z-index:-251660800;mso-position-horizontal-relative:page" coordorigin="1682,-2259" coordsize="9496,4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">
            <v:group id="Group 155" o:spid="_x0000_s1223" style="position:absolute;left:1692;top:-2244;width:9474;height:242" coordorigin="1692,-2244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<v:shape id="Freeform 202" o:spid="_x0000_s1268" style="position:absolute;left:1692;top:-2244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0xS8MA&#10;AADcAAAADwAAAGRycy9kb3ducmV2LnhtbERPyWrDMBC9F/IPYgq9NbITEhInigkhLu2pZIP2NlgT&#10;29QaGUte+vdVodDbPN4623Q0teipdZVlBfE0AkGcW11xoeB6yZ5XIJxH1lhbJgXf5CDdTR62mGg7&#10;8In6sy9ECGGXoILS+yaR0uUlGXRT2xAH7m5bgz7AtpC6xSGEm1rOomgpDVYcGkps6FBS/nXujIKX&#10;zs66j3m/vEn55uL3z2NWL45KPT2O+w0IT6P/F/+5X3WYv1jD7zPhAr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0xS8MAAADcAAAADwAAAAAAAAAAAAAAAACYAgAAZHJzL2Rv&#10;d25yZXYueG1sUEsFBgAAAAAEAAQA9QAAAIgDAAAAAA==&#10;" path="m,243r9475,l9475,,,,,243xe" fillcolor="#edebe0" stroked="f">
                <v:path arrowok="t" o:connecttype="custom" o:connectlocs="0,-2001;9475,-2001;9475,-2244;0,-2244;0,-2001" o:connectangles="0,0,0,0,0"/>
              </v:shape>
              <v:group id="Group 156" o:spid="_x0000_s1224" style="position:absolute;left:1692;top:-2248;width:9474;height:0" coordorigin="1692,-224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<v:shape id="Freeform 201" o:spid="_x0000_s1267" style="position:absolute;left:1692;top:-224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4yLcQA&#10;AADcAAAADwAAAGRycy9kb3ducmV2LnhtbERPTYvCMBC9C/sfwgheZE0VFOkaRWRFEfZg1V28Dc3Y&#10;FptJaaJWf/1GELzN433OZNaYUlypdoVlBf1eBII4tbrgTMF+t/wcg3AeWWNpmRTcycFs+tGaYKzt&#10;jbd0TXwmQgi7GBXk3lexlC7NyaDr2Yo4cCdbG/QB1pnUNd5CuCnlIIpG0mDBoSHHihY5pefkYhT4&#10;7maxl6vuz+/36XBMH2a1TYZ/SnXazfwLhKfGv8Uv91qH+aM+PJ8JF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+Mi3EAAAA3AAAAA8AAAAAAAAAAAAAAAAAmAIAAGRycy9k&#10;b3ducmV2LnhtbFBLBQYAAAAABAAEAPUAAACJAwAAAAA=&#10;" path="m,l9475,e" filled="f" strokeweight=".58pt">
                  <v:path arrowok="t" o:connecttype="custom" o:connectlocs="0,0;9475,0" o:connectangles="0,0"/>
                </v:shape>
                <v:group id="Group 157" o:spid="_x0000_s1225" style="position:absolute;left:1692;top:-2001;width:9474;height:223" coordorigin="1692,-200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Freeform 200" o:spid="_x0000_s1266" style="position:absolute;left:1692;top:-200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QnScEA&#10;AADcAAAADwAAAGRycy9kb3ducmV2LnhtbERPTWsCMRC9C/0PYQreNKvCIlujlILiSVCL7XHYTDer&#10;m8maxHX9901B6G0e73MWq942oiMfascKJuMMBHHpdM2Vgs/jejQHESKyxsYxKXhQgNXyZbDAQrs7&#10;76k7xEqkEA4FKjAxtoWUoTRkMYxdS5y4H+ctxgR9JbXHewq3jZxmWS4t1pwaDLb0Yai8HG5WQe5n&#10;59h9Tebdzlw30++d9U1+Umr42r+/gYjUx3/x073VaX4+g79n0gV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kJ0nBAAAA3AAAAA8AAAAAAAAAAAAAAAAAmAIAAGRycy9kb3du&#10;cmV2LnhtbFBLBQYAAAAABAAEAPUAAACGAwAAAAA=&#10;" path="m,223r9475,l9475,,,,,223xe" fillcolor="#edebe0" stroked="f">
                    <v:path arrowok="t" o:connecttype="custom" o:connectlocs="0,-1778;9475,-1778;9475,-2001;0,-2001;0,-1778" o:connectangles="0,0,0,0,0"/>
                  </v:shape>
                  <v:group id="Group 158" o:spid="_x0000_s1226" style="position:absolute;left:1692;top:-1778;width:9474;height:223" coordorigin="1692,-177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  <v:shape id="Freeform 199" o:spid="_x0000_s1265" style="position:absolute;left:1692;top:-177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EapsIA&#10;AADcAAAADwAAAGRycy9kb3ducmV2LnhtbERPTWsCMRC9F/wPYYTealZLF1mNIkKLJ6FW1OOwGTer&#10;m8maxHX775tCobd5vM+ZL3vbiI58qB0rGI8yEMSl0zVXCvZf7y9TECEia2wck4JvCrBcDJ7mWGj3&#10;4E/qdrESKYRDgQpMjG0hZSgNWQwj1xIn7uy8xZigr6T2+EjhtpGTLMulxZpTg8GW1obK6+5uFeT+&#10;9RK743jabc3tY3LaWt/kB6Weh/1qBiJSH//Ff+6NTvPzN/h9Jl0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gRqmwgAAANwAAAAPAAAAAAAAAAAAAAAAAJgCAABkcnMvZG93&#10;bnJldi54bWxQSwUGAAAAAAQABAD1AAAAhwMAAAAA&#10;" path="m,223r9475,l9475,,,,,223xe" fillcolor="#edebe0" stroked="f">
                      <v:path arrowok="t" o:connecttype="custom" o:connectlocs="0,-1555;9475,-1555;9475,-1778;0,-1778;0,-1555" o:connectangles="0,0,0,0,0"/>
                    </v:shape>
                    <v:group id="Group 159" o:spid="_x0000_s1227" style="position:absolute;left:1692;top:-1555;width:9474;height:221" coordorigin="1692,-1555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  <v:shape id="Freeform 198" o:spid="_x0000_s1264" style="position:absolute;left:1692;top:-1555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irxcEA&#10;AADcAAAADwAAAGRycy9kb3ducmV2LnhtbERPTUvDQBC9C/6HZQRvdqNilNhtKQWph6C0Fc9DdswG&#10;s7MhM23Tf+8Kgrd5vM+ZL6fYmyON0iV2cDsrwBA3yXfcOvjYv9w8gRFF9tgnJgdnElguLi/mWPl0&#10;4i0dd9qaHMJSoYOgOlTWShMooszSQJy5rzRG1AzH1voRTzk89vauKEobsePcEHCgdaDme3eIDupN&#10;cV+ea//+qXV40/1WVB7EueurafUMRmnSf/Gf+9Xn+eUj/D6TL7C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oq8XBAAAA3AAAAA8AAAAAAAAAAAAAAAAAmAIAAGRycy9kb3du&#10;cmV2LnhtbFBLBQYAAAAABAAEAPUAAACGAwAAAAA=&#10;" path="m,221r9475,l9475,,,,,221xe" fillcolor="#edebe0" stroked="f">
                        <v:path arrowok="t" o:connecttype="custom" o:connectlocs="0,-1334;9475,-1334;9475,-1555;0,-1555;0,-1334" o:connectangles="0,0,0,0,0"/>
                      </v:shape>
                      <v:group id="Group 160" o:spid="_x0000_s1228" style="position:absolute;left:1692;top:-1334;width:9474;height:223" coordorigin="1692,-133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      <v:shape id="Freeform 197" o:spid="_x0000_s1263" style="position:absolute;left:1692;top:-133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wQo8IA&#10;AADcAAAADwAAAGRycy9kb3ducmV2LnhtbERPTWsCMRC9C/0PYYTeNKvCYlejSKHiSahK2+OwGTfb&#10;bibbJK7bf98Igrd5vM9ZrnvbiI58qB0rmIwzEMSl0zVXCk7Ht9EcRIjIGhvHpOCPAqxXT4MlFtpd&#10;+Z26Q6xECuFQoAITY1tIGUpDFsPYtcSJOztvMSboK6k9XlO4beQ0y3JpsebUYLClV0Plz+FiFeR+&#10;9h27z8m825vf7fRrb32Tfyj1POw3CxCR+vgQ3907nebnL3B7Jl0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BCjwgAAANwAAAAPAAAAAAAAAAAAAAAAAJgCAABkcnMvZG93&#10;bnJldi54bWxQSwUGAAAAAAQABAD1AAAAhwMAAAAA&#10;" path="m,223r9475,l9475,,,,,223xe" fillcolor="#edebe0" stroked="f">
                          <v:path arrowok="t" o:connecttype="custom" o:connectlocs="0,-1111;9475,-1111;9475,-1334;0,-1334;0,-1111" o:connectangles="0,0,0,0,0"/>
                        </v:shape>
                        <v:group id="Group 161" o:spid="_x0000_s1229" style="position:absolute;left:1692;top:-1111;width:9474;height:223" coordorigin="1692,-111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        <v:shape id="Freeform 196" o:spid="_x0000_s1262" style="position:absolute;left:1692;top:-111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OKeMIA&#10;AADcAAAADwAAAGRycy9kb3ducmV2LnhtbERP32vCMBB+H/g/hBP2NtM66KQzigiKT8Kc6B6P5tZ0&#10;NpeaxNr998tgsLf7+H7efDnYVvTkQ+NYQT7JQBBXTjdcKzi+b55mIEJE1tg6JgXfFGC5GD3MsdTu&#10;zm/UH2ItUgiHEhWYGLtSylAZshgmriNO3KfzFmOCvpba4z2F21ZOs6yQFhtODQY7WhuqLoebVVD4&#10;56/Yn/NZvzfX7fRjb31bnJR6HA+rVxCRhvgv/nPvdJr/ksP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Y4p4wgAAANwAAAAPAAAAAAAAAAAAAAAAAJgCAABkcnMvZG93&#10;bnJldi54bWxQSwUGAAAAAAQABAD1AAAAhwMAAAAA&#10;" path="m,223r9475,l9475,,,,,223xe" fillcolor="#edebe0" stroked="f">
                            <v:path arrowok="t" o:connecttype="custom" o:connectlocs="0,-888;9475,-888;9475,-1111;0,-1111;0,-888" o:connectangles="0,0,0,0,0"/>
                          </v:shape>
                          <v:group id="Group 162" o:spid="_x0000_s1230" style="position:absolute;left:1692;top:-888;width:9474;height:221" coordorigin="1692,-888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        <v:shape id="Freeform 195" o:spid="_x0000_s1261" style="position:absolute;left:1692;top:-888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o7G8EA&#10;AADcAAAADwAAAGRycy9kb3ducmV2LnhtbERPTUvDQBC9C/0PyxS82U0tthK7LUUQPQSlrXgesmM2&#10;mJ0NmbFN/70rCN7m8T5nvR1jZ040SJvYwXxWgCGuk2+5cfB+fLq5ByOK7LFLTA4uJLDdTK7WWPp0&#10;5j2dDtqYHMJSooOg2pfWSh0oosxST5y5zzRE1AyHxvoBzzk8dva2KJY2Ysu5IWBPj4Hqr8N3dFA9&#10;F4vlpfJvH1qFVz3uReVOnLuejrsHMEqj/ov/3C8+z18t4PeZfIHd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KOxvBAAAA3AAAAA8AAAAAAAAAAAAAAAAAmAIAAGRycy9kb3du&#10;cmV2LnhtbFBLBQYAAAAABAAEAPUAAACGAwAAAAA=&#10;" path="m,221r9475,l9475,,,,,221xe" fillcolor="#edebe0" stroked="f">
                              <v:path arrowok="t" o:connecttype="custom" o:connectlocs="0,-667;9475,-667;9475,-888;0,-888;0,-667" o:connectangles="0,0,0,0,0"/>
                            </v:shape>
                            <v:group id="Group 163" o:spid="_x0000_s1231" style="position:absolute;left:1692;top:-667;width:9474;height:223" coordorigin="1692,-66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            <v:shape id="Freeform 194" o:spid="_x0000_s1260" style="position:absolute;left:1692;top:-66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Me8IA&#10;AADcAAAADwAAAGRycy9kb3ducmV2LnhtbERPTWsCMRC9C/0PYQq9aValW1mNIoLSk1Bb2h6HzbjZ&#10;djNZk3Rd/70pCN7m8T5nseptIzryoXasYDzKQBCXTtdcKfh43w5nIEJE1tg4JgUXCrBaPgwWWGh3&#10;5jfqDrESKYRDgQpMjG0hZSgNWQwj1xIn7ui8xZigr6T2eE7htpGTLMulxZpTg8GWNobK38OfVZD7&#10;6U/svsazbm9Ou8n33vom/1Tq6bFfz0FE6uNdfHO/6jT/5Rn+n0kX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Ix7wgAAANwAAAAPAAAAAAAAAAAAAAAAAJgCAABkcnMvZG93&#10;bnJldi54bWxQSwUGAAAAAAQABAD1AAAAhwMAAAAA&#10;" path="m,223r9475,l9475,,,,,223xe" fillcolor="#edebe0" stroked="f">
                                <v:path arrowok="t" o:connecttype="custom" o:connectlocs="0,-444;9475,-444;9475,-667;0,-667;0,-444" o:connectangles="0,0,0,0,0"/>
                              </v:shape>
                              <v:group id="Group 164" o:spid="_x0000_s1232" style="position:absolute;left:1692;top:-444;width:9474;height:223" coordorigin="1692,-44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            <v:shape id="Freeform 193" o:spid="_x0000_s1259" style="position:absolute;left:1692;top:-44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a3l8IA&#10;AADcAAAADwAAAGRycy9kb3ducmV2LnhtbERPTWsCMRC9F/wPYYTealaFVVajiFDxJNSW6nHYjJvV&#10;zWSbxHX775tCobd5vM9ZrnvbiI58qB0rGI8yEMSl0zVXCj7eX1/mIEJE1tg4JgXfFGC9GjwtsdDu&#10;wW/UHWMlUgiHAhWYGNtCylAashhGriVO3MV5izFBX0nt8ZHCbSMnWZZLizWnBoMtbQ2Vt+PdKsj9&#10;9Bq703jeHczXbnI+WN/kn0o9D/vNAkSkPv6L/9x7nebPZvD7TLp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xreXwgAAANwAAAAPAAAAAAAAAAAAAAAAAJgCAABkcnMvZG93&#10;bnJldi54bWxQSwUGAAAAAAQABAD1AAAAhwMAAAAA&#10;" path="m,224r9475,l9475,,,,,224xe" fillcolor="#edebe0" stroked="f">
                                  <v:path arrowok="t" o:connecttype="custom" o:connectlocs="0,-220;9475,-220;9475,-444;0,-444;0,-220" o:connectangles="0,0,0,0,0"/>
                                </v:shape>
                                <v:group id="Group 165" o:spid="_x0000_s1233" style="position:absolute;left:1692;top:-220;width:9474;height:221" coordorigin="1692,-220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                <v:shape id="Freeform 192" o:spid="_x0000_s1258" style="position:absolute;left:1692;top:-220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M8cEA&#10;AADcAAAADwAAAGRycy9kb3ducmV2LnhtbERPTUvDQBC9C/6HZQRvdmPFtsZuixRED8HSVjwP2TEb&#10;zM6GzNim/94VBG/zeJ+zXI+xM0capE3s4HZSgCGuk2+5cfB+eL5ZgBFF9tglJgdnElivLi+WWPp0&#10;4h0d99qYHMJSooOg2pfWSh0ookxST5y5zzRE1AyHxvoBTzk8dnZaFDMbseXcELCnTaD6a/8dHVQv&#10;xd3sXPnth1bhTQ87UbkX566vxqdHMEqj/ov/3K8+z58/wO8z+QK7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iDPHBAAAA3AAAAA8AAAAAAAAAAAAAAAAAmAIAAGRycy9kb3du&#10;cmV2LnhtbFBLBQYAAAAABAAEAPUAAACGAwAAAAA=&#10;" path="m,220r9475,l9475,,,,,220xe" fillcolor="#edebe0" stroked="f">
                                    <v:path arrowok="t" o:connecttype="custom" o:connectlocs="0,0;9475,0;9475,-220;0,-220;0,0" o:connectangles="0,0,0,0,0"/>
                                  </v:shape>
                                  <v:group id="Group 166" o:spid="_x0000_s1234" style="position:absolute;left:1692;width:9474;height:223" coordorigin="169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                  <v:shape id="Freeform 191" o:spid="_x0000_s1257" style="position:absolute;left:169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b6X8IA&#10;AADcAAAADwAAAGRycy9kb3ducmV2LnhtbERP32vCMBB+H/g/hBv4NtMqlNIZRQaOPQlzons8mrOp&#10;NpcuyWr33y+DgW/38f285Xq0nRjIh9axgnyWgSCunW65UXD42D6VIEJE1tg5JgU/FGC9mjwssdLu&#10;xu807GMjUgiHChWYGPtKylAbshhmridO3Nl5izFB30jt8ZbCbSfnWVZIiy2nBoM9vRiqr/tvq6Dw&#10;i0scTnk57MzX6/xzZ31XHJWaPo6bZxCRxngX/7vfdJpf5vD3TLp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vpfwgAAANwAAAAPAAAAAAAAAAAAAAAAAJgCAABkcnMvZG93&#10;bnJldi54bWxQSwUGAAAAAAQABAD1AAAAhwMAAAAA&#10;" path="m,224r9475,l9475,,,,,224xe" fillcolor="#edebe0" stroked="f">
                                      <v:path arrowok="t" o:connecttype="custom" o:connectlocs="0,224;9475,224;9475,0;0,0;0,224" o:connectangles="0,0,0,0,0"/>
                                    </v:shape>
                                    <v:group id="Group 167" o:spid="_x0000_s1235" style="position:absolute;left:1692;top:224;width:9474;height:223" coordorigin="1692,22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                  <v:shape id="Freeform 190" o:spid="_x0000_s1256" style="position:absolute;left:1692;top:22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jBs8IA&#10;AADcAAAADwAAAGRycy9kb3ducmV2LnhtbERP32vCMBB+F/Y/hBv4pqkKpXRGEWHikzAdbo9Hc2u6&#10;NZcuibX7740g7O0+vp+3XA+2FT350DhWMJtmIIgrpxuuFbyfXicFiBCRNbaOScEfBVivnkZLLLW7&#10;8hv1x1iLFMKhRAUmxq6UMlSGLIap64gT9+W8xZigr6X2eE3htpXzLMulxYZTg8GOtoaqn+PFKsj9&#10;4jv2H7OiP5jf3fzzYH2bn5UaPw+bFxCRhvgvfrj3Os0vFnB/Jl0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KMGzwgAAANwAAAAPAAAAAAAAAAAAAAAAAJgCAABkcnMvZG93&#10;bnJldi54bWxQSwUGAAAAAAQABAD1AAAAhwMAAAAA&#10;" path="m,223r9475,l9475,,,,,223xe" fillcolor="#edebe0" stroked="f">
                                        <v:path arrowok="t" o:connecttype="custom" o:connectlocs="0,447;9475,447;9475,224;0,224;0,447" o:connectangles="0,0,0,0,0"/>
                                      </v:shape>
                                      <v:group id="Group 168" o:spid="_x0000_s1236" style="position:absolute;left:1692;top:447;width:9474;height:221" coordorigin="1692,44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                      <v:shape id="Freeform 189" o:spid="_x0000_s1255" style="position:absolute;left:1692;top:44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p208EA&#10;AADcAAAADwAAAGRycy9kb3ducmV2LnhtbERPS0vDQBC+C/0PyxS82Y1KS0m7LSKIHoLSBz0P2TEb&#10;zM6GzNim/94VBG/z8T1nvR1jZ840SJvYwf2sAENcJ99y4+B4eLlbghFF9tglJgdXEthuJjdrLH26&#10;8I7Oe21MDmEp0UFQ7UtrpQ4UUWapJ87cZxoiaoZDY/2AlxweO/tQFAsbseXcELCn50D11/47Oqhe&#10;i8fFtfIfJ63Cux52ojIX526n49MKjNKo/+I/95vP85dz+H0mX2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6dtPBAAAA3AAAAA8AAAAAAAAAAAAAAAAAmAIAAGRycy9kb3du&#10;cmV2LnhtbFBLBQYAAAAABAAEAPUAAACGAwAAAAA=&#10;" path="m,221r9475,l9475,,,,,221xe" fillcolor="#edebe0" stroked="f">
                                          <v:path arrowok="t" o:connecttype="custom" o:connectlocs="0,668;9475,668;9475,447;0,447;0,668" o:connectangles="0,0,0,0,0"/>
                                        </v:shape>
                                        <v:group id="Group 169" o:spid="_x0000_s1237" style="position:absolute;left:1692;top:668;width:9474;height:223" coordorigin="1692,66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                        <v:shape id="Freeform 188" o:spid="_x0000_s1254" style="position:absolute;left:1692;top:66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HsMIA&#10;AADcAAAADwAAAGRycy9kb3ducmV2LnhtbERP32vCMBB+H+x/CDfYm6Y6qKUaRYSNPQlT2Xw8mrOp&#10;NpeaZLX775eBsLf7+H7eYjXYVvTkQ+NYwWScgSCunG64VnDYv44KECEia2wdk4IfCrBaPj4ssNTu&#10;xh/U72ItUgiHEhWYGLtSylAZshjGriNO3Ml5izFBX0vt8ZbCbSunWZZLiw2nBoMdbQxVl923VZD7&#10;l3PsvyZFvzXXt+lxa32bfyr1/DSs5yAiDfFffHe/6zS/mMHfM+kC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E8ewwgAAANwAAAAPAAAAAAAAAAAAAAAAAJgCAABkcnMvZG93&#10;bnJldi54bWxQSwUGAAAAAAQABAD1AAAAhwMAAAAA&#10;" path="m,223r9475,l9475,,,,,223xe" fillcolor="#edebe0" stroked="f">
                                            <v:path arrowok="t" o:connecttype="custom" o:connectlocs="0,891;9475,891;9475,668;0,668;0,891" o:connectangles="0,0,0,0,0"/>
                                          </v:shape>
                                          <v:group id="Group 170" o:spid="_x0000_s1238" style="position:absolute;left:1692;top:891;width:9474;height:223" coordorigin="1692,89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                          <v:shape id="Freeform 187" o:spid="_x0000_s1253" style="position:absolute;left:1692;top:89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D2WcIA&#10;AADcAAAADwAAAGRycy9kb3ducmV2LnhtbERP32vCMBB+H/g/hBN8m6kOSleNIsLGnoQ52fZ4NGdT&#10;bS5dktX63y+CsLf7+H7ecj3YVvTkQ+NYwWyagSCunG64VnD4eHksQISIrLF1TAquFGC9Gj0ssdTu&#10;wu/U72MtUgiHEhWYGLtSylAZshimriNO3NF5izFBX0vt8ZLCbSvnWZZLiw2nBoMdbQ1V5/2vVZD7&#10;p1Psv2ZFvzM/r/PvnfVt/qnUZDxsFiAiDfFffHe/6TS/eIbbM+kC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PZZwgAAANwAAAAPAAAAAAAAAAAAAAAAAJgCAABkcnMvZG93&#10;bnJldi54bWxQSwUGAAAAAAQABAD1AAAAhwMAAAAA&#10;" path="m,223r9475,l9475,,,,,223xe" fillcolor="#edebe0" stroked="f">
                                              <v:path arrowok="t" o:connecttype="custom" o:connectlocs="0,1114;9475,1114;9475,891;0,891;0,1114" o:connectangles="0,0,0,0,0"/>
                                            </v:shape>
                                            <v:group id="Group 171" o:spid="_x0000_s1239" style="position:absolute;left:1692;top:1114;width:9474;height:223" coordorigin="1692,111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                          <v:shape id="Freeform 186" o:spid="_x0000_s1252" style="position:absolute;left:1692;top:111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9sgsMA&#10;AADcAAAADwAAAGRycy9kb3ducmV2LnhtbERPS2sCMRC+C/0PYYTeNLsWFt0aRQqWngQf2B6HzXSz&#10;7WayJum6/femUPA2H99zluvBtqInHxrHCvJpBoK4crrhWsHpuJ3MQYSIrLF1TAp+KcB69TBaYqnd&#10;lffUH2ItUgiHEhWYGLtSylAZshimriNO3KfzFmOCvpba4zWF21bOsqyQFhtODQY7ejFUfR9+rILC&#10;P33F/j2f9ztzeZ197Kxvi7NSj+Nh8wwi0hDv4n/3m07zFzn8PZ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9sgsMAAADcAAAADwAAAAAAAAAAAAAAAACYAgAAZHJzL2Rv&#10;d25yZXYueG1sUEsFBgAAAAAEAAQA9QAAAIgDAAAAAA==&#10;" path="m,224r9475,l9475,,,,,224xe" fillcolor="#edebe0" stroked="f">
                                                <v:path arrowok="t" o:connecttype="custom" o:connectlocs="0,1338;9475,1338;9475,1114;0,1114;0,1338" o:connectangles="0,0,0,0,0"/>
                                              </v:shape>
                                              <v:group id="Group 172" o:spid="_x0000_s1240" style="position:absolute;left:1692;top:1338;width:9474;height:221" coordorigin="1692,1338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                              <v:shape id="Freeform 185" o:spid="_x0000_s1251" style="position:absolute;left:1692;top:1338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bd4cEA&#10;AADcAAAADwAAAGRycy9kb3ducmV2LnhtbERPTUvDQBC9C/0PyxS82U0tlhq7LUUQPQSlrXgesmM2&#10;mJ0NmbFN/70rCN7m8T5nvR1jZ040SJvYwXxWgCGuk2+5cfB+fLpZgRFF9tglJgcXEthuJldrLH06&#10;855OB21MDmEp0UFQ7UtrpQ4UUWapJ87cZxoiaoZDY/2A5xweO3tbFEsbseXcELCnx0D11+E7Oqie&#10;i8XyUvm3D63Cqx73onInzl1Px90DGKVR/8V/7hef598v4PeZfIHd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G3eHBAAAA3AAAAA8AAAAAAAAAAAAAAAAAmAIAAGRycy9kb3du&#10;cmV2LnhtbFBLBQYAAAAABAAEAPUAAACGAwAAAAA=&#10;" path="m,220r9475,l9475,,,,,220xe" fillcolor="#edebe0" stroked="f">
                                                  <v:path arrowok="t" o:connecttype="custom" o:connectlocs="0,1558;9475,1558;9475,1338;0,1338;0,1558" o:connectangles="0,0,0,0,0"/>
                                                </v:shape>
                                                <v:group id="Group 173" o:spid="_x0000_s1241" style="position:absolute;left:1692;top:1558;width:9474;height:223" coordorigin="1692,155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                                <v:shape id="Freeform 184" o:spid="_x0000_s1250" style="position:absolute;left:1692;top:155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RqgcIA&#10;AADcAAAADwAAAGRycy9kb3ducmV2LnhtbERPTWsCMRC9C/0PYQq9aVali26NIoLSk1BbWo/DZrrZ&#10;djNZk3Rd/70pCN7m8T5nseptIzryoXasYDzKQBCXTtdcKfh43w5nIEJE1tg4JgUXCrBaPgwWWGh3&#10;5jfqDrESKYRDgQpMjG0hZSgNWQwj1xIn7tt5izFBX0nt8ZzCbSMnWZZLizWnBoMtbQyVv4c/qyD3&#10;05/YfY1n3d6cdpPj3vom/1Tq6bFfv4CI1Me7+OZ+1Wn+/Bn+n0kX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VGqBwgAAANwAAAAPAAAAAAAAAAAAAAAAAJgCAABkcnMvZG93&#10;bnJldi54bWxQSwUGAAAAAAQABAD1AAAAhwMAAAAA&#10;" path="m,224r9475,l9475,,,,,224xe" fillcolor="#edebe0" stroked="f">
                                                    <v:path arrowok="t" o:connecttype="custom" o:connectlocs="0,1782;9475,1782;9475,1558;0,1558;0,1782" o:connectangles="0,0,0,0,0"/>
                                                  </v:shape>
                                                  <v:group id="Group 174" o:spid="_x0000_s1242" style="position:absolute;left:1692;top:1782;width:9474;height:223" coordorigin="1692,178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                                  <v:shape id="Freeform 183" o:spid="_x0000_s1249" style="position:absolute;left:1692;top:178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pRbcIA&#10;AADcAAAADwAAAGRycy9kb3ducmV2LnhtbERPTWsCMRC9F/wPYYTealYLW12NIkKLJ6Eq6nHYjJtt&#10;N5Ntkq7rv28Khd7m8T5nseptIzryoXasYDzKQBCXTtdcKTgeXp+mIEJE1tg4JgV3CrBaDh4WWGh3&#10;43fq9rESKYRDgQpMjG0hZSgNWQwj1xIn7uq8xZigr6T2eEvhtpGTLMulxZpTg8GWNobKz/23VZD7&#10;54/YncfTbme+3iaXnfVNflLqcdiv5yAi9fFf/Ofe6jR/9gK/z6QL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ylFtwgAAANwAAAAPAAAAAAAAAAAAAAAAAJgCAABkcnMvZG93&#10;bnJldi54bWxQSwUGAAAAAAQABAD1AAAAhwMAAAAA&#10;" path="m,223r9475,l9475,,,,,223xe" fillcolor="#edebe0" stroked="f">
                                                      <v:path arrowok="t" o:connecttype="custom" o:connectlocs="0,2005;9475,2005;9475,1782;0,1782;0,2005" o:connectangles="0,0,0,0,0"/>
                                                    </v:shape>
                                                    <v:group id="Group 175" o:spid="_x0000_s1243" style="position:absolute;left:1692;top:2005;width:9474;height:329" coordorigin="1692,2005" coordsize="9474,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                                    <v:shape id="Freeform 182" o:spid="_x0000_s1248" style="position:absolute;left:1692;top:2005;width:9474;height:329;visibility:visible;mso-wrap-style:square;v-text-anchor:top" coordsize="9474,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m+EsAA&#10;AADcAAAADwAAAGRycy9kb3ducmV2LnhtbERPzYrCMBC+C75DGMGbJhYUW02LKC572IvVBxiasS02&#10;k9JE7b79ZmFhb/Px/c6+GG0nXjT41rGG1VKBIK6cabnWcLueF1sQPiAb7ByThm/yUOTTyR4z4958&#10;oVcZahFD2GeooQmhz6T0VUMW/dL1xJG7u8FiiHCopRnwHcNtJxOlNtJiy7GhwZ6ODVWP8mk1fPC5&#10;PH1t7lK5RN3Wq96mCSdaz2fjYQci0Bj+xX/uTxPnpyn8PhMvkPk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km+EsAAAADcAAAADwAAAAAAAAAAAAAAAACYAgAAZHJzL2Rvd25y&#10;ZXYueG1sUEsFBgAAAAAEAAQA9QAAAIUDAAAAAA==&#10;" path="m,329r9475,l9475,,,,,329xe" fillcolor="#edebe0" stroked="f">
                                                        <v:path arrowok="t" o:connecttype="custom" o:connectlocs="0,2334;9475,2334;9475,2005;0,2005;0,2334" o:connectangles="0,0,0,0,0"/>
                                                      </v:shape>
                                                      <v:group id="Group 176" o:spid="_x0000_s1244" style="position:absolute;left:1692;top:2338;width:9474;height:0" coordorigin="1692,233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                                      <v:shape id="Freeform 181" o:spid="_x0000_s1247" style="position:absolute;left:1692;top:233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S28ccA&#10;AADcAAAADwAAAGRycy9kb3ducmV2LnhtbESPQWvCQBSE70L/w/IKXqTuKiiSZpUiFYvQg2ls8fbI&#10;PpNg9m3IbjXtr3cLBY/DzHzDpKveNuJCna8da5iMFQjiwpmaSw35x+ZpAcIHZIONY9LwQx5Wy4dB&#10;iolxV97TJQuliBD2CWqoQmgTKX1RkUU/di1x9E6usxii7EppOrxGuG3kVKm5tFhzXKiwpXVFxTn7&#10;thrCaLfO5Xb0/vl6OhyLX7vdZ7MvrYeP/csziEB9uIf/229Gw1RN4O9MPA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EtvHHAAAA3AAAAA8AAAAAAAAAAAAAAAAAmAIAAGRy&#10;cy9kb3ducmV2LnhtbFBLBQYAAAAABAAEAPUAAACMAwAAAAA=&#10;" path="m,l9475,e" filled="f" strokeweight=".58pt">
                                                          <v:path arrowok="t" o:connecttype="custom" o:connectlocs="0,0;9475,0" o:connectangles="0,0"/>
                                                        </v:shape>
                                                        <v:group id="Group 177" o:spid="_x0000_s1245" style="position:absolute;left:1688;top:-2253;width:0;height:4596" coordorigin="1688,-2253" coordsize="0,4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                                        <v:shape id="Freeform 180" o:spid="_x0000_s1246" style="position:absolute;left:1688;top:-2253;width:0;height:4596;visibility:visible;mso-wrap-style:square;v-text-anchor:top" coordsize="0,4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nvFcEA&#10;AADcAAAADwAAAGRycy9kb3ducmV2LnhtbESPzarCMBSE9xd8h3AEd9dUBblWo4ggiDv/Fu4OzbEN&#10;Nie1iW19eyMIdznMNzPMYtXZUjRUe+NYwWiYgCDOnDacKziftr9/IHxA1lg6JgUv8rBa9n4WmGrX&#10;8oGaY8hFLGGfooIihCqV0mcFWfRDVxFH7+ZqiyHKOpe6xjaW21KOk2QqLRqOCwVWtCkoux+fVkFr&#10;qtd+3ex3j8NVR256GZlZqdSg363nIAJ14R/+pndawTiZwOdMP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J7xXBAAAA3AAAAA8AAAAAAAAAAAAAAAAAmAIAAGRycy9kb3du&#10;cmV2LnhtbFBLBQYAAAAABAAEAPUAAACGAwAAAAA=&#10;" path="m,l,4596e" filled="f" strokeweight=".58pt">
                                                            <v:path arrowok="t" o:connecttype="custom" o:connectlocs="0,-2253;0,2343" o:connectangles="0,0"/>
                                                          </v:shape>
                                                          <v:group id="Group 178" o:spid="_x0000_s1073" style="position:absolute;left:11172;top:-2253;width:0;height:4596" coordorigin="11172,-2253" coordsize="0,4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                                        <v:shape id="Freeform 179" o:spid="_x0000_s1074" style="position:absolute;left:11172;top:-2253;width:0;height:4596;visibility:visible;mso-wrap-style:square;v-text-anchor:top" coordsize="0,4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zS+sEA&#10;AADcAAAADwAAAGRycy9kb3ducmV2LnhtbESPzarCMBSE9xd8h3AEd9dUQblWo4ggiDv/Fu4OzbEN&#10;Nie1iW19eyMIdznMNzPMYtXZUjRUe+NYwWiYgCDOnDacKziftr9/IHxA1lg6JgUv8rBa9n4WmGrX&#10;8oGaY8hFLGGfooIihCqV0mcFWfRDVxFH7+ZqiyHKOpe6xjaW21KOk2QqLRqOCwVWtCkoux+fVkFr&#10;qtd+3ex3j8NVR256GZlZqdSg363nIAJ14R/+pndawTiZwOdMP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s0vrBAAAA3AAAAA8AAAAAAAAAAAAAAAAAmAIAAGRycy9kb3du&#10;cmV2LnhtbFBLBQYAAAAABAAEAPUAAACGAwAAAAA=&#10;" path="m,l,4596e" filled="f" strokeweight=".58pt">
                                                              <v:path arrowok="t" o:connecttype="custom" o:connectlocs="0,-2253;0,2343" o:connectangles="0,0"/>
                                                            </v:shape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proofErr w:type="spellStart"/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x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p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sz w:val="19"/>
          <w:szCs w:val="19"/>
        </w:rPr>
        <w:t>t</w:t>
      </w:r>
      <w:proofErr w:type="spellEnd"/>
      <w:r w:rsidR="00511C49"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&amp;</w:t>
      </w:r>
      <w:r w:rsidR="00511C49">
        <w:rPr>
          <w:rFonts w:ascii="Consolas" w:eastAsia="Consolas" w:hAnsi="Consolas" w:cs="Consolas"/>
          <w:sz w:val="19"/>
          <w:szCs w:val="19"/>
        </w:rPr>
        <w:t>=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=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&amp;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N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&amp;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vb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ind w:left="1891"/>
        <w:rPr>
          <w:rFonts w:ascii="Consolas" w:eastAsia="Consolas" w:hAnsi="Consolas" w:cs="Consolas"/>
          <w:sz w:val="19"/>
          <w:szCs w:val="19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511C49">
      <w:pPr>
        <w:jc w:val="right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w w:val="99"/>
          <w:sz w:val="19"/>
          <w:szCs w:val="19"/>
        </w:rPr>
        <w:lastRenderedPageBreak/>
        <w:t>E</w:t>
      </w:r>
      <w:r>
        <w:rPr>
          <w:rFonts w:ascii="Consolas" w:eastAsia="Consolas" w:hAnsi="Consolas" w:cs="Consolas"/>
          <w:color w:val="0000FF"/>
          <w:spacing w:val="1"/>
          <w:w w:val="99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w w:val="99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w w:val="99"/>
          <w:sz w:val="19"/>
          <w:szCs w:val="19"/>
        </w:rPr>
        <w:t>e</w:t>
      </w:r>
    </w:p>
    <w:p w:rsidR="00846760" w:rsidRDefault="00511C49">
      <w:pPr>
        <w:spacing w:before="2" w:line="220" w:lineRule="exact"/>
        <w:rPr>
          <w:sz w:val="22"/>
          <w:szCs w:val="22"/>
        </w:rPr>
      </w:pPr>
      <w:r>
        <w:br w:type="column"/>
      </w:r>
    </w:p>
    <w:p w:rsidR="00846760" w:rsidRPr="00984F01" w:rsidRDefault="00511C49">
      <w:pPr>
        <w:rPr>
          <w:rFonts w:ascii="Consolas" w:eastAsia="Consolas" w:hAnsi="Consolas" w:cstheme="minorBidi" w:hint="cs"/>
          <w:sz w:val="19"/>
          <w:szCs w:val="19"/>
          <w:rtl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rPr>
          <w:rFonts w:ascii="Consolas" w:eastAsia="Consolas" w:hAnsi="Consolas" w:cs="Consolas"/>
          <w:sz w:val="19"/>
          <w:szCs w:val="19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num="2" w:space="720" w:equalWidth="0">
            <w:col w:w="1890" w:space="1"/>
            <w:col w:w="7829"/>
          </w:cols>
        </w:sect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7F2FA5">
      <w:pPr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w:lastRenderedPageBreak/>
        <w:pict>
          <v:group id="Group 145" o:spid="_x0000_s1213" style="position:absolute;left:0;text-align:left;margin-left:23.95pt;margin-top:23.7pt;width:547.5pt;height:794.6pt;z-index:-251659776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">
            <v:group id="Group 146" o:spid="_x0000_s1214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<v:shape id="Freeform 153" o:spid="_x0000_s1221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Gf8cA&#10;AADcAAAADwAAAGRycy9kb3ducmV2LnhtbESPQWvCQBCF74L/YRmhN920ULWpq1ip0CIKtS1eh+w0&#10;iWZnQ3Y16b93DoK3Gd6b976ZLTpXqQs1ofRs4HGUgCLOvC05N/DzvR5OQYWIbLHyTAb+KcBi3u/N&#10;MLW+5S+67GOuJIRDigaKGOtU65AV5DCMfE0s2p9vHEZZm1zbBlsJd5V+SpKxdliyNBRY06qg7LQ/&#10;OwO7l0M7+S1Xh+OmPb+59ef7eLc9GfMw6JavoCJ18W6+XX9YwX8WfHlGJt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zhn/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147" o:spid="_x0000_s1215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<v:shape id="Freeform 152" o:spid="_x0000_s122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mfIMEA&#10;AADcAAAADwAAAGRycy9kb3ducmV2LnhtbERPTWuDQBC9B/oflgn0IslupQnBZhNsqeC1JoccB3eq&#10;EndW3K3af98tFHqbx/uc43mxvZho9J1jDU9bBYK4dqbjRsP1UmwOIHxANtg7Jg3f5OF8elgdMTNu&#10;5g+aqtCIGMI+Qw1tCEMmpa9bsui3biCO3KcbLYYIx0aaEecYbnuZKrWXFjuODS0O9NZSfa++rAZ1&#10;CEWSuGToXm+Mz2X+fk0qpfXjeslfQARawr/4z12aOH+Xwu8z8QJ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pnyDBAAAA3AAAAA8AAAAAAAAAAAAAAAAAmAIAAGRycy9kb3du&#10;cmV2LnhtbFBLBQYAAAAABAAEAPUAAACGAwAAAAA=&#10;" path="m,l,15881e" filled="f" strokeweight=".58pt">
                  <v:path arrowok="t" o:connecttype="custom" o:connectlocs="0,480;0,16361" o:connectangles="0,0"/>
                </v:shape>
                <v:group id="Group 148" o:spid="_x0000_s1216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151" o:spid="_x0000_s1219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yiz8EA&#10;AADcAAAADwAAAGRycy9kb3ducmV2LnhtbERPTWuDQBC9F/Iflin0InW3JS3BuIoJCeRam0OPgztR&#10;qTsr7taYf58tFHqbx/ucvFzsIGaafO9Yw0uqQBA3zvTcajh/Hp83IHxANjg4Jg038lAWq4ccM+Ou&#10;/EFzHVoRQ9hnqKELYcyk9E1HFn3qRuLIXdxkMUQ4tdJMeI3hdpCvSr1Liz3Hhg5H2nfUfNc/VoPa&#10;hGOSuGTsd1+M61N1OCe10vrpcam2IAIt4V/85z6ZOP9tDb/PxAt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Mos/BAAAA3AAAAA8AAAAAAAAAAAAAAAAAmAIAAGRycy9kb3du&#10;cmV2LnhtbFBLBQYAAAAABAAEAPUAAACGAwAAAAA=&#10;" path="m,l,15881e" filled="f" strokeweight=".58pt">
                    <v:path arrowok="t" o:connecttype="custom" o:connectlocs="0,480;0,16361" o:connectangles="0,0"/>
                  </v:shape>
                  <v:group id="Group 149" o:spid="_x0000_s1217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  <v:shape id="Freeform 150" o:spid="_x0000_s1218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7kMQA&#10;AADcAAAADwAAAGRycy9kb3ducmV2LnhtbERPTWvCQBC9F/oflhF6qxsLTdvoKm2ooIhCreJ1yI5J&#10;muxsyK4m/ntXKHibx/ucyaw3tThT60rLCkbDCARxZnXJuYLd7/z5HYTzyBpry6TgQg5m08eHCSba&#10;dvxD563PRQhhl6CCwvsmkdJlBRl0Q9sQB+5oW4M+wDaXusUuhJtavkRRLA2WHBoKbCgtKKu2J6Ng&#10;83Ho3vZlevhbdacvM19+x5t1pdTToP8cg/DU+7v4373QYf5rDLdnwgVy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Wu5DEAAAA3AAAAA8AAAAAAAAAAAAAAAAAmAIAAGRycy9k&#10;b3ducmV2LnhtbFBLBQYAAAAABAAEAPUAAACJAwAAAAA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147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line="200" w:lineRule="exact"/>
      </w:pPr>
    </w:p>
    <w:p w:rsidR="00846760" w:rsidRDefault="00846760">
      <w:pPr>
        <w:spacing w:before="19" w:line="200" w:lineRule="exact"/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p</w:t>
      </w:r>
    </w:p>
    <w:p w:rsidR="00846760" w:rsidRDefault="00846760">
      <w:pPr>
        <w:spacing w:before="5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2125"/>
        <w:gridCol w:w="2412"/>
        <w:gridCol w:w="4402"/>
      </w:tblGrid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98" w:right="20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481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gh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es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nd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ex</w:t>
            </w:r>
            <w:proofErr w:type="spellEnd"/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896" w:right="897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</w:p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933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81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846760" w:rsidRDefault="00846760">
      <w:p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</w:p>
    <w:p w:rsidR="00846760" w:rsidRDefault="007F2FA5">
      <w:pPr>
        <w:spacing w:before="5" w:line="160" w:lineRule="exact"/>
        <w:rPr>
          <w:sz w:val="16"/>
          <w:szCs w:val="16"/>
        </w:rPr>
      </w:pPr>
      <w:r>
        <w:rPr>
          <w:noProof/>
        </w:rPr>
        <w:lastRenderedPageBreak/>
        <w:pict>
          <v:group id="Group 135" o:spid="_x0000_s1204" style="position:absolute;margin-left:23.95pt;margin-top:23.7pt;width:547.5pt;height:794.6pt;z-index:-25165568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">
            <v:group id="Group 136" o:spid="_x0000_s1205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<v:shape id="Freeform 143" o:spid="_x0000_s1212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oQoscA&#10;AADcAAAADwAAAGRycy9kb3ducmV2LnhtbESPQWvCQBCF74L/YRmhN920FLWpq1ip0CIKtS1eh+w0&#10;iWZnQ3Y16b93DoK3Gd6b976ZLTpXqQs1ofRs4HGUgCLOvC05N/DzvR5OQYWIbLHyTAb+KcBi3u/N&#10;MLW+5S+67GOuJIRDigaKGOtU65AV5DCMfE0s2p9vHEZZm1zbBlsJd5V+SpKxdliyNBRY06qg7LQ/&#10;OwO7l0M7+S1Xh+OmPb+59ef7eLc9GfMw6JavoCJ18W6+XX9YwX8WfHlGJt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qEKL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137" o:spid="_x0000_s1206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<v:shape id="Freeform 142" o:spid="_x0000_s1211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AJ/cAA&#10;AADcAAAADwAAAGRycy9kb3ducmV2LnhtbERPTYvCMBC9C/6HMAteik1WRKQaRWUFr9vtwePQjG3Z&#10;ZlKaWOu/N8LC3ubxPme7H20rBup941jDZ6pAEJfONFxpKH7O8zUIH5ANto5Jw5M87HfTyRYz4x78&#10;TUMeKhFD2GeooQ6hy6T0ZU0Wfeo64sjdXG8xRNhX0vT4iOG2lQulVtJiw7Ghxo5ONZW/+d1qUOtw&#10;ThKXdM3xyri8HL6KJFdazz7GwwZEoDH8i//cFxPnLxfwfiZeIH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AJ/cAAAADcAAAADwAAAAAAAAAAAAAAAACYAgAAZHJzL2Rvd25y&#10;ZXYueG1sUEsFBgAAAAAEAAQA9QAAAIUDAAAAAA==&#10;" path="m,l,15881e" filled="f" strokeweight=".58pt">
                  <v:path arrowok="t" o:connecttype="custom" o:connectlocs="0,480;0,16361" o:connectangles="0,0"/>
                </v:shape>
                <v:group id="Group 138" o:spid="_x0000_s1207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shape id="Freeform 141" o:spid="_x0000_s1210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0EsEA&#10;AADcAAAADwAAAGRycy9kb3ducmV2LnhtbERPTWvCQBC9F/oflil4CbqrhBKiq1gx4LVpDh6H7JgE&#10;s7MhuzXx33cLhd7m8T5nd5htLx40+s6xhvVKgSCunem40VB9FcsMhA/IBnvHpOFJHg7715cd5sZN&#10;/EmPMjQihrDPUUMbwpBL6euWLPqVG4gjd3OjxRDh2Egz4hTDbS83Sr1Lix3HhhYHOrVU38tvq0Fl&#10;oUgSlwzdx5UxvRzPVVIqrRdv83ELItAc/sV/7ouJ89MUfp+JF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VNBLBAAAA3AAAAA8AAAAAAAAAAAAAAAAAmAIAAGRycy9kb3du&#10;cmV2LnhtbFBLBQYAAAAABAAEAPUAAACGAwAAAAA=&#10;" path="m,l,15881e" filled="f" strokeweight=".58pt">
                    <v:path arrowok="t" o:connecttype="custom" o:connectlocs="0,480;0,16361" o:connectangles="0,0"/>
                  </v:shape>
                  <v:group id="Group 139" o:spid="_x0000_s1208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<v:shape id="Freeform 140" o:spid="_x0000_s1209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8tTcQA&#10;AADcAAAADwAAAGRycy9kb3ducmV2LnhtbERPTWvCQBC9F/oflhF6qxtLSdvoKm2ooIhCreJ1yI5J&#10;muxsyK4m/ntXKHibx/ucyaw3tThT60rLCkbDCARxZnXJuYLd7/z5HYTzyBpry6TgQg5m08eHCSba&#10;dvxD563PRQhhl6CCwvsmkdJlBRl0Q9sQB+5oW4M+wDaXusUuhJtavkRRLA2WHBoKbCgtKKu2J6Ng&#10;83Ho3vZlevhbdacvM19+x5t1pdTToP8cg/DU+7v4373QYf5rDLdnwgVy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PLU3EAAAA3AAAAA8AAAAAAAAAAAAAAAAAmAIAAGRycy9k&#10;b3ducmV2LnhtbFBLBQYAAAAABAAEAPUAAACJAwAAAAA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>
        <w:rPr>
          <w:noProof/>
        </w:rPr>
        <w:pict>
          <v:group id="Group 76" o:spid="_x0000_s1155" style="position:absolute;margin-left:84.1pt;margin-top:140.6pt;width:474.8pt;height:281.65pt;z-index:-251657728;mso-position-horizontal-relative:page;mso-position-vertical-relative:page" coordorigin="1682,2812" coordsize="9496,5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">
            <v:group id="Group 77" o:spid="_x0000_s1156" style="position:absolute;left:1692;top:2828;width:9474;height:242" coordorigin="1692,2828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<v:shape id="Freeform 134" o:spid="_x0000_s1203" style="position:absolute;left:1692;top:2828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Xb+cUA&#10;AADbAAAADwAAAGRycy9kb3ducmV2LnhtbESPT2vCQBTE74V+h+UVequbKAaJrlJKIvVUtC3U2yP7&#10;moRm34bs5o/f3i0IHoeZ+Q2z2U2mEQN1rrasIJ5FIIgLq2suFXx95i8rEM4ja2wsk4ILOdhtHx82&#10;mGo78pGGky9FgLBLUUHlfZtK6YqKDLqZbYmD92s7gz7IrpS6wzHATSPnUZRIgzWHhQpbequo+Dv1&#10;RsG+t/P+ZzEk31IeXPxxzvJmmSn1/DS9rkF4mvw9fGu/awWrGP6/hB8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dv5xQAAANsAAAAPAAAAAAAAAAAAAAAAAJgCAABkcnMv&#10;ZG93bnJldi54bWxQSwUGAAAAAAQABAD1AAAAigMAAAAA&#10;" path="m,242r9475,l9475,,,,,242xe" fillcolor="#edebe0" stroked="f">
                <v:path arrowok="t" o:connecttype="custom" o:connectlocs="0,3070;9475,3070;9475,2828;0,2828;0,3070" o:connectangles="0,0,0,0,0"/>
              </v:shape>
              <v:group id="Group 78" o:spid="_x0000_s1157" style="position:absolute;left:1692;top:2823;width:9474;height:0" coordorigin="1692,2823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<v:shape id="Freeform 133" o:spid="_x0000_s1202" style="position:absolute;left:1692;top:2823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/F3cYA&#10;AADbAAAADwAAAGRycy9kb3ducmV2LnhtbESPT2vCQBTE74V+h+UVvIhuVFokukoRRRE8mPoHb4/s&#10;MwnNvg3ZVWM/fVcQPA4z8xtmPG1MKa5Uu8Kygl43AkGcWl1wpmD3s+gMQTiPrLG0TAru5GA6eX8b&#10;Y6ztjbd0TXwmAoRdjApy76tYSpfmZNB1bUUcvLOtDfog60zqGm8BbkrZj6IvabDgsJBjRbOc0t/k&#10;YhT49nq2k8v25jA/70/pn1luk8+jUq2P5nsEwlPjX+Fne6UVDAfw+BJ+gJ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/F3c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79" o:spid="_x0000_s1158" style="position:absolute;left:1692;top:3070;width:9474;height:223" coordorigin="1692,307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32" o:spid="_x0000_s1201" style="position:absolute;left:1692;top:307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zmFMQA&#10;AADbAAAADwAAAGRycy9kb3ducmV2LnhtbESPQWsCMRSE70L/Q3iF3mpWi8uyGkWElp6EWmk9PjbP&#10;zermZU3SdfvvTaHgcZiZb5jFarCt6MmHxrGCyTgDQVw53XCtYP/5+lyACBFZY+uYFPxSgNXyYbTA&#10;Ursrf1C/i7VIEA4lKjAxdqWUoTJkMYxdR5y8o/MWY5K+ltrjNcFtK6dZlkuLDacFgx1tDFXn3Y9V&#10;kPuXU+y/J0W/NZe36WFrfZt/KfX0OKznICIN8R7+b79rBcUM/r6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s5hTEAAAA2wAAAA8AAAAAAAAAAAAAAAAAmAIAAGRycy9k&#10;b3ducmV2LnhtbFBLBQYAAAAABAAEAPUAAACJAwAAAAA=&#10;" path="m,223r9475,l9475,,,,,223xe" fillcolor="#edebe0" stroked="f">
                    <v:path arrowok="t" o:connecttype="custom" o:connectlocs="0,3293;9475,3293;9475,3070;0,3070;0,3293" o:connectangles="0,0,0,0,0"/>
                  </v:shape>
                  <v:group id="Group 80" o:spid="_x0000_s1159" style="position:absolute;left:1692;top:3293;width:9474;height:223" coordorigin="1692,329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<v:shape id="Freeform 131" o:spid="_x0000_s1200" style="position:absolute;left:1692;top:329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d+MQA&#10;AADbAAAADwAAAGRycy9kb3ducmV2LnhtbESPQWsCMRSE74X+h/AKvWlWC+uyGkWElp6EqrQeH5vn&#10;ZnXzsibpuv33TUHocZiZb5jFarCt6MmHxrGCyTgDQVw53XCt4LB/HRUgQkTW2DomBT8UYLV8fFhg&#10;qd2NP6jfxVokCIcSFZgYu1LKUBmyGMauI07eyXmLMUlfS+3xluC2ldMsy6XFhtOCwY42hqrL7tsq&#10;yP3LOfZfk6Lfmuvb9Li1vs0/lXp+GtZzEJGG+B++t9+1gmIG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y3fjEAAAA2wAAAA8AAAAAAAAAAAAAAAAAmAIAAGRycy9k&#10;b3ducmV2LnhtbFBLBQYAAAAABAAEAPUAAACJAwAAAAA=&#10;" path="m,223r9475,l9475,,,,,223xe" fillcolor="#edebe0" stroked="f">
                      <v:path arrowok="t" o:connecttype="custom" o:connectlocs="0,3516;9475,3516;9475,3293;0,3293;0,3516" o:connectangles="0,0,0,0,0"/>
                    </v:shape>
                    <v:group id="Group 81" o:spid="_x0000_s1160" style="position:absolute;left:1692;top:3516;width:9474;height:221" coordorigin="1692,351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<v:shape id="Freeform 130" o:spid="_x0000_s1199" style="position:absolute;left:1692;top:351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F/sMA&#10;AADbAAAADwAAAGRycy9kb3ducmV2LnhtbESPX0vDQBDE34V+h2MLvtmLiqXGXkspiD4EpX/wecmt&#10;uWBuL2TXNv32niD4OMzMb5jleoydOdEgbWIHt7MCDHGdfMuNg+Ph+WYBRhTZY5eYHFxIYL2aXC2x&#10;9OnMOzrttTEZwlKig6Dal9ZKHSiizFJPnL3PNETULIfG+gHPGR47e1cUcxux5bwQsKdtoPpr/x0d&#10;VC/F/fxS+fcPrcKbHnai8iDOXU/HzRMYpVH/w3/tV+9g8Qi/X/IPs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PF/sMAAADbAAAADwAAAAAAAAAAAAAAAACYAgAAZHJzL2Rv&#10;d25yZXYueG1sUEsFBgAAAAAEAAQA9QAAAIgDAAAAAA==&#10;" path="m,221r9475,l9475,,,,,221xe" fillcolor="#edebe0" stroked="f">
                        <v:path arrowok="t" o:connecttype="custom" o:connectlocs="0,3737;9475,3737;9475,3516;0,3516;0,3737" o:connectangles="0,0,0,0,0"/>
                      </v:shape>
                      <v:group id="Group 82" o:spid="_x0000_s1161" style="position:absolute;left:1692;top:3737;width:9474;height:223" coordorigin="1692,373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<v:shape id="Freeform 129" o:spid="_x0000_s1198" style="position:absolute;left:1692;top:373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52ysQA&#10;AADbAAAADwAAAGRycy9kb3ducmV2LnhtbESPzWrDMBCE74G+g9hAb4nsFEziRgmhkNJTID+kPS7W&#10;1nJrrRxJddy3jwqFHIeZ+YZZrgfbip58aBwryKcZCOLK6YZrBafjdjIHESKyxtYxKfilAOvVw2iJ&#10;pXZX3lN/iLVIEA4lKjAxdqWUoTJkMUxdR5y8T+ctxiR9LbXHa4LbVs6yrJAWG04LBjt6MVR9H36s&#10;gsI/fcX+PZ/3O3N5nX3srG+Ls1KP42HzDCLSEO/h//abVrDI4e9L+g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OdsrEAAAA2wAAAA8AAAAAAAAAAAAAAAAAmAIAAGRycy9k&#10;b3ducmV2LnhtbFBLBQYAAAAABAAEAPUAAACJAwAAAAA=&#10;" path="m,223r9475,l9475,,,,,223xe" fillcolor="#edebe0" stroked="f">
                          <v:path arrowok="t" o:connecttype="custom" o:connectlocs="0,3960;9475,3960;9475,3737;0,3737;0,3960" o:connectangles="0,0,0,0,0"/>
                        </v:shape>
                        <v:group id="Group 83" o:spid="_x0000_s1162" style="position:absolute;left:1692;top:3960;width:9474;height:223" coordorigin="1692,396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    <v:shape id="Freeform 128" o:spid="_x0000_s1197" style="position:absolute;left:1692;top:396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BNJsMA&#10;AADbAAAADwAAAGRycy9kb3ducmV2LnhtbESPQWsCMRSE7wX/Q3hCbzWrwqKrUURo6UnQlurxsXlu&#10;Vjcva5Ku239vCoUeh5n5hlmue9uIjnyoHSsYjzIQxKXTNVcKPj9eX2YgQkTW2DgmBT8UYL0aPC2x&#10;0O7Oe+oOsRIJwqFABSbGtpAylIYshpFriZN3dt5iTNJXUnu8J7ht5CTLcmmx5rRgsKWtofJ6+LYK&#10;cj+9xO44nnU7c3ubnHbWN/mXUs/DfrMAEamP/+G/9rtWMJ/C75f0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BNJsMAAADbAAAADwAAAAAAAAAAAAAAAACYAgAAZHJzL2Rv&#10;d25yZXYueG1sUEsFBgAAAAAEAAQA9QAAAIgDAAAAAA==&#10;" path="m,224r9475,l9475,,,,,224xe" fillcolor="#edebe0" stroked="f">
                            <v:path arrowok="t" o:connecttype="custom" o:connectlocs="0,4184;9475,4184;9475,3960;0,3960;0,4184" o:connectangles="0,0,0,0,0"/>
                          </v:shape>
                          <v:group id="Group 84" o:spid="_x0000_s1163" style="position:absolute;left:1692;top:4184;width:9474;height:221" coordorigin="1692,4184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      <v:shape id="Freeform 127" o:spid="_x0000_s1196" style="position:absolute;left:1692;top:4184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dZJsMA&#10;AADbAAAADwAAAGRycy9kb3ducmV2LnhtbESPUUvDQBCE34X+h2MLvtlLlZYaey1FEH0ISlvxecmt&#10;uWBuL2TXNv33niD4OMzMN8x6O8bOnGiQNrGD+awAQ1wn33Lj4P34dLMCI4rssUtMDi4ksN1MrtZY&#10;+nTmPZ0O2pgMYSnRQVDtS2ulDhRRZqknzt5nGiJqlkNj/YDnDI+dvS2KpY3Ycl4I2NNjoPrr8B0d&#10;VM/F3fJS+bcPrcKrHveishDnrqfj7gGM0qj/4b/2i3dwv4DfL/kH2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dZJsMAAADbAAAADwAAAAAAAAAAAAAAAACYAgAAZHJzL2Rv&#10;d25yZXYueG1sUEsFBgAAAAAEAAQA9QAAAIgDAAAAAA==&#10;" path="m,220r9475,l9475,,,,,220xe" fillcolor="#edebe0" stroked="f">
                              <v:path arrowok="t" o:connecttype="custom" o:connectlocs="0,4404;9475,4404;9475,4184;0,4184;0,4404" o:connectangles="0,0,0,0,0"/>
                            </v:shape>
                            <v:group id="Group 85" o:spid="_x0000_s1164" style="position:absolute;left:1692;top:4404;width:9474;height:223" coordorigin="1692,440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      <v:shape id="Freeform 126" o:spid="_x0000_s1195" style="position:absolute;left:1692;top:440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tLJcQA&#10;AADbAAAADwAAAGRycy9kb3ducmV2LnhtbESPQWsCMRSE7wX/Q3hCbzWrha2uRhGhxZNQFfX42Dw3&#10;225etkm6rv++KRR6HGbmG2ax6m0jOvKhdqxgPMpAEJdO11wpOB5en6YgQkTW2DgmBXcKsFoOHhZY&#10;aHfjd+r2sRIJwqFABSbGtpAylIYshpFriZN3dd5iTNJXUnu8Jbht5CTLcmmx5rRgsKWNofJz/20V&#10;5P75I3bn8bTbma+3yWVnfZOflHoc9us5iEh9/A//tbdawewFfr+k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rSyXEAAAA2wAAAA8AAAAAAAAAAAAAAAAAmAIAAGRycy9k&#10;b3ducmV2LnhtbFBLBQYAAAAABAAEAPUAAACJAwAAAAA=&#10;" path="m,224r9475,l9475,,,,,224xe" fillcolor="#edebe0" stroked="f">
                                <v:path arrowok="t" o:connecttype="custom" o:connectlocs="0,4628;9475,4628;9475,4404;0,4404;0,4628" o:connectangles="0,0,0,0,0"/>
                              </v:shape>
                              <v:group id="Group 86" o:spid="_x0000_s1165" style="position:absolute;left:1692;top:4628;width:9474;height:224" coordorigin="1692,4628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          <v:shape id="Freeform 125" o:spid="_x0000_s1194" style="position:absolute;left:1692;top:4628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ryMUA&#10;AADbAAAADwAAAGRycy9kb3ducmV2LnhtbESPQWsCMRSE74X+h/AKvdVsPRRdzS4qFdqLou2h3h6b&#10;5+5i8rJsYtz21xtB6HGYmW+YeTlYIyL1vnWs4HWUgSCunG65VvD9tX6ZgPABWaNxTAp+yUNZPD7M&#10;MdfuwjuK+1CLBGGfo4ImhC6X0lcNWfQj1xEn7+h6iyHJvpa6x0uCWyPHWfYmLbacFhrsaNVQddqf&#10;rYK/GFd2efhZf+7iVr4vTn5jjFfq+WlYzEAEGsJ/+N7+0AqmU7h9ST9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uqvIxQAAANsAAAAPAAAAAAAAAAAAAAAAAJgCAABkcnMv&#10;ZG93bnJldi54bWxQSwUGAAAAAAQABAD1AAAAigMAAAAA&#10;" path="m,223r9475,l9475,,,,,223xe" fillcolor="#edebe0" stroked="f">
                                  <v:path arrowok="t" o:connecttype="custom" o:connectlocs="0,4851;9475,4851;9475,4628;0,4628;0,4851" o:connectangles="0,0,0,0,0"/>
                                </v:shape>
                                <v:group id="Group 87" o:spid="_x0000_s1166" style="position:absolute;left:1692;top:4851;width:9474;height:221" coordorigin="1692,485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            <v:shape id="Freeform 124" o:spid="_x0000_s1193" style="position:absolute;left:1692;top:485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JzisAA&#10;AADcAAAADwAAAGRycy9kb3ducmV2LnhtbERPTUsDMRC9C/6HMII3m1SxyNq0iCB6WJS24nnYTDdL&#10;N5NlZ2y3/94Igrd5vM9ZrqfUmyON0mX2MJ85MMRNDh23Hj53LzcPYESRA/aZycOZBNary4slViGf&#10;eEPHrbamhLBU6CGqDpW10kRKKLM8EBdun8eEWuDY2jDiqYSn3t46t7AJOy4NEQd6jtQctt/JQ/3q&#10;7hbnOnx8aR3fdbcRlXvx/vpqenoEozTpv/jP/RbKfDeH32fKBXb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JzisAAAADcAAAADwAAAAAAAAAAAAAAAACYAgAAZHJzL2Rvd25y&#10;ZXYueG1sUEsFBgAAAAAEAAQA9QAAAIUDAAAAAA==&#10;" path="m,221r9475,l9475,,,,,221xe" fillcolor="#edebe0" stroked="f">
                                    <v:path arrowok="t" o:connecttype="custom" o:connectlocs="0,5072;9475,5072;9475,4851;0,4851;0,5072" o:connectangles="0,0,0,0,0"/>
                                  </v:shape>
                                  <v:group id="Group 88" o:spid="_x0000_s1167" style="position:absolute;left:1692;top:5072;width:9474;height:223" coordorigin="1692,507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            <v:shape id="Freeform 123" o:spid="_x0000_s1192" style="position:absolute;left:1692;top:507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vC6cIA&#10;AADcAAAADwAAAGRycy9kb3ducmV2LnhtbERP32vCMBB+H+x/CDfY20xVKNKZljFw7EnQidvj0dya&#10;anOpSVbrf2+EgW/38f28ZTXaTgzkQ+tYwXSSgSCunW65UbD7Wr0sQISIrLFzTAouFKAqHx+WWGh3&#10;5g0N29iIFMKhQAUmxr6QMtSGLIaJ64kT9+u8xZigb6T2eE7htpOzLMulxZZTg8Ge3g3Vx+2fVZD7&#10;+SEO39PFsDanj9nP2vou3yv1/DS+vYKINMa7+N/9qdP8bA63Z9IFsr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+8LpwgAAANwAAAAPAAAAAAAAAAAAAAAAAJgCAABkcnMvZG93&#10;bnJldi54bWxQSwUGAAAAAAQABAD1AAAAhwMAAAAA&#10;" path="m,223r9475,l9475,,,,,223xe" fillcolor="#edebe0" stroked="f">
                                      <v:path arrowok="t" o:connecttype="custom" o:connectlocs="0,5295;9475,5295;9475,5072;0,5072;0,5295" o:connectangles="0,0,0,0,0"/>
                                    </v:shape>
                                    <v:group id="Group 89" o:spid="_x0000_s1168" style="position:absolute;left:1692;top:5295;width:9474;height:223" coordorigin="1692,529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              <v:shape id="Freeform 122" o:spid="_x0000_s1191" style="position:absolute;left:1692;top:529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7/BsIA&#10;AADcAAAADwAAAGRycy9kb3ducmV2LnhtbERP32vCMBB+H/g/hBP2NlMdltIZRQbKngSdbHs8mrOp&#10;NpcuyWr9781gsLf7+H7eYjXYVvTkQ+NYwXSSgSCunG64VnB83zwVIEJE1tg6JgU3CrBajh4WWGp3&#10;5T31h1iLFMKhRAUmxq6UMlSGLIaJ64gTd3LeYkzQ11J7vKZw28pZluXSYsOpwWBHr4aqy+HHKsj9&#10;8zn2n9Oi35nv7exrZ32bfyj1OB7WLyAiDfFf/Od+02l+NoffZ9IF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Xv8GwgAAANwAAAAPAAAAAAAAAAAAAAAAAJgCAABkcnMvZG93&#10;bnJldi54bWxQSwUGAAAAAAQABAD1AAAAhwMAAAAA&#10;" path="m,224r9475,l9475,,,,,224xe" fillcolor="#edebe0" stroked="f">
                                        <v:path arrowok="t" o:connecttype="custom" o:connectlocs="0,5519;9475,5519;9475,5295;0,5295;0,5519" o:connectangles="0,0,0,0,0"/>
                                      </v:shape>
                                      <v:group id="Group 90" o:spid="_x0000_s1169" style="position:absolute;left:1692;top:5519;width:9474;height:223" coordorigin="1692,551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                <v:shape id="Freeform 121" o:spid="_x0000_s1190" style="position:absolute;left:1692;top:551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DE6sIA&#10;AADcAAAADwAAAGRycy9kb3ducmV2LnhtbERPTWsCMRC9C/6HMII3zaqwytYoUmjpSahK2+OwGTer&#10;m8k2Sdftv28Kgrd5vM9Zb3vbiI58qB0rmE0zEMSl0zVXCk7Hl8kKRIjIGhvHpOCXAmw3w8EaC+1u&#10;/E7dIVYihXAoUIGJsS2kDKUhi2HqWuLEnZ23GBP0ldQebyncNnKeZbm0WHNqMNjSs6HyevixCnK/&#10;uMTuc7bq9ub7df61t77JP5Qaj/rdE4hIfXyI7+43neZnS/h/Jl0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wMTqwgAAANwAAAAPAAAAAAAAAAAAAAAAAJgCAABkcnMvZG93&#10;bnJldi54bWxQSwUGAAAAAAQABAD1AAAAhwMAAAAA&#10;" path="m,223r9475,l9475,,,,,223xe" fillcolor="#edebe0" stroked="f">
                                          <v:path arrowok="t" o:connecttype="custom" o:connectlocs="0,5742;9475,5742;9475,5519;0,5519;0,5742" o:connectangles="0,0,0,0,0"/>
                                        </v:shape>
                                        <v:group id="Group 91" o:spid="_x0000_s1170" style="position:absolute;left:1692;top:5742;width:9474;height:221" coordorigin="1692,5742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                    <v:shape id="Freeform 120" o:spid="_x0000_s1189" style="position:absolute;left:1692;top:5742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/jMAA&#10;AADcAAAADwAAAGRycy9kb3ducmV2LnhtbERPTUsDMRC9C/6HMII3m6hYdNu0iCB6WJS24nnYTDeL&#10;m8myM7bbf28Ewds83ucs11PqzYFG6TJ7uJ45MMRNDh23Hj52z1f3YESRA/aZycOJBNar87MlViEf&#10;eUOHrbamhLBU6CGqDpW10kRKKLM8EBdun8eEWuDY2jDisYSn3t44N7cJOy4NEQd6itR8bb+Th/rF&#10;3c5PdXj/1Dq+6W4jKnfi/eXF9LgAozTpv/jP/RrKfPcAv8+UC+z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R/jMAAAADcAAAADwAAAAAAAAAAAAAAAACYAgAAZHJzL2Rvd25y&#10;ZXYueG1sUEsFBgAAAAAEAAQA9QAAAIUDAAAAAA==&#10;" path="m,221r9475,l9475,,,,,221xe" fillcolor="#edebe0" stroked="f">
                                            <v:path arrowok="t" o:connecttype="custom" o:connectlocs="0,5963;9475,5963;9475,5742;0,5742;0,5963" o:connectangles="0,0,0,0,0"/>
                                          </v:shape>
                                          <v:group id="Group 92" o:spid="_x0000_s1171" style="position:absolute;left:1692;top:5963;width:9474;height:223" coordorigin="1692,596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                      <v:shape id="Freeform 119" o:spid="_x0000_s1188" style="position:absolute;left:1692;top:596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xv2MIA&#10;AADcAAAADwAAAGRycy9kb3ducmV2LnhtbERP32vCMBB+H+x/CCf4tqZVKNIZZQiTPQlzQ/d4NGdT&#10;11xqktXuvzfCYG/38f285Xq0nRjIh9axgiLLQRDXTrfcKPj8eH1agAgRWWPnmBT8UoD16vFhiZV2&#10;V36nYR8bkUI4VKjAxNhXUobakMWQuZ44cSfnLcYEfSO1x2sKt52c5XkpLbacGgz2tDFUf+9/rILS&#10;z89xOBaLYWcu29nXzvquPCg1nYwvzyAijfFf/Od+02l+UcD9mXSB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vG/YwgAAANwAAAAPAAAAAAAAAAAAAAAAAJgCAABkcnMvZG93&#10;bnJldi54bWxQSwUGAAAAAAQABAD1AAAAhwMAAAAA&#10;" path="m,223r9475,l9475,,,,,223xe" fillcolor="#edebe0" stroked="f">
                                              <v:path arrowok="t" o:connecttype="custom" o:connectlocs="0,6186;9475,6186;9475,5963;0,5963;0,6186" o:connectangles="0,0,0,0,0"/>
                                            </v:shape>
                                            <v:group id="Group 93" o:spid="_x0000_s1172" style="position:absolute;left:1692;top:6186;width:9474;height:223" coordorigin="1692,61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                        <v:shape id="Freeform 118" o:spid="_x0000_s1187" style="position:absolute;left:1692;top:61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JUNMIA&#10;AADcAAAADwAAAGRycy9kb3ducmV2LnhtbERP32vCMBB+F/wfwgm+aVqFItUoY7CxJ2FO3B6P5myq&#10;zaVLYu3++2Uw8O0+vp+32Q22FT350DhWkM8zEMSV0w3XCo4fL7MViBCRNbaOScEPBdhtx6MNltrd&#10;+Z36Q6xFCuFQogITY1dKGSpDFsPcdcSJOztvMSboa6k93lO4beUiywppseHUYLCjZ0PV9XCzCgq/&#10;vMT+M1/1e/P9uvjaW98WJ6Wmk+FpDSLSEB/if/ebTvPzJfw9ky6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IlQ0wgAAANwAAAAPAAAAAAAAAAAAAAAAAJgCAABkcnMvZG93&#10;bnJldi54bWxQSwUGAAAAAAQABAD1AAAAhwMAAAAA&#10;" path="m,223r9475,l9475,,,,,223xe" fillcolor="#edebe0" stroked="f">
                                                <v:path arrowok="t" o:connecttype="custom" o:connectlocs="0,6409;9475,6409;9475,6186;0,6186;0,6409" o:connectangles="0,0,0,0,0"/>
                                              </v:shape>
                                              <v:group id="Group 94" o:spid="_x0000_s1173" style="position:absolute;left:1692;top:6409;width:9474;height:221" coordorigin="1692,640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                          <v:shape id="Freeform 117" o:spid="_x0000_s1186" style="position:absolute;left:1692;top:640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jVMEA&#10;AADcAAAADwAAAGRycy9kb3ducmV2LnhtbERPTUvDQBC9C/0PyxS82U2VlhK7LSKIHkKlrXgesmM2&#10;mJ0NmbFN/31XELzN433OejvGzpxokDaxg/msAENcJ99y4+Dj+HK3AiOK7LFLTA4uJLDdTG7WWPp0&#10;5j2dDtqYHMJSooOg2pfWSh0oosxST5y5rzRE1AyHxvoBzzk8dva+KJY2Ysu5IWBPz4Hq78NPdFC9&#10;Fg/LS+XfP7UKOz3uRWUhzt1Ox6dHMEqj/ov/3G8+z58v4PeZfIHdX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w41TBAAAA3AAAAA8AAAAAAAAAAAAAAAAAmAIAAGRycy9kb3du&#10;cmV2LnhtbFBLBQYAAAAABAAEAPUAAACGAwAAAAA=&#10;" path="m,221r9475,l9475,,,,,221xe" fillcolor="#edebe0" stroked="f">
                                                  <v:path arrowok="t" o:connecttype="custom" o:connectlocs="0,6630;9475,6630;9475,6409;0,6409;0,6630" o:connectangles="0,0,0,0,0"/>
                                                </v:shape>
                                                <v:group id="Group 95" o:spid="_x0000_s1174" style="position:absolute;left:1692;top:6630;width:9474;height:223" coordorigin="1692,663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                            <v:shape id="Freeform 116" o:spid="_x0000_s1185" style="position:absolute;left:1692;top:663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lSN8IA&#10;AADcAAAADwAAAGRycy9kb3ducmV2LnhtbERP32vCMBB+H/g/hBP2NtM66KQzigiKT8Kc6B6P5tZ0&#10;NpeaxNr998tgsLf7+H7efDnYVvTkQ+NYQT7JQBBXTjdcKzi+b55mIEJE1tg6JgXfFGC5GD3MsdTu&#10;zm/UH2ItUgiHEhWYGLtSylAZshgmriNO3KfzFmOCvpba4z2F21ZOs6yQFhtODQY7WhuqLoebVVD4&#10;56/Yn/NZvzfX7fRjb31bnJR6HA+rVxCRhvgv/nP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GVI3wgAAANwAAAAPAAAAAAAAAAAAAAAAAJgCAABkcnMvZG93&#10;bnJldi54bWxQSwUGAAAAAAQABAD1AAAAhwMAAAAA&#10;" path="m,223r9475,l9475,,,,,223xe" fillcolor="#edebe0" stroked="f">
                                                    <v:path arrowok="t" o:connecttype="custom" o:connectlocs="0,6853;9475,6853;9475,6630;0,6630;0,6853" o:connectangles="0,0,0,0,0"/>
                                                  </v:shape>
                                                  <v:group id="Group 96" o:spid="_x0000_s1175" style="position:absolute;left:1692;top:6853;width:9474;height:223" coordorigin="1692,685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                                <v:shape id="Freeform 115" o:spid="_x0000_s1184" style="position:absolute;left:1692;top:685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pj3sMA&#10;AADcAAAADwAAAGRycy9kb3ducmV2LnhtbERPS2sCMRC+C/0PYYTeNLsWFt0aRQqWngQf2B6HzXSz&#10;7WayJum6/femUPA2H99zluvBtqInHxrHCvJpBoK4crrhWsHpuJ3MQYSIrLF1TAp+KcB69TBaYqnd&#10;lffUH2ItUgiHEhWYGLtSylAZshimriNO3KfzFmOCvpba4zWF21bOsqyQFhtODQY7ejFUfR9+rILC&#10;P33F/j2f9ztzeZ197Kxvi7NSj+Nh8wwi0hDv4n/3m07z8wX8PZ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pj3sMAAADcAAAADwAAAAAAAAAAAAAAAACYAgAAZHJzL2Rv&#10;d25yZXYueG1sUEsFBgAAAAAEAAQA9QAAAIgDAAAAAA==&#10;" path="m,223r9475,l9475,,,,,223xe" fillcolor="#edebe0" stroked="f">
                                                      <v:path arrowok="t" o:connecttype="custom" o:connectlocs="0,7076;9475,7076;9475,6853;0,6853;0,7076" o:connectangles="0,0,0,0,0"/>
                                                    </v:shape>
                                                    <v:group id="Group 97" o:spid="_x0000_s1176" style="position:absolute;left:1692;top:7076;width:9474;height:221" coordorigin="1692,707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                              <v:shape id="Freeform 114" o:spid="_x0000_s1183" style="position:absolute;left:1692;top:707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cv6sEA&#10;AADcAAAADwAAAGRycy9kb3ducmV2LnhtbERPTUvDQBC9C/0PyxS82U0rlhK7LVIoeghKW/E8ZMds&#10;MDsbMmOb/ntXELzN433OejvGzpxpkDaxg/msAENcJ99y4+D9tL9bgRFF9tglJgdXEthuJjdrLH26&#10;8IHOR21MDmEp0UFQ7UtrpQ4UUWapJ87cZxoiaoZDY/2AlxweO7soiqWN2HJuCNjTLlD9dfyODqrn&#10;4n55rfzbh1bhVU8HUXkQ526n49MjGKVR/8V/7hef5y/m8PtMvsB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nL+rBAAAA3AAAAA8AAAAAAAAAAAAAAAAAmAIAAGRycy9kb3du&#10;cmV2LnhtbFBLBQYAAAAABAAEAPUAAACGAwAAAAA=&#10;" path="m,221r9475,l9475,,,,,221xe" fillcolor="#edebe0" stroked="f">
                                                        <v:path arrowok="t" o:connecttype="custom" o:connectlocs="0,7297;9475,7297;9475,7076;0,7076;0,7297" o:connectangles="0,0,0,0,0"/>
                                                      </v:shape>
                                                      <v:group id="Group 98" o:spid="_x0000_s1177" style="position:absolute;left:1692;top:7297;width:9474;height:223" coordorigin="1692,729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                                  <v:shape id="Freeform 113" o:spid="_x0000_s1182" style="position:absolute;left:1692;top:729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6eicIA&#10;AADcAAAADwAAAGRycy9kb3ducmV2LnhtbERP32vCMBB+F/Y/hBv4pqkVilSjiLCxJ2FO3B6P5myq&#10;zaVLYu3++2Uw8O0+vp+32gy2FT350DhWMJtmIIgrpxuuFRw/XiYLECEia2wdk4IfCrBZP41WWGp3&#10;53fqD7EWKYRDiQpMjF0pZagMWQxT1xEn7uy8xZigr6X2eE/htpV5lhXSYsOpwWBHO0PV9XCzCgo/&#10;v8T+c7bo9+b7Nf/aW98WJ6XGz8N2CSLSEB/if/ebTvPzOfw9ky6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Tp6JwgAAANwAAAAPAAAAAAAAAAAAAAAAAJgCAABkcnMvZG93&#10;bnJldi54bWxQSwUGAAAAAAQABAD1AAAAhwMAAAAA&#10;" path="m,223r9475,l9475,,,,,223xe" fillcolor="#edebe0" stroked="f">
                                                          <v:path arrowok="t" o:connecttype="custom" o:connectlocs="0,7520;9475,7520;9475,7297;0,7297;0,7520" o:connectangles="0,0,0,0,0"/>
                                                        </v:shape>
                                                        <v:group id="Group 99" o:spid="_x0000_s1178" style="position:absolute;left:1692;top:7520;width:9474;height:223" coordorigin="1692,752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                                    <v:shape id="Freeform 112" o:spid="_x0000_s1181" style="position:absolute;left:1692;top:752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ujZsIA&#10;AADcAAAADwAAAGRycy9kb3ducmV2LnhtbERP32vCMBB+H/g/hBP2NlM7VqQziggbPgk60T0eza3p&#10;bC41ibX+98tgsLf7+H7efDnYVvTkQ+NYwXSSgSCunG64VnD4eHuagQgRWWPrmBTcKcByMXqYY6nd&#10;jXfU72MtUgiHEhWYGLtSylAZshgmriNO3JfzFmOCvpba4y2F21bmWVZIiw2nBoMdrQ1V5/3VKij8&#10;83fsT9NZvzWX9/xza31bHJV6HA+rVxCRhvgv/nN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66NmwgAAANwAAAAPAAAAAAAAAAAAAAAAAJgCAABkcnMvZG93&#10;bnJldi54bWxQSwUGAAAAAAQABAD1AAAAhwMAAAAA&#10;" path="m,223r9475,l9475,,,,,223xe" fillcolor="#edebe0" stroked="f">
                                                            <v:path arrowok="t" o:connecttype="custom" o:connectlocs="0,7743;9475,7743;9475,7520;0,7520;0,7743" o:connectangles="0,0,0,0,0"/>
                                                          </v:shape>
                                                          <v:group id="Group 100" o:spid="_x0000_s1179" style="position:absolute;left:1692;top:7743;width:9474;height:223" coordorigin="1692,774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                                        <v:shape id="Freeform 111" o:spid="_x0000_s1180" style="position:absolute;left:1692;top:774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WYisIA&#10;AADcAAAADwAAAGRycy9kb3ducmV2LnhtbERP32vCMBB+H/g/hBP2NlM76KQziggbPgk60T0eza3p&#10;bC41ibX+98tgsLf7+H7efDnYVvTkQ+NYwXSSgSCunG64VnD4eHuagQgRWWPrmBTcKcByMXqYY6nd&#10;jXfU72MtUgiHEhWYGLtSylAZshgmriNO3JfzFmOCvpba4y2F21bmWVZIiw2nBoMdrQ1V5/3VKij8&#10;83fsT9NZvzWX9/xza31bHJV6HA+rVxCRhvgv/nN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ZiKwgAAANwAAAAPAAAAAAAAAAAAAAAAAJgCAABkcnMvZG93&#10;bnJldi54bWxQSwUGAAAAAAQABAD1AAAAhwMAAAAA&#10;" path="m,224r9475,l9475,,,,,224xe" fillcolor="#edebe0" stroked="f">
                                                              <v:path arrowok="t" o:connecttype="custom" o:connectlocs="0,7967;9475,7967;9475,7743;0,7743;0,7967" o:connectangles="0,0,0,0,0"/>
                                                            </v:shape>
                                                            <v:group id="Group 101" o:spid="_x0000_s1075" style="position:absolute;left:1692;top:7967;width:9474;height:221" coordorigin="1692,796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                                        <v:shape id="Freeform 110" o:spid="_x0000_s1076" style="position:absolute;left:1692;top:796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Ej7MEA&#10;AADcAAAADwAAAGRycy9kb3ducmV2LnhtbERPTUvDQBC9C/6HZQre7KYVS43dFhHEHoLSVjwP2TEb&#10;zM6GzNim/74rCN7m8T5ntRljZ440SJvYwWxagCGuk2+5cfBxeLldghFF9tglJgdnEtisr69WWPp0&#10;4h0d99qYHMJSooOg2pfWSh0ookxTT5y5rzRE1AyHxvoBTzk8dnZeFAsbseXcELCn50D19/4nOqhe&#10;i7vFufLvn1qFNz3sROVenLuZjE+PYJRG/Rf/ubc+z58/wO8z+QK7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RI+zBAAAA3AAAAA8AAAAAAAAAAAAAAAAAmAIAAGRycy9kb3du&#10;cmV2LnhtbFBLBQYAAAAABAAEAPUAAACGAwAAAAA=&#10;" path="m,221r9475,l9475,,,,,221xe" fillcolor="#edebe0" stroked="f">
                                                                <v:path arrowok="t" o:connecttype="custom" o:connectlocs="0,8188;9475,8188;9475,7967;0,7967;0,8188" o:connectangles="0,0,0,0,0"/>
                                                              </v:shape>
                                                              <v:group id="Group 102" o:spid="_x0000_s1077" style="position:absolute;left:1692;top:8188;width:9474;height:242" coordorigin="1692,8188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                                        <v:shape id="Freeform 109" o:spid="_x0000_s1078" style="position:absolute;left:1692;top:8188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TY7cMA&#10;AADcAAAADwAAAGRycy9kb3ducmV2LnhtbERPTWvCQBC9F/wPywi91U0iFUldRSRKeyrVFvQ2ZKdJ&#10;cHc2ZDcx/ffdQsHbPN7nrDajNWKgzjeOFaSzBARx6XTDlYLP0/5pCcIHZI3GMSn4IQ+b9eRhhbl2&#10;N/6g4RgqEUPY56igDqHNpfRlTRb9zLXEkft2ncUQYVdJ3eEthlsjsyRZSIsNx4YaW9rVVF6PvVVw&#10;6F3Wn+fD4kvKN5++X4q9eS6UepyO2xcQgcZwF/+7X3WcP0/h75l4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TY7cMAAADcAAAADwAAAAAAAAAAAAAAAACYAgAAZHJzL2Rv&#10;d25yZXYueG1sUEsFBgAAAAAEAAQA9QAAAIgDAAAAAA==&#10;" path="m,242r9475,l9475,,,,,242xe" fillcolor="#edebe0" stroked="f">
                                                                  <v:path arrowok="t" o:connecttype="custom" o:connectlocs="0,8430;9475,8430;9475,8188;0,8188;0,8430" o:connectangles="0,0,0,0,0"/>
                                                                </v:shape>
                                                                <v:group id="Group 103" o:spid="_x0000_s1079" style="position:absolute;left:1692;top:8435;width:9474;height:0" coordorigin="1692,8435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                                            <v:shape id="Freeform 108" o:spid="_x0000_s1080" style="position:absolute;left:1692;top:8435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m3MUA&#10;AADcAAAADwAAAGRycy9kb3ducmV2LnhtbERPS2vCQBC+F/wPyxR6Ed1YqUiaVURalEIPxmjpbchO&#10;HpidDdlV0/76rlDwNh/fc5Jlbxpxoc7VlhVMxhEI4tzqmksF2f59NAfhPLLGxjIp+CEHy8XgIcFY&#10;2yvv6JL6UoQQdjEqqLxvYyldXpFBN7YtceAK2xn0AXal1B1eQ7hp5HMUzaTBmkNDhS2tK8pP6dko&#10;8MOPdSY3w8/jW3H4zn/NZpe+fCn19NivXkF46v1d/O/e6jB/OoXbM+EC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0ybcxQAAANwAAAAPAAAAAAAAAAAAAAAAAJgCAABkcnMv&#10;ZG93bnJldi54bWxQSwUGAAAAAAQABAD1AAAAigMAAAAA&#10;" path="m,l9475,e" filled="f" strokeweight=".58pt">
                                                                    <v:path arrowok="t" o:connecttype="custom" o:connectlocs="0,0;9475,0" o:connectangles="0,0"/>
                                                                  </v:shape>
                                                                  <v:group id="Group 104" o:spid="_x0000_s1081" style="position:absolute;left:1688;top:2818;width:0;height:5622" coordorigin="1688,2818" coordsize="0,5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                                                  <v:shape id="Freeform 107" o:spid="_x0000_s1082" style="position:absolute;left:1688;top:2818;width:0;height:5622;visibility:visible;mso-wrap-style:square;v-text-anchor:top" coordsize="0,56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J3sMA&#10;AADcAAAADwAAAGRycy9kb3ducmV2LnhtbERPTWvCQBC9F/wPywi91Y2WVomuIpFCoYfGKHgdsmM2&#10;mJ0N2TVGf323UOhtHu9zVpvBNqKnzteOFUwnCQji0umaKwXHw8fLAoQPyBobx6TgTh4269HTClPt&#10;brynvgiViCHsU1RgQmhTKX1pyKKfuJY4cmfXWQwRdpXUHd5iuG3kLEnepcWaY4PBljJD5aW4WgXZ&#10;ojdXh7v8lFVN/lXMDt/z/KHU83jYLkEEGsK/+M/9qeP81zf4fSZe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nJ3sMAAADcAAAADwAAAAAAAAAAAAAAAACYAgAAZHJzL2Rv&#10;d25yZXYueG1sUEsFBgAAAAAEAAQA9QAAAIgDAAAAAA==&#10;" path="m,l,5622e" filled="f" strokeweight=".58pt">
                                                                      <v:path arrowok="t" o:connecttype="custom" o:connectlocs="0,2818;0,8440" o:connectangles="0,0"/>
                                                                    </v:shape>
                                                                    <v:group id="Group 105" o:spid="_x0000_s1083" style="position:absolute;left:11172;top:2818;width:0;height:5622" coordorigin="11172,2818" coordsize="0,5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                                                  <v:shape id="Freeform 106" o:spid="_x0000_s1084" style="position:absolute;left:11172;top:2818;width:0;height:5622;visibility:visible;mso-wrap-style:square;v-text-anchor:top" coordsize="0,56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yMsIA&#10;AADcAAAADwAAAGRycy9kb3ducmV2LnhtbERPTWvCQBC9F/wPyxS81U0VqqSuIhFB8NA0Cl6H7DQb&#10;zM6G7Bqjv94tFHqbx/uc5Xqwjeip87VjBe+TBARx6XTNlYLTcfe2AOEDssbGMSm4k4f1avSyxFS7&#10;G39TX4RKxBD2KSowIbSplL40ZNFPXEscuR/XWQwRdpXUHd5iuG3kNEk+pMWaY4PBljJD5aW4WgXZ&#10;ojdXh9v8nFVNfiimx695/lBq/DpsPkEEGsK/+M+913H+bA6/z8QL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x/IywgAAANwAAAAPAAAAAAAAAAAAAAAAAJgCAABkcnMvZG93&#10;bnJldi54bWxQSwUGAAAAAAQABAD1AAAAhwMAAAAA&#10;" path="m,l,5622e" filled="f" strokeweight=".58pt">
                                                                        <v:path arrowok="t" o:connecttype="custom" o:connectlocs="0,2818;0,8440" o:connectangles="0,0"/>
                                                                      </v:shape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78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760" w:rsidRDefault="00511C49">
      <w:pPr>
        <w:spacing w:before="11"/>
        <w:ind w:left="1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g?</w:t>
      </w:r>
    </w:p>
    <w:p w:rsidR="00846760" w:rsidRDefault="00846760">
      <w:pPr>
        <w:spacing w:before="15" w:line="220" w:lineRule="exact"/>
        <w:rPr>
          <w:sz w:val="22"/>
          <w:szCs w:val="22"/>
        </w:rPr>
      </w:pPr>
    </w:p>
    <w:p w:rsidR="00846760" w:rsidRDefault="00511C49">
      <w:pPr>
        <w:spacing w:line="260" w:lineRule="exact"/>
        <w:ind w:left="480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b/>
          <w:position w:val="-1"/>
          <w:sz w:val="24"/>
          <w:szCs w:val="24"/>
        </w:rPr>
        <w:t>a)</w:t>
      </w:r>
    </w:p>
    <w:p w:rsidR="00846760" w:rsidRDefault="00846760">
      <w:pPr>
        <w:spacing w:before="20" w:line="220" w:lineRule="exact"/>
        <w:rPr>
          <w:sz w:val="22"/>
          <w:szCs w:val="22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spacing w:line="220" w:lineRule="exact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9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2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0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Wh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proofErr w:type="gramEnd"/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3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&amp;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&amp;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v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2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2209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 xml:space="preserve">=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spacing w:line="220" w:lineRule="exact"/>
        <w:ind w:left="2209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2</w:t>
      </w:r>
      <w:r>
        <w:rPr>
          <w:rFonts w:ascii="Consolas" w:eastAsia="Consolas" w:hAnsi="Consolas" w:cs="Consolas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+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1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p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</w:p>
    <w:p w:rsidR="00846760" w:rsidRDefault="00846760">
      <w:pPr>
        <w:spacing w:before="1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7F2FA5">
      <w:pPr>
        <w:spacing w:before="16"/>
        <w:ind w:left="3816" w:right="3371"/>
        <w:jc w:val="center"/>
        <w:rPr>
          <w:rFonts w:ascii="Calibri" w:eastAsia="Calibri" w:hAnsi="Calibri" w:cs="Calibri"/>
          <w:sz w:val="22"/>
          <w:szCs w:val="22"/>
        </w:rPr>
        <w:sectPr w:rsidR="00846760">
          <w:pgSz w:w="11920" w:h="16840"/>
          <w:pgMar w:top="1600" w:right="1640" w:bottom="280" w:left="1680" w:header="749" w:footer="601" w:gutter="0"/>
          <w:cols w:space="720"/>
        </w:sectPr>
      </w:pPr>
      <w:r>
        <w:rPr>
          <w:noProof/>
        </w:rPr>
        <w:pict>
          <v:group id="Group 64" o:spid="_x0000_s1144" style="position:absolute;left:0;text-align:left;margin-left:139.4pt;margin-top:.05pt;width:340.85pt;height:190.1pt;z-index:-251656704;mso-position-horizontal-relative:page" coordorigin="2788,1" coordsize="6817,3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">
            <v:group id="Group 65" o:spid="_x0000_s1145" style="position:absolute;left:2799;top:12;width:6796;height:0" coordorigin="2799,12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<v:shape id="Freeform 74" o:spid="_x0000_s1154" style="position:absolute;left:2799;top:12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EVf8QA&#10;AADbAAAADwAAAGRycy9kb3ducmV2LnhtbESP0WqDQBRE3wP9h+UG+hLqmkITta6hFQrpY0w+4Na9&#10;VYl7V9xNtPn6bqGQx2FmzjD5bja9uNLoOssK1lEMgri2uuNGwen48ZSAcB5ZY2+ZFPyQg13xsMgx&#10;03biA10r34gAYZehgtb7IZPS1S0ZdJEdiIP3bUeDPsixkXrEKcBNL5/jeCMNdhwWWhyobKk+Vxej&#10;wE3mhk1ZffUv+2R7e/8s3SotlXpczm+vIDzN/h7+b++1gk0Kf1/CD5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hFX/EAAAA2wAAAA8AAAAAAAAAAAAAAAAAmAIAAGRycy9k&#10;b3ducmV2LnhtbFBLBQYAAAAABAAEAPUAAACJAwAAAAA=&#10;" path="m,l6796,e" filled="f" strokeweight=".58pt">
                <v:path arrowok="t" o:connecttype="custom" o:connectlocs="0,0;6796,0" o:connectangles="0,0"/>
              </v:shape>
              <v:group id="Group 66" o:spid="_x0000_s1146" style="position:absolute;left:2799;top:290;width:6796;height:0" coordorigin="2799,290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<v:shape id="Freeform 73" o:spid="_x0000_s1153" style="position:absolute;left:2799;top:290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6PpMIA&#10;AADbAAAADwAAAGRycy9kb3ducmV2LnhtbESP0YrCMBRE3wX/IVzBF9FUQet2jaKFBX20+gF3m7tt&#10;sbkpTbRdv94IC/s4zMwZZrPrTS0e1LrKsoL5LAJBnFtdcaHgevmarkE4j6yxtkwKfsnBbjscbDDR&#10;tuMzPTJfiABhl6CC0vsmkdLlJRl0M9sQB+/HtgZ9kG0hdYtdgJtaLqJoJQ1WHBZKbCgtKb9ld6PA&#10;deaJRZp918vjOn4eTqmbfKRKjUf9/hOEp97/h//aR60gnsP7S/gBc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jo+kwgAAANsAAAAPAAAAAAAAAAAAAAAAAJgCAABkcnMvZG93&#10;bnJldi54bWxQSwUGAAAAAAQABAD1AAAAhwMAAAAA&#10;" path="m,l6796,e" filled="f" strokeweight=".58pt">
                  <v:path arrowok="t" o:connecttype="custom" o:connectlocs="0,0;6796,0" o:connectangles="0,0"/>
                </v:shape>
                <v:group id="Group 67" o:spid="_x0000_s1147" style="position:absolute;left:2794;top:7;width:0;height:3790" coordorigin="2794,7" coordsize="0,3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2" o:spid="_x0000_s1152" style="position:absolute;left:2794;top:7;width:0;height:3790;visibility:visible;mso-wrap-style:square;v-text-anchor:top" coordsize="0,3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qfIcUA&#10;AADbAAAADwAAAGRycy9kb3ducmV2LnhtbESP0WrCQBRE3wv+w3ILvkjdqGDbNBsRQYiBgqb9gNvs&#10;NQnN3g27q8a/7xYKfRxm5gyTbUbTiys531lWsJgnIIhrqztuFHx+7J9eQPiArLG3TAru5GGTTx4y&#10;TLW98YmuVWhEhLBPUUEbwpBK6euWDPq5HYijd7bOYIjSNVI7vEW46eUySdbSYMdxocWBdi3V39XF&#10;KDgX9fYyey+7Qs/K9eL1+HUorVNq+jhu30AEGsN/+K9daAXPK/j9En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6p8hxQAAANsAAAAPAAAAAAAAAAAAAAAAAJgCAABkcnMv&#10;ZG93bnJldi54bWxQSwUGAAAAAAQABAD1AAAAigMAAAAA&#10;" path="m,l,3790e" filled="f" strokeweight=".58pt">
                    <v:path arrowok="t" o:connecttype="custom" o:connectlocs="0,7;0,3797" o:connectangles="0,0"/>
                  </v:shape>
                  <v:group id="Group 68" o:spid="_x0000_s1148" style="position:absolute;left:2799;top:3792;width:6796;height:0" coordorigin="2799,3792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<v:shape id="Freeform 71" o:spid="_x0000_s1151" style="position:absolute;left:2799;top:3792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+gMUA&#10;AADbAAAADwAAAGRycy9kb3ducmV2LnhtbESP3WrCQBSE7wXfYTlC7+rGltiSZiNSFFpawfh3fcie&#10;JsHs2ZDdaPr2XaHg5TAz3zDpYjCNuFDnassKZtMIBHFhdc2lgsN+/fgKwnlkjY1lUvBLDhbZeJRi&#10;ou2Vc7rsfCkChF2CCirv20RKV1Rk0E1tSxy8H9sZ9EF2pdQdXgPcNPIpiubSYM1hocKW3isqzrve&#10;KFhjvB2ej9H51H+3K1p9fW7yPlbqYTIs30B4Gvw9/N/+0ApeYrh9C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r6AxQAAANsAAAAPAAAAAAAAAAAAAAAAAJgCAABkcnMv&#10;ZG93bnJldi54bWxQSwUGAAAAAAQABAD1AAAAigMAAAAA&#10;" path="m,l6796,e" filled="f" strokeweight=".20464mm">
                      <v:path arrowok="t" o:connecttype="custom" o:connectlocs="0,0;6796,0" o:connectangles="0,0"/>
                    </v:shape>
                    <v:group id="Group 69" o:spid="_x0000_s1149" style="position:absolute;left:9600;top:7;width:0;height:3790" coordorigin="9600,7" coordsize="0,3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  <v:shape id="Freeform 70" o:spid="_x0000_s1150" style="position:absolute;left:9600;top:7;width:0;height:3790;visibility:visible;mso-wrap-style:square;v-text-anchor:top" coordsize="0,3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GZIsQA&#10;AADbAAAADwAAAGRycy9kb3ducmV2LnhtbESP3YrCMBSE74V9h3CEvRFN9cKfrlFkQegWBHX3Ac42&#10;x7bYnJQkan17IwheDjPzDbNcd6YRV3K+tqxgPEpAEBdW11wq+PvdDucgfEDW2FgmBXfysF599JaY&#10;anvjA12PoRQRwj5FBVUIbSqlLyoy6Ee2JY7eyTqDIUpXSu3wFuGmkZMkmUqDNceFClv6rqg4Hy9G&#10;wSkrNpfBLq8zPcin48X+/ye3TqnPfrf5AhGoC+/wq51pBbMZPL/E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RmSLEAAAA2wAAAA8AAAAAAAAAAAAAAAAAmAIAAGRycy9k&#10;b3ducmV2LnhtbFBLBQYAAAAABAAEAPUAAACJAwAAAAA=&#10;" path="m,l,3790e" filled="f" strokeweight=".58pt">
                        <v:path arrowok="t" o:connecttype="custom" o:connectlocs="0,7;0,3797" o:connectangles="0,0"/>
                      </v:shape>
                    </v:group>
                  </v:group>
                </v:group>
              </v:group>
            </v:group>
            <w10:wrap anchorx="page"/>
          </v:group>
        </w:pict>
      </w:r>
      <w:proofErr w:type="spellStart"/>
      <w:r w:rsidR="00511C49">
        <w:rPr>
          <w:rFonts w:ascii="Calibri" w:eastAsia="Calibri" w:hAnsi="Calibri" w:cs="Calibri"/>
          <w:sz w:val="22"/>
          <w:szCs w:val="22"/>
        </w:rPr>
        <w:t>t</w:t>
      </w:r>
      <w:r w:rsidR="00511C49">
        <w:rPr>
          <w:rFonts w:ascii="Calibri" w:eastAsia="Calibri" w:hAnsi="Calibri" w:cs="Calibri"/>
          <w:spacing w:val="1"/>
          <w:sz w:val="22"/>
          <w:szCs w:val="22"/>
        </w:rPr>
        <w:t>x</w:t>
      </w:r>
      <w:r w:rsidR="00511C49">
        <w:rPr>
          <w:rFonts w:ascii="Calibri" w:eastAsia="Calibri" w:hAnsi="Calibri" w:cs="Calibri"/>
          <w:sz w:val="22"/>
          <w:szCs w:val="22"/>
        </w:rPr>
        <w:t>tO</w:t>
      </w:r>
      <w:r w:rsidR="00511C49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511C49">
        <w:rPr>
          <w:rFonts w:ascii="Calibri" w:eastAsia="Calibri" w:hAnsi="Calibri" w:cs="Calibri"/>
          <w:sz w:val="22"/>
          <w:szCs w:val="22"/>
        </w:rPr>
        <w:t>tp</w:t>
      </w:r>
      <w:r w:rsidR="00511C49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511C49">
        <w:rPr>
          <w:rFonts w:ascii="Calibri" w:eastAsia="Calibri" w:hAnsi="Calibri" w:cs="Calibri"/>
          <w:sz w:val="22"/>
          <w:szCs w:val="22"/>
        </w:rPr>
        <w:t>t.</w:t>
      </w:r>
      <w:r w:rsidR="00511C49">
        <w:rPr>
          <w:rFonts w:ascii="Calibri" w:eastAsia="Calibri" w:hAnsi="Calibri" w:cs="Calibri"/>
          <w:spacing w:val="-2"/>
          <w:sz w:val="22"/>
          <w:szCs w:val="22"/>
        </w:rPr>
        <w:t>T</w:t>
      </w:r>
      <w:r w:rsidR="00511C49">
        <w:rPr>
          <w:rFonts w:ascii="Calibri" w:eastAsia="Calibri" w:hAnsi="Calibri" w:cs="Calibri"/>
          <w:sz w:val="22"/>
          <w:szCs w:val="22"/>
        </w:rPr>
        <w:t>e</w:t>
      </w:r>
      <w:r w:rsidR="00511C49">
        <w:rPr>
          <w:rFonts w:ascii="Calibri" w:eastAsia="Calibri" w:hAnsi="Calibri" w:cs="Calibri"/>
          <w:spacing w:val="1"/>
          <w:sz w:val="22"/>
          <w:szCs w:val="22"/>
        </w:rPr>
        <w:t>x</w:t>
      </w:r>
      <w:r w:rsidR="00511C49">
        <w:rPr>
          <w:rFonts w:ascii="Calibri" w:eastAsia="Calibri" w:hAnsi="Calibri" w:cs="Calibri"/>
          <w:sz w:val="22"/>
          <w:szCs w:val="22"/>
        </w:rPr>
        <w:t>t</w:t>
      </w:r>
      <w:proofErr w:type="spellEnd"/>
    </w:p>
    <w:p w:rsidR="00846760" w:rsidRDefault="007F2FA5">
      <w:pPr>
        <w:spacing w:line="200" w:lineRule="exact"/>
      </w:pPr>
      <w:r>
        <w:rPr>
          <w:noProof/>
        </w:rPr>
        <w:lastRenderedPageBreak/>
        <w:pict>
          <v:group id="Group 55" o:spid="_x0000_s1135" style="position:absolute;margin-left:23.95pt;margin-top:23.7pt;width:547.5pt;height:794.6pt;z-index:-25165056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">
            <v:group id="Group 56" o:spid="_x0000_s1136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<v:shape id="Freeform 63" o:spid="_x0000_s1143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xCOsMA&#10;AADbAAAADwAAAGRycy9kb3ducmV2LnhtbERPTWvCQBC9C/0Pywi9mY09pDa6SisVWoqBporXITsm&#10;qdnZkF2T9N+7B6HHx/tebUbTiJ46V1tWMI9iEMSF1TWXCg4/u9kChPPIGhvLpOCPHGzWD5MVptoO&#10;/E197ksRQtilqKDyvk2ldEVFBl1kW+LAnW1n0AfYlVJ3OIRw08inOE6kwZpDQ4UtbSsqLvnVKMhe&#10;TsPzsd6efr+G65vZfb4n2f6i1ON0fF2C8DT6f/Hd/aEVJGF9+BJ+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xCOsMAAADbAAAADwAAAAAAAAAAAAAAAACYAgAAZHJzL2Rv&#10;d25yZXYueG1sUEsFBgAAAAAEAAQA9QAAAIgDAAAAAA==&#10;" path="m,l10929,e" filled="f" strokeweight=".58pt">
                <v:path arrowok="t" o:connecttype="custom" o:connectlocs="0,0;10929,0" o:connectangles="0,0"/>
              </v:shape>
              <v:group id="Group 57" o:spid="_x0000_s1137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shape id="Freeform 62" o:spid="_x0000_s1142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HksAA&#10;AADbAAAADwAAAGRycy9kb3ducmV2LnhtbESPQYvCMBSE74L/ITxhL0WTFRGpRlFZwau1B4+P5tkW&#10;m5fSRO3+eyMIHoeZ+YZZbXrbiAd1vnas4XeiQBAXztRcasjPh/EChA/IBhvHpOGfPGzWw8EKU+Oe&#10;fKJHFkoRIexT1FCF0KZS+qIii37iWuLoXV1nMUTZldJ0+Ixw28ipUnNpsea4UGFL+4qKW3a3GtQi&#10;HJLEJW29uzDOjtu/PMmU1j+jfrsEEagP3/CnfTQa5lN4f4k/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VuHksAAAADbAAAADwAAAAAAAAAAAAAAAACYAgAAZHJzL2Rvd25y&#10;ZXYueG1sUEsFBgAAAAAEAAQA9QAAAIUDAAAAAA==&#10;" path="m,l,15881e" filled="f" strokeweight=".58pt">
                  <v:path arrowok="t" o:connecttype="custom" o:connectlocs="0,480;0,16361" o:connectangles="0,0"/>
                </v:shape>
                <v:group id="Group 58" o:spid="_x0000_s1138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61" o:spid="_x0000_s1141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66fcIA&#10;AADbAAAADwAAAGRycy9kb3ducmV2LnhtbESPQWvCQBSE74X+h+UVvATdVUKQ1FVsMZBr0xw8PrKv&#10;SWj2bchuNf57VxB6HGbmG2Z3mO0gLjT53rGG9UqBIG6c6bnVUH8Xyy0IH5ANDo5Jw408HPavLzvM&#10;jbvyF12q0IoIYZ+jhi6EMZfSNx1Z9Cs3Ekfvx00WQ5RTK82E1wi3g9wolUmLPceFDkf67Kj5rf6s&#10;BrUNRZK4ZOw/zoxpeTzVSaW0XrzNx3cQgebwH362S6MhS+HxJf4Au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/rp9wgAAANsAAAAPAAAAAAAAAAAAAAAAAJgCAABkcnMvZG93&#10;bnJldi54bWxQSwUGAAAAAAQABAD1AAAAhwMAAAAA&#10;" path="m,l,15881e" filled="f" strokeweight=".58pt">
                    <v:path arrowok="t" o:connecttype="custom" o:connectlocs="0,480;0,16361" o:connectangles="0,0"/>
                  </v:shape>
                  <v:group id="Group 59" o:spid="_x0000_s1139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shape id="Freeform 60" o:spid="_x0000_s1140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l/1cUA&#10;AADbAAAADwAAAGRycy9kb3ducmV2LnhtbESPT2vCQBTE7wW/w/KE3nTTHlKN2UgrFZRSwX94fWSf&#10;STT7NmRXk377bkHocZiZ3zDpvDe1uFPrKssKXsYRCOLc6ooLBYf9cjQB4TyyxtoyKfghB/Ns8JRi&#10;om3HW7rvfCEChF2CCkrvm0RKl5dk0I1tQxy8s20N+iDbQuoWuwA3tXyNolgarDgslNjQoqT8ursZ&#10;BZvpqXs7VovT5au7fZjl+jPefF+Veh727zMQnnr/H360V1pBHMPfl/AD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2X/VxQAAANsAAAAPAAAAAAAAAAAAAAAAAJgCAABkcnMv&#10;ZG93bnJldi54bWxQSwUGAAAAAAQABAD1AAAAigMAAAAA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57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760" w:rsidRDefault="00846760">
      <w:pPr>
        <w:spacing w:line="200" w:lineRule="exact"/>
      </w:pPr>
    </w:p>
    <w:p w:rsidR="00846760" w:rsidRDefault="00846760">
      <w:pPr>
        <w:spacing w:before="4" w:line="220" w:lineRule="exact"/>
        <w:rPr>
          <w:sz w:val="22"/>
          <w:szCs w:val="22"/>
        </w:rPr>
      </w:pPr>
    </w:p>
    <w:p w:rsidR="00846760" w:rsidRDefault="00511C49">
      <w:pPr>
        <w:spacing w:before="29" w:line="260" w:lineRule="exact"/>
        <w:ind w:left="580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)</w:t>
      </w:r>
    </w:p>
    <w:p w:rsidR="00846760" w:rsidRDefault="00846760">
      <w:pPr>
        <w:spacing w:before="2" w:line="240" w:lineRule="exact"/>
        <w:rPr>
          <w:sz w:val="24"/>
          <w:szCs w:val="24"/>
        </w:rPr>
      </w:pPr>
    </w:p>
    <w:p w:rsidR="00846760" w:rsidRDefault="00511C49">
      <w:pPr>
        <w:spacing w:before="25" w:line="220" w:lineRule="exact"/>
        <w:ind w:left="1056" w:right="370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r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2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3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5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6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7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</w:p>
    <w:p w:rsidR="00846760" w:rsidRDefault="00511C49">
      <w:pPr>
        <w:spacing w:before="4"/>
        <w:ind w:left="1056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gramEnd"/>
      <w:r>
        <w:rPr>
          <w:rFonts w:ascii="Consolas" w:eastAsia="Consolas" w:hAnsi="Consolas" w:cs="Consolas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nu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</w:p>
    <w:p w:rsidR="00846760" w:rsidRDefault="007F2FA5">
      <w:pPr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w:pict>
          <v:group id="Group 29" o:spid="_x0000_s1110" style="position:absolute;left:0;text-align:left;margin-left:84.1pt;margin-top:139.4pt;width:474.8pt;height:92.6pt;z-index:-251653632;mso-position-horizontal-relative:page;mso-position-vertical-relative:page" coordorigin="1682,2788" coordsize="9496,1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">
            <v:group id="Group 30" o:spid="_x0000_s1111" style="position:absolute;left:1692;top:2804;width:9474;height:242" coordorigin="1692,2804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<v:shape id="Freeform 53" o:spid="_x0000_s1134" style="position:absolute;left:1692;top:2804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2xhsUA&#10;AADbAAAADwAAAGRycy9kb3ducmV2LnhtbESPQWvCQBSE7wX/w/IK3uom0UqJrkEklnoq2hba2yP7&#10;TEKzb0N2E+O/dwsFj8PMfMOss9E0YqDO1ZYVxLMIBHFhdc2lgs+P/dMLCOeRNTaWScGVHGSbycMa&#10;U20vfKTh5EsRIOxSVFB536ZSuqIig25mW+LgnW1n0AfZlVJ3eAlw08gkipbSYM1hocKWdhUVv6fe&#10;KHjtbdJ/z4fll5QHF7//5PvmOVdq+jhuVyA8jf4e/m+/aQXzBfx9CT9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XbGGxQAAANsAAAAPAAAAAAAAAAAAAAAAAJgCAABkcnMv&#10;ZG93bnJldi54bWxQSwUGAAAAAAQABAD1AAAAigMAAAAA&#10;" path="m,242r9475,l9475,,,,,242xe" fillcolor="#edebe0" stroked="f">
                <v:path arrowok="t" o:connecttype="custom" o:connectlocs="0,3046;9475,3046;9475,2804;0,2804;0,3046" o:connectangles="0,0,0,0,0"/>
              </v:shape>
              <v:group id="Group 31" o:spid="_x0000_s1112" style="position:absolute;left:1692;top:2799;width:9474;height:0" coordorigin="1692,2799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<v:shape id="Freeform 52" o:spid="_x0000_s1133" style="position:absolute;left:1692;top:2799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vosYA&#10;AADbAAAADwAAAGRycy9kb3ducmV2LnhtbESPQWvCQBSE74L/YXmCF6mbKkqJrlJEsQgejLbi7ZF9&#10;JsHs25DdavTXu4WCx2FmvmGm88aU4kq1KywreO9HIIhTqwvOFBz2q7cPEM4jaywtk4I7OZjP2q0p&#10;xtreeEfXxGciQNjFqCD3voqldGlOBl3fVsTBO9vaoA+yzqSu8RbgppSDKBpLgwWHhRwrWuSUXpJf&#10;o8D3NouDXPe2P8vz9yl9mPUuGR2V6naazwkIT41/hf/bX1rBcAx/X8IP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evos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32" o:spid="_x0000_s1113" style="position:absolute;left:1692;top:3046;width:9474;height:223" coordorigin="1692,304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51" o:spid="_x0000_s1132" style="position:absolute;left:1692;top:304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KAbcAA&#10;AADbAAAADwAAAGRycy9kb3ducmV2LnhtbERPz2vCMBS+D/Y/hDfYbU1VKNIZRQYTT8JUth0fzbOp&#10;Ni81ibX+9+YgePz4fs8Wg21FTz40jhWMshwEceV0w7WC/e77YwoiRGSNrWNScKMAi/nrywxL7a78&#10;Q/021iKFcChRgYmxK6UMlSGLIXMdceIOzluMCfpaao/XFG5bOc7zQlpsODUY7OjLUHXaXqyCwk+O&#10;sf8bTfuNOa/G/xvr2+JXqfe3YfkJItIQn+KHe60VTNLY9CX9ADm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JKAbcAAAADbAAAADwAAAAAAAAAAAAAAAACYAgAAZHJzL2Rvd25y&#10;ZXYueG1sUEsFBgAAAAAEAAQA9QAAAIUDAAAAAA==&#10;" path="m,223r9475,l9475,,,,,223xe" fillcolor="#edebe0" stroked="f">
                    <v:path arrowok="t" o:connecttype="custom" o:connectlocs="0,3269;9475,3269;9475,3046;0,3046;0,3269" o:connectangles="0,0,0,0,0"/>
                  </v:shape>
                  <v:group id="Group 33" o:spid="_x0000_s1114" style="position:absolute;left:1692;top:3269;width:9474;height:223" coordorigin="1692,326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shape id="Freeform 50" o:spid="_x0000_s1131" style="position:absolute;left:1692;top:326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L/FsEA&#10;AADbAAAADwAAAGRycy9kb3ducmV2LnhtbERPy2oCMRTdF/oP4Rbc1YwPBhmNUgqKK0EtbZeXyXUy&#10;OrkZkziOf98sCi4P571Y9bYRHflQO1YwGmYgiEuna64UfB3X7zMQISJrbByTggcFWC1fXxZYaHfn&#10;PXWHWIkUwqFABSbGtpAylIYshqFriRN3ct5iTNBXUnu8p3DbyHGW5dJizanBYEufhsrL4WYV5H5y&#10;jt3PaNbtzHUz/t1Z3+TfSg3e+o85iEh9fIr/3VutYJrWpy/pB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i/xbBAAAA2wAAAA8AAAAAAAAAAAAAAAAAmAIAAGRycy9kb3du&#10;cmV2LnhtbFBLBQYAAAAABAAEAPUAAACGAwAAAAA=&#10;" path="m,223r9475,l9475,,,,,223xe" fillcolor="#edebe0" stroked="f">
                      <v:path arrowok="t" o:connecttype="custom" o:connectlocs="0,3492;9475,3492;9475,3269;0,3269;0,3492" o:connectangles="0,0,0,0,0"/>
                    </v:shape>
                    <v:group id="Group 34" o:spid="_x0000_s1115" style="position:absolute;left:1692;top:3492;width:9474;height:221" coordorigin="1692,3492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<v:shape id="Freeform 49" o:spid="_x0000_s1130" style="position:absolute;left:1692;top:3492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7tFcMA&#10;AADbAAAADwAAAGRycy9kb3ducmV2LnhtbESPX0vDQBDE34V+h2MLvtmLVYvEXkspiD4EpX/wecmt&#10;uWBuL2TXNv32niD4OMzMb5jleoydOdEgbWIHt7MCDHGdfMuNg+Ph+eYRjCiyxy4xObiQwHo1uVpi&#10;6dOZd3Taa2MyhKVEB0G1L62VOlBEmaWeOHufaYioWQ6N9QOeMzx2dl4UCxux5bwQsKdtoPpr/x0d&#10;VC/F3eJS+fcPrcKbHnai8iDOXU/HzRMYpVH/w3/tV+/gfg6/X/IPs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7tFcMAAADbAAAADwAAAAAAAAAAAAAAAACYAgAAZHJzL2Rv&#10;d25yZXYueG1sUEsFBgAAAAAEAAQA9QAAAIgDAAAAAA==&#10;" path="m,221r9475,l9475,,,,,221xe" fillcolor="#edebe0" stroked="f">
                        <v:path arrowok="t" o:connecttype="custom" o:connectlocs="0,3713;9475,3713;9475,3492;0,3492;0,3713" o:connectangles="0,0,0,0,0"/>
                      </v:shape>
                      <v:group id="Group 35" o:spid="_x0000_s1116" style="position:absolute;left:1692;top:3713;width:9474;height:223" coordorigin="1692,371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<v:shape id="Freeform 48" o:spid="_x0000_s1129" style="position:absolute;left:1692;top:371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n5FcQA&#10;AADbAAAADwAAAGRycy9kb3ducmV2LnhtbESPT2sCMRTE7wW/Q3hCbzXrHxZZjSJCxZNQW6rHx+a5&#10;Wd28bJO4br99Uyj0OMzMb5jlureN6MiH2rGC8SgDQVw6XXOl4OP99WUOIkRkjY1jUvBNAdarwdMS&#10;C+0e/EbdMVYiQTgUqMDE2BZShtKQxTByLXHyLs5bjEn6SmqPjwS3jZxkWS4t1pwWDLa0NVTejner&#10;IPfTa+xO43l3MF+7yflgfZN/KvU87DcLEJH6+B/+a++1gtkMfr+k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Z+RXEAAAA2wAAAA8AAAAAAAAAAAAAAAAAmAIAAGRycy9k&#10;b3ducmV2LnhtbFBLBQYAAAAABAAEAPUAAACJAwAAAAA=&#10;" path="m,223r9475,l9475,,,,,223xe" fillcolor="#edebe0" stroked="f">
                          <v:path arrowok="t" o:connecttype="custom" o:connectlocs="0,3936;9475,3936;9475,3713;0,3713;0,3936" o:connectangles="0,0,0,0,0"/>
                        </v:shape>
                        <v:group id="Group 36" o:spid="_x0000_s1117" style="position:absolute;left:1692;top:3936;width:9474;height:223" coordorigin="1692,393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  <v:shape id="Freeform 47" o:spid="_x0000_s1128" style="position:absolute;left:1692;top:393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fC+cMA&#10;AADbAAAADwAAAGRycy9kb3ducmV2LnhtbESPQWsCMRSE7wX/Q3hCbzWrLYusRhGhxZNQK+rxsXlu&#10;VjcvaxLX7b9vCoUeh5n5hpkve9uIjnyoHSsYjzIQxKXTNVcK9l/vL1MQISJrbByTgm8KsFwMnuZY&#10;aPfgT+p2sRIJwqFABSbGtpAylIYshpFriZN3dt5iTNJXUnt8JLht5CTLcmmx5rRgsKW1ofK6u1sF&#10;uX+9xO44nnZbc/uYnLbWN/lBqedhv5qBiNTH//Bfe6MVvOXw+yX9AL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fC+cMAAADbAAAADwAAAAAAAAAAAAAAAACYAgAAZHJzL2Rv&#10;d25yZXYueG1sUEsFBgAAAAAEAAQA9QAAAIgDAAAAAA==&#10;" path="m,224r9475,l9475,,,,,224xe" fillcolor="#edebe0" stroked="f">
                            <v:path arrowok="t" o:connecttype="custom" o:connectlocs="0,4160;9475,4160;9475,3936;0,3936;0,4160" o:connectangles="0,0,0,0,0"/>
                          </v:shape>
                          <v:group id="Group 37" o:spid="_x0000_s1118" style="position:absolute;left:1692;top:4160;width:9474;height:221" coordorigin="1692,4160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    <v:shape id="Freeform 46" o:spid="_x0000_s1127" style="position:absolute;left:1692;top:4160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ba/8AA&#10;AADbAAAADwAAAGRycy9kb3ducmV2LnhtbERPS0vDQBC+C/6HZQRvduOrlLTbUgqih6D0Qc9DdpoN&#10;ZmdDZmzTf+8eBI8f33uxGmNnzjRIm9jB46QAQ1wn33Lj4LB/e5iBEUX22CUmB1cSWC1vbxZY+nTh&#10;LZ132pgcwlKig6Dal9ZKHSiiTFJPnLlTGiJqhkNj/YCXHB47+1QUUxux5dwQsKdNoPp79xMdVO/F&#10;8/Ra+a+jVuFT91tReRXn7u/G9RyM0qj/4j/3h3fwksfmL/kH2O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Eba/8AAAADbAAAADwAAAAAAAAAAAAAAAACYAgAAZHJzL2Rvd25y&#10;ZXYueG1sUEsFBgAAAAAEAAQA9QAAAIUDAAAAAA==&#10;" path="m,220r9475,l9475,,,,,220xe" fillcolor="#edebe0" stroked="f">
                              <v:path arrowok="t" o:connecttype="custom" o:connectlocs="0,4380;9475,4380;9475,4160;0,4160;0,4380" o:connectangles="0,0,0,0,0"/>
                            </v:shape>
                            <v:group id="Group 38" o:spid="_x0000_s1119" style="position:absolute;left:1692;top:4380;width:9474;height:245" coordorigin="1692,4380" coordsize="9474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      <v:shape id="Freeform 45" o:spid="_x0000_s1126" style="position:absolute;left:1692;top:4380;width:9474;height:245;visibility:visible;mso-wrap-style:square;v-text-anchor:top" coordsize="9474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818EA&#10;AADbAAAADwAAAGRycy9kb3ducmV2LnhtbERPy2rCQBTdF/oPwxW6qxMt2pI6ShHEuKqaQF1eMtck&#10;JHMnZCYP/76zKHR5OO/NbjKNGKhzlWUFi3kEgji3uuJCQZYeXj9AOI+ssbFMCh7kYLd9ftpgrO3I&#10;FxquvhAhhF2MCkrv21hKl5dk0M1tSxy4u+0M+gC7QuoOxxBuGrmMorU0WHFoKLGlfUl5fe2Ngjr7&#10;SUa+nen2fu9Pdfr2fbSrQamX2fT1CcLT5P/Ff+5EK1iF9eFL+A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hvNfBAAAA2wAAAA8AAAAAAAAAAAAAAAAAmAIAAGRycy9kb3du&#10;cmV2LnhtbFBLBQYAAAAABAAEAPUAAACGAwAAAAA=&#10;" path="m,245r9475,l9475,,,,,245xe" fillcolor="#edebe0" stroked="f">
                                <v:path arrowok="t" o:connecttype="custom" o:connectlocs="0,4625;9475,4625;9475,4380;0,4380;0,4625" o:connectangles="0,0,0,0,0"/>
                              </v:shape>
                              <v:group id="Group 39" o:spid="_x0000_s1120" style="position:absolute;left:1692;top:4630;width:9474;height:0" coordorigin="1692,4630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        <v:shape id="Freeform 44" o:spid="_x0000_s1125" style="position:absolute;left:1692;top:4630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NMAccA&#10;AADbAAAADwAAAGRycy9kb3ducmV2LnhtbESPQWvCQBSE70L/w/IKvUjdGFAkdZUSKimFHoza4u2R&#10;fSbB7NuQ3ca0v94tCB6HmfmGWa4H04ieOldbVjCdRCCIC6trLhXsd5vnBQjnkTU2lknBLzlYrx5G&#10;S0y0vfCW+tyXIkDYJaig8r5NpHRFRQbdxLbEwTvZzqAPsiul7vAS4KaRcRTNpcGaw0KFLaUVFef8&#10;xyjw4490L7Px59fb6XAs/ky2zWffSj09Dq8vIDwN/h6+td+1glkM/1/CD5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TTAHHAAAA2wAAAA8AAAAAAAAAAAAAAAAAmAIAAGRy&#10;cy9kb3ducmV2LnhtbFBLBQYAAAAABAAEAPUAAACMAwAAAAA=&#10;" path="m,l9475,e" filled="f" strokeweight=".58pt">
                                  <v:path arrowok="t" o:connecttype="custom" o:connectlocs="0,0;9475,0" o:connectangles="0,0"/>
                                </v:shape>
                                <v:group id="Group 40" o:spid="_x0000_s1121" style="position:absolute;left:1688;top:2794;width:0;height:1841" coordorigin="1688,2794" coordsize="0,1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          <v:shape id="Freeform 43" o:spid="_x0000_s1124" style="position:absolute;left:1688;top:2794;width:0;height:1841;visibility:visible;mso-wrap-style:square;v-text-anchor:top" coordsize="0,1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nDHsQA&#10;AADbAAAADwAAAGRycy9kb3ducmV2LnhtbESPT2vCQBTE74LfYXmF3symUkVSN6GIlYIn/0B7fM0+&#10;k9Ds27i7NWk/fVcQPA4z8xtmWQymFRdyvrGs4ClJQRCXVjdcKTge3iYLED4ga2wtk4Jf8lDk49ES&#10;M2173tFlHyoRIewzVFCH0GVS+rImgz6xHXH0TtYZDFG6SmqHfYSbVk7TdC4NNhwXauxoVVP5vf8x&#10;CtZTb9I/rWk4683us/9w283pS6nHh+H1BUSgIdzDt/a7VjB7huuX+AN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pwx7EAAAA2wAAAA8AAAAAAAAAAAAAAAAAmAIAAGRycy9k&#10;b3ducmV2LnhtbFBLBQYAAAAABAAEAPUAAACJAwAAAAA=&#10;" path="m,l,1841e" filled="f" strokeweight=".58pt">
                                    <v:path arrowok="t" o:connecttype="custom" o:connectlocs="0,2794;0,4635" o:connectangles="0,0"/>
                                  </v:shape>
                                  <v:group id="Group 41" o:spid="_x0000_s1122" style="position:absolute;left:11172;top:2794;width:0;height:1841" coordorigin="11172,2794" coordsize="0,1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          <v:shape id="Freeform 42" o:spid="_x0000_s1123" style="position:absolute;left:11172;top:2794;width:0;height:1841;visibility:visible;mso-wrap-style:square;v-text-anchor:top" coordsize="0,1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f48sIA&#10;AADbAAAADwAAAGRycy9kb3ducmV2LnhtbESPQYvCMBSE7wv7H8Jb8LamCspSjSKiInjSFfT4bJ5t&#10;sXmpSbTVX2+EhT0OM/MNM562phJ3cr60rKDXTUAQZ1aXnCvY/y6/f0D4gKyxskwKHuRhOvn8GGOq&#10;bcNbuu9CLiKEfYoKihDqVEqfFWTQd21NHL2zdQZDlC6X2mET4aaS/SQZSoMlx4UCa5oXlF12N6Ng&#10;0fcmeWpN7VWvtsfm4Dar80mpzlc7G4EI1Ib/8F97rRUMhvD+En+An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9/jywgAAANsAAAAPAAAAAAAAAAAAAAAAAJgCAABkcnMvZG93&#10;bnJldi54bWxQSwUGAAAAAAQABAD1AAAAhwMAAAAA&#10;" path="m,l,1841e" filled="f" strokeweight=".58pt">
                                      <v:path arrowok="t" o:connecttype="custom" o:connectlocs="0,2794;0,4635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proofErr w:type="gramStart"/>
      <w:r w:rsidR="00511C49">
        <w:rPr>
          <w:rFonts w:ascii="Consolas" w:eastAsia="Consolas" w:hAnsi="Consolas" w:cs="Consolas"/>
          <w:spacing w:val="-1"/>
          <w:sz w:val="19"/>
          <w:szCs w:val="19"/>
        </w:rPr>
        <w:t>p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z w:val="19"/>
          <w:szCs w:val="19"/>
        </w:rPr>
        <w:t>n</w:t>
      </w:r>
      <w:proofErr w:type="gramEnd"/>
      <w:r w:rsidR="00511C49"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sz w:val="19"/>
          <w:szCs w:val="19"/>
        </w:rPr>
        <w:t>=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m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b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r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d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f</w:t>
      </w:r>
      <w:proofErr w:type="spellEnd"/>
      <w:r w:rsidR="00511C49">
        <w:rPr>
          <w:rFonts w:ascii="Consolas" w:eastAsia="Consolas" w:hAnsi="Consolas" w:cs="Consolas"/>
          <w:spacing w:val="3"/>
          <w:sz w:val="19"/>
          <w:szCs w:val="19"/>
        </w:rPr>
        <w:t>(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color w:val="A21515"/>
          <w:spacing w:val="2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.T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g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0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spacing w:val="1"/>
          <w:sz w:val="19"/>
          <w:szCs w:val="19"/>
        </w:rPr>
        <w:t>t.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4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ng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n</w:t>
      </w:r>
      <w:r>
        <w:rPr>
          <w:rFonts w:ascii="Consolas" w:eastAsia="Consolas" w:hAnsi="Consolas" w:cs="Consolas"/>
          <w:spacing w:val="-2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+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-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1)</w:t>
      </w:r>
    </w:p>
    <w:p w:rsidR="00846760" w:rsidRDefault="00846760">
      <w:pPr>
        <w:spacing w:before="19" w:line="220" w:lineRule="exact"/>
        <w:rPr>
          <w:sz w:val="22"/>
          <w:szCs w:val="22"/>
        </w:rPr>
      </w:pPr>
    </w:p>
    <w:p w:rsidR="00846760" w:rsidRDefault="00511C49">
      <w:pPr>
        <w:spacing w:before="16"/>
        <w:ind w:left="220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=</w:t>
      </w:r>
      <w:r>
        <w:rPr>
          <w:rFonts w:ascii="Calibri" w:eastAsia="Calibri" w:hAnsi="Calibri" w:cs="Calibri"/>
          <w:spacing w:val="-1"/>
          <w:sz w:val="22"/>
          <w:szCs w:val="22"/>
        </w:rPr>
        <w:t>...............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txtRi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t.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=</w:t>
      </w:r>
      <w:r>
        <w:rPr>
          <w:rFonts w:ascii="Calibri" w:eastAsia="Calibri" w:hAnsi="Calibri" w:cs="Calibri"/>
          <w:spacing w:val="-1"/>
          <w:sz w:val="22"/>
          <w:szCs w:val="22"/>
        </w:rPr>
        <w:t>............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.........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846760" w:rsidRDefault="00846760">
      <w:pPr>
        <w:spacing w:before="13" w:line="220" w:lineRule="exact"/>
        <w:rPr>
          <w:sz w:val="22"/>
          <w:szCs w:val="22"/>
        </w:rPr>
      </w:pPr>
    </w:p>
    <w:p w:rsidR="00846760" w:rsidRDefault="00511C49">
      <w:pPr>
        <w:ind w:left="580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(c</w:t>
      </w:r>
      <w:r>
        <w:rPr>
          <w:b/>
          <w:sz w:val="24"/>
          <w:szCs w:val="24"/>
        </w:rPr>
        <w:t>)</w:t>
      </w:r>
    </w:p>
    <w:p w:rsidR="00846760" w:rsidRDefault="00511C49">
      <w:pPr>
        <w:spacing w:before="5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 xml:space="preserve">t1                                                                                        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t2</w:t>
      </w:r>
    </w:p>
    <w:p w:rsidR="00846760" w:rsidRDefault="00846760">
      <w:pPr>
        <w:spacing w:before="9" w:line="140" w:lineRule="exact"/>
        <w:rPr>
          <w:sz w:val="14"/>
          <w:szCs w:val="14"/>
        </w:rPr>
      </w:pPr>
    </w:p>
    <w:p w:rsidR="00846760" w:rsidRDefault="008A0627">
      <w:pPr>
        <w:ind w:left="250"/>
      </w:pPr>
      <w:r>
        <w:rPr>
          <w:noProof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page">
              <wp:posOffset>3905250</wp:posOffset>
            </wp:positionH>
            <wp:positionV relativeFrom="paragraph">
              <wp:posOffset>-68580</wp:posOffset>
            </wp:positionV>
            <wp:extent cx="1337310" cy="1035050"/>
            <wp:effectExtent l="0" t="0" r="0" b="0"/>
            <wp:wrapNone/>
            <wp:docPr id="31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03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352550" cy="9620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8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ind w:left="1056" w:right="255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Q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2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z w:val="19"/>
          <w:szCs w:val="19"/>
        </w:rPr>
        <w:t>K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J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A21515"/>
          <w:spacing w:val="4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Z</w:t>
      </w:r>
      <w:r>
        <w:rPr>
          <w:rFonts w:ascii="Consolas" w:eastAsia="Consolas" w:hAnsi="Consolas" w:cs="Consolas"/>
          <w:color w:val="A21515"/>
          <w:sz w:val="19"/>
          <w:szCs w:val="19"/>
        </w:rPr>
        <w:t>Y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7F2FA5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w:pict>
          <v:group id="Group 2" o:spid="_x0000_s1085" style="position:absolute;left:0;text-align:left;margin-left:84.1pt;margin-top:-37.4pt;width:474.8pt;height:94.8pt;z-index:-251652608;mso-position-horizontal-relative:page" coordorigin="1682,-748" coordsize="9496,1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">
            <v:group id="Group 3" o:spid="_x0000_s1086" style="position:absolute;left:1692;top:-733;width:9474;height:288" coordorigin="1692,-733" coordsize="9474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 id="Freeform 26" o:spid="_x0000_s1109" style="position:absolute;left:1692;top:-733;width:9474;height:288;visibility:visible;mso-wrap-style:square;v-text-anchor:top" coordsize="9474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srUr8A&#10;AADaAAAADwAAAGRycy9kb3ducmV2LnhtbERPy4rCMBTdC/5DuMLsNLUwMlSjiCAoMgy+wOW1ubbV&#10;5qYksda/nywGZnk479miM7VoyfnKsoLxKAFBnFtdcaHgdFwPv0D4gKyxtkwK3uRhMe/3Zphp++I9&#10;tYdQiBjCPkMFZQhNJqXPSzLoR7YhjtzNOoMhQldI7fAVw00t0ySZSIMVx4YSG1qVlD8OT6Pge3L5&#10;+aT7fsPn1G1P19bl6Xun1MegW05BBOrCv/jPvdEK4tZ4Jd4AOf8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eytSvwAAANoAAAAPAAAAAAAAAAAAAAAAAJgCAABkcnMvZG93bnJl&#10;di54bWxQSwUGAAAAAAQABAD1AAAAhAMAAAAA&#10;" path="m,288r9475,l9475,,,,,288xe" fillcolor="#edebe0" stroked="f">
                <v:path arrowok="t" o:connecttype="custom" o:connectlocs="0,-445;9475,-445;9475,-733;0,-733;0,-445" o:connectangles="0,0,0,0,0"/>
              </v:shape>
              <v:group id="Group 4" o:spid="_x0000_s1087" style="position:absolute;left:1692;top:-738;width:9474;height:0" coordorigin="1692,-73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Freeform 25" o:spid="_x0000_s1108" style="position:absolute;left:1692;top:-73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fOLcYA&#10;AADbAAAADwAAAGRycy9kb3ducmV2LnhtbESPQWvCQBCF74X+h2UKvUjdVLBI6ioiFUvBg9EqvQ3Z&#10;MQlmZ0N2q9Ff7xwEbzO8N+99M552rlYnakPl2cB7PwFFnHtbcWFgu1m8jUCFiGyx9kwGLhRgOnl+&#10;GmNq/ZnXdMpioSSEQ4oGyhibVOuQl+Qw9H1DLNrBtw6jrG2hbYtnCXe1HiTJh3ZYsTSU2NC8pPyY&#10;/TsDsfcz3+plb7X7Ovz+5Ve3XGfDvTGvL93sE1SkLj7M9+tvK/hCL7/IAHp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fOLc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5" o:spid="_x0000_s1088" style="position:absolute;left:1692;top:-445;width:9474;height:224" coordorigin="1692,-445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24" o:spid="_x0000_s1107" style="position:absolute;left:1692;top:-445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0648IA&#10;AADbAAAADwAAAGRycy9kb3ducmV2LnhtbERPS2sCMRC+F/wPYQRvNasHKatx2YpCvVh8HNrbsJnu&#10;LiaTZZPG1V/fFAq9zcf3nFUxWCMi9b51rGA2zUAQV063XCu4nHfPLyB8QNZoHJOCO3ko1qOnFeba&#10;3fhI8RRqkULY56igCaHLpfRVQxb91HXEiftyvcWQYF9L3eMthVsj51m2kBZbTg0NdrRpqLqevq2C&#10;R4wb+/r5sdsf47vclld/MMYrNRkP5RJEoCH8i//cbzrNn8PvL+kA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zTrjwgAAANsAAAAPAAAAAAAAAAAAAAAAAJgCAABkcnMvZG93&#10;bnJldi54bWxQSwUGAAAAAAQABAD1AAAAhwMAAAAA&#10;" path="m,224r9475,l9475,,,,,224xe" fillcolor="#edebe0" stroked="f">
                    <v:path arrowok="t" o:connecttype="custom" o:connectlocs="0,-221;9475,-221;9475,-445;0,-445;0,-221" o:connectangles="0,0,0,0,0"/>
                  </v:shape>
                  <v:group id="Group 6" o:spid="_x0000_s1089" style="position:absolute;left:1692;top:-221;width:9474;height:221" coordorigin="1692,-22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 id="Freeform 23" o:spid="_x0000_s1106" style="position:absolute;left:1692;top:-22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j/58AA&#10;AADbAAAADwAAAGRycy9kb3ducmV2LnhtbERPS0vDQBC+C/6HZQre7KY+iqTdFhFED0FpKz0P2Wk2&#10;NDsbMmOb/ntXELzNx/ec5XqMnTnRIG1iB7NpAYa4Tr7lxsHX7vX2CYwosscuMTm4kMB6dX21xNKn&#10;M2/otNXG5BCWEh0E1b60VupAEWWaeuLMHdIQUTMcGusHPOfw2Nm7opjbiC3nhoA9vQSqj9vv6KB6&#10;K+7nl8p/7rUKH7rbiMqjOHczGZ8XYJRG/Rf/ud99nv8Av7/kA+z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rj/58AAAADbAAAADwAAAAAAAAAAAAAAAACYAgAAZHJzL2Rvd25y&#10;ZXYueG1sUEsFBgAAAAAEAAQA9QAAAIUDAAAAAA==&#10;" path="m,221r9475,l9475,,,,,221xe" fillcolor="#edebe0" stroked="f">
                      <v:path arrowok="t" o:connecttype="custom" o:connectlocs="0,0;9475,0;9475,-221;0,-221;0,0" o:connectangles="0,0,0,0,0"/>
                    </v:shape>
                    <v:group id="Group 7" o:spid="_x0000_s1090" style="position:absolute;left:1692;width:9474;height:223" coordorigin="169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shape id="Freeform 22" o:spid="_x0000_s1105" style="position:absolute;left:169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Tt5MEA&#10;AADbAAAADwAAAGRycy9kb3ducmV2LnhtbERP32vCMBB+F/Y/hBvsTVMdFOlMiww29iTMie7xaM6m&#10;2ly6JKvdf2+EgW/38f28VTXaTgzkQ+tYwXyWgSCunW65UbD7epsuQYSIrLFzTAr+KEBVPkxWWGh3&#10;4U8atrERKYRDgQpMjH0hZagNWQwz1xMn7ui8xZigb6T2eEnhtpOLLMulxZZTg8GeXg3V5+2vVZD7&#10;51McDvPlsDE/74vvjfVdvlfq6XFcv4CINMa7+N/9odP8HG6/pANk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07eTBAAAA2wAAAA8AAAAAAAAAAAAAAAAAmAIAAGRycy9kb3du&#10;cmV2LnhtbFBLBQYAAAAABAAEAPUAAACGAwAAAAA=&#10;" path="m,223r9475,l9475,,,,,223xe" fillcolor="#edebe0" stroked="f">
                        <v:path arrowok="t" o:connecttype="custom" o:connectlocs="0,223;9475,223;9475,0;0,0;0,223" o:connectangles="0,0,0,0,0"/>
                      </v:shape>
                      <v:group id="Group 8" o:spid="_x0000_s1091" style="position:absolute;left:1692;top:223;width:9474;height:223" coordorigin="1692,22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<v:shape id="Freeform 21" o:spid="_x0000_s1104" style="position:absolute;left:1692;top:22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fcDcQA&#10;AADbAAAADwAAAGRycy9kb3ducmV2LnhtbESPQWvDMAyF74P+B6PCbqvTDkLJ6pYx6NipsG60PYpY&#10;i7PFcmp7afrvq8NgN4n39N6n1Wb0nRoopjawgfmsAEVcB9tyY+DzY/uwBJUyssUuMBm4UoLNenK3&#10;wsqGC7/TsM+NkhBOFRpwOfeV1ql25DHNQk8s2leIHrOssdE24kXCfacXRVFqjy1Lg8OeXhzVP/tf&#10;b6CMj995OM6Xw86dXxennY9deTDmfjo+P4HKNOZ/89/1mxV8gZVfZAC9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n3A3EAAAA2wAAAA8AAAAAAAAAAAAAAAAAmAIAAGRycy9k&#10;b3ducmV2LnhtbFBLBQYAAAAABAAEAPUAAACJAwAAAAA=&#10;" path="m,223r9475,l9475,,,,,223xe" fillcolor="#edebe0" stroked="f">
                          <v:path arrowok="t" o:connecttype="custom" o:connectlocs="0,446;9475,446;9475,223;0,223;0,446" o:connectangles="0,0,0,0,0"/>
                        </v:shape>
                        <v:group id="Group 9" o:spid="_x0000_s1092" style="position:absolute;left:1692;top:446;width:9474;height:221" coordorigin="1692,44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<v:shape id="Freeform 20" o:spid="_x0000_s1103" style="position:absolute;left:1692;top:44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8zWcAA&#10;AADbAAAADwAAAGRycy9kb3ducmV2LnhtbERPS0vDQBC+C/0Pywje7MaKpcRuSymIHoLSBz0P2TEb&#10;mp0NmbFN/717EDx+fO/leoydudAgbWIHT9MCDHGdfMuNg+Ph7XEBRhTZY5eYHNxIYL2a3C2x9OnK&#10;O7rstTE5hKVEB0G1L62VOlBEmaaeOHPfaYioGQ6N9QNec3js7Kwo5jZiy7khYE/bQPV5/xMdVO/F&#10;8/xW+a+TVuFTDztReRHnHu7HzSsYpVH/xX/uD+9gltfnL/kH2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+8zWcAAAADbAAAADwAAAAAAAAAAAAAAAACYAgAAZHJzL2Rvd25y&#10;ZXYueG1sUEsFBgAAAAAEAAQA9QAAAIUDAAAAAA==&#10;" path="m,221r9475,l9475,,,,,221xe" fillcolor="#edebe0" stroked="f">
                            <v:path arrowok="t" o:connecttype="custom" o:connectlocs="0,667;9475,667;9475,446;0,446;0,667" o:connectangles="0,0,0,0,0"/>
                          </v:shape>
                          <v:group id="Group 10" o:spid="_x0000_s1093" style="position:absolute;left:1692;top:667;width:9474;height:223" coordorigin="1692,66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<v:shape id="Freeform 19" o:spid="_x0000_s1102" style="position:absolute;left:1692;top:66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hWsMA&#10;AADbAAAADwAAAGRycy9kb3ducmV2LnhtbESPQWsCMRSE7wX/Q3hCbzXrFhbZGqUISk+CWrTHx+a5&#10;Wbt5WZN0Xf99UxB6HGbmG2a+HGwrevKhcaxgOslAEFdON1wr+DysX2YgQkTW2DomBXcKsFyMnuZY&#10;anfjHfX7WIsE4VCiAhNjV0oZKkMWw8R1xMk7O28xJulrqT3eEty2Ms+yQlpsOC0Y7GhlqPre/1gF&#10;hX+9xP40nfVbc93kX1vr2+Ko1PN4eH8DEWmI/+FH+0MryHP4+5J+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MhWsMAAADbAAAADwAAAAAAAAAAAAAAAACYAgAAZHJzL2Rv&#10;d25yZXYueG1sUEsFBgAAAAAEAAQA9QAAAIgDAAAAAA==&#10;" path="m,223r9475,l9475,,,,,223xe" fillcolor="#edebe0" stroked="f">
                              <v:path arrowok="t" o:connecttype="custom" o:connectlocs="0,890;9475,890;9475,667;0,667;0,890" o:connectangles="0,0,0,0,0"/>
                            </v:shape>
                            <v:group id="Group 11" o:spid="_x0000_s1094" style="position:absolute;left:1692;top:890;width:9474;height:242" coordorigin="1692,890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    <v:shape id="Freeform 18" o:spid="_x0000_s1101" style="position:absolute;left:1692;top:890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QnW8QA&#10;AADbAAAADwAAAGRycy9kb3ducmV2LnhtbESPQWvCQBSE74L/YXlCb7oxrVJSVxHRUk+iVrC3R/aZ&#10;BLNvQ3YT03/vCoLHYWa+YWaLzpSipdoVlhWMRxEI4tTqgjMFv8fN8BOE88gaS8uk4J8cLOb93gwT&#10;bW+8p/bgMxEg7BJUkHtfJVK6NCeDbmQr4uBdbG3QB1lnUtd4C3BTyjiKptJgwWEhx4pWOaXXQ2MU&#10;fDc2bs7v7fQk5daNd3/rTTlZK/U26JZfIDx1/hV+tn+0gvgDHl/C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EJ1vEAAAA2wAAAA8AAAAAAAAAAAAAAAAAmAIAAGRycy9k&#10;b3ducmV2LnhtbFBLBQYAAAAABAAEAPUAAACJAwAAAAA=&#10;" path="m,242r9475,l9475,,,,,242xe" fillcolor="#edebe0" stroked="f">
                                <v:path arrowok="t" o:connecttype="custom" o:connectlocs="0,1132;9475,1132;9475,890;0,890;0,1132" o:connectangles="0,0,0,0,0"/>
                              </v:shape>
                              <v:group id="Group 12" o:spid="_x0000_s1095" style="position:absolute;left:1692;top:1137;width:9474;height:0" coordorigin="1692,113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      <v:shape id="Freeform 17" o:spid="_x0000_s1100" style="position:absolute;left:1692;top:113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45f8cA&#10;AADbAAAADwAAAGRycy9kb3ducmV2LnhtbESPQWvCQBSE7wX/w/IKvUjdNKBI6iolWCKCB1Nt8fbI&#10;PpNg9m3IbmPsr3cLhR6HmfmGWawG04ieOldbVvAyiUAQF1bXXCo4fLw/z0E4j6yxsUwKbuRgtRw9&#10;LDDR9sp76nNfigBhl6CCyvs2kdIVFRl0E9sSB+9sO4M+yK6UusNrgJtGxlE0kwZrDgsVtpRWVFzy&#10;b6PAj7fpQWbj3ef6fDwVPybb59MvpZ4eh7dXEJ4G/x/+a2+0gngGv1/CD5D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uOX/HAAAA2wAAAA8AAAAAAAAAAAAAAAAAmAIAAGRy&#10;cy9kb3ducmV2LnhtbFBLBQYAAAAABAAEAPUAAACMAwAAAAA=&#10;" path="m,l9475,e" filled="f" strokeweight=".58pt">
                                  <v:path arrowok="t" o:connecttype="custom" o:connectlocs="0,0;9475,0" o:connectangles="0,0"/>
                                </v:shape>
                                <v:group id="Group 13" o:spid="_x0000_s1096" style="position:absolute;left:1688;top:-742;width:0;height:1884" coordorigin="1688,-742" coordsize="0,1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        <v:shape id="Freeform 16" o:spid="_x0000_s1099" style="position:absolute;left:1688;top:-742;width:0;height:1884;visibility:visible;mso-wrap-style:square;v-text-anchor:top" coordsize="0,1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5/HcEA&#10;AADbAAAADwAAAGRycy9kb3ducmV2LnhtbERPz2vCMBS+C/4P4Q28iKYrOGZnFBEmghdXHejt0bw1&#10;Zc1LSaLW/94cBjt+fL8Xq9624kY+NI4VvE4zEMSV0w3XCk7Hz8k7iBCRNbaOScGDAqyWw8ECC+3u&#10;/EW3MtYihXAoUIGJsSukDJUhi2HqOuLE/ThvMSboa6k93lO4bWWeZW/SYsOpwWBHG0PVb3m1CvAw&#10;vszy+bYx+8P6aE+1y/z3WanRS7/+ABGpj//iP/dOK8jT2PQl/QC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+fx3BAAAA2wAAAA8AAAAAAAAAAAAAAAAAmAIAAGRycy9kb3du&#10;cmV2LnhtbFBLBQYAAAAABAAEAPUAAACGAwAAAAA=&#10;" path="m,l,1884e" filled="f" strokeweight=".58pt">
                                    <v:path arrowok="t" o:connecttype="custom" o:connectlocs="0,-742;0,1142" o:connectangles="0,0"/>
                                  </v:shape>
                                  <v:group id="Group 14" o:spid="_x0000_s1097" style="position:absolute;left:11172;top:-742;width:0;height:1884" coordorigin="11172,-742" coordsize="0,1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          <v:shape id="Freeform 15" o:spid="_x0000_s1098" style="position:absolute;left:11172;top:-742;width:0;height:1884;visibility:visible;mso-wrap-style:square;v-text-anchor:top" coordsize="0,1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HlxsIA&#10;AADbAAAADwAAAGRycy9kb3ducmV2LnhtbERPz2vCMBS+C/4P4Qm7jJlOmWg1LTLYEHbR6kBvj+at&#10;KWteSpJp998vh4HHj+/3phxsJ67kQ+tYwfM0A0FcO91yo+B0fHtagggRWWPnmBT8UoCyGI82mGt3&#10;4wNdq9iIFMIhRwUmxj6XMtSGLIap64kT9+W8xZigb6T2eEvhtpOzLFtIiy2nBoM9vRqqv6sfqwD3&#10;j5eX2eq9NR/77dGeGpf5z7NSD5NhuwYRaYh38b97pxXM0/r0Jf0AW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eXGwgAAANsAAAAPAAAAAAAAAAAAAAAAAJgCAABkcnMvZG93&#10;bnJldi54bWxQSwUGAAAAAAQABAD1AAAAhwMAAAAA&#10;" path="m,l,1884e" filled="f" strokeweight=".58pt">
                                      <v:path arrowok="t" o:connecttype="custom" o:connectlocs="0,-742;0,1142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it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ind w:left="1056" w:right="4965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gramEnd"/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n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ut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bookmarkStart w:id="0" w:name="_GoBack"/>
      <w:bookmarkEnd w:id="0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rs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proofErr w:type="gramEnd"/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</w:p>
    <w:p w:rsidR="00846760" w:rsidRDefault="00846760">
      <w:pPr>
        <w:spacing w:before="8" w:line="140" w:lineRule="exact"/>
        <w:rPr>
          <w:sz w:val="15"/>
          <w:szCs w:val="15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7806"/>
      </w:tblGrid>
      <w:tr w:rsidR="00846760">
        <w:trPr>
          <w:trHeight w:hRule="exact" w:val="27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txt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tp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proofErr w:type="spellEnd"/>
          </w:p>
        </w:tc>
      </w:tr>
      <w:tr w:rsidR="00846760">
        <w:trPr>
          <w:trHeight w:hRule="exact" w:val="27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u</w:t>
            </w:r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81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d</w:t>
            </w:r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432F3D" w:rsidRDefault="00432F3D"/>
    <w:p w:rsidR="00E52E93" w:rsidRPr="00104F81" w:rsidRDefault="00E52E93">
      <w:pPr>
        <w:rPr>
          <w:rFonts w:asciiTheme="minorHAnsi" w:hAnsiTheme="minorHAnsi" w:cstheme="majorBidi"/>
          <w:color w:val="000000"/>
          <w:sz w:val="22"/>
          <w:szCs w:val="22"/>
        </w:rPr>
      </w:pPr>
    </w:p>
    <w:p w:rsidR="00E52E93" w:rsidRPr="00104F81" w:rsidRDefault="00E52E93" w:rsidP="00E52E93">
      <w:pPr>
        <w:pStyle w:val="ListParagraph"/>
        <w:rPr>
          <w:rFonts w:asciiTheme="minorHAnsi" w:hAnsiTheme="minorHAnsi"/>
        </w:rPr>
      </w:pPr>
    </w:p>
    <w:sectPr w:rsidR="00E52E93" w:rsidRPr="00104F81" w:rsidSect="00432F3D">
      <w:pgSz w:w="11920" w:h="16840"/>
      <w:pgMar w:top="1620" w:right="620" w:bottom="280" w:left="1580" w:header="749" w:footer="6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FA5" w:rsidRDefault="007F2FA5">
      <w:r>
        <w:separator/>
      </w:r>
    </w:p>
  </w:endnote>
  <w:endnote w:type="continuationSeparator" w:id="0">
    <w:p w:rsidR="007F2FA5" w:rsidRDefault="007F2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760" w:rsidRDefault="007F2FA5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16.75pt;margin-top:800.9pt;width:9.8pt;height:13.0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<v:textbox inset="0,0,0,0">
            <w:txbxContent>
              <w:p w:rsidR="00846760" w:rsidRDefault="003709E0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511C49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84F01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FA5" w:rsidRDefault="007F2FA5">
      <w:r>
        <w:separator/>
      </w:r>
    </w:p>
  </w:footnote>
  <w:footnote w:type="continuationSeparator" w:id="0">
    <w:p w:rsidR="007F2FA5" w:rsidRDefault="007F2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760" w:rsidRDefault="007F2FA5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220.1pt;margin-top:36.45pt;width:223.65pt;height:53.4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GUwrwIAAKk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" filled="f" stroked="f">
          <v:textbox inset="0,0,0,0">
            <w:txbxContent>
              <w:p w:rsidR="00846760" w:rsidRDefault="00511C49">
                <w:pPr>
                  <w:spacing w:line="240" w:lineRule="exact"/>
                  <w:ind w:left="1114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846760" w:rsidRDefault="00511C49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846760" w:rsidRDefault="00511C49">
                <w:pPr>
                  <w:ind w:left="563" w:right="563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atab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pro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r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4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di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</w:p>
              <w:p w:rsidR="00846760" w:rsidRDefault="00511C49">
                <w:pPr>
                  <w:ind w:left="1507" w:right="1504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 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sic.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367C7"/>
    <w:multiLevelType w:val="multilevel"/>
    <w:tmpl w:val="0E0C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760"/>
    <w:rsid w:val="000F44A0"/>
    <w:rsid w:val="00104F81"/>
    <w:rsid w:val="003709E0"/>
    <w:rsid w:val="00432F3D"/>
    <w:rsid w:val="00511C49"/>
    <w:rsid w:val="0069085B"/>
    <w:rsid w:val="006F6BBC"/>
    <w:rsid w:val="007F2FA5"/>
    <w:rsid w:val="00846760"/>
    <w:rsid w:val="008A0627"/>
    <w:rsid w:val="00984F01"/>
    <w:rsid w:val="00A77A2B"/>
    <w:rsid w:val="00C40FC2"/>
    <w:rsid w:val="00D302B6"/>
    <w:rsid w:val="00E52E93"/>
    <w:rsid w:val="00ED24CF"/>
    <w:rsid w:val="00FE7E1F"/>
    <w:rsid w:val="00FF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FrEeDoM</cp:lastModifiedBy>
  <cp:revision>6</cp:revision>
  <dcterms:created xsi:type="dcterms:W3CDTF">2014-03-12T09:52:00Z</dcterms:created>
  <dcterms:modified xsi:type="dcterms:W3CDTF">2015-03-07T15:53:00Z</dcterms:modified>
</cp:coreProperties>
</file>