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760" w:rsidRDefault="00846760">
      <w:pPr>
        <w:spacing w:before="5" w:line="160" w:lineRule="exact"/>
        <w:rPr>
          <w:sz w:val="17"/>
          <w:szCs w:val="17"/>
        </w:rPr>
      </w:pPr>
      <w:bookmarkStart w:id="0" w:name="_GoBack"/>
      <w:bookmarkEnd w:id="0"/>
    </w:p>
    <w:p w:rsidR="00846760" w:rsidRDefault="0069085B" w:rsidP="00AC3681">
      <w:pPr>
        <w:spacing w:before="4" w:line="320" w:lineRule="exact"/>
        <w:ind w:right="428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Tutorial</w:t>
      </w:r>
      <w:r w:rsidR="00511C49"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 w:rsidR="00511C49">
        <w:rPr>
          <w:rFonts w:ascii="Calibri" w:eastAsia="Calibri" w:hAnsi="Calibri" w:cs="Calibri"/>
          <w:b/>
          <w:sz w:val="28"/>
          <w:szCs w:val="28"/>
        </w:rPr>
        <w:t>#</w:t>
      </w:r>
      <w:r w:rsidR="00511C49">
        <w:rPr>
          <w:rFonts w:ascii="Calibri" w:eastAsia="Calibri" w:hAnsi="Calibri" w:cs="Calibri"/>
          <w:b/>
          <w:spacing w:val="-2"/>
          <w:sz w:val="28"/>
          <w:szCs w:val="28"/>
        </w:rPr>
        <w:t xml:space="preserve"> </w:t>
      </w:r>
      <w:r w:rsidR="00727BDF">
        <w:rPr>
          <w:rFonts w:ascii="Calibri" w:eastAsia="Calibri" w:hAnsi="Calibri" w:cs="Calibri"/>
          <w:b/>
          <w:sz w:val="28"/>
          <w:szCs w:val="28"/>
        </w:rPr>
        <w:t>6</w:t>
      </w:r>
    </w:p>
    <w:p w:rsidR="00846760" w:rsidRDefault="00846760">
      <w:pPr>
        <w:spacing w:before="12" w:line="280" w:lineRule="exact"/>
        <w:rPr>
          <w:sz w:val="28"/>
          <w:szCs w:val="28"/>
        </w:rPr>
      </w:pPr>
    </w:p>
    <w:p w:rsidR="00846760" w:rsidRDefault="00B70C68">
      <w:pPr>
        <w:spacing w:before="11" w:line="280" w:lineRule="exact"/>
        <w:ind w:left="22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w:pict>
          <v:group id="Group 262" o:spid="_x0000_s1026" style="position:absolute;left:0;text-align:left;margin-left:88.6pt;margin-top:-10.1pt;width:465.8pt;height:0;z-index:-251665920;mso-wrap-distance-top:-3e-5mm;mso-wrap-distance-bottom:-3e-5mm;mso-position-horizontal-relative:page" coordorigin="1772,-202" coordsize="93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">
            <v:shape id="Freeform 263" o:spid="_x0000_s1027" style="position:absolute;left:1772;top:-202;width:9316;height:0;visibility:visible;mso-wrap-style:square;v-text-anchor:top" coordsize="93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mAKsUA&#10;AADcAAAADwAAAGRycy9kb3ducmV2LnhtbESPT2vCQBTE70K/w/IKvZndhhpK6hpKUfBQEO2f8yP7&#10;TILZtzG7Namf3hUEj8PM/IaZF6NtxYl63zjW8JwoEMSlMw1XGr6/VtNXED4gG2wdk4Z/8lAsHiZz&#10;zI0beEunXahEhLDPUUMdQpdL6cuaLPrEdcTR27veYoiyr6TpcYhw28pUqUxabDgu1NjRR03lYfdn&#10;Nbx8LuXvpgzLn9V4zIazQaXWR62fHsf3NxCBxnAP39proyHNZnA9E4+A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+YAqxQAAANwAAAAPAAAAAAAAAAAAAAAAAJgCAABkcnMv&#10;ZG93bnJldi54bWxQSwUGAAAAAAQABAD1AAAAigMAAAAA&#10;" path="m,l9315,e" filled="f" strokeweight="1.54pt">
              <v:path arrowok="t" o:connecttype="custom" o:connectlocs="0,0;9315,0" o:connectangles="0,0"/>
            </v:shape>
            <w10:wrap anchorx="page"/>
          </v:group>
        </w:pic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 w:rsidR="00511C49"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 w:rsidR="00511C49">
        <w:rPr>
          <w:rFonts w:ascii="Calibri" w:eastAsia="Calibri" w:hAnsi="Calibri" w:cs="Calibri"/>
          <w:b/>
          <w:sz w:val="24"/>
          <w:szCs w:val="24"/>
        </w:rPr>
        <w:t>s</w: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 w:rsidR="00511C49"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 w:rsidR="00511C49">
        <w:rPr>
          <w:rFonts w:ascii="Calibri" w:eastAsia="Calibri" w:hAnsi="Calibri" w:cs="Calibri"/>
          <w:b/>
          <w:sz w:val="24"/>
          <w:szCs w:val="24"/>
        </w:rPr>
        <w:t>#</w:t>
      </w:r>
      <w:r w:rsidR="00511C49">
        <w:rPr>
          <w:rFonts w:ascii="Calibri" w:eastAsia="Calibri" w:hAnsi="Calibri" w:cs="Calibri"/>
          <w:b/>
          <w:spacing w:val="-1"/>
          <w:sz w:val="24"/>
          <w:szCs w:val="24"/>
        </w:rPr>
        <w:t>1</w:t>
      </w:r>
      <w:r w:rsidR="00511C49">
        <w:rPr>
          <w:rFonts w:ascii="Calibri" w:eastAsia="Calibri" w:hAnsi="Calibri" w:cs="Calibri"/>
          <w:b/>
          <w:sz w:val="24"/>
          <w:szCs w:val="24"/>
        </w:rPr>
        <w:t>:</w:t>
      </w:r>
      <w:r w:rsidR="00511C49"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2"/>
          <w:sz w:val="24"/>
          <w:szCs w:val="24"/>
        </w:rPr>
        <w:t>T</w:t>
      </w:r>
      <w:r w:rsidR="00511C49">
        <w:rPr>
          <w:rFonts w:ascii="Calibri" w:eastAsia="Calibri" w:hAnsi="Calibri" w:cs="Calibri"/>
          <w:sz w:val="24"/>
          <w:szCs w:val="24"/>
        </w:rPr>
        <w:t>ra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511C49">
        <w:rPr>
          <w:rFonts w:ascii="Calibri" w:eastAsia="Calibri" w:hAnsi="Calibri" w:cs="Calibri"/>
          <w:sz w:val="24"/>
          <w:szCs w:val="24"/>
        </w:rPr>
        <w:t>e</w:t>
      </w:r>
      <w:r w:rsidR="00511C49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h</w:t>
      </w:r>
      <w:r w:rsidR="00511C49">
        <w:rPr>
          <w:rFonts w:ascii="Calibri" w:eastAsia="Calibri" w:hAnsi="Calibri" w:cs="Calibri"/>
          <w:sz w:val="24"/>
          <w:szCs w:val="24"/>
        </w:rPr>
        <w:t xml:space="preserve">e 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f</w:t>
      </w:r>
      <w:r w:rsidR="00511C49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511C49">
        <w:rPr>
          <w:rFonts w:ascii="Calibri" w:eastAsia="Calibri" w:hAnsi="Calibri" w:cs="Calibri"/>
          <w:sz w:val="24"/>
          <w:szCs w:val="24"/>
        </w:rPr>
        <w:t>ll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o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w</w:t>
      </w:r>
      <w:r w:rsidR="00511C49">
        <w:rPr>
          <w:rFonts w:ascii="Calibri" w:eastAsia="Calibri" w:hAnsi="Calibri" w:cs="Calibri"/>
          <w:sz w:val="24"/>
          <w:szCs w:val="24"/>
        </w:rPr>
        <w:t>i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n</w:t>
      </w:r>
      <w:r w:rsidR="00511C49">
        <w:rPr>
          <w:rFonts w:ascii="Calibri" w:eastAsia="Calibri" w:hAnsi="Calibri" w:cs="Calibri"/>
          <w:sz w:val="24"/>
          <w:szCs w:val="24"/>
        </w:rPr>
        <w:t>g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od</w:t>
      </w:r>
      <w:r w:rsidR="00511C49">
        <w:rPr>
          <w:rFonts w:ascii="Calibri" w:eastAsia="Calibri" w:hAnsi="Calibri" w:cs="Calibri"/>
          <w:sz w:val="24"/>
          <w:szCs w:val="24"/>
        </w:rPr>
        <w:t>e</w:t>
      </w:r>
    </w:p>
    <w:p w:rsidR="00846760" w:rsidRDefault="00846760">
      <w:pPr>
        <w:spacing w:before="10" w:line="200" w:lineRule="exact"/>
        <w:sectPr w:rsidR="00846760">
          <w:headerReference w:type="default" r:id="rId7"/>
          <w:footerReference w:type="default" r:id="rId8"/>
          <w:pgSz w:w="11920" w:h="16840"/>
          <w:pgMar w:top="1600" w:right="620" w:bottom="280" w:left="1580" w:header="749" w:footer="601" w:gutter="0"/>
          <w:pgNumType w:start="1"/>
          <w:cols w:space="720"/>
        </w:sectPr>
      </w:pPr>
    </w:p>
    <w:p w:rsidR="00846760" w:rsidRDefault="00511C49">
      <w:pPr>
        <w:spacing w:before="29"/>
        <w:jc w:val="right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a)</w:t>
      </w:r>
    </w:p>
    <w:p w:rsidR="00846760" w:rsidRDefault="00511C49">
      <w:pPr>
        <w:spacing w:before="5" w:line="100" w:lineRule="exact"/>
        <w:rPr>
          <w:sz w:val="10"/>
          <w:szCs w:val="10"/>
        </w:rPr>
      </w:pPr>
      <w:r>
        <w:br w:type="column"/>
      </w:r>
    </w:p>
    <w:p w:rsidR="00846760" w:rsidRDefault="00846760">
      <w:pPr>
        <w:spacing w:line="200" w:lineRule="exact"/>
      </w:pPr>
    </w:p>
    <w:p w:rsidR="00846760" w:rsidRDefault="00511C49" w:rsidP="00E52E93">
      <w:pPr>
        <w:spacing w:line="260" w:lineRule="exact"/>
        <w:rPr>
          <w:sz w:val="24"/>
          <w:szCs w:val="24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num="2" w:space="720" w:equalWidth="0">
            <w:col w:w="860" w:space="80"/>
            <w:col w:w="8780"/>
          </w:cols>
        </w:sectPr>
      </w:pPr>
      <w:r>
        <w:rPr>
          <w:spacing w:val="-3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 xml:space="preserve">nput 1                                               </w:t>
      </w:r>
      <w:r w:rsidR="00357300">
        <w:rPr>
          <w:position w:val="-1"/>
          <w:sz w:val="24"/>
          <w:szCs w:val="24"/>
        </w:rPr>
        <w:t xml:space="preserve">  </w:t>
      </w:r>
      <w:r w:rsidR="00357300">
        <w:rPr>
          <w:spacing w:val="-3"/>
          <w:position w:val="-1"/>
          <w:sz w:val="24"/>
          <w:szCs w:val="24"/>
        </w:rPr>
        <w:t>I</w:t>
      </w:r>
      <w:r w:rsidR="00357300">
        <w:rPr>
          <w:position w:val="-1"/>
          <w:sz w:val="24"/>
          <w:szCs w:val="24"/>
        </w:rPr>
        <w:t>nput 2</w:t>
      </w:r>
      <w:r>
        <w:rPr>
          <w:position w:val="-1"/>
          <w:sz w:val="24"/>
          <w:szCs w:val="24"/>
        </w:rPr>
        <w:t xml:space="preserve">                                    </w:t>
      </w:r>
      <w:r>
        <w:rPr>
          <w:spacing w:val="37"/>
          <w:position w:val="-1"/>
          <w:sz w:val="24"/>
          <w:szCs w:val="24"/>
        </w:rPr>
        <w:t xml:space="preserve"> </w:t>
      </w:r>
    </w:p>
    <w:p w:rsidR="00846760" w:rsidRDefault="00B70C68">
      <w:pPr>
        <w:spacing w:before="9"/>
        <w:ind w:left="655"/>
      </w:pPr>
      <w:r>
        <w:rPr>
          <w:noProof/>
        </w:rPr>
        <w:pict>
          <v:group id="Group 253" o:spid="_x0000_s1278" style="position:absolute;left:0;text-align:left;margin-left:23.95pt;margin-top:23.7pt;width:547.5pt;height:794.6pt;z-index:-251662848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">
            <v:group id="Group 254" o:spid="_x0000_s1279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fp0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l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9+nSxgAAANwA&#10;AAAPAAAAAAAAAAAAAAAAAKoCAABkcnMvZG93bnJldi54bWxQSwUGAAAAAAQABAD6AAAAnQMAAAAA&#10;">
              <v:shape id="Freeform 261" o:spid="_x0000_s1028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9/d8YA&#10;AADcAAAADwAAAGRycy9kb3ducmV2LnhtbESP3WrCQBSE74W+w3IE73SjoNbUVVpRUESh/uDtIXua&#10;pGbPhuxq4tt3C4KXw8x8w0znjSnEnSqXW1bQ70UgiBOrc04VnI6r7jsI55E1FpZJwYMczGdvrSnG&#10;2tb8TfeDT0WAsItRQeZ9GUvpkowMup4tiYP3YyuDPsgqlbrCOsBNIQdRNJIGcw4LGZa0yCi5Hm5G&#10;wX5yqcfnfHH53da3L7PaLEf73VWpTrv5/ADhqfGv8LO91goGwzH8nwlHQM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D9/d8YAAADcAAAADwAAAAAAAAAAAAAAAACYAgAAZHJz&#10;L2Rvd25yZXYueG1sUEsFBgAAAAAEAAQA9QAAAIsDAAAAAA==&#10;" path="m,l10929,e" filled="f" strokeweight=".58pt">
                <v:path arrowok="t" o:connecttype="custom" o:connectlocs="0,0;10929,0" o:connectangles="0,0"/>
              </v:shape>
              <v:group id="Group 255" o:spid="_x0000_s1029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TYO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JNg7wwAAANwAAAAP&#10;AAAAAAAAAAAAAAAAAKoCAABkcnMvZG93bnJldi54bWxQSwUGAAAAAAQABAD6AAAAmgMAAAAA&#10;">
                <v:shape id="Freeform 260" o:spid="_x0000_s103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hsLcIA&#10;AADcAAAADwAAAGRycy9kb3ducmV2LnhtbESPQYvCMBSE7wv+h/AEL0UTZVe0GsUVBa9WDx4fzbMt&#10;Ni+lyWr99xtB8DjMzDfMct3ZWtyp9ZVjDeORAkGcO1NxoeF82g9nIHxANlg7Jg1P8rBe9b6WmBr3&#10;4CPds1CICGGfooYyhCaV0uclWfQj1xBH7+paiyHKtpCmxUeE21pOlJpKixXHhRIb2paU37I/q0HN&#10;wj5JXNJUvxfG78Nmd04ypfWg320WIAJ14RN+tw9Gw+RnDq8z8Qj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aGwtwgAAANwAAAAPAAAAAAAAAAAAAAAAAJgCAABkcnMvZG93&#10;bnJldi54bWxQSwUGAAAAAAQABAD1AAAAhwMAAAAA&#10;" path="m,l,15881e" filled="f" strokeweight=".58pt">
                  <v:path arrowok="t" o:connecttype="custom" o:connectlocs="0,480;0,16361" o:connectangles="0,0"/>
                </v:shape>
                <v:group id="Group 256" o:spid="_x0000_s1031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4egM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Ph6AwwAAANwAAAAP&#10;AAAAAAAAAAAAAAAAAKoCAABkcnMvZG93bnJldi54bWxQSwUGAAAAAAQABAD6AAAAmgMAAAAA&#10;">
                  <v:shape id="Freeform 259" o:spid="_x0000_s1032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KqlsMA&#10;AADcAAAADwAAAGRycy9kb3ducmV2LnhtbESPQWvCQBSE7wX/w/IEL0F3E4pIdJVYKuTa1IPHR/aZ&#10;BLNvQ3bV+O+7hUKPw8x8w+wOk+3Fg0bfOdaQrhQI4tqZjhsN5+/TcgPCB2SDvWPS8CIPh/3sbYe5&#10;cU/+okcVGhEh7HPU0IYw5FL6uiWLfuUG4uhd3WgxRDk20oz4jHDby0yptbTYcVxocaCPlupbdbca&#10;1CacksQlQ3e8ML6Xxec5qZTWi/lUbEEEmsJ/+K9dGg3ZOoXfM/EI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KqlsMAAADcAAAADwAAAAAAAAAAAAAAAACYAgAAZHJzL2Rv&#10;d25yZXYueG1sUEsFBgAAAAAEAAQA9QAAAIgDAAAAAA==&#10;" path="m,l,15881e" filled="f" strokeweight=".58pt">
                    <v:path arrowok="t" o:connecttype="custom" o:connectlocs="0,480;0,16361" o:connectangles="0,0"/>
                  </v:shape>
                  <v:group id="Group 257" o:spid="_x0000_s1033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      <v:shape id="Freeform 258" o:spid="_x0000_s1034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izyccA&#10;AADcAAAADwAAAGRycy9kb3ducmV2LnhtbESP3WrCQBSE74W+w3IKvdNNU4iaukoVhZai4E/x9pA9&#10;TdJkz4bsatK37xYEL4eZ+YaZLXpTiyu1rrSs4HkUgSDOrC45V3A6boYTEM4ja6wtk4JfcrCYPwxm&#10;mGrb8Z6uB5+LAGGXooLC+yaV0mUFGXQj2xAH79u2Bn2QbS51i12Am1rGUZRIgyWHhQIbWhWUVYeL&#10;UbCbnrvxV7k6/3x2l6XZfKyT3bZS6umxf3sF4an39/Ct/a4VxMkL/J8JR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Fos8nHAAAA3AAAAA8AAAAAAAAAAAAAAAAAmAIAAGRy&#10;cy9kb3ducmV2LnhtbFBLBQYAAAAABAAEAPUAAACMAwAAAAA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253" name="Pictur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A0627">
        <w:rPr>
          <w:noProof/>
        </w:rPr>
        <w:drawing>
          <wp:inline distT="0" distB="0" distL="0" distR="0">
            <wp:extent cx="2047875" cy="876300"/>
            <wp:effectExtent l="0" t="0" r="9525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7300">
        <w:t xml:space="preserve">       </w:t>
      </w:r>
      <w:r w:rsidR="00357300">
        <w:rPr>
          <w:noProof/>
        </w:rPr>
        <w:drawing>
          <wp:inline distT="0" distB="0" distL="0" distR="0">
            <wp:extent cx="2057400" cy="8763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10" w:line="140" w:lineRule="exact"/>
        <w:rPr>
          <w:sz w:val="15"/>
          <w:szCs w:val="15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</w:p>
    <w:p w:rsidR="00846760" w:rsidRDefault="00511C49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1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511C49">
      <w:pPr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r>
        <w:rPr>
          <w:rFonts w:ascii="Consolas" w:eastAsia="Consolas" w:hAnsi="Consolas" w:cs="Consolas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ng</w:t>
      </w:r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18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on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r>
        <w:rPr>
          <w:rFonts w:ascii="Consolas" w:eastAsia="Consolas" w:hAnsi="Consolas" w:cs="Consolas"/>
          <w:spacing w:val="-1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w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in</w:t>
      </w:r>
      <w:r>
        <w:rPr>
          <w:rFonts w:ascii="Consolas" w:eastAsia="Consolas" w:hAnsi="Consolas" w:cs="Consolas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sz w:val="19"/>
          <w:szCs w:val="19"/>
        </w:rPr>
        <w:t>i</w:t>
      </w:r>
      <w:r>
        <w:rPr>
          <w:rFonts w:ascii="Consolas" w:eastAsia="Consolas" w:hAnsi="Consolas" w:cs="Consolas"/>
          <w:spacing w:val="-1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+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B70C68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w:pict>
          <v:group id="Group 204" o:spid="_x0000_s1269" style="position:absolute;left:0;text-align:left;margin-left:84.1pt;margin-top:-100.55pt;width:474.8pt;height:214.9pt;z-index:-251664896;mso-position-horizontal-relative:page" coordorigin="1682,-2011" coordsize="9496,4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">
            <v:group id="Group 205" o:spid="_x0000_s1270" style="position:absolute;left:1692;top:-1995;width:9474;height:242" coordorigin="1692,-1995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<v:shape id="Freeform 250" o:spid="_x0000_s1277" style="position:absolute;left:1692;top:-1995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fascMA&#10;AADcAAAADwAAAGRycy9kb3ducmV2LnhtbERPy2rCQBTdC/7DcAvdmYmRiqQZpYiRdlWMFtrdJXOb&#10;hGbuhMzk0b/vLAouD+edHWbTipF611hWsI5iEMSl1Q1XCm7XfLUD4TyyxtYyKfglB4f9cpFhqu3E&#10;FxoLX4kQwi5FBbX3XSqlK2sy6CLbEQfu2/YGfYB9JXWPUwg3rUzieCsNNhwaauzoWFP5UwxGwXmw&#10;yfC5GbcfUr659fvXKW+fTko9PswvzyA8zf4u/ne/agVJHNaGM+EI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fascMAAADcAAAADwAAAAAAAAAAAAAAAACYAgAAZHJzL2Rv&#10;d25yZXYueG1sUEsFBgAAAAAEAAQA9QAAAIgDAAAAAA==&#10;" path="m,242r9475,l9475,,,,,242xe" fillcolor="#edebe0" stroked="f">
                <v:path arrowok="t" o:connecttype="custom" o:connectlocs="0,-1753;9475,-1753;9475,-1995;0,-1995;0,-1753" o:connectangles="0,0,0,0,0"/>
              </v:shape>
              <v:group id="Group 206" o:spid="_x0000_s1271" style="position:absolute;left:1692;top:-2000;width:9474;height:0" coordorigin="1692,-2000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<v:shape id="Freeform 249" o:spid="_x0000_s1276" style="position:absolute;left:1692;top:-2000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Ft8MA&#10;AADcAAAADwAAAGRycy9kb3ducmV2LnhtbERPTYvCMBC9C/sfwizsRTRVUJZqFJFdFMGD3ap4G5qx&#10;LTaT0mS1+uvNQfD4eN/TeWsqcaXGlZYVDPoRCOLM6pJzBenfb+8bhPPIGivLpOBODuazj84UY21v&#10;vKNr4nMRQtjFqKDwvo6ldFlBBl3f1sSBO9vGoA+wyaVu8BbCTSWHUTSWBksODQXWtCwouyT/RoHv&#10;bpapXHW3h5/z/pQ9zGqXjI5KfX22iwkIT61/i1/utVYwHIT54Uw4An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GFt8MAAADcAAAADwAAAAAAAAAAAAAAAACYAgAAZHJzL2Rv&#10;d25yZXYueG1sUEsFBgAAAAAEAAQA9QAAAIgDAAAAAA==&#10;" path="m,l9475,e" filled="f" strokeweight=".58pt">
                  <v:path arrowok="t" o:connecttype="custom" o:connectlocs="0,0;9475,0" o:connectangles="0,0"/>
                </v:shape>
                <v:group id="Group 207" o:spid="_x0000_s1272" style="position:absolute;left:1692;top:-1753;width:9474;height:223" coordorigin="1692,-175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shape id="Freeform 248" o:spid="_x0000_s1275" style="position:absolute;left:1692;top:-175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uQ08QA&#10;AADcAAAADwAAAGRycy9kb3ducmV2LnhtbESPQWvCQBSE7wX/w/IK3uomEYKkriIFiydBW9oeH9ln&#10;Npp9m+6uMf77bqHQ4zAz3zDL9Wg7MZAPrWMF+SwDQVw73XKj4P1t+7QAESKyxs4xKbhTgPVq8rDE&#10;SrsbH2g4xkYkCIcKFZgY+0rKUBuyGGauJ07eyXmLMUnfSO3xluC2k0WWldJiy2nBYE8vhurL8WoV&#10;lH5+jsNnvhj25vu1+Npb35UfSk0fx80ziEhj/A//tXdaQZEX8HsmHQG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LkNPEAAAA3AAAAA8AAAAAAAAAAAAAAAAAmAIAAGRycy9k&#10;b3ducmV2LnhtbFBLBQYAAAAABAAEAPUAAACJAwAAAAA=&#10;" path="m,223r9475,l9475,,,,,223xe" fillcolor="#edebe0" stroked="f">
                    <v:path arrowok="t" o:connecttype="custom" o:connectlocs="0,-1530;9475,-1530;9475,-1753;0,-1753;0,-1530" o:connectangles="0,0,0,0,0"/>
                  </v:shape>
                  <v:group id="Group 208" o:spid="_x0000_s1273" style="position:absolute;left:1692;top:-1530;width:9474;height:223" coordorigin="1692,-153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  <v:shape id="Freeform 247" o:spid="_x0000_s1274" style="position:absolute;left:1692;top:-153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6tPMQA&#10;AADcAAAADwAAAGRycy9kb3ducmV2LnhtbESPQUvDQBSE74L/YXlCb3aTVEKJ3QQRFE+F1qIeH9nX&#10;bGr2bdxd0/Tfu4LgcZiZb5hNM9tBTORD71hBvsxAELdO99wpOLw+3a5BhIiscXBMCi4UoKmvrzZY&#10;aXfmHU372IkE4VChAhPjWEkZWkMWw9KNxMk7Om8xJuk7qT2eE9wOssiyUlrsOS0YHOnRUPu5/7YK&#10;Sr86xek9X09b8/VcfGytH8o3pRY388M9iEhz/A//tV+0giK/g98z6QjI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urTzEAAAA3AAAAA8AAAAAAAAAAAAAAAAAmAIAAGRycy9k&#10;b3ducmV2LnhtbFBLBQYAAAAABAAEAPUAAACJAwAAAAA=&#10;" path="m,224r9475,l9475,,,,,224xe" fillcolor="#edebe0" stroked="f">
                      <v:path arrowok="t" o:connecttype="custom" o:connectlocs="0,-1306;9475,-1306;9475,-1530;0,-1530;0,-1306" o:connectangles="0,0,0,0,0"/>
                    </v:shape>
                    <v:group id="Group 209" o:spid="_x0000_s1035" style="position:absolute;left:1692;top:-1306;width:9474;height:221" coordorigin="1692,-130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  <v:shape id="Freeform 246" o:spid="_x0000_s1036" style="position:absolute;left:1692;top:-130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ccX8MA&#10;AADcAAAADwAAAGRycy9kb3ducmV2LnhtbESPUUvDQBCE3wX/w7GCb/bSiqHEXksRRB+C0lZ8XnJr&#10;LjS3F7Jrm/57TxB8HGbmG2a1mWJvTjRKl9jBfFaAIW6S77h18HF4vluCEUX22CcmBxcS2Kyvr1ZY&#10;+XTmHZ322poMYanQQVAdKmulCRRRZmkgzt5XGiNqlmNr/YjnDI+9XRRFaSN2nBcCDvQUqDnuv6OD&#10;+qW4Ly+1f//UOrzpYScqD+Lc7c20fQSjNOl/+K/96h0s5iX8nslHw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ccX8MAAADcAAAADwAAAAAAAAAAAAAAAACYAgAAZHJzL2Rv&#10;d25yZXYueG1sUEsFBgAAAAAEAAQA9QAAAIgDAAAAAA==&#10;" path="m,220r9475,l9475,,,,,220xe" fillcolor="#edebe0" stroked="f">
                        <v:path arrowok="t" o:connecttype="custom" o:connectlocs="0,-1086;9475,-1086;9475,-1306;0,-1306;0,-1086" o:connectangles="0,0,0,0,0"/>
                      </v:shape>
                      <v:group id="Group 210" o:spid="_x0000_s1037" style="position:absolute;left:1692;top:-1086;width:9474;height:223" coordorigin="1692,-10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      <v:shape id="Freeform 245" o:spid="_x0000_s1038" style="position:absolute;left:1692;top:-10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OnOcEA&#10;AADcAAAADwAAAGRycy9kb3ducmV2LnhtbERPz2vCMBS+C/4P4QneNG2FIp1RxmDiSVCH2/HRvDXd&#10;mpcuibX775eDsOPH93uzG20nBvKhdawgX2YgiGunW24UvF1eF2sQISJr7ByTgl8KsNtOJxustLvz&#10;iYZzbEQK4VChAhNjX0kZakMWw9L1xIn7dN5iTNA3Unu8p3DbySLLSmmx5dRgsKcXQ/X3+WYVlH71&#10;FYf3fD0czc+++Dha35VXpeaz8fkJRKQx/osf7oNWUORpbTqTjoD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jpznBAAAA3AAAAA8AAAAAAAAAAAAAAAAAmAIAAGRycy9kb3du&#10;cmV2LnhtbFBLBQYAAAAABAAEAPUAAACGAwAAAAA=&#10;" path="m,224r9475,l9475,,,,,224xe" fillcolor="#edebe0" stroked="f">
                          <v:path arrowok="t" o:connecttype="custom" o:connectlocs="0,-862;9475,-862;9475,-1086;0,-1086;0,-862" o:connectangles="0,0,0,0,0"/>
                        </v:shape>
                        <v:group id="Group 211" o:spid="_x0000_s1039" style="position:absolute;left:1692;top:-862;width:9474;height:223" coordorigin="1692,-86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        <v:shape id="Freeform 244" o:spid="_x0000_s1040" style="position:absolute;left:1692;top:-86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lhgsEA&#10;AADcAAAADwAAAGRycy9kb3ducmV2LnhtbERPz2vCMBS+D/wfwhN2m6kdFKlGEcGxkzA31OOjeTbV&#10;5qUmWa3/vTkMdvz4fi9Wg21FTz40jhVMJxkI4srphmsFP9/btxmIEJE1to5JwYMCrJajlwWW2t35&#10;i/p9rEUK4VCiAhNjV0oZKkMWw8R1xIk7O28xJuhrqT3eU7htZZ5lhbTYcGow2NHGUHXd/1oFhX+/&#10;xP44nfU7c/vITzvr2+Kg1Ot4WM9BRBriv/jP/akV5Hman86kI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5YYLBAAAA3AAAAA8AAAAAAAAAAAAAAAAAmAIAAGRycy9kb3du&#10;cmV2LnhtbFBLBQYAAAAABAAEAPUAAACGAwAAAAA=&#10;" path="m,223r9475,l9475,,,,,223xe" fillcolor="#edebe0" stroked="f">
                            <v:path arrowok="t" o:connecttype="custom" o:connectlocs="0,-639;9475,-639;9475,-862;0,-862;0,-639" o:connectangles="0,0,0,0,0"/>
                          </v:shape>
                          <v:group id="Group 212" o:spid="_x0000_s1041" style="position:absolute;left:1692;top:-639;width:9474;height:223" coordorigin="1692,-63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          <v:shape id="Freeform 243" o:spid="_x0000_s1042" style="position:absolute;left:1692;top:-63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dabsQA&#10;AADcAAAADwAAAGRycy9kb3ducmV2LnhtbESPUUvDMBSF3wf+h3AF37a0Ecqoy4oIik8D51AfL81d&#10;09nc1CR29d8bQdjj4ZzzHc6mmd0gJgqx96yhXBUgiFtveu40HF4fl2sQMSEbHDyThh+K0GyvFhus&#10;jT/zC0371IkM4VijBpvSWEsZW0sO48qPxNk7+uAwZRk6aQKeM9wNUhVFJR32nBcsjvRgqf3cfzsN&#10;Vbg9pem9XE87+/WkPnYuDNWb1jfX8/0diERzuoT/289Gg1IK/s7kI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nWm7EAAAA3AAAAA8AAAAAAAAAAAAAAAAAmAIAAGRycy9k&#10;b3ducmV2LnhtbFBLBQYAAAAABAAEAPUAAACJAwAAAAA=&#10;" path="m,223r9475,l9475,,,,,223xe" fillcolor="#edebe0" stroked="f">
                              <v:path arrowok="t" o:connecttype="custom" o:connectlocs="0,-416;9475,-416;9475,-639;0,-639;0,-416" o:connectangles="0,0,0,0,0"/>
                            </v:shape>
                            <v:group id="Group 213" o:spid="_x0000_s1043" style="position:absolute;left:1692;top:-416;width:9474;height:221" coordorigin="1692,-41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            <v:shape id="Freeform 242" o:spid="_x0000_s1044" style="position:absolute;left:1692;top:-41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lIlcMA&#10;AADcAAAADwAAAGRycy9kb3ducmV2LnhtbESPUUvDQBCE3wX/w7GCb/ZipKXEXksRRB+C0lZ8XnJr&#10;LjS3F7Jrm/57TxB8HGbmG2a1mWJvTjRKl9jB/awAQ9wk33Hr4OPwfLcEI4rssU9MDi4ksFlfX62w&#10;8unMOzrttTUZwlKhg6A6VNZKEyiizNJAnL2vNEbULMfW+hHPGR57WxbFwkbsOC8EHOgpUHPcf0cH&#10;9UvxsLjU/v1T6/Cmh52ozMW525tp+whGadL/8F/71Tsoyzn8nslHw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lIlcMAAADcAAAADwAAAAAAAAAAAAAAAACYAgAAZHJzL2Rv&#10;d25yZXYueG1sUEsFBgAAAAAEAAQA9QAAAIgDAAAAAA==&#10;" path="m,221r9475,l9475,,,,,221xe" fillcolor="#edebe0" stroked="f">
                                <v:path arrowok="t" o:connecttype="custom" o:connectlocs="0,-195;9475,-195;9475,-416;0,-416;0,-195" o:connectangles="0,0,0,0,0"/>
                              </v:shape>
                              <v:group id="Group 214" o:spid="_x0000_s1045" style="position:absolute;left:1692;top:-195;width:9474;height:223" coordorigin="1692,-195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              <v:shape id="Freeform 241" o:spid="_x0000_s1046" style="position:absolute;left:1692;top:-195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D59sQA&#10;AADcAAAADwAAAGRycy9kb3ducmV2LnhtbESPQWsCMRSE7wX/Q3hCbzXrFrayNYoILZ4ErWiPj83r&#10;ZuvmZU3iuv77plDocZiZb5j5crCt6MmHxrGC6SQDQVw53XCt4PDx9jQDESKyxtYxKbhTgOVi9DDH&#10;Ursb76jfx1okCIcSFZgYu1LKUBmyGCauI07el/MWY5K+ltrjLcFtK/MsK6TFhtOCwY7Whqrz/moV&#10;FP75O/an6azfmst7/rm1vi2OSj2Oh9UriEhD/A//tTdaQZ6/wO+Zd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Q+fbEAAAA3AAAAA8AAAAAAAAAAAAAAAAAmAIAAGRycy9k&#10;b3ducmV2LnhtbFBLBQYAAAAABAAEAPUAAACJAwAAAAA=&#10;" path="m,223r9475,l9475,,,,,223xe" fillcolor="#edebe0" stroked="f">
                                  <v:path arrowok="t" o:connecttype="custom" o:connectlocs="0,28;9475,28;9475,-195;0,-195;0,28" o:connectangles="0,0,0,0,0"/>
                                </v:shape>
                                <v:group id="Group 215" o:spid="_x0000_s1047" style="position:absolute;left:1692;top:28;width:9474;height:223" coordorigin="1692,2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                <v:shape id="Freeform 240" o:spid="_x0000_s1048" style="position:absolute;left:1692;top:2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PIH8QA&#10;AADcAAAADwAAAGRycy9kb3ducmV2LnhtbESPQWsCMRSE74L/IbyCt5p1C4tujVKElp4ErdgeH5vX&#10;zbabl22Sruu/N4LgcZiZb5jlerCt6MmHxrGC2TQDQVw53XCt4PDx+jgHESKyxtYxKThTgPVqPFpi&#10;qd2Jd9TvYy0ShEOJCkyMXSllqAxZDFPXESfv23mLMUlfS+3xlOC2lXmWFdJiw2nBYEcbQ9Xv/t8q&#10;KPzTT+w/Z/N+a/7e8q+t9W1xVGryMLw8g4g0xHv41n7XCvJ8Adcz6QjI1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DyB/EAAAA3AAAAA8AAAAAAAAAAAAAAAAAmAIAAGRycy9k&#10;b3ducmV2LnhtbFBLBQYAAAAABAAEAPUAAACJAwAAAAA=&#10;" path="m,223r9475,l9475,,,,,223xe" fillcolor="#edebe0" stroked="f">
                                    <v:path arrowok="t" o:connecttype="custom" o:connectlocs="0,251;9475,251;9475,28;0,28;0,251" o:connectangles="0,0,0,0,0"/>
                                  </v:shape>
                                  <v:group id="Group 216" o:spid="_x0000_s1049" style="position:absolute;left:1692;top:251;width:9474;height:221" coordorigin="1692,25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                  <v:shape id="Freeform 239" o:spid="_x0000_s1050" style="position:absolute;left:1692;top:25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vYS8MA&#10;AADcAAAADwAAAGRycy9kb3ducmV2LnhtbESPUUvDQBCE34X+h2MLvtlLWywSey2lIPoQlLbi85Jb&#10;c8HcXsiubfrvPUHwcZiZb5j1doydOdMgbWIH81kBhrhOvuXGwfvp6e4BjCiyxy4xObiSwHYzuVlj&#10;6dOFD3Q+amMyhKVEB0G1L62VOlBEmaWeOHufaYioWQ6N9QNeMjx2dlEUKxux5bwQsKd9oPrr+B0d&#10;VM/FcnWt/NuHVuFVTwdRuRfnbqfj7hGM0qj/4b/2i3ewWM7h90w+Anb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5vYS8MAAADcAAAADwAAAAAAAAAAAAAAAACYAgAAZHJzL2Rv&#10;d25yZXYueG1sUEsFBgAAAAAEAAQA9QAAAIgDAAAAAA==&#10;" path="m,221r9475,l9475,,,,,221xe" fillcolor="#edebe0" stroked="f">
                                      <v:path arrowok="t" o:connecttype="custom" o:connectlocs="0,472;9475,472;9475,251;0,251;0,472" o:connectangles="0,0,0,0,0"/>
                                    </v:shape>
                                    <v:group id="Group 217" o:spid="_x0000_s1051" style="position:absolute;left:1692;top:472;width:9474;height:224" coordorigin="1692,472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                    <v:shape id="Freeform 238" o:spid="_x0000_s1052" style="position:absolute;left:1692;top:472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C3N8QA&#10;AADcAAAADwAAAGRycy9kb3ducmV2LnhtbESPQWsCMRSE7wX/Q3iCt5pVQcpqFJUKemnR9qC3x+a5&#10;u5i8LJs0rv31plDwOMzMN8x82VkjIrW+dqxgNMxAEBdO11wq+P7avr6B8AFZo3FMCu7kYbnovcwx&#10;1+7GB4rHUIoEYZ+jgiqEJpfSFxVZ9EPXECfv4lqLIcm2lLrFW4JbI8dZNpUWa04LFTa0qai4Hn+s&#10;gt8YN3Z9Pm33h/gp31dX/2GMV2rQ71YzEIG68Az/t3dawXgygb8z6Qj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gtzfEAAAA3AAAAA8AAAAAAAAAAAAAAAAAmAIAAGRycy9k&#10;b3ducmV2LnhtbFBLBQYAAAAABAAEAPUAAACJAwAAAAA=&#10;" path="m,224r9475,l9475,,,,,224xe" fillcolor="#edebe0" stroked="f">
                                        <v:path arrowok="t" o:connecttype="custom" o:connectlocs="0,696;9475,696;9475,472;0,472;0,696" o:connectangles="0,0,0,0,0"/>
                                      </v:shape>
                                      <v:group id="Group 218" o:spid="_x0000_s1053" style="position:absolute;left:1692;top:696;width:9474;height:223" coordorigin="1692,69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                      <v:shape id="Freeform 237" o:spid="_x0000_s1054" style="position:absolute;left:1692;top:69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dUx8UA&#10;AADcAAAADwAAAGRycy9kb3ducmV2LnhtbESPQWsCMRSE7wX/Q3iCt5p1pYtsjSKCxZNQW6rHx+Z1&#10;s+3mZU3SdfvvG0HocZiZb5jlerCt6MmHxrGC2TQDQVw53XCt4P1t97gAESKyxtYxKfilAOvV6GGJ&#10;pXZXfqX+GGuRIBxKVGBi7EopQ2XIYpi6jjh5n85bjEn6WmqP1wS3rcyzrJAWG04LBjvaGqq+jz9W&#10;QeHnX7E/zRb9wVxe8vPB+rb4UGoyHjbPICIN8T98b++1gnz+BL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1THxQAAANwAAAAPAAAAAAAAAAAAAAAAAJgCAABkcnMv&#10;ZG93bnJldi54bWxQSwUGAAAAAAQABAD1AAAAigMAAAAA&#10;" path="m,223r9475,l9475,,,,,223xe" fillcolor="#edebe0" stroked="f">
                                          <v:path arrowok="t" o:connecttype="custom" o:connectlocs="0,919;9475,919;9475,696;0,696;0,919" o:connectangles="0,0,0,0,0"/>
                                        </v:shape>
                                        <v:group id="Group 219" o:spid="_x0000_s1055" style="position:absolute;left:1692;top:919;width:9474;height:221" coordorigin="1692,91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gMc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k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igMcsQAAADcAAAA&#10;DwAAAAAAAAAAAAAAAACqAgAAZHJzL2Rvd25yZXYueG1sUEsFBgAAAAAEAAQA+gAAAJsDAAAAAA==&#10;">
                                          <v:shape id="Freeform 236" o:spid="_x0000_s1056" style="position:absolute;left:1692;top:91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7lpMMA&#10;AADcAAAADwAAAGRycy9kb3ducmV2LnhtbESPUUvDQBCE3wX/w7FC3+zFFqvEXkspSH0ISlvxecmt&#10;uWBuL2TXNv33niD4OMzMN8xyPcbOnGiQNrGDu2kBhrhOvuXGwfvx+fYRjCiyxy4xObiQwHp1fbXE&#10;0qcz7+l00MZkCEuJDoJqX1ordaCIMk09cfY+0xBRsxwa6wc8Z3js7KwoFjZiy3khYE/bQPXX4Ts6&#10;qHbFfHGp/NuHVuFVj3tRuRfnJjfj5gmM0qj/4b/2i3cwmz/A75l8BOz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7lpMMAAADcAAAADwAAAAAAAAAAAAAAAACYAgAAZHJzL2Rv&#10;d25yZXYueG1sUEsFBgAAAAAEAAQA9QAAAIgDAAAAAA==&#10;" path="m,221r9475,l9475,,,,,221xe" fillcolor="#edebe0" stroked="f">
                                            <v:path arrowok="t" o:connecttype="custom" o:connectlocs="0,1140;9475,1140;9475,919;0,919;0,1140" o:connectangles="0,0,0,0,0"/>
                                          </v:shape>
                                          <v:group id="Group 220" o:spid="_x0000_s1057" style="position:absolute;left:1692;top:1140;width:9474;height:223" coordorigin="1692,114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                          <v:shape id="Freeform 235" o:spid="_x0000_s1058" style="position:absolute;left:1692;top:114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ewsUA&#10;AADcAAAADwAAAGRycy9kb3ducmV2LnhtbESPQWsCMRSE70L/Q3iF3jTrCovdGkWElp6EqtgeH5vX&#10;zdbNy5qk6/bfN4LgcZiZb5jFarCt6MmHxrGC6SQDQVw53XCt4LB/Hc9BhIissXVMCv4owGr5MFpg&#10;qd2FP6jfxVokCIcSFZgYu1LKUBmyGCauI07et/MWY5K+ltrjJcFtK/MsK6TFhtOCwY42hqrT7tcq&#10;KPzsJ/af03m/Nee3/GtrfVsclXp6HNYvICIN8R6+td+1gnz2DNcz6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Wl7CxQAAANwAAAAPAAAAAAAAAAAAAAAAAJgCAABkcnMv&#10;ZG93bnJldi54bWxQSwUGAAAAAAQABAD1AAAAigMAAAAA&#10;" path="m,223r9475,l9475,,,,,223xe" fillcolor="#edebe0" stroked="f">
                                              <v:path arrowok="t" o:connecttype="custom" o:connectlocs="0,1363;9475,1363;9475,1140;0,1140;0,1363" o:connectangles="0,0,0,0,0"/>
                                            </v:shape>
                                            <v:group id="Group 221" o:spid="_x0000_s1059" style="position:absolute;left:1692;top:1363;width:9474;height:223" coordorigin="1692,136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tC4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aLQuDCAAAA3AAAAA8A&#10;AAAAAAAAAAAAAAAAqgIAAGRycy9kb3ducmV2LnhtbFBLBQYAAAAABAAEAPoAAACZAwAAAAA=&#10;">
                                              <v:shape id="Freeform 234" o:spid="_x0000_s1060" style="position:absolute;left:1692;top:136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ohucQA&#10;AADcAAAADwAAAGRycy9kb3ducmV2LnhtbESPQUvDQBSE74L/YXlCb3aTVEKJ3QQRFE+F1qIeH9nX&#10;bGr2bdxd0/Tfu4LgcZiZb5hNM9tBTORD71hBvsxAELdO99wpOLw+3a5BhIiscXBMCi4UoKmvrzZY&#10;aXfmHU372IkE4VChAhPjWEkZWkMWw9KNxMk7Om8xJuk7qT2eE9wOssiyUlrsOS0YHOnRUPu5/7YK&#10;Sr86xek9X09b8/VcfGytH8o3pRY388M9iEhz/A//tV+0guIuh98z6QjI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qIbnEAAAA3AAAAA8AAAAAAAAAAAAAAAAAmAIAAGRycy9k&#10;b3ducmV2LnhtbFBLBQYAAAAABAAEAPUAAACJAwAAAAA=&#10;" path="m,223r9475,l9475,,,,,223xe" fillcolor="#edebe0" stroked="f">
                                                <v:path arrowok="t" o:connecttype="custom" o:connectlocs="0,1586;9475,1586;9475,1363;0,1363;0,1586" o:connectangles="0,0,0,0,0"/>
                                              </v:shape>
                                              <v:group id="Group 222" o:spid="_x0000_s1061" style="position:absolute;left:1692;top:1586;width:9474;height:223" coordorigin="1692,15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V5D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Hykc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VeQzFAAAA3AAA&#10;AA8AAAAAAAAAAAAAAAAAqgIAAGRycy9kb3ducmV2LnhtbFBLBQYAAAAABAAEAPoAAACcAwAAAAA=&#10;">
                                                <v:shape id="Freeform 233" o:spid="_x0000_s1062" style="position:absolute;left:1692;top:15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QaVcUA&#10;AADcAAAADwAAAGRycy9kb3ducmV2LnhtbESPQWsCMRSE7wX/Q3iCt5p1LYtsjSKCxZNQW6rHx+Z1&#10;s+3mZU3SdfvvG0HocZiZb5jlerCt6MmHxrGC2TQDQVw53XCt4P1t97gAESKyxtYxKfilAOvV6GGJ&#10;pXZXfqX+GGuRIBxKVGBi7EopQ2XIYpi6jjh5n85bjEn6WmqP1wS3rcyzrJAWG04LBjvaGqq+jz9W&#10;QeHnX7E/zRb9wVxe8vPB+rb4UGoyHjbPICIN8T98b++1gvxpDr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BpVxQAAANwAAAAPAAAAAAAAAAAAAAAAAJgCAABkcnMv&#10;ZG93bnJldi54bWxQSwUGAAAAAAQABAD1AAAAigMAAAAA&#10;" path="m,223r9475,l9475,,,,,223xe" fillcolor="#edebe0" stroked="f">
                                                  <v:path arrowok="t" o:connecttype="custom" o:connectlocs="0,1809;9475,1809;9475,1586;0,1586;0,1809" o:connectangles="0,0,0,0,0"/>
                                                </v:shape>
                                                <v:group id="Group 223" o:spid="_x0000_s1063" style="position:absolute;left:1692;top:1809;width:9474;height:221" coordorigin="1692,180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BE4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wROPFAAAA3AAA&#10;AA8AAAAAAAAAAAAAAAAAqgIAAGRycy9kb3ducmV2LnhtbFBLBQYAAAAABAAEAPoAAACcAwAAAAA=&#10;">
                                                  <v:shape id="Freeform 232" o:spid="_x0000_s1064" style="position:absolute;left:1692;top:180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atNcMA&#10;AADcAAAADwAAAGRycy9kb3ducmV2LnhtbESPUUvDQBCE3wX/w7EF3+yl1RaJvRYRxD4Epa34vOTW&#10;XDC3F7Jrm/77niD4OMzMN8xqM8bOHGmQNrGD2bQAQ1wn33Lj4OPwcvsARhTZY5eYHJxJYLO+vlph&#10;6dOJd3Tca2MyhKVEB0G1L62VOlBEmaaeOHtfaYioWQ6N9QOeMjx2dl4USxux5bwQsKfnQPX3/ic6&#10;qF6Lu+W58u+fWoU3PexEZSHO3UzGp0cwSqP+h//aW+9gfr+A3zP5CN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KatNcMAAADcAAAADwAAAAAAAAAAAAAAAACYAgAAZHJzL2Rv&#10;d25yZXYueG1sUEsFBgAAAAAEAAQA9QAAAIgDAAAAAA==&#10;" path="m,221r9475,l9475,,,,,221xe" fillcolor="#edebe0" stroked="f">
                                                    <v:path arrowok="t" o:connecttype="custom" o:connectlocs="0,2030;9475,2030;9475,1809;0,1809;0,2030" o:connectangles="0,0,0,0,0"/>
                                                  </v:shape>
                                                  <v:group id="Group 224" o:spid="_x0000_s1065" style="position:absolute;left:1692;top:2030;width:9474;height:242" coordorigin="1692,2030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                                  <v:shape id="Freeform 231" o:spid="_x0000_s1066" style="position:absolute;left:1692;top:2030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L3A8UA&#10;AADcAAAADwAAAGRycy9kb3ducmV2LnhtbESPT2vCQBTE7wW/w/IEb3VjalWiq0hRaU/Ff6C3R/aZ&#10;BLNvQ3YT47fvFgo9DjPzG2ax6kwpWqpdYVnBaBiBIE6tLjhTcDpuX2cgnEfWWFomBU9ysFr2XhaY&#10;aPvgPbUHn4kAYZeggtz7KpHSpTkZdENbEQfvZmuDPsg6k7rGR4CbUsZRNJEGCw4LOVb0kVN6PzRG&#10;wa6xcXN5aydnKb/c6Pu62ZbvG6UG/W49B+Gp8//hv/anVhCPp/B7Jhw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kvcDxQAAANwAAAAPAAAAAAAAAAAAAAAAAJgCAABkcnMv&#10;ZG93bnJldi54bWxQSwUGAAAAAAQABAD1AAAAigMAAAAA&#10;" path="m,242r9475,l9475,,,,,242xe" fillcolor="#edebe0" stroked="f">
                                                      <v:path arrowok="t" o:connecttype="custom" o:connectlocs="0,2272;9475,2272;9475,2030;0,2030;0,2272" o:connectangles="0,0,0,0,0"/>
                                                    </v:shape>
                                                    <v:group id="Group 225" o:spid="_x0000_s1067" style="position:absolute;left:1692;top:2277;width:9474;height:0" coordorigin="1692,2277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                                      <v:shape id="Freeform 230" o:spid="_x0000_s1068" style="position:absolute;left:1692;top:2277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gDN8cA&#10;AADcAAAADwAAAGRycy9kb3ducmV2LnhtbESPT2vCQBTE74LfYXlCL6KbioqmriLSoggeTP1Db4/s&#10;Mwlm34bsVlM/fbcg9DjMzG+Y2aIxpbhR7QrLCl77EQji1OqCMwWHz4/eBITzyBpLy6Tghxws5u3W&#10;DGNt77ynW+IzESDsYlSQe1/FUro0J4Oubyvi4F1sbdAHWWdS13gPcFPKQRSNpcGCw0KOFa1ySq/J&#10;t1Hgu9vVQa67u9P75fiVPsx6n4zOSr10muUbCE+N/w8/2xutYDCcwt+ZcAT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YAzfHAAAA3AAAAA8AAAAAAAAAAAAAAAAAmAIAAGRy&#10;cy9kb3ducmV2LnhtbFBLBQYAAAAABAAEAPUAAACMAwAAAAA=&#10;" path="m,l9475,e" filled="f" strokeweight=".58pt">
                                                        <v:path arrowok="t" o:connecttype="custom" o:connectlocs="0,0;9475,0" o:connectangles="0,0"/>
                                                      </v:shape>
                                                      <v:group id="Group 226" o:spid="_x0000_s1069" style="position:absolute;left:1688;top:-2005;width:0;height:4287" coordorigin="1688,-2005" coordsize="0,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LUPc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Zgf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UtQ9wwAAANwAAAAP&#10;AAAAAAAAAAAAAAAAAKoCAABkcnMvZG93bnJldi54bWxQSwUGAAAAAAQABAD6AAAAmgMAAAAA&#10;">
                                                        <v:shape id="Freeform 229" o:spid="_x0000_s1070" style="position:absolute;left:1688;top:-2005;width:0;height:4287;visibility:visible;mso-wrap-style:square;v-text-anchor:top" coordsize="0,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QRB8YA&#10;AADcAAAADwAAAGRycy9kb3ducmV2LnhtbESPT2vCQBTE70K/w/KEXopuYqlodBUbqLSHgv/Pj+wz&#10;Sc2+TbOrSb99t1DwOMzMb5j5sjOVuFHjSssK4mEEgjizuuRcwWH/NpiAcB5ZY2WZFPyQg+XioTfH&#10;RNuWt3Tb+VwECLsEFRTe14mULivIoBvamjh4Z9sY9EE2udQNtgFuKjmKorE0WHJYKLCmtKDssrsa&#10;BVf9tZk+n8bfr7F9+lgfP9N1K1OlHvvdagbCU+fv4f/2u1Yweonh70w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6QRB8YAAADcAAAADwAAAAAAAAAAAAAAAACYAgAAZHJz&#10;L2Rvd25yZXYueG1sUEsFBgAAAAAEAAQA9QAAAIsDAAAAAA==&#10;" path="m,l,4287e" filled="f" strokeweight=".58pt">
                                                          <v:path arrowok="t" o:connecttype="custom" o:connectlocs="0,-2005;0,2282" o:connectangles="0,0"/>
                                                        </v:shape>
                                                        <v:group id="Group 227" o:spid="_x0000_s1071" style="position:absolute;left:11172;top:-2005;width:0;height:4287" coordorigin="11172,-2005" coordsize="0,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v0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ck4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Mzv0cQAAADcAAAA&#10;DwAAAAAAAAAAAAAAAACqAgAAZHJzL2Rvd25yZXYueG1sUEsFBgAAAAAEAAQA+gAAAJsDAAAAAA==&#10;">
                                                          <v:shape id="Freeform 228" o:spid="_x0000_s1072" style="position:absolute;left:11172;top:-2005;width:0;height:4287;visibility:visible;mso-wrap-style:square;v-text-anchor:top" coordsize="0,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Oyn8cA&#10;AADcAAAADwAAAGRycy9kb3ducmV2LnhtbESPQWvCQBSE74L/YXlCL6Vu1Co1ukobqOhBUFs9P7LP&#10;JDb7Ns2uJv333ULB4zAz3zDzZWtKcaPaFZYVDPoRCOLU6oIzBZ8f708vIJxH1lhaJgU/5GC56Hbm&#10;GGvb8J5uB5+JAGEXo4Lc+yqW0qU5GXR9WxEH72xrgz7IOpO6xibATSmHUTSRBgsOCzlWlOSUfh2u&#10;RsFVX3bT0Wny/Tawj5vVcZusGpko9dBrX2cgPLX+Hv5vr7WC4fgZ/s6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Tsp/HAAAA3AAAAA8AAAAAAAAAAAAAAAAAmAIAAGRy&#10;cy9kb3ducmV2LnhtbFBLBQYAAAAABAAEAPUAAACMAwAAAAA=&#10;" path="m,l,4287e" filled="f" strokeweight=".58pt">
                                                            <v:path arrowok="t" o:connecttype="custom" o:connectlocs="0,-2005;0,2282" o:connectangles="0,0"/>
                                                          </v:shape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f</w:t>
      </w:r>
      <w:r w:rsidR="00511C49"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fi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r</w:t>
      </w:r>
      <w:r w:rsidR="00511C49"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=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s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r</w:t>
      </w:r>
      <w:r w:rsidR="00511C49"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8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q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>,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</w:p>
    <w:p w:rsidR="00846760" w:rsidRDefault="00511C49">
      <w:pPr>
        <w:spacing w:line="220" w:lineRule="exact"/>
        <w:ind w:left="18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473" w:right="2354" w:firstLine="41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7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</w:p>
    <w:p w:rsidR="00846760" w:rsidRDefault="00846760">
      <w:pPr>
        <w:spacing w:before="1" w:line="120" w:lineRule="exact"/>
        <w:rPr>
          <w:sz w:val="12"/>
          <w:szCs w:val="12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spacing w:before="16" w:line="260" w:lineRule="exact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Trace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</w:p>
    <w:p w:rsidR="00846760" w:rsidRDefault="00846760">
      <w:pPr>
        <w:spacing w:before="19" w:line="220" w:lineRule="exact"/>
        <w:rPr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1844"/>
        <w:gridCol w:w="1843"/>
        <w:gridCol w:w="5396"/>
      </w:tblGrid>
      <w:tr w:rsidR="00846760">
        <w:trPr>
          <w:trHeight w:hRule="exact" w:val="281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28" w:right="128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46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fi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er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33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242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</w:p>
        </w:tc>
      </w:tr>
      <w:tr w:rsidR="00846760">
        <w:trPr>
          <w:trHeight w:hRule="exact" w:val="279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846760" w:rsidRDefault="00846760">
      <w:pPr>
        <w:spacing w:line="200" w:lineRule="exact"/>
      </w:pPr>
    </w:p>
    <w:p w:rsidR="00D302B6" w:rsidRDefault="00D302B6" w:rsidP="00D302B6">
      <w:pPr>
        <w:spacing w:before="16" w:line="260" w:lineRule="exact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Trace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2</w:t>
      </w:r>
    </w:p>
    <w:p w:rsidR="00D302B6" w:rsidRDefault="00D302B6" w:rsidP="00D302B6">
      <w:pPr>
        <w:spacing w:before="19" w:line="220" w:lineRule="exact"/>
        <w:rPr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1844"/>
        <w:gridCol w:w="1843"/>
        <w:gridCol w:w="5396"/>
      </w:tblGrid>
      <w:tr w:rsidR="00D302B6" w:rsidTr="00A02F25">
        <w:trPr>
          <w:trHeight w:hRule="exact" w:val="281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128" w:right="128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46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fi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er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33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242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</w:p>
        </w:tc>
      </w:tr>
      <w:tr w:rsidR="00D302B6" w:rsidTr="00A02F25">
        <w:trPr>
          <w:trHeight w:hRule="exact" w:val="279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</w:tbl>
    <w:p w:rsidR="00D302B6" w:rsidRDefault="00D302B6" w:rsidP="00D302B6">
      <w:pPr>
        <w:spacing w:before="15" w:line="220" w:lineRule="exact"/>
        <w:rPr>
          <w:sz w:val="22"/>
          <w:szCs w:val="22"/>
        </w:rPr>
      </w:pPr>
    </w:p>
    <w:p w:rsidR="00846760" w:rsidRDefault="00846760">
      <w:pPr>
        <w:spacing w:before="15" w:line="220" w:lineRule="exact"/>
        <w:rPr>
          <w:sz w:val="22"/>
          <w:szCs w:val="22"/>
        </w:rPr>
      </w:pPr>
    </w:p>
    <w:p w:rsidR="00846760" w:rsidRDefault="00846760">
      <w:p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</w:p>
    <w:p w:rsidR="00846760" w:rsidRDefault="00846760">
      <w:pPr>
        <w:spacing w:before="9" w:line="160" w:lineRule="exact"/>
        <w:rPr>
          <w:sz w:val="16"/>
          <w:szCs w:val="16"/>
        </w:rPr>
      </w:pPr>
    </w:p>
    <w:p w:rsidR="00846760" w:rsidRDefault="00B70C68">
      <w:pPr>
        <w:spacing w:line="200" w:lineRule="exact"/>
      </w:pPr>
      <w:r>
        <w:rPr>
          <w:noProof/>
        </w:rPr>
        <w:pict>
          <v:group id="Group 55" o:spid="_x0000_s1135" style="position:absolute;margin-left:23.95pt;margin-top:23.7pt;width:547.5pt;height:794.6pt;z-index:-25165056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">
            <v:group id="Group 56" o:spid="_x0000_s1136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<v:shape id="Freeform 63" o:spid="_x0000_s1143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xCOsMA&#10;AADbAAAADwAAAGRycy9kb3ducmV2LnhtbERPTWvCQBC9C/0Pywi9mY09pDa6SisVWoqBporXITsm&#10;qdnZkF2T9N+7B6HHx/tebUbTiJ46V1tWMI9iEMSF1TWXCg4/u9kChPPIGhvLpOCPHGzWD5MVptoO&#10;/E197ksRQtilqKDyvk2ldEVFBl1kW+LAnW1n0AfYlVJ3OIRw08inOE6kwZpDQ4UtbSsqLvnVKMhe&#10;TsPzsd6efr+G65vZfb4n2f6i1ON0fF2C8DT6f/Hd/aEVJGF9+BJ+gF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xCOsMAAADbAAAADwAAAAAAAAAAAAAAAACYAgAAZHJzL2Rv&#10;d25yZXYueG1sUEsFBgAAAAAEAAQA9QAAAIgDAAAAAA==&#10;" path="m,l10929,e" filled="f" strokeweight=".58pt">
                <v:path arrowok="t" o:connecttype="custom" o:connectlocs="0,0;10929,0" o:connectangles="0,0"/>
              </v:shape>
              <v:group id="Group 57" o:spid="_x0000_s1137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<v:shape id="Freeform 62" o:spid="_x0000_s1142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HksAA&#10;AADbAAAADwAAAGRycy9kb3ducmV2LnhtbESPQYvCMBSE74L/ITxhL0WTFRGpRlFZwau1B4+P5tkW&#10;m5fSRO3+eyMIHoeZ+YZZbXrbiAd1vnas4XeiQBAXztRcasjPh/EChA/IBhvHpOGfPGzWw8EKU+Oe&#10;fKJHFkoRIexT1FCF0KZS+qIii37iWuLoXV1nMUTZldJ0+Ixw28ipUnNpsea4UGFL+4qKW3a3GtQi&#10;HJLEJW29uzDOjtu/PMmU1j+jfrsEEagP3/CnfTQa5lN4f4k/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VuHksAAAADbAAAADwAAAAAAAAAAAAAAAACYAgAAZHJzL2Rvd25y&#10;ZXYueG1sUEsFBgAAAAAEAAQA9QAAAIUDAAAAAA==&#10;" path="m,l,15881e" filled="f" strokeweight=".58pt">
                  <v:path arrowok="t" o:connecttype="custom" o:connectlocs="0,480;0,16361" o:connectangles="0,0"/>
                </v:shape>
                <v:group id="Group 58" o:spid="_x0000_s1138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61" o:spid="_x0000_s1141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66fcIA&#10;AADbAAAADwAAAGRycy9kb3ducmV2LnhtbESPQWvCQBSE74X+h+UVvATdVUKQ1FVsMZBr0xw8PrKv&#10;SWj2bchuNf57VxB6HGbmG2Z3mO0gLjT53rGG9UqBIG6c6bnVUH8Xyy0IH5ANDo5Jw408HPavLzvM&#10;jbvyF12q0IoIYZ+jhi6EMZfSNx1Z9Cs3Ekfvx00WQ5RTK82E1wi3g9wolUmLPceFDkf67Kj5rf6s&#10;BrUNRZK4ZOw/zoxpeTzVSaW0XrzNx3cQgebwH362S6MhS+HxJf4Au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/rp9wgAAANsAAAAPAAAAAAAAAAAAAAAAAJgCAABkcnMvZG93&#10;bnJldi54bWxQSwUGAAAAAAQABAD1AAAAhwMAAAAA&#10;" path="m,l,15881e" filled="f" strokeweight=".58pt">
                    <v:path arrowok="t" o:connecttype="custom" o:connectlocs="0,480;0,16361" o:connectangles="0,0"/>
                  </v:shape>
                  <v:group id="Group 59" o:spid="_x0000_s1139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<v:shape id="Freeform 60" o:spid="_x0000_s1140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l/1cUA&#10;AADbAAAADwAAAGRycy9kb3ducmV2LnhtbESPT2vCQBTE7wW/w/KE3nTTHlKN2UgrFZRSwX94fWSf&#10;STT7NmRXk377bkHocZiZ3zDpvDe1uFPrKssKXsYRCOLc6ooLBYf9cjQB4TyyxtoyKfghB/Ns8JRi&#10;om3HW7rvfCEChF2CCkrvm0RKl5dk0I1tQxy8s20N+iDbQuoWuwA3tXyNolgarDgslNjQoqT8ursZ&#10;BZvpqXs7VovT5au7fZjl+jPefF+Veh727zMQnnr/H360V1pBHMPfl/AD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2X/VxQAAANsAAAAPAAAAAAAAAAAAAAAAAJgCAABkcnMv&#10;ZG93bnJldi54bWxQSwUGAAAAAAQABAD1AAAAigMAAAAA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57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760" w:rsidRDefault="00846760">
      <w:pPr>
        <w:spacing w:line="200" w:lineRule="exact"/>
      </w:pPr>
    </w:p>
    <w:p w:rsidR="00846760" w:rsidRDefault="00846760">
      <w:pPr>
        <w:spacing w:before="4" w:line="220" w:lineRule="exact"/>
        <w:rPr>
          <w:sz w:val="22"/>
          <w:szCs w:val="22"/>
        </w:rPr>
      </w:pPr>
    </w:p>
    <w:p w:rsidR="00846760" w:rsidRDefault="00511C49">
      <w:pPr>
        <w:spacing w:before="29" w:line="260" w:lineRule="exact"/>
        <w:ind w:left="580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(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)</w:t>
      </w:r>
    </w:p>
    <w:p w:rsidR="00846760" w:rsidRDefault="00846760">
      <w:pPr>
        <w:spacing w:before="2" w:line="240" w:lineRule="exact"/>
        <w:rPr>
          <w:sz w:val="24"/>
          <w:szCs w:val="24"/>
        </w:rPr>
      </w:pPr>
    </w:p>
    <w:p w:rsidR="00846760" w:rsidRDefault="00511C49">
      <w:pPr>
        <w:spacing w:before="25" w:line="220" w:lineRule="exact"/>
        <w:ind w:left="1056" w:right="370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r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2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3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5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6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7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</w:p>
    <w:p w:rsidR="00846760" w:rsidRDefault="00511C49">
      <w:pPr>
        <w:spacing w:before="4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nu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</w:p>
    <w:p w:rsidR="00846760" w:rsidRDefault="00B70C68">
      <w:pPr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w:pict>
          <v:group id="Group 29" o:spid="_x0000_s1110" style="position:absolute;left:0;text-align:left;margin-left:84.1pt;margin-top:139.4pt;width:474.8pt;height:92.6pt;z-index:-251653632;mso-position-horizontal-relative:page;mso-position-vertical-relative:page" coordorigin="1682,2788" coordsize="9496,1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">
            <v:group id="Group 30" o:spid="_x0000_s1111" style="position:absolute;left:1692;top:2804;width:9474;height:242" coordorigin="1692,2804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<v:shape id="Freeform 53" o:spid="_x0000_s1134" style="position:absolute;left:1692;top:2804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2xhsUA&#10;AADbAAAADwAAAGRycy9kb3ducmV2LnhtbESPQWvCQBSE7wX/w/IK3uom0UqJrkEklnoq2hba2yP7&#10;TEKzb0N2E+O/dwsFj8PMfMOss9E0YqDO1ZYVxLMIBHFhdc2lgs+P/dMLCOeRNTaWScGVHGSbycMa&#10;U20vfKTh5EsRIOxSVFB536ZSuqIig25mW+LgnW1n0AfZlVJ3eAlw08gkipbSYM1hocKWdhUVv6fe&#10;KHjtbdJ/z4fll5QHF7//5PvmOVdq+jhuVyA8jf4e/m+/aQXzBfx9CT9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XbGGxQAAANsAAAAPAAAAAAAAAAAAAAAAAJgCAABkcnMv&#10;ZG93bnJldi54bWxQSwUGAAAAAAQABAD1AAAAigMAAAAA&#10;" path="m,242r9475,l9475,,,,,242xe" fillcolor="#edebe0" stroked="f">
                <v:path arrowok="t" o:connecttype="custom" o:connectlocs="0,3046;9475,3046;9475,2804;0,2804;0,3046" o:connectangles="0,0,0,0,0"/>
              </v:shape>
              <v:group id="Group 31" o:spid="_x0000_s1112" style="position:absolute;left:1692;top:2799;width:9474;height:0" coordorigin="1692,2799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<v:shape id="Freeform 52" o:spid="_x0000_s1133" style="position:absolute;left:1692;top:2799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evosYA&#10;AADbAAAADwAAAGRycy9kb3ducmV2LnhtbESPQWvCQBSE74L/YXmCF6mbKkqJrlJEsQgejLbi7ZF9&#10;JsHs25DdavTXu4WCx2FmvmGm88aU4kq1KywreO9HIIhTqwvOFBz2q7cPEM4jaywtk4I7OZjP2q0p&#10;xtreeEfXxGciQNjFqCD3voqldGlOBl3fVsTBO9vaoA+yzqSu8RbgppSDKBpLgwWHhRwrWuSUXpJf&#10;o8D3NouDXPe2P8vz9yl9mPUuGR2V6naazwkIT41/hf/bX1rBcAx/X8IP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evosYAAADbAAAADwAAAAAAAAAAAAAAAACYAgAAZHJz&#10;L2Rvd25yZXYueG1sUEsFBgAAAAAEAAQA9QAAAIsDAAAAAA==&#10;" path="m,l9475,e" filled="f" strokeweight=".58pt">
                  <v:path arrowok="t" o:connecttype="custom" o:connectlocs="0,0;9475,0" o:connectangles="0,0"/>
                </v:shape>
                <v:group id="Group 32" o:spid="_x0000_s1113" style="position:absolute;left:1692;top:3046;width:9474;height:223" coordorigin="1692,304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51" o:spid="_x0000_s1132" style="position:absolute;left:1692;top:304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KAbcAA&#10;AADbAAAADwAAAGRycy9kb3ducmV2LnhtbERPz2vCMBS+D/Y/hDfYbU1VKNIZRQYTT8JUth0fzbOp&#10;Ni81ibX+9+YgePz4fs8Wg21FTz40jhWMshwEceV0w7WC/e77YwoiRGSNrWNScKMAi/nrywxL7a78&#10;Q/021iKFcChRgYmxK6UMlSGLIXMdceIOzluMCfpaao/XFG5bOc7zQlpsODUY7OjLUHXaXqyCwk+O&#10;sf8bTfuNOa/G/xvr2+JXqfe3YfkJItIQn+KHe60VTNLY9CX9ADm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JKAbcAAAADbAAAADwAAAAAAAAAAAAAAAACYAgAAZHJzL2Rvd25y&#10;ZXYueG1sUEsFBgAAAAAEAAQA9QAAAIUDAAAAAA==&#10;" path="m,223r9475,l9475,,,,,223xe" fillcolor="#edebe0" stroked="f">
                    <v:path arrowok="t" o:connecttype="custom" o:connectlocs="0,3269;9475,3269;9475,3046;0,3046;0,3269" o:connectangles="0,0,0,0,0"/>
                  </v:shape>
                  <v:group id="Group 33" o:spid="_x0000_s1114" style="position:absolute;left:1692;top:3269;width:9474;height:223" coordorigin="1692,326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shape id="Freeform 50" o:spid="_x0000_s1131" style="position:absolute;left:1692;top:326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L/FsEA&#10;AADbAAAADwAAAGRycy9kb3ducmV2LnhtbERPy2oCMRTdF/oP4Rbc1YwPBhmNUgqKK0EtbZeXyXUy&#10;OrkZkziOf98sCi4P571Y9bYRHflQO1YwGmYgiEuna64UfB3X7zMQISJrbByTggcFWC1fXxZYaHfn&#10;PXWHWIkUwqFABSbGtpAylIYshqFriRN3ct5iTNBXUnu8p3DbyHGW5dJizanBYEufhsrL4WYV5H5y&#10;jt3PaNbtzHUz/t1Z3+TfSg3e+o85iEh9fIr/3VutYJrWpy/pB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i/xbBAAAA2wAAAA8AAAAAAAAAAAAAAAAAmAIAAGRycy9kb3du&#10;cmV2LnhtbFBLBQYAAAAABAAEAPUAAACGAwAAAAA=&#10;" path="m,223r9475,l9475,,,,,223xe" fillcolor="#edebe0" stroked="f">
                      <v:path arrowok="t" o:connecttype="custom" o:connectlocs="0,3492;9475,3492;9475,3269;0,3269;0,3492" o:connectangles="0,0,0,0,0"/>
                    </v:shape>
                    <v:group id="Group 34" o:spid="_x0000_s1115" style="position:absolute;left:1692;top:3492;width:9474;height:221" coordorigin="1692,3492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<v:shape id="Freeform 49" o:spid="_x0000_s1130" style="position:absolute;left:1692;top:3492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7tFcMA&#10;AADbAAAADwAAAGRycy9kb3ducmV2LnhtbESPX0vDQBDE34V+h2MLvtmLVYvEXkspiD4EpX/wecmt&#10;uWBuL2TXNv32niD4OMzMb5jleoydOdEgbWIHt7MCDHGdfMuNg+Ph+eYRjCiyxy4xObiQwHo1uVpi&#10;6dOZd3Taa2MyhKVEB0G1L62VOlBEmaWeOHufaYioWQ6N9QOeMzx2dl4UCxux5bwQsKdtoPpr/x0d&#10;VC/F3eJS+fcPrcKbHnai8iDOXU/HzRMYpVH/w3/tV+/gfg6/X/IPs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7tFcMAAADbAAAADwAAAAAAAAAAAAAAAACYAgAAZHJzL2Rv&#10;d25yZXYueG1sUEsFBgAAAAAEAAQA9QAAAIgDAAAAAA==&#10;" path="m,221r9475,l9475,,,,,221xe" fillcolor="#edebe0" stroked="f">
                        <v:path arrowok="t" o:connecttype="custom" o:connectlocs="0,3713;9475,3713;9475,3492;0,3492;0,3713" o:connectangles="0,0,0,0,0"/>
                      </v:shape>
                      <v:group id="Group 35" o:spid="_x0000_s1116" style="position:absolute;left:1692;top:3713;width:9474;height:223" coordorigin="1692,371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<v:shape id="Freeform 48" o:spid="_x0000_s1129" style="position:absolute;left:1692;top:371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n5FcQA&#10;AADbAAAADwAAAGRycy9kb3ducmV2LnhtbESPT2sCMRTE7wW/Q3hCbzXrHxZZjSJCxZNQW6rHx+a5&#10;Wd28bJO4br99Uyj0OMzMb5jlureN6MiH2rGC8SgDQVw6XXOl4OP99WUOIkRkjY1jUvBNAdarwdMS&#10;C+0e/EbdMVYiQTgUqMDE2BZShtKQxTByLXHyLs5bjEn6SmqPjwS3jZxkWS4t1pwWDLa0NVTejner&#10;IPfTa+xO43l3MF+7yflgfZN/KvU87DcLEJH6+B/+a++1gtkMfr+k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Z+RXEAAAA2wAAAA8AAAAAAAAAAAAAAAAAmAIAAGRycy9k&#10;b3ducmV2LnhtbFBLBQYAAAAABAAEAPUAAACJAwAAAAA=&#10;" path="m,223r9475,l9475,,,,,223xe" fillcolor="#edebe0" stroked="f">
                          <v:path arrowok="t" o:connecttype="custom" o:connectlocs="0,3936;9475,3936;9475,3713;0,3713;0,3936" o:connectangles="0,0,0,0,0"/>
                        </v:shape>
                        <v:group id="Group 36" o:spid="_x0000_s1117" style="position:absolute;left:1692;top:3936;width:9474;height:223" coordorigin="1692,393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  <v:shape id="Freeform 47" o:spid="_x0000_s1128" style="position:absolute;left:1692;top:393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fC+cMA&#10;AADbAAAADwAAAGRycy9kb3ducmV2LnhtbESPQWsCMRSE7wX/Q3hCbzWrLYusRhGhxZNQK+rxsXlu&#10;VjcvaxLX7b9vCoUeh5n5hpkve9uIjnyoHSsYjzIQxKXTNVcK9l/vL1MQISJrbByTgm8KsFwMnuZY&#10;aPfgT+p2sRIJwqFABSbGtpAylIYshpFriZN3dt5iTNJXUnt8JLht5CTLcmmx5rRgsKW1ofK6u1sF&#10;uX+9xO44nnZbc/uYnLbWN/lBqedhv5qBiNTH//Bfe6MVvOXw+yX9AL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fC+cMAAADbAAAADwAAAAAAAAAAAAAAAACYAgAAZHJzL2Rv&#10;d25yZXYueG1sUEsFBgAAAAAEAAQA9QAAAIgDAAAAAA==&#10;" path="m,224r9475,l9475,,,,,224xe" fillcolor="#edebe0" stroked="f">
                            <v:path arrowok="t" o:connecttype="custom" o:connectlocs="0,4160;9475,4160;9475,3936;0,3936;0,4160" o:connectangles="0,0,0,0,0"/>
                          </v:shape>
                          <v:group id="Group 37" o:spid="_x0000_s1118" style="position:absolute;left:1692;top:4160;width:9474;height:221" coordorigin="1692,4160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    <v:shape id="Freeform 46" o:spid="_x0000_s1127" style="position:absolute;left:1692;top:4160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ba/8AA&#10;AADbAAAADwAAAGRycy9kb3ducmV2LnhtbERPS0vDQBC+C/6HZQRvduOrlLTbUgqih6D0Qc9DdpoN&#10;ZmdDZmzTf+8eBI8f33uxGmNnzjRIm9jB46QAQ1wn33Lj4LB/e5iBEUX22CUmB1cSWC1vbxZY+nTh&#10;LZ132pgcwlKig6Dal9ZKHSiiTFJPnLlTGiJqhkNj/YCXHB47+1QUUxux5dwQsKdNoPp79xMdVO/F&#10;8/Ra+a+jVuFT91tReRXn7u/G9RyM0qj/4j/3h3fwksfmL/kH2O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Eba/8AAAADbAAAADwAAAAAAAAAAAAAAAACYAgAAZHJzL2Rvd25y&#10;ZXYueG1sUEsFBgAAAAAEAAQA9QAAAIUDAAAAAA==&#10;" path="m,220r9475,l9475,,,,,220xe" fillcolor="#edebe0" stroked="f">
                              <v:path arrowok="t" o:connecttype="custom" o:connectlocs="0,4380;9475,4380;9475,4160;0,4160;0,4380" o:connectangles="0,0,0,0,0"/>
                            </v:shape>
                            <v:group id="Group 38" o:spid="_x0000_s1119" style="position:absolute;left:1692;top:4380;width:9474;height:245" coordorigin="1692,4380" coordsize="9474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      <v:shape id="Freeform 45" o:spid="_x0000_s1126" style="position:absolute;left:1692;top:4380;width:9474;height:245;visibility:visible;mso-wrap-style:square;v-text-anchor:top" coordsize="9474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G818EA&#10;AADbAAAADwAAAGRycy9kb3ducmV2LnhtbERPy2rCQBTdF/oPwxW6qxMt2pI6ShHEuKqaQF1eMtck&#10;JHMnZCYP/76zKHR5OO/NbjKNGKhzlWUFi3kEgji3uuJCQZYeXj9AOI+ssbFMCh7kYLd9ftpgrO3I&#10;FxquvhAhhF2MCkrv21hKl5dk0M1tSxy4u+0M+gC7QuoOxxBuGrmMorU0WHFoKLGlfUl5fe2Ngjr7&#10;SUa+nen2fu9Pdfr2fbSrQamX2fT1CcLT5P/Ff+5EK1iF9eFL+A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hvNfBAAAA2wAAAA8AAAAAAAAAAAAAAAAAmAIAAGRycy9kb3du&#10;cmV2LnhtbFBLBQYAAAAABAAEAPUAAACGAwAAAAA=&#10;" path="m,245r9475,l9475,,,,,245xe" fillcolor="#edebe0" stroked="f">
                                <v:path arrowok="t" o:connecttype="custom" o:connectlocs="0,4625;9475,4625;9475,4380;0,4380;0,4625" o:connectangles="0,0,0,0,0"/>
                              </v:shape>
                              <v:group id="Group 39" o:spid="_x0000_s1120" style="position:absolute;left:1692;top:4630;width:9474;height:0" coordorigin="1692,4630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        <v:shape id="Freeform 44" o:spid="_x0000_s1125" style="position:absolute;left:1692;top:4630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NMAccA&#10;AADbAAAADwAAAGRycy9kb3ducmV2LnhtbESPQWvCQBSE70L/w/IKvUjdGFAkdZUSKimFHoza4u2R&#10;fSbB7NuQ3ca0v94tCB6HmfmGWa4H04ieOldbVjCdRCCIC6trLhXsd5vnBQjnkTU2lknBLzlYrx5G&#10;S0y0vfCW+tyXIkDYJaig8r5NpHRFRQbdxLbEwTvZzqAPsiul7vAS4KaRcRTNpcGaw0KFLaUVFef8&#10;xyjw4490L7Px59fb6XAs/ky2zWffSj09Dq8vIDwN/h6+td+1glkM/1/CD5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TTAHHAAAA2wAAAA8AAAAAAAAAAAAAAAAAmAIAAGRy&#10;cy9kb3ducmV2LnhtbFBLBQYAAAAABAAEAPUAAACMAwAAAAA=&#10;" path="m,l9475,e" filled="f" strokeweight=".58pt">
                                  <v:path arrowok="t" o:connecttype="custom" o:connectlocs="0,0;9475,0" o:connectangles="0,0"/>
                                </v:shape>
                                <v:group id="Group 40" o:spid="_x0000_s1121" style="position:absolute;left:1688;top:2794;width:0;height:1841" coordorigin="1688,2794" coordsize="0,1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          <v:shape id="Freeform 43" o:spid="_x0000_s1124" style="position:absolute;left:1688;top:2794;width:0;height:1841;visibility:visible;mso-wrap-style:square;v-text-anchor:top" coordsize="0,1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nDHsQA&#10;AADbAAAADwAAAGRycy9kb3ducmV2LnhtbESPT2vCQBTE74LfYXmF3symUkVSN6GIlYIn/0B7fM0+&#10;k9Ds27i7NWk/fVcQPA4z8xtmWQymFRdyvrGs4ClJQRCXVjdcKTge3iYLED4ga2wtk4Jf8lDk49ES&#10;M2173tFlHyoRIewzVFCH0GVS+rImgz6xHXH0TtYZDFG6SmqHfYSbVk7TdC4NNhwXauxoVVP5vf8x&#10;CtZTb9I/rWk4683us/9w283pS6nHh+H1BUSgIdzDt/a7VjB7huuX+AN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pwx7EAAAA2wAAAA8AAAAAAAAAAAAAAAAAmAIAAGRycy9k&#10;b3ducmV2LnhtbFBLBQYAAAAABAAEAPUAAACJAwAAAAA=&#10;" path="m,l,1841e" filled="f" strokeweight=".58pt">
                                    <v:path arrowok="t" o:connecttype="custom" o:connectlocs="0,2794;0,4635" o:connectangles="0,0"/>
                                  </v:shape>
                                  <v:group id="Group 41" o:spid="_x0000_s1122" style="position:absolute;left:11172;top:2794;width:0;height:1841" coordorigin="11172,2794" coordsize="0,1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            <v:shape id="Freeform 42" o:spid="_x0000_s1123" style="position:absolute;left:11172;top:2794;width:0;height:1841;visibility:visible;mso-wrap-style:square;v-text-anchor:top" coordsize="0,1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f48sIA&#10;AADbAAAADwAAAGRycy9kb3ducmV2LnhtbESPQYvCMBSE7wv7H8Jb8LamCspSjSKiInjSFfT4bJ5t&#10;sXmpSbTVX2+EhT0OM/MNM562phJ3cr60rKDXTUAQZ1aXnCvY/y6/f0D4gKyxskwKHuRhOvn8GGOq&#10;bcNbuu9CLiKEfYoKihDqVEqfFWTQd21NHL2zdQZDlC6X2mET4aaS/SQZSoMlx4UCa5oXlF12N6Ng&#10;0fcmeWpN7VWvtsfm4Dar80mpzlc7G4EI1Ib/8F97rRUMhvD+En+An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9/jywgAAANsAAAAPAAAAAAAAAAAAAAAAAJgCAABkcnMvZG93&#10;bnJldi54bWxQSwUGAAAAAAQABAD1AAAAhwMAAAAA&#10;" path="m,l,1841e" filled="f" strokeweight=".58pt">
                                      <v:path arrowok="t" o:connecttype="custom" o:connectlocs="0,2794;0,4635" o:connectangles="0,0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p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z w:val="19"/>
          <w:szCs w:val="19"/>
        </w:rPr>
        <w:t>n</w:t>
      </w:r>
      <w:r w:rsidR="00511C49"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sz w:val="19"/>
          <w:szCs w:val="19"/>
        </w:rPr>
        <w:t>=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 xml:space="preserve"> n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m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b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r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d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f</w:t>
      </w:r>
      <w:r w:rsidR="00511C49">
        <w:rPr>
          <w:rFonts w:ascii="Consolas" w:eastAsia="Consolas" w:hAnsi="Consolas" w:cs="Consolas"/>
          <w:spacing w:val="3"/>
          <w:sz w:val="19"/>
          <w:szCs w:val="19"/>
        </w:rPr>
        <w:t>(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color w:val="A21515"/>
          <w:spacing w:val="2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.T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r>
        <w:rPr>
          <w:rFonts w:ascii="Consolas" w:eastAsia="Consolas" w:hAnsi="Consolas" w:cs="Consolas"/>
          <w:spacing w:val="-1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n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g(</w:t>
      </w:r>
      <w:r>
        <w:rPr>
          <w:rFonts w:ascii="Consolas" w:eastAsia="Consolas" w:hAnsi="Consolas" w:cs="Consolas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0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spacing w:val="1"/>
          <w:sz w:val="19"/>
          <w:szCs w:val="19"/>
        </w:rPr>
        <w:t>t.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r>
        <w:rPr>
          <w:rFonts w:ascii="Consolas" w:eastAsia="Consolas" w:hAnsi="Consolas" w:cs="Consolas"/>
          <w:spacing w:val="-14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ng</w:t>
      </w:r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n</w:t>
      </w:r>
      <w:r>
        <w:rPr>
          <w:rFonts w:ascii="Consolas" w:eastAsia="Consolas" w:hAnsi="Consolas" w:cs="Consolas"/>
          <w:spacing w:val="-2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+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z w:val="19"/>
          <w:szCs w:val="19"/>
        </w:rPr>
        <w:t>h</w:t>
      </w:r>
      <w:r>
        <w:rPr>
          <w:rFonts w:ascii="Consolas" w:eastAsia="Consolas" w:hAnsi="Consolas" w:cs="Consolas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-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1)</w:t>
      </w:r>
    </w:p>
    <w:p w:rsidR="00846760" w:rsidRDefault="00846760">
      <w:pPr>
        <w:spacing w:before="19" w:line="220" w:lineRule="exact"/>
        <w:rPr>
          <w:sz w:val="22"/>
          <w:szCs w:val="22"/>
        </w:rPr>
      </w:pPr>
    </w:p>
    <w:p w:rsidR="00846760" w:rsidRDefault="00511C49">
      <w:pPr>
        <w:spacing w:before="16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=</w:t>
      </w:r>
      <w:r>
        <w:rPr>
          <w:rFonts w:ascii="Calibri" w:eastAsia="Calibri" w:hAnsi="Calibri" w:cs="Calibri"/>
          <w:spacing w:val="-1"/>
          <w:sz w:val="22"/>
          <w:szCs w:val="22"/>
        </w:rPr>
        <w:t>...............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txtRi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t.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=</w:t>
      </w:r>
      <w:r>
        <w:rPr>
          <w:rFonts w:ascii="Calibri" w:eastAsia="Calibri" w:hAnsi="Calibri" w:cs="Calibri"/>
          <w:spacing w:val="-1"/>
          <w:sz w:val="22"/>
          <w:szCs w:val="22"/>
        </w:rPr>
        <w:t>............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.........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</w:t>
      </w:r>
      <w:r>
        <w:rPr>
          <w:rFonts w:ascii="Calibri" w:eastAsia="Calibri" w:hAnsi="Calibri" w:cs="Calibri"/>
          <w:sz w:val="22"/>
          <w:szCs w:val="22"/>
        </w:rPr>
        <w:t>.</w:t>
      </w:r>
    </w:p>
    <w:p w:rsidR="00846760" w:rsidRDefault="00846760">
      <w:pPr>
        <w:spacing w:before="13" w:line="220" w:lineRule="exact"/>
        <w:rPr>
          <w:sz w:val="22"/>
          <w:szCs w:val="22"/>
        </w:rPr>
      </w:pPr>
    </w:p>
    <w:p w:rsidR="00846760" w:rsidRDefault="00511C49">
      <w:pPr>
        <w:ind w:left="580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(c</w:t>
      </w:r>
      <w:r>
        <w:rPr>
          <w:b/>
          <w:sz w:val="24"/>
          <w:szCs w:val="24"/>
        </w:rPr>
        <w:t>)</w:t>
      </w:r>
    </w:p>
    <w:p w:rsidR="00846760" w:rsidRDefault="00511C49">
      <w:pPr>
        <w:spacing w:before="5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 xml:space="preserve">t1                                                                                        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t2</w:t>
      </w:r>
    </w:p>
    <w:p w:rsidR="00846760" w:rsidRDefault="00846760">
      <w:pPr>
        <w:spacing w:before="9" w:line="140" w:lineRule="exact"/>
        <w:rPr>
          <w:sz w:val="14"/>
          <w:szCs w:val="14"/>
        </w:rPr>
      </w:pPr>
    </w:p>
    <w:p w:rsidR="00846760" w:rsidRDefault="008A0627">
      <w:pPr>
        <w:ind w:left="250"/>
      </w:pPr>
      <w:r>
        <w:rPr>
          <w:noProof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page">
              <wp:posOffset>3905250</wp:posOffset>
            </wp:positionH>
            <wp:positionV relativeFrom="paragraph">
              <wp:posOffset>-68580</wp:posOffset>
            </wp:positionV>
            <wp:extent cx="1337310" cy="1035050"/>
            <wp:effectExtent l="0" t="0" r="0" b="0"/>
            <wp:wrapNone/>
            <wp:docPr id="31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03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352550" cy="9620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8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ind w:left="1056" w:right="255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Q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2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z w:val="19"/>
          <w:szCs w:val="19"/>
        </w:rPr>
        <w:t>K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J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A21515"/>
          <w:spacing w:val="4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Z</w:t>
      </w:r>
      <w:r>
        <w:rPr>
          <w:rFonts w:ascii="Consolas" w:eastAsia="Consolas" w:hAnsi="Consolas" w:cs="Consolas"/>
          <w:color w:val="A21515"/>
          <w:sz w:val="19"/>
          <w:szCs w:val="19"/>
        </w:rPr>
        <w:t>Y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B70C68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w:pict>
          <v:group id="Group 2" o:spid="_x0000_s1085" style="position:absolute;left:0;text-align:left;margin-left:84.1pt;margin-top:-37.4pt;width:474.8pt;height:94.8pt;z-index:-251652608;mso-position-horizontal-relative:page" coordorigin="1682,-748" coordsize="9496,1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">
            <v:group id="Group 3" o:spid="_x0000_s1086" style="position:absolute;left:1692;top:-733;width:9474;height:288" coordorigin="1692,-733" coordsize="9474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 id="Freeform 26" o:spid="_x0000_s1109" style="position:absolute;left:1692;top:-733;width:9474;height:288;visibility:visible;mso-wrap-style:square;v-text-anchor:top" coordsize="9474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eOycMA&#10;AADaAAAADwAAAGRycy9kb3ducmV2LnhtbESP3WrCQBSE74W+w3IKvdNNAxWNrlIKglKK+AdeHrPH&#10;JDZ7NuxuY3z7riB4OczMN8x03platOR8ZVnB+yABQZxbXXGhYL9b9EcgfEDWWFsmBTfyMJ+99KaY&#10;aXvlDbXbUIgIYZ+hgjKEJpPS5yUZ9APbEEfvbJ3BEKUrpHZ4jXBTyzRJhtJgxXGhxIa+Ssp/t39G&#10;wc/wuP6gy2bJh9St9qfW5entW6m31+5zAiJQF57hR3upFYzhfiXeAD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zeOycMAAADaAAAADwAAAAAAAAAAAAAAAACYAgAAZHJzL2Rv&#10;d25yZXYueG1sUEsFBgAAAAAEAAQA9QAAAIgDAAAAAA==&#10;" path="m,288r9475,l9475,,,,,288xe" fillcolor="#edebe0" stroked="f">
                <v:path arrowok="t" o:connecttype="custom" o:connectlocs="0,-445;9475,-445;9475,-733;0,-733;0,-445" o:connectangles="0,0,0,0,0"/>
              </v:shape>
              <v:group id="Group 4" o:spid="_x0000_s1087" style="position:absolute;left:1692;top:-738;width:9474;height:0" coordorigin="1692,-73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shape id="Freeform 25" o:spid="_x0000_s1108" style="position:absolute;left:1692;top:-73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trtsMA&#10;AADbAAAADwAAAGRycy9kb3ducmV2LnhtbERPTYvCMBC9C/6HMMJeRFMXXKRrFBFFETxYdZe9Dc3Y&#10;FptJaaJWf/1GELzN433OeNqYUlypdoVlBYN+BII4tbrgTMFhv+yNQDiPrLG0TAru5GA6abfGGGt7&#10;4x1dE5+JEMIuRgW591UspUtzMuj6tiIO3MnWBn2AdSZ1jbcQbkr5GUVf0mDBoSHHiuY5pefkYhT4&#10;7mZ+kKvu9mdxOv6lD7PaJcNfpT46zewbhKfGv8Uv91qH+QN4/hIOk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trtsMAAADbAAAADwAAAAAAAAAAAAAAAACYAgAAZHJzL2Rv&#10;d25yZXYueG1sUEsFBgAAAAAEAAQA9QAAAIgDAAAAAA==&#10;" path="m,l9475,e" filled="f" strokeweight=".58pt">
                  <v:path arrowok="t" o:connecttype="custom" o:connectlocs="0,0;9475,0" o:connectangles="0,0"/>
                </v:shape>
                <v:group id="Group 5" o:spid="_x0000_s1088" style="position:absolute;left:1692;top:-445;width:9474;height:224" coordorigin="1692,-445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24" o:spid="_x0000_s1107" style="position:absolute;left:1692;top:-445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GfeMIA&#10;AADbAAAADwAAAGRycy9kb3ducmV2LnhtbERPS2sCMRC+F/wPYYTealYLpaxGUVFoL4qPg96Gzbi7&#10;mEyWTRq3/vpGKHibj+85k1lnjYjU+tqxguEgA0FcOF1zqeB4WL99gvABWaNxTAp+ycNs2nuZYK7d&#10;jXcU96EUKYR9jgqqEJpcSl9UZNEPXEOcuItrLYYE21LqFm8p3Bo5yrIPabHm1FBhQ8uKiuv+xyq4&#10;x7i0i/Np/b2LW7maX/3GGK/Ua7+bj0EE6sJT/O/+0mn+Ozx+SQfI6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gZ94wgAAANsAAAAPAAAAAAAAAAAAAAAAAJgCAABkcnMvZG93&#10;bnJldi54bWxQSwUGAAAAAAQABAD1AAAAhwMAAAAA&#10;" path="m,224r9475,l9475,,,,,224xe" fillcolor="#edebe0" stroked="f">
                    <v:path arrowok="t" o:connecttype="custom" o:connectlocs="0,-221;9475,-221;9475,-445;0,-445;0,-221" o:connectangles="0,0,0,0,0"/>
                  </v:shape>
                  <v:group id="Group 6" o:spid="_x0000_s1089" style="position:absolute;left:1692;top:-221;width:9474;height:221" coordorigin="1692,-22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shape id="Freeform 23" o:spid="_x0000_s1106" style="position:absolute;left:1692;top:-22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RafMAA&#10;AADbAAAADwAAAGRycy9kb3ducmV2LnhtbERPTUvDQBC9C/0PyxS82Y1Ki8RuixSKHoLSVjwP2Wk2&#10;NDsbMmOb/ntXELzN433Ocj3GzpxpkDaxg/tZAYa4Tr7lxsHnYXv3BEYU2WOXmBxcSWC9mtwssfTp&#10;wjs677UxOYSlRAdBtS+tlTpQRJmlnjhzxzRE1AyHxvoBLzk8dvahKBY2Ysu5IWBPm0D1af8dHVSv&#10;xePiWvmPL63Cux52ojIX526n48szGKVR/8V/7jef58/h95d8gF3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fRafMAAAADbAAAADwAAAAAAAAAAAAAAAACYAgAAZHJzL2Rvd25y&#10;ZXYueG1sUEsFBgAAAAAEAAQA9QAAAIUDAAAAAA==&#10;" path="m,221r9475,l9475,,,,,221xe" fillcolor="#edebe0" stroked="f">
                      <v:path arrowok="t" o:connecttype="custom" o:connectlocs="0,0;9475,0;9475,-221;0,-221;0,0" o:connectangles="0,0,0,0,0"/>
                    </v:shape>
                    <v:group id="Group 7" o:spid="_x0000_s1090" style="position:absolute;left:1692;width:9474;height:223" coordorigin="169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<v:shape id="Freeform 22" o:spid="_x0000_s1105" style="position:absolute;left:169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hIf8EA&#10;AADbAAAADwAAAGRycy9kb3ducmV2LnhtbERPTWsCMRC9C/6HMII3zaqwytYoUmjpSahK2+OwGTer&#10;m8k2Sdftv28Kgrd5vM9Zb3vbiI58qB0rmE0zEMSl0zVXCk7Hl8kKRIjIGhvHpOCXAmw3w8EaC+1u&#10;/E7dIVYihXAoUIGJsS2kDKUhi2HqWuLEnZ23GBP0ldQebyncNnKeZbm0WHNqMNjSs6HyevixCnK/&#10;uMTuc7bq9ub7df61t77JP5Qaj/rdE4hIfXyI7+43neYv4f+XdID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64SH/BAAAA2wAAAA8AAAAAAAAAAAAAAAAAmAIAAGRycy9kb3du&#10;cmV2LnhtbFBLBQYAAAAABAAEAPUAAACGAwAAAAA=&#10;" path="m,223r9475,l9475,,,,,223xe" fillcolor="#edebe0" stroked="f">
                        <v:path arrowok="t" o:connecttype="custom" o:connectlocs="0,223;9475,223;9475,0;0,0;0,223" o:connectangles="0,0,0,0,0"/>
                      </v:shape>
                      <v:group id="Group 8" o:spid="_x0000_s1091" style="position:absolute;left:1692;top:223;width:9474;height:223" coordorigin="1692,22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shape id="Freeform 21" o:spid="_x0000_s1104" style="position:absolute;left:1692;top:22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t5lsEA&#10;AADbAAAADwAAAGRycy9kb3ducmV2LnhtbERPTWsCMRC9F/ofwgjealaFxa5GkULFk6CVtsdhM262&#10;3Uy2SVzXf28Eobd5vM9ZrHrbiI58qB0rGI8yEMSl0zVXCo4f7y8zECEia2wck4IrBVgtn58WWGh3&#10;4T11h1iJFMKhQAUmxraQMpSGLIaRa4kTd3LeYkzQV1J7vKRw28hJluXSYs2pwWBLb4bK38PZKsj9&#10;9Cd2X+NZtzN/m8n3zvom/1RqOOjXcxCR+vgvfri3Os1/hfsv6QC5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reZbBAAAA2wAAAA8AAAAAAAAAAAAAAAAAmAIAAGRycy9kb3du&#10;cmV2LnhtbFBLBQYAAAAABAAEAPUAAACGAwAAAAA=&#10;" path="m,223r9475,l9475,,,,,223xe" fillcolor="#edebe0" stroked="f">
                          <v:path arrowok="t" o:connecttype="custom" o:connectlocs="0,446;9475,446;9475,223;0,223;0,446" o:connectangles="0,0,0,0,0"/>
                        </v:shape>
                        <v:group id="Group 9" o:spid="_x0000_s1092" style="position:absolute;left:1692;top:446;width:9474;height:221" coordorigin="1692,44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<v:shape id="Freeform 20" o:spid="_x0000_s1103" style="position:absolute;left:1692;top:44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WwsIA&#10;AADbAAAADwAAAGRycy9kb3ducmV2LnhtbESPUUvDQBCE34X+h2MLvtlLK5YSey1SKPoQlLbi85Jb&#10;c8HcXsiubfrvPUHwcZiZb5j1doydOdMgbWIH81kBhrhOvuXGwftpf7cCI4rssUtMDq4ksN1MbtZY&#10;+nThA52P2pgMYSnRQVDtS2ulDhRRZqknzt5nGiJqlkNj/YCXDI+dXRTF0kZsOS8E7GkXqP46fkcH&#10;1XNxv7xW/u1Dq/Cqp4OoPIhzt9Px6RGM0qj/4b/2i3ewmMPvl/wD7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5bCwgAAANsAAAAPAAAAAAAAAAAAAAAAAJgCAABkcnMvZG93&#10;bnJldi54bWxQSwUGAAAAAAQABAD1AAAAhwMAAAAA&#10;" path="m,221r9475,l9475,,,,,221xe" fillcolor="#edebe0" stroked="f">
                            <v:path arrowok="t" o:connecttype="custom" o:connectlocs="0,667;9475,667;9475,446;0,446;0,667" o:connectangles="0,0,0,0,0"/>
                          </v:shape>
                          <v:group id="Group 10" o:spid="_x0000_s1093" style="position:absolute;left:1692;top:667;width:9474;height:223" coordorigin="1692,66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    <v:shape id="Freeform 19" o:spid="_x0000_s1102" style="position:absolute;left:1692;top:66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+EwcMA&#10;AADbAAAADwAAAGRycy9kb3ducmV2LnhtbESPQWsCMRSE70L/Q3gFb5p1hUVWo4jQ0pNQK7bHx+a5&#10;Wd28bJO4bv99Uyh4HGbmG2a1GWwrevKhcaxgNs1AEFdON1wrOH68TBYgQkTW2DomBT8UYLN+Gq2w&#10;1O7O79QfYi0ShEOJCkyMXSllqAxZDFPXESfv7LzFmKSvpfZ4T3DbyjzLCmmx4bRgsKOdoep6uFkF&#10;hZ9fYv85W/R78/2af+2tb4uTUuPnYbsEEWmIj/B/+00ryOfw9yX9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++EwcMAAADbAAAADwAAAAAAAAAAAAAAAACYAgAAZHJzL2Rv&#10;d25yZXYueG1sUEsFBgAAAAAEAAQA9QAAAIgDAAAAAA==&#10;" path="m,223r9475,l9475,,,,,223xe" fillcolor="#edebe0" stroked="f">
                              <v:path arrowok="t" o:connecttype="custom" o:connectlocs="0,890;9475,890;9475,667;0,667;0,890" o:connectangles="0,0,0,0,0"/>
                            </v:shape>
                            <v:group id="Group 11" o:spid="_x0000_s1094" style="position:absolute;left:1692;top:890;width:9474;height:242" coordorigin="1692,890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    <v:shape id="Freeform 18" o:spid="_x0000_s1101" style="position:absolute;left:1692;top:890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iCwMMA&#10;AADbAAAADwAAAGRycy9kb3ducmV2LnhtbESPT4vCMBTE78J+h/AWvGlqRZFqlGXRRU+L/0Bvj+bZ&#10;lm1eSpPW+u3NguBxmJnfMItVZ0rRUu0KywpGwwgEcWp1wZmC03EzmIFwHlljaZkUPMjBavnRW2Ci&#10;7Z331B58JgKEXYIKcu+rREqX5mTQDW1FHLybrQ36IOtM6hrvAW5KGUfRVBosOCzkWNF3TunfoTEK&#10;fhobN5dxOz1LuXOj3+t6U07WSvU/u685CE+df4df7a1WEE/g/0v4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iCwMMAAADbAAAADwAAAAAAAAAAAAAAAACYAgAAZHJzL2Rv&#10;d25yZXYueG1sUEsFBgAAAAAEAAQA9QAAAIgDAAAAAA==&#10;" path="m,242r9475,l9475,,,,,242xe" fillcolor="#edebe0" stroked="f">
                                <v:path arrowok="t" o:connecttype="custom" o:connectlocs="0,1132;9475,1132;9475,890;0,890;0,1132" o:connectangles="0,0,0,0,0"/>
                              </v:shape>
                              <v:group id="Group 12" o:spid="_x0000_s1095" style="position:absolute;left:1692;top:1137;width:9474;height:0" coordorigin="1692,1137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      <v:shape id="Freeform 17" o:spid="_x0000_s1100" style="position:absolute;left:1692;top:1137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Kc5MYA&#10;AADbAAAADwAAAGRycy9kb3ducmV2LnhtbESPQWvCQBSE74L/YXmCF9GNQq1EVxFpsRQ8mEZLb4/s&#10;Mwlm34bsqml/fVcQPA4z8w2zWLWmEldqXGlZwXgUgSDOrC45V5B+vQ9nIJxH1lhZJgW/5GC17HYW&#10;GGt74z1dE5+LAGEXo4LC+zqW0mUFGXQjWxMH72Qbgz7IJpe6wVuAm0pOomgqDZYcFgqsaVNQdk4u&#10;RoEffG5SuR3sjm+nw0/2Z7b75OVbqX6vXc9BeGr9M/xof2gFk1e4fwk/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Kc5MYAAADbAAAADwAAAAAAAAAAAAAAAACYAgAAZHJz&#10;L2Rvd25yZXYueG1sUEsFBgAAAAAEAAQA9QAAAIsDAAAAAA==&#10;" path="m,l9475,e" filled="f" strokeweight=".58pt">
                                  <v:path arrowok="t" o:connecttype="custom" o:connectlocs="0,0;9475,0" o:connectangles="0,0"/>
                                </v:shape>
                                <v:group id="Group 13" o:spid="_x0000_s1096" style="position:absolute;left:1688;top:-742;width:0;height:1884" coordorigin="1688,-742" coordsize="0,1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        <v:shape id="Freeform 16" o:spid="_x0000_s1099" style="position:absolute;left:1688;top:-742;width:0;height:1884;visibility:visible;mso-wrap-style:square;v-text-anchor:top" coordsize="0,1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LahsQA&#10;AADbAAAADwAAAGRycy9kb3ducmV2LnhtbESPT2sCMRTE74V+h/AEL0WzLlR0axQpWAQv/oX29ti8&#10;bhY3L0uS6vrtG0HwOMzMb5jZorONuJAPtWMFo2EGgrh0uuZKwfGwGkxAhIissXFMCm4UYDF/fZlh&#10;od2Vd3TZx0okCIcCFZgY20LKUBqyGIauJU7er/MWY5K+ktrjNcFtI/MsG0uLNacFgy19GirP+z+r&#10;ALdvP+/59Ks2m+3yYI+Vy/zpW6l+r1t+gIjUxWf40V5rBfkU7l/SD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y2obEAAAA2wAAAA8AAAAAAAAAAAAAAAAAmAIAAGRycy9k&#10;b3ducmV2LnhtbFBLBQYAAAAABAAEAPUAAACJAwAAAAA=&#10;" path="m,l,1884e" filled="f" strokeweight=".58pt">
                                    <v:path arrowok="t" o:connecttype="custom" o:connectlocs="0,-742;0,1142" o:connectangles="0,0"/>
                                  </v:shape>
                                  <v:group id="Group 14" o:spid="_x0000_s1097" style="position:absolute;left:11172;top:-742;width:0;height:1884" coordorigin="11172,-742" coordsize="0,1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              <v:shape id="Freeform 15" o:spid="_x0000_s1098" style="position:absolute;left:11172;top:-742;width:0;height:1884;visibility:visible;mso-wrap-style:square;v-text-anchor:top" coordsize="0,1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DLkMUA&#10;AADcAAAADwAAAGRycy9kb3ducmV2LnhtbESPQWsCMRSE70L/Q3iCF6nZLirt1ihSaCn0oquF9vbY&#10;vG4WNy9LEnX9940geBxm5htmseptK07kQ+NYwdMkA0FcOd1wrWC/e398BhEissbWMSm4UIDV8mGw&#10;wEK7M2/pVMZaJAiHAhWYGLtCylAZshgmriNO3p/zFmOSvpba4znBbSvzLJtLiw2nBYMdvRmqDuXR&#10;KsDN+HeWv3w05muz3tl97TL//aPUaNivX0FE6uM9fGt/agV5PoXrmXQ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4MuQxQAAANwAAAAPAAAAAAAAAAAAAAAAAJgCAABkcnMv&#10;ZG93bnJldi54bWxQSwUGAAAAAAQABAD1AAAAigMAAAAA&#10;" path="m,l,1884e" filled="f" strokeweight=".58pt">
                                      <v:path arrowok="t" o:connecttype="custom" o:connectlocs="0,-742;0,1142" o:connectangles="0,0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it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ind w:left="1056" w:right="4965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 xml:space="preserve">r 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n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ut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rs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</w:p>
    <w:p w:rsidR="00846760" w:rsidRDefault="00846760">
      <w:pPr>
        <w:spacing w:before="8" w:line="140" w:lineRule="exact"/>
        <w:rPr>
          <w:sz w:val="15"/>
          <w:szCs w:val="15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7806"/>
      </w:tblGrid>
      <w:tr w:rsidR="00846760">
        <w:trPr>
          <w:trHeight w:hRule="exact" w:val="278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txt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.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tp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</w:p>
        </w:tc>
      </w:tr>
      <w:tr w:rsidR="00846760">
        <w:trPr>
          <w:trHeight w:hRule="exact" w:val="278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u</w:t>
            </w:r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81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d</w:t>
            </w:r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432F3D" w:rsidRDefault="00432F3D"/>
    <w:p w:rsidR="00E52E93" w:rsidRPr="00104F81" w:rsidRDefault="00E52E93">
      <w:pPr>
        <w:rPr>
          <w:rFonts w:asciiTheme="minorHAnsi" w:hAnsiTheme="minorHAnsi" w:cstheme="majorBidi"/>
          <w:color w:val="000000"/>
          <w:sz w:val="22"/>
          <w:szCs w:val="22"/>
        </w:rPr>
      </w:pPr>
    </w:p>
    <w:p w:rsidR="00E52E93" w:rsidRPr="00104F81" w:rsidRDefault="00E52E93" w:rsidP="00E52E93">
      <w:pPr>
        <w:pStyle w:val="ListParagraph"/>
        <w:rPr>
          <w:rFonts w:asciiTheme="minorHAnsi" w:hAnsiTheme="minorHAnsi"/>
        </w:rPr>
      </w:pPr>
    </w:p>
    <w:sectPr w:rsidR="00E52E93" w:rsidRPr="00104F81" w:rsidSect="00432F3D">
      <w:pgSz w:w="11920" w:h="16840"/>
      <w:pgMar w:top="1620" w:right="620" w:bottom="280" w:left="1580" w:header="749" w:footer="6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C68" w:rsidRDefault="00B70C68">
      <w:r>
        <w:separator/>
      </w:r>
    </w:p>
  </w:endnote>
  <w:endnote w:type="continuationSeparator" w:id="0">
    <w:p w:rsidR="00B70C68" w:rsidRDefault="00B70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760" w:rsidRDefault="00B70C68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16.75pt;margin-top:800.9pt;width:9.8pt;height:13.0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<v:textbox inset="0,0,0,0">
            <w:txbxContent>
              <w:p w:rsidR="00846760" w:rsidRDefault="009C41A1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511C49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727BDF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C68" w:rsidRDefault="00B70C68">
      <w:r>
        <w:separator/>
      </w:r>
    </w:p>
  </w:footnote>
  <w:footnote w:type="continuationSeparator" w:id="0">
    <w:p w:rsidR="00B70C68" w:rsidRDefault="00B70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681" w:rsidRDefault="00AC3681" w:rsidP="00AC3681">
    <w:pPr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>College of Applied Studies and Community Service</w:t>
    </w:r>
  </w:p>
  <w:p w:rsidR="00AC3681" w:rsidRDefault="00AC3681" w:rsidP="00AC3681">
    <w:pPr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 xml:space="preserve">Bachelor of Applied Computing </w:t>
    </w:r>
  </w:p>
  <w:p w:rsidR="00AC3681" w:rsidRDefault="00727BDF" w:rsidP="00727BDF">
    <w:pPr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>1</w:t>
    </w:r>
    <w:r w:rsidRPr="00727BDF">
      <w:rPr>
        <w:b/>
        <w:bCs/>
        <w:sz w:val="24"/>
        <w:szCs w:val="24"/>
        <w:vertAlign w:val="superscript"/>
      </w:rPr>
      <w:t>st</w:t>
    </w:r>
    <w:r>
      <w:rPr>
        <w:b/>
        <w:bCs/>
        <w:sz w:val="24"/>
        <w:szCs w:val="24"/>
      </w:rPr>
      <w:t xml:space="preserve"> </w:t>
    </w:r>
    <w:r w:rsidR="00AC3681">
      <w:rPr>
        <w:b/>
        <w:bCs/>
        <w:sz w:val="24"/>
        <w:szCs w:val="24"/>
      </w:rPr>
      <w:t>Semester (143</w:t>
    </w:r>
    <w:r>
      <w:rPr>
        <w:b/>
        <w:bCs/>
        <w:sz w:val="24"/>
        <w:szCs w:val="24"/>
      </w:rPr>
      <w:t>8</w:t>
    </w:r>
    <w:r w:rsidR="00AC3681">
      <w:rPr>
        <w:b/>
        <w:bCs/>
        <w:sz w:val="24"/>
        <w:szCs w:val="24"/>
      </w:rPr>
      <w:t>-143</w:t>
    </w:r>
    <w:r>
      <w:rPr>
        <w:b/>
        <w:bCs/>
        <w:sz w:val="24"/>
        <w:szCs w:val="24"/>
      </w:rPr>
      <w:t>9</w:t>
    </w:r>
    <w:r w:rsidR="00AC3681">
      <w:rPr>
        <w:b/>
        <w:bCs/>
        <w:sz w:val="24"/>
        <w:szCs w:val="24"/>
      </w:rPr>
      <w:t>)</w:t>
    </w:r>
  </w:p>
  <w:p w:rsidR="00AC3681" w:rsidRDefault="00AC3681" w:rsidP="00AC3681">
    <w:pPr>
      <w:jc w:val="center"/>
      <w:rPr>
        <w:b/>
        <w:bCs/>
        <w:sz w:val="24"/>
        <w:szCs w:val="24"/>
      </w:rPr>
    </w:pPr>
  </w:p>
  <w:p w:rsidR="00AC3681" w:rsidRDefault="00B70C68" w:rsidP="00AC3681">
    <w:pPr>
      <w:jc w:val="center"/>
      <w:rPr>
        <w:b/>
        <w:bCs/>
        <w:sz w:val="24"/>
        <w:szCs w:val="24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pict>
        <v:rect id="Rectangle 2" o:spid="_x0000_s2053" style="position:absolute;left:0;text-align:left;margin-left:348.95pt;margin-top:11.05pt;width:186pt;height:25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:rsidR="00AC3681" w:rsidRDefault="00AC3681" w:rsidP="00AC3681"/>
            </w:txbxContent>
          </v:textbox>
        </v:rect>
      </w:pict>
    </w:r>
    <w:r w:rsidR="00AC3681">
      <w:rPr>
        <w:b/>
        <w:bCs/>
        <w:sz w:val="24"/>
        <w:szCs w:val="24"/>
      </w:rPr>
      <w:t>(GC201): Visual Basic Programming</w:t>
    </w:r>
  </w:p>
  <w:p w:rsidR="00846760" w:rsidRDefault="00846760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367C7"/>
    <w:multiLevelType w:val="multilevel"/>
    <w:tmpl w:val="0E0C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760"/>
    <w:rsid w:val="000B1883"/>
    <w:rsid w:val="00104F81"/>
    <w:rsid w:val="001F1EDA"/>
    <w:rsid w:val="002C3781"/>
    <w:rsid w:val="00357300"/>
    <w:rsid w:val="003709E0"/>
    <w:rsid w:val="00432F3D"/>
    <w:rsid w:val="00511C49"/>
    <w:rsid w:val="00522A20"/>
    <w:rsid w:val="0069085B"/>
    <w:rsid w:val="006F6BBC"/>
    <w:rsid w:val="00727BDF"/>
    <w:rsid w:val="00734070"/>
    <w:rsid w:val="00846760"/>
    <w:rsid w:val="008A0627"/>
    <w:rsid w:val="008B64D8"/>
    <w:rsid w:val="009C41A1"/>
    <w:rsid w:val="00A77A2B"/>
    <w:rsid w:val="00AC3681"/>
    <w:rsid w:val="00B70C68"/>
    <w:rsid w:val="00C40FC2"/>
    <w:rsid w:val="00D302B6"/>
    <w:rsid w:val="00E52E93"/>
    <w:rsid w:val="00ED24CF"/>
    <w:rsid w:val="00FE7E1F"/>
    <w:rsid w:val="00FF0A9D"/>
    <w:rsid w:val="00FF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45D822AF"/>
  <w15:docId w15:val="{63F775A3-B12D-4179-835F-5DB76CFF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73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300"/>
  </w:style>
  <w:style w:type="paragraph" w:styleId="Footer">
    <w:name w:val="footer"/>
    <w:basedOn w:val="Normal"/>
    <w:link w:val="FooterChar"/>
    <w:uiPriority w:val="99"/>
    <w:unhideWhenUsed/>
    <w:rsid w:val="003573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7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Sara Almudauh</cp:lastModifiedBy>
  <cp:revision>2</cp:revision>
  <dcterms:created xsi:type="dcterms:W3CDTF">2017-11-07T11:49:00Z</dcterms:created>
  <dcterms:modified xsi:type="dcterms:W3CDTF">2017-11-07T11:49:00Z</dcterms:modified>
</cp:coreProperties>
</file>